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6B7" w:rsidRPr="005506B7" w:rsidRDefault="005506B7" w:rsidP="00FA21CC">
      <w:pPr>
        <w:spacing w:before="81" w:line="740" w:lineRule="exact"/>
        <w:ind w:left="-142"/>
        <w:rPr>
          <w:rFonts w:ascii="Arial" w:eastAsia="BankGothic Lt BT" w:hAnsi="Arial" w:cs="Arial"/>
          <w:color w:val="004890"/>
          <w:spacing w:val="-2"/>
          <w:w w:val="108"/>
          <w:position w:val="1"/>
        </w:rPr>
      </w:pPr>
      <w:r w:rsidRPr="005506B7">
        <w:rPr>
          <w:rFonts w:ascii="Arial" w:eastAsia="BankGothic Lt BT" w:hAnsi="Arial" w:cs="Arial"/>
          <w:noProof/>
          <w:color w:val="004890"/>
          <w:spacing w:val="-2"/>
          <w:position w:val="1"/>
        </w:rPr>
        <w:drawing>
          <wp:anchor distT="0" distB="0" distL="114300" distR="114300" simplePos="0" relativeHeight="503315065" behindDoc="1" locked="0" layoutInCell="1" allowOverlap="1">
            <wp:simplePos x="0" y="0"/>
            <wp:positionH relativeFrom="column">
              <wp:posOffset>-534035</wp:posOffset>
            </wp:positionH>
            <wp:positionV relativeFrom="paragraph">
              <wp:posOffset>129540</wp:posOffset>
            </wp:positionV>
            <wp:extent cx="962025" cy="781050"/>
            <wp:effectExtent l="19050" t="0" r="9525" b="0"/>
            <wp:wrapNone/>
            <wp:docPr id="65" name="Pictur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b="36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506B7" w:rsidRPr="005506B7" w:rsidRDefault="005506B7" w:rsidP="005506B7">
      <w:pPr>
        <w:tabs>
          <w:tab w:val="left" w:pos="1575"/>
        </w:tabs>
        <w:spacing w:before="81" w:line="740" w:lineRule="exact"/>
        <w:ind w:left="-142"/>
        <w:rPr>
          <w:rFonts w:ascii="Arial" w:eastAsia="BankGothic Lt BT" w:hAnsi="Arial" w:cs="Arial"/>
          <w:spacing w:val="-2"/>
          <w:w w:val="108"/>
          <w:position w:val="1"/>
        </w:rPr>
      </w:pPr>
      <w:r w:rsidRPr="005506B7">
        <w:rPr>
          <w:rFonts w:ascii="Arial" w:eastAsia="BankGothic Lt BT" w:hAnsi="Arial" w:cs="Arial"/>
          <w:spacing w:val="-2"/>
          <w:w w:val="108"/>
          <w:position w:val="1"/>
        </w:rPr>
        <w:t>MABOLOKA Community Radio Station</w:t>
      </w:r>
    </w:p>
    <w:p w:rsidR="006E40D9" w:rsidRPr="005506B7" w:rsidRDefault="00B54F68" w:rsidP="00FA21CC">
      <w:pPr>
        <w:spacing w:before="81" w:line="740" w:lineRule="exact"/>
        <w:ind w:left="-142"/>
        <w:rPr>
          <w:rFonts w:ascii="Arial" w:eastAsia="BankGothic Lt BT" w:hAnsi="Arial" w:cs="Arial"/>
        </w:rPr>
      </w:pPr>
      <w:r w:rsidRPr="005506B7">
        <w:rPr>
          <w:rFonts w:ascii="Arial" w:eastAsia="BankGothic Lt BT" w:hAnsi="Arial" w:cs="Arial"/>
          <w:spacing w:val="-2"/>
          <w:w w:val="108"/>
          <w:position w:val="1"/>
        </w:rPr>
        <w:t>I</w:t>
      </w:r>
      <w:r w:rsidRPr="005506B7">
        <w:rPr>
          <w:rFonts w:ascii="Arial" w:eastAsia="BankGothic Lt BT" w:hAnsi="Arial" w:cs="Arial"/>
          <w:spacing w:val="-2"/>
          <w:w w:val="103"/>
          <w:position w:val="1"/>
        </w:rPr>
        <w:t>N</w:t>
      </w:r>
      <w:r w:rsidRPr="005506B7">
        <w:rPr>
          <w:rFonts w:ascii="Arial" w:eastAsia="BankGothic Lt BT" w:hAnsi="Arial" w:cs="Arial"/>
          <w:spacing w:val="-2"/>
          <w:w w:val="107"/>
          <w:position w:val="1"/>
        </w:rPr>
        <w:t>T</w:t>
      </w:r>
      <w:r w:rsidRPr="005506B7">
        <w:rPr>
          <w:rFonts w:ascii="Arial" w:eastAsia="BankGothic Lt BT" w:hAnsi="Arial" w:cs="Arial"/>
          <w:spacing w:val="-2"/>
          <w:w w:val="105"/>
          <w:position w:val="1"/>
        </w:rPr>
        <w:t>R</w:t>
      </w:r>
      <w:r w:rsidRPr="005506B7">
        <w:rPr>
          <w:rFonts w:ascii="Arial" w:eastAsia="BankGothic Lt BT" w:hAnsi="Arial" w:cs="Arial"/>
          <w:spacing w:val="-2"/>
          <w:w w:val="102"/>
          <w:position w:val="1"/>
        </w:rPr>
        <w:t>O</w:t>
      </w:r>
      <w:r w:rsidRPr="005506B7">
        <w:rPr>
          <w:rFonts w:ascii="Arial" w:eastAsia="BankGothic Lt BT" w:hAnsi="Arial" w:cs="Arial"/>
          <w:spacing w:val="-2"/>
          <w:w w:val="104"/>
          <w:position w:val="1"/>
        </w:rPr>
        <w:t>D</w:t>
      </w:r>
      <w:r w:rsidRPr="005506B7">
        <w:rPr>
          <w:rFonts w:ascii="Arial" w:eastAsia="BankGothic Lt BT" w:hAnsi="Arial" w:cs="Arial"/>
          <w:spacing w:val="-2"/>
          <w:w w:val="103"/>
          <w:position w:val="1"/>
        </w:rPr>
        <w:t>U</w:t>
      </w:r>
      <w:r w:rsidRPr="005506B7">
        <w:rPr>
          <w:rFonts w:ascii="Arial" w:eastAsia="BankGothic Lt BT" w:hAnsi="Arial" w:cs="Arial"/>
          <w:spacing w:val="-2"/>
          <w:w w:val="106"/>
          <w:position w:val="1"/>
        </w:rPr>
        <w:t>C</w:t>
      </w:r>
      <w:r w:rsidRPr="005506B7">
        <w:rPr>
          <w:rFonts w:ascii="Arial" w:eastAsia="BankGothic Lt BT" w:hAnsi="Arial" w:cs="Arial"/>
          <w:spacing w:val="-2"/>
          <w:w w:val="107"/>
          <w:position w:val="1"/>
        </w:rPr>
        <w:t>T</w:t>
      </w:r>
      <w:r w:rsidRPr="005506B7">
        <w:rPr>
          <w:rFonts w:ascii="Arial" w:eastAsia="BankGothic Lt BT" w:hAnsi="Arial" w:cs="Arial"/>
          <w:spacing w:val="-2"/>
          <w:w w:val="108"/>
          <w:position w:val="1"/>
        </w:rPr>
        <w:t>I</w:t>
      </w:r>
      <w:r w:rsidRPr="005506B7">
        <w:rPr>
          <w:rFonts w:ascii="Arial" w:eastAsia="BankGothic Lt BT" w:hAnsi="Arial" w:cs="Arial"/>
          <w:spacing w:val="-2"/>
          <w:w w:val="102"/>
          <w:position w:val="1"/>
        </w:rPr>
        <w:t>O</w:t>
      </w:r>
      <w:r w:rsidRPr="005506B7">
        <w:rPr>
          <w:rFonts w:ascii="Arial" w:eastAsia="BankGothic Lt BT" w:hAnsi="Arial" w:cs="Arial"/>
          <w:w w:val="103"/>
          <w:position w:val="1"/>
        </w:rPr>
        <w:t>N</w:t>
      </w:r>
    </w:p>
    <w:p w:rsidR="006E40D9" w:rsidRPr="005506B7" w:rsidRDefault="006E40D9" w:rsidP="00FA21CC">
      <w:pPr>
        <w:spacing w:before="3" w:line="160" w:lineRule="exact"/>
        <w:ind w:hanging="931"/>
        <w:rPr>
          <w:rFonts w:ascii="Arial" w:hAnsi="Arial" w:cs="Arial"/>
        </w:rPr>
      </w:pPr>
    </w:p>
    <w:p w:rsidR="006E40D9" w:rsidRPr="005506B7" w:rsidRDefault="003B2515" w:rsidP="00FA21CC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MABOLOKA COMMUNITY RADIO</w:t>
      </w:r>
      <w:r w:rsidR="005506B7" w:rsidRPr="005506B7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</w:rPr>
        <w:t>is</w:t>
      </w:r>
      <w:r w:rsidR="005506B7" w:rsidRPr="005506B7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</w:rPr>
        <w:t>required</w:t>
      </w:r>
      <w:r w:rsidR="005506B7" w:rsidRPr="005506B7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</w:rPr>
        <w:t>,in</w:t>
      </w:r>
      <w:r w:rsidR="005506B7" w:rsidRPr="005506B7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</w:rPr>
        <w:t>term</w:t>
      </w:r>
      <w:r w:rsidR="005506B7" w:rsidRPr="005506B7">
        <w:rPr>
          <w:rFonts w:ascii="Arial" w:eastAsia="Humanst521 BT" w:hAnsi="Arial" w:cs="Arial"/>
        </w:rPr>
        <w:t xml:space="preserve">s </w:t>
      </w:r>
      <w:r w:rsidR="00B54F68" w:rsidRPr="005506B7">
        <w:rPr>
          <w:rFonts w:ascii="Arial" w:eastAsia="Humanst521 BT" w:hAnsi="Arial" w:cs="Arial"/>
        </w:rPr>
        <w:t>of</w:t>
      </w:r>
      <w:r w:rsidR="005506B7" w:rsidRPr="005506B7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</w:rPr>
        <w:t>Section</w:t>
      </w:r>
      <w:r w:rsidR="005506B7" w:rsidRPr="005506B7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</w:rPr>
        <w:t>6of</w:t>
      </w:r>
      <w:r w:rsidR="005506B7" w:rsidRPr="005506B7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</w:rPr>
        <w:t>the</w:t>
      </w:r>
      <w:r w:rsidR="005506B7" w:rsidRPr="005506B7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  <w:w w:val="106"/>
        </w:rPr>
        <w:t>Broadcasting</w:t>
      </w:r>
      <w:r w:rsidR="005506B7" w:rsidRPr="005506B7">
        <w:rPr>
          <w:rFonts w:ascii="Arial" w:eastAsia="Humanst521 BT" w:hAnsi="Arial" w:cs="Arial"/>
          <w:w w:val="106"/>
        </w:rPr>
        <w:t xml:space="preserve"> </w:t>
      </w:r>
      <w:r w:rsidR="00B54F68" w:rsidRPr="005506B7">
        <w:rPr>
          <w:rFonts w:ascii="Arial" w:eastAsia="Humanst521 BT" w:hAnsi="Arial" w:cs="Arial"/>
        </w:rPr>
        <w:t>Act(as</w:t>
      </w:r>
      <w:r w:rsidR="005506B7" w:rsidRPr="005506B7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</w:rPr>
        <w:t>amended), to</w:t>
      </w:r>
      <w:r w:rsidR="005506B7" w:rsidRPr="005506B7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</w:rPr>
        <w:t>develop</w:t>
      </w:r>
      <w:r w:rsidR="005506B7" w:rsidRPr="005506B7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  <w:w w:val="107"/>
        </w:rPr>
        <w:t>pol</w:t>
      </w:r>
      <w:r w:rsidR="00B54F68" w:rsidRPr="005506B7">
        <w:rPr>
          <w:rFonts w:ascii="Arial" w:eastAsia="Humanst521 BT" w:hAnsi="Arial" w:cs="Arial"/>
          <w:spacing w:val="-1"/>
          <w:w w:val="107"/>
        </w:rPr>
        <w:t>i</w:t>
      </w:r>
      <w:r w:rsidR="00B54F68" w:rsidRPr="005506B7">
        <w:rPr>
          <w:rFonts w:ascii="Arial" w:eastAsia="Humanst521 BT" w:hAnsi="Arial" w:cs="Arial"/>
        </w:rPr>
        <w:t xml:space="preserve">cies that  are intended  to ensure compliance  with the Authority's   Code of Conduct, </w:t>
      </w:r>
      <w:r w:rsidR="00B54F68" w:rsidRPr="005506B7">
        <w:rPr>
          <w:rFonts w:ascii="Arial" w:eastAsia="Humanst521 BT" w:hAnsi="Arial" w:cs="Arial"/>
          <w:w w:val="105"/>
        </w:rPr>
        <w:t xml:space="preserve">the </w:t>
      </w:r>
      <w:r w:rsidR="005506B7" w:rsidRPr="005506B7">
        <w:rPr>
          <w:rFonts w:ascii="Arial" w:eastAsia="Humanst521 BT" w:hAnsi="Arial" w:cs="Arial"/>
        </w:rPr>
        <w:t>Radio</w:t>
      </w:r>
      <w:r w:rsidR="00B54F68" w:rsidRPr="005506B7">
        <w:rPr>
          <w:rFonts w:ascii="Arial" w:eastAsia="Humanst521 BT" w:hAnsi="Arial" w:cs="Arial"/>
        </w:rPr>
        <w:t>'s</w:t>
      </w:r>
      <w:r w:rsidR="005506B7" w:rsidRPr="005506B7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license</w:t>
      </w:r>
      <w:r w:rsidR="005506B7" w:rsidRPr="005506B7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  <w:w w:val="107"/>
        </w:rPr>
        <w:t>conditions</w:t>
      </w:r>
      <w:r w:rsidR="005506B7" w:rsidRPr="005506B7">
        <w:rPr>
          <w:rFonts w:ascii="Arial" w:eastAsia="Humanst521 BT" w:hAnsi="Arial" w:cs="Arial"/>
          <w:w w:val="107"/>
        </w:rPr>
        <w:t xml:space="preserve"> </w:t>
      </w:r>
      <w:r w:rsidR="00B54F68" w:rsidRPr="005506B7">
        <w:rPr>
          <w:rFonts w:ascii="Arial" w:eastAsia="Humanst521 BT" w:hAnsi="Arial" w:cs="Arial"/>
          <w:w w:val="107"/>
        </w:rPr>
        <w:t>,</w:t>
      </w:r>
      <w:r w:rsidR="00B54F68" w:rsidRPr="005506B7">
        <w:rPr>
          <w:rFonts w:ascii="Arial" w:eastAsia="Humanst521 BT" w:hAnsi="Arial" w:cs="Arial"/>
        </w:rPr>
        <w:t>and</w:t>
      </w:r>
      <w:r w:rsidR="005506B7" w:rsidRPr="005506B7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</w:rPr>
        <w:t>the</w:t>
      </w:r>
      <w:r w:rsidR="005506B7" w:rsidRPr="005506B7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</w:rPr>
        <w:t>provisions</w:t>
      </w:r>
      <w:r w:rsidR="005506B7" w:rsidRPr="005506B7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</w:rPr>
        <w:t>of</w:t>
      </w:r>
      <w:r w:rsidR="005506B7" w:rsidRPr="005506B7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</w:rPr>
        <w:t>the</w:t>
      </w:r>
      <w:r w:rsidR="005506B7" w:rsidRPr="005506B7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</w:rPr>
        <w:t>Act</w:t>
      </w:r>
      <w:proofErr w:type="gramStart"/>
      <w:r w:rsidR="00B54F68" w:rsidRPr="005506B7">
        <w:rPr>
          <w:rFonts w:ascii="Arial" w:eastAsia="Humanst521 BT" w:hAnsi="Arial" w:cs="Arial"/>
        </w:rPr>
        <w:t xml:space="preserve">. </w:t>
      </w:r>
      <w:proofErr w:type="gramEnd"/>
      <w:r w:rsidR="00B54F68" w:rsidRPr="005506B7">
        <w:rPr>
          <w:rFonts w:ascii="Arial" w:eastAsia="Humanst521 BT" w:hAnsi="Arial" w:cs="Arial"/>
        </w:rPr>
        <w:t>These</w:t>
      </w:r>
      <w:r w:rsidR="005506B7" w:rsidRPr="005506B7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</w:rPr>
        <w:t xml:space="preserve">policies— </w:t>
      </w:r>
      <w:r w:rsidR="00B54F68" w:rsidRPr="005506B7">
        <w:rPr>
          <w:rFonts w:ascii="Arial" w:eastAsia="Humanst521 BT" w:hAnsi="Arial" w:cs="Arial"/>
          <w:w w:val="111"/>
        </w:rPr>
        <w:t>including</w:t>
      </w:r>
      <w:r w:rsidR="005506B7" w:rsidRPr="005506B7">
        <w:rPr>
          <w:rFonts w:ascii="Arial" w:eastAsia="Humanst521 BT" w:hAnsi="Arial" w:cs="Arial"/>
          <w:w w:val="111"/>
        </w:rPr>
        <w:t xml:space="preserve"> </w:t>
      </w:r>
      <w:r w:rsidR="00B54F68" w:rsidRPr="005506B7">
        <w:rPr>
          <w:rFonts w:ascii="Arial" w:eastAsia="Humanst521 BT" w:hAnsi="Arial" w:cs="Arial"/>
        </w:rPr>
        <w:t>a</w:t>
      </w:r>
      <w:r w:rsidR="005506B7" w:rsidRPr="005506B7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  <w:w w:val="104"/>
        </w:rPr>
        <w:t xml:space="preserve">news </w:t>
      </w:r>
      <w:r w:rsidR="00B54F68" w:rsidRPr="005506B7">
        <w:rPr>
          <w:rFonts w:ascii="Arial" w:eastAsia="Humanst521 BT" w:hAnsi="Arial" w:cs="Arial"/>
        </w:rPr>
        <w:t>editorial polic</w:t>
      </w:r>
      <w:r w:rsidR="00B54F68" w:rsidRPr="005506B7">
        <w:rPr>
          <w:rFonts w:ascii="Arial" w:eastAsia="Humanst521 BT" w:hAnsi="Arial" w:cs="Arial"/>
          <w:spacing w:val="-14"/>
        </w:rPr>
        <w:t>y</w:t>
      </w:r>
      <w:r w:rsidR="00B54F68" w:rsidRPr="005506B7">
        <w:rPr>
          <w:rFonts w:ascii="Arial" w:eastAsia="Humanst521 BT" w:hAnsi="Arial" w:cs="Arial"/>
        </w:rPr>
        <w:t xml:space="preserve">, and policies on  </w:t>
      </w:r>
      <w:r w:rsidR="005506B7" w:rsidRPr="005506B7">
        <w:rPr>
          <w:rFonts w:ascii="Arial" w:eastAsia="Humanst521 BT" w:hAnsi="Arial" w:cs="Arial"/>
          <w:w w:val="108"/>
        </w:rPr>
        <w:t>programming,</w:t>
      </w:r>
      <w:r w:rsidR="005506B7" w:rsidRPr="005506B7">
        <w:rPr>
          <w:rFonts w:ascii="Arial" w:eastAsia="Humanst521 BT" w:hAnsi="Arial" w:cs="Arial"/>
        </w:rPr>
        <w:t xml:space="preserve"> local</w:t>
      </w:r>
      <w:r w:rsidR="00B54F68" w:rsidRPr="005506B7">
        <w:rPr>
          <w:rFonts w:ascii="Arial" w:eastAsia="Humanst521 BT" w:hAnsi="Arial" w:cs="Arial"/>
        </w:rPr>
        <w:t xml:space="preserve"> content, education, universal service</w:t>
      </w:r>
      <w:r w:rsidR="005506B7" w:rsidRPr="005506B7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  <w:w w:val="111"/>
        </w:rPr>
        <w:t xml:space="preserve">and </w:t>
      </w:r>
      <w:r w:rsidR="00B54F68" w:rsidRPr="005506B7">
        <w:rPr>
          <w:rFonts w:ascii="Arial" w:eastAsia="Humanst521 BT" w:hAnsi="Arial" w:cs="Arial"/>
        </w:rPr>
        <w:t xml:space="preserve">access, </w:t>
      </w:r>
      <w:r w:rsidR="005506B7" w:rsidRPr="005506B7">
        <w:rPr>
          <w:rFonts w:ascii="Arial" w:eastAsia="Humanst521 BT" w:hAnsi="Arial" w:cs="Arial"/>
          <w:w w:val="114"/>
        </w:rPr>
        <w:t>language,</w:t>
      </w:r>
      <w:r w:rsidR="005506B7" w:rsidRPr="005506B7">
        <w:rPr>
          <w:rFonts w:ascii="Arial" w:eastAsia="Humanst521 BT" w:hAnsi="Arial" w:cs="Arial"/>
        </w:rPr>
        <w:t xml:space="preserve"> and</w:t>
      </w:r>
      <w:r w:rsidR="00B54F68" w:rsidRPr="005506B7">
        <w:rPr>
          <w:rFonts w:ascii="Arial" w:eastAsia="Humanst521 BT" w:hAnsi="Arial" w:cs="Arial"/>
        </w:rPr>
        <w:t xml:space="preserve"> religion —are  to be submitted to the </w:t>
      </w:r>
      <w:r w:rsidR="00B54F68" w:rsidRPr="005506B7">
        <w:rPr>
          <w:rFonts w:ascii="Arial" w:eastAsia="Humanst521 BT" w:hAnsi="Arial" w:cs="Arial"/>
          <w:w w:val="105"/>
        </w:rPr>
        <w:t xml:space="preserve">Independent Communications </w:t>
      </w:r>
      <w:r w:rsidR="00B54F68" w:rsidRPr="005506B7">
        <w:rPr>
          <w:rFonts w:ascii="Arial" w:eastAsia="Humanst521 BT" w:hAnsi="Arial" w:cs="Arial"/>
        </w:rPr>
        <w:t>Authority  of</w:t>
      </w:r>
      <w:r w:rsidR="005506B7" w:rsidRPr="005506B7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</w:rPr>
        <w:t>South Africa(ICASA)no</w:t>
      </w:r>
      <w:r w:rsidR="005506B7" w:rsidRPr="005506B7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</w:rPr>
        <w:t>later</w:t>
      </w:r>
      <w:r w:rsidR="005506B7" w:rsidRPr="005506B7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</w:rPr>
        <w:t>than three</w:t>
      </w:r>
      <w:r w:rsidR="005506B7" w:rsidRPr="005506B7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</w:rPr>
        <w:t>months after</w:t>
      </w:r>
      <w:r w:rsidR="005506B7" w:rsidRPr="005506B7">
        <w:rPr>
          <w:rFonts w:ascii="Arial" w:eastAsia="Humanst521 BT" w:hAnsi="Arial" w:cs="Arial"/>
        </w:rPr>
        <w:t xml:space="preserve">  </w:t>
      </w:r>
      <w:r w:rsidR="00B54F68" w:rsidRPr="005506B7">
        <w:rPr>
          <w:rFonts w:ascii="Arial" w:eastAsia="Humanst521 BT" w:hAnsi="Arial" w:cs="Arial"/>
        </w:rPr>
        <w:t>the</w:t>
      </w:r>
      <w:r w:rsidR="005506B7" w:rsidRPr="005506B7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</w:rPr>
        <w:t>date</w:t>
      </w:r>
      <w:r w:rsidR="005506B7" w:rsidRPr="005506B7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</w:rPr>
        <w:t>of</w:t>
      </w:r>
      <w:r w:rsidR="005506B7" w:rsidRPr="005506B7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</w:rPr>
        <w:t>the</w:t>
      </w:r>
      <w:r w:rsidR="005506B7" w:rsidRPr="005506B7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MABOLOKA COMMUNITY RADIO</w:t>
      </w:r>
      <w:r w:rsidR="00B54F68" w:rsidRPr="005506B7">
        <w:rPr>
          <w:rFonts w:ascii="Arial" w:eastAsia="Humanst521 BT" w:hAnsi="Arial" w:cs="Arial"/>
        </w:rPr>
        <w:t>'s</w:t>
      </w:r>
      <w:r w:rsidR="005506B7" w:rsidRPr="005506B7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  <w:w w:val="104"/>
        </w:rPr>
        <w:t xml:space="preserve">con- </w:t>
      </w:r>
      <w:r w:rsidR="00B54F68" w:rsidRPr="005506B7">
        <w:rPr>
          <w:rFonts w:ascii="Arial" w:eastAsia="Humanst521 BT" w:hAnsi="Arial" w:cs="Arial"/>
          <w:w w:val="102"/>
        </w:rPr>
        <w:t>version.</w:t>
      </w:r>
    </w:p>
    <w:p w:rsidR="006E40D9" w:rsidRPr="005506B7" w:rsidRDefault="006E40D9" w:rsidP="00FA21CC">
      <w:pPr>
        <w:rPr>
          <w:rFonts w:ascii="Arial" w:hAnsi="Arial" w:cs="Arial"/>
        </w:rPr>
      </w:pPr>
    </w:p>
    <w:p w:rsidR="006E40D9" w:rsidRPr="005506B7" w:rsidRDefault="00B54F68" w:rsidP="005506B7">
      <w:pPr>
        <w:pStyle w:val="NoSpacing"/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This</w:t>
      </w:r>
      <w:r w:rsidR="005506B7" w:rsidRPr="005506B7">
        <w:rPr>
          <w:rFonts w:ascii="Arial" w:eastAsia="Humanst521 BT" w:hAnsi="Arial" w:cs="Arial"/>
        </w:rPr>
        <w:t xml:space="preserve"> </w:t>
      </w:r>
      <w:r w:rsidR="003B2515" w:rsidRPr="005506B7">
        <w:rPr>
          <w:rFonts w:ascii="Arial" w:eastAsia="Humanst521 BT" w:hAnsi="Arial" w:cs="Arial"/>
          <w:w w:val="112"/>
        </w:rPr>
        <w:t xml:space="preserve">document </w:t>
      </w:r>
      <w:r w:rsidR="003B2515" w:rsidRPr="005506B7">
        <w:rPr>
          <w:rFonts w:ascii="Arial" w:eastAsia="Humanst521 BT" w:hAnsi="Arial" w:cs="Arial"/>
          <w:spacing w:val="20"/>
          <w:w w:val="112"/>
        </w:rPr>
        <w:t>is</w:t>
      </w:r>
      <w:r w:rsidR="005506B7" w:rsidRPr="005506B7">
        <w:rPr>
          <w:rFonts w:ascii="Arial" w:eastAsia="Humanst521 BT" w:hAnsi="Arial" w:cs="Arial"/>
          <w:spacing w:val="20"/>
          <w:w w:val="112"/>
        </w:rPr>
        <w:t xml:space="preserve"> </w:t>
      </w:r>
      <w:r w:rsidRPr="005506B7">
        <w:rPr>
          <w:rFonts w:ascii="Arial" w:eastAsia="Humanst521 BT" w:hAnsi="Arial" w:cs="Arial"/>
        </w:rPr>
        <w:t>a</w:t>
      </w:r>
      <w:r w:rsidR="005506B7" w:rsidRPr="005506B7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w w:val="113"/>
        </w:rPr>
        <w:t>compilation</w:t>
      </w:r>
      <w:r w:rsidR="005506B7" w:rsidRPr="005506B7">
        <w:rPr>
          <w:rFonts w:ascii="Arial" w:eastAsia="Humanst521 BT" w:hAnsi="Arial" w:cs="Arial"/>
          <w:w w:val="113"/>
        </w:rPr>
        <w:t xml:space="preserve"> </w:t>
      </w:r>
      <w:r w:rsidRPr="005506B7">
        <w:rPr>
          <w:rFonts w:ascii="Arial" w:eastAsia="Humanst521 BT" w:hAnsi="Arial" w:cs="Arial"/>
        </w:rPr>
        <w:t>of</w:t>
      </w:r>
      <w:r w:rsidR="005506B7" w:rsidRPr="005506B7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the</w:t>
      </w:r>
      <w:r w:rsidR="005506B7" w:rsidRPr="005506B7">
        <w:rPr>
          <w:rFonts w:ascii="Arial" w:eastAsia="Humanst521 BT" w:hAnsi="Arial" w:cs="Arial"/>
        </w:rPr>
        <w:t xml:space="preserve"> above policies</w:t>
      </w:r>
      <w:r w:rsidR="005506B7" w:rsidRPr="005506B7">
        <w:rPr>
          <w:rFonts w:ascii="Arial" w:eastAsia="Humanst521 BT" w:hAnsi="Arial" w:cs="Arial"/>
          <w:w w:val="111"/>
        </w:rPr>
        <w:t>,</w:t>
      </w:r>
      <w:r w:rsidR="005506B7" w:rsidRPr="005506B7">
        <w:rPr>
          <w:rFonts w:ascii="Arial" w:eastAsia="Humanst521 BT" w:hAnsi="Arial" w:cs="Arial"/>
        </w:rPr>
        <w:t xml:space="preserve"> which</w:t>
      </w:r>
      <w:r w:rsidR="003B2515" w:rsidRPr="005506B7">
        <w:rPr>
          <w:rFonts w:ascii="Arial" w:eastAsia="Humanst521 BT" w:hAnsi="Arial" w:cs="Arial"/>
        </w:rPr>
        <w:t xml:space="preserve"> </w:t>
      </w:r>
      <w:r w:rsidR="003B2515" w:rsidRPr="005506B7">
        <w:rPr>
          <w:rFonts w:ascii="Arial" w:eastAsia="Humanst521 BT" w:hAnsi="Arial" w:cs="Arial"/>
          <w:spacing w:val="23"/>
        </w:rPr>
        <w:t>the</w:t>
      </w:r>
      <w:r w:rsidR="005506B7" w:rsidRPr="005506B7">
        <w:rPr>
          <w:rFonts w:ascii="Arial" w:eastAsia="Humanst521 BT" w:hAnsi="Arial" w:cs="Arial"/>
          <w:spacing w:val="23"/>
        </w:rPr>
        <w:t xml:space="preserve"> </w:t>
      </w:r>
      <w:r w:rsidR="003B2515" w:rsidRPr="005506B7">
        <w:rPr>
          <w:rFonts w:ascii="Arial" w:eastAsia="Humanst521 BT" w:hAnsi="Arial" w:cs="Arial"/>
        </w:rPr>
        <w:t xml:space="preserve">MABOLOKA COMMUNITY </w:t>
      </w:r>
      <w:r w:rsidR="005506B7" w:rsidRPr="005506B7">
        <w:rPr>
          <w:rFonts w:ascii="Arial" w:eastAsia="Humanst521 BT" w:hAnsi="Arial" w:cs="Arial"/>
        </w:rPr>
        <w:t>RADIO requires</w:t>
      </w:r>
      <w:r w:rsidR="003B2515" w:rsidRPr="005506B7">
        <w:rPr>
          <w:rFonts w:ascii="Arial" w:eastAsia="Humanst521 BT" w:hAnsi="Arial" w:cs="Arial"/>
        </w:rPr>
        <w:t xml:space="preserve"> </w:t>
      </w:r>
      <w:r w:rsidR="005506B7" w:rsidRPr="005506B7">
        <w:rPr>
          <w:rFonts w:ascii="Arial" w:eastAsia="Humanst521 BT" w:hAnsi="Arial" w:cs="Arial"/>
          <w:spacing w:val="19"/>
        </w:rPr>
        <w:t>to</w:t>
      </w:r>
      <w:r w:rsidR="005506B7" w:rsidRPr="005506B7">
        <w:rPr>
          <w:rFonts w:ascii="Arial" w:eastAsia="Humanst521 BT" w:hAnsi="Arial" w:cs="Arial"/>
          <w:w w:val="116"/>
        </w:rPr>
        <w:t xml:space="preserve"> guide </w:t>
      </w:r>
      <w:r w:rsidRPr="005506B7">
        <w:rPr>
          <w:rFonts w:ascii="Arial" w:eastAsia="Humanst521 BT" w:hAnsi="Arial" w:cs="Arial"/>
          <w:w w:val="116"/>
        </w:rPr>
        <w:t xml:space="preserve">it </w:t>
      </w:r>
      <w:r w:rsidR="003B2515" w:rsidRPr="005506B7">
        <w:rPr>
          <w:rFonts w:ascii="Arial" w:eastAsia="Humanst521 BT" w:hAnsi="Arial" w:cs="Arial"/>
        </w:rPr>
        <w:t xml:space="preserve">in </w:t>
      </w:r>
      <w:r w:rsidR="003B2515" w:rsidRPr="005506B7">
        <w:rPr>
          <w:rFonts w:ascii="Arial" w:eastAsia="Humanst521 BT" w:hAnsi="Arial" w:cs="Arial"/>
          <w:spacing w:val="4"/>
        </w:rPr>
        <w:t>discharging</w:t>
      </w:r>
      <w:r w:rsidR="005506B7" w:rsidRPr="005506B7">
        <w:rPr>
          <w:rFonts w:ascii="Arial" w:eastAsia="Humanst521 BT" w:hAnsi="Arial" w:cs="Arial"/>
          <w:spacing w:val="4"/>
        </w:rPr>
        <w:t xml:space="preserve"> </w:t>
      </w:r>
      <w:r w:rsidR="003B2515" w:rsidRPr="005506B7">
        <w:rPr>
          <w:rFonts w:ascii="Arial" w:eastAsia="Humanst521 BT" w:hAnsi="Arial" w:cs="Arial"/>
        </w:rPr>
        <w:t xml:space="preserve">its </w:t>
      </w:r>
      <w:r w:rsidR="005506B7" w:rsidRPr="005506B7">
        <w:rPr>
          <w:rFonts w:ascii="Arial" w:eastAsia="Humanst521 BT" w:hAnsi="Arial" w:cs="Arial"/>
          <w:spacing w:val="3"/>
        </w:rPr>
        <w:t xml:space="preserve">community </w:t>
      </w:r>
      <w:r w:rsidRPr="005506B7">
        <w:rPr>
          <w:rFonts w:ascii="Arial" w:eastAsia="Humanst521 BT" w:hAnsi="Arial" w:cs="Arial"/>
          <w:w w:val="114"/>
        </w:rPr>
        <w:t>broadcasting</w:t>
      </w:r>
      <w:r w:rsidR="005506B7" w:rsidRPr="005506B7">
        <w:rPr>
          <w:rFonts w:ascii="Arial" w:eastAsia="Humanst521 BT" w:hAnsi="Arial" w:cs="Arial"/>
          <w:w w:val="114"/>
        </w:rPr>
        <w:t xml:space="preserve"> </w:t>
      </w:r>
      <w:r w:rsidRPr="005506B7">
        <w:rPr>
          <w:rFonts w:ascii="Arial" w:eastAsia="Humanst521 BT" w:hAnsi="Arial" w:cs="Arial"/>
          <w:w w:val="114"/>
        </w:rPr>
        <w:t xml:space="preserve">mandate.  </w:t>
      </w:r>
      <w:r w:rsidRPr="005506B7">
        <w:rPr>
          <w:rFonts w:ascii="Arial" w:eastAsia="Humanst521 BT" w:hAnsi="Arial" w:cs="Arial"/>
        </w:rPr>
        <w:t>The</w:t>
      </w:r>
      <w:r w:rsidR="005506B7" w:rsidRPr="005506B7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w w:val="111"/>
        </w:rPr>
        <w:t>policies</w:t>
      </w:r>
      <w:r w:rsidR="005506B7" w:rsidRPr="005506B7">
        <w:rPr>
          <w:rFonts w:ascii="Arial" w:eastAsia="Humanst521 BT" w:hAnsi="Arial" w:cs="Arial"/>
          <w:w w:val="111"/>
        </w:rPr>
        <w:t xml:space="preserve"> </w:t>
      </w:r>
      <w:r w:rsidR="003B2515" w:rsidRPr="005506B7">
        <w:rPr>
          <w:rFonts w:ascii="Arial" w:eastAsia="Humanst521 BT" w:hAnsi="Arial" w:cs="Arial"/>
        </w:rPr>
        <w:t xml:space="preserve">are the </w:t>
      </w:r>
      <w:r w:rsidR="003B2515" w:rsidRPr="005506B7">
        <w:rPr>
          <w:rFonts w:ascii="Arial" w:eastAsia="Humanst521 BT" w:hAnsi="Arial" w:cs="Arial"/>
          <w:spacing w:val="9"/>
        </w:rPr>
        <w:t>outcome</w:t>
      </w:r>
      <w:r w:rsidR="005506B7" w:rsidRPr="005506B7">
        <w:rPr>
          <w:rFonts w:ascii="Arial" w:eastAsia="Humanst521 BT" w:hAnsi="Arial" w:cs="Arial"/>
          <w:spacing w:val="9"/>
        </w:rPr>
        <w:t xml:space="preserve"> </w:t>
      </w:r>
      <w:r w:rsidR="005506B7" w:rsidRPr="005506B7">
        <w:rPr>
          <w:rFonts w:ascii="Arial" w:eastAsia="Humanst521 BT" w:hAnsi="Arial" w:cs="Arial"/>
        </w:rPr>
        <w:t>of many</w:t>
      </w:r>
      <w:r w:rsidR="005506B7" w:rsidRPr="005506B7">
        <w:rPr>
          <w:rFonts w:ascii="Arial" w:eastAsia="Humanst521 BT" w:hAnsi="Arial" w:cs="Arial"/>
          <w:spacing w:val="6"/>
        </w:rPr>
        <w:t xml:space="preserve"> </w:t>
      </w:r>
      <w:r w:rsidRPr="005506B7">
        <w:rPr>
          <w:rFonts w:ascii="Arial" w:eastAsia="Humanst521 BT" w:hAnsi="Arial" w:cs="Arial"/>
          <w:w w:val="113"/>
        </w:rPr>
        <w:t>months</w:t>
      </w:r>
      <w:r w:rsidR="005506B7" w:rsidRPr="005506B7">
        <w:rPr>
          <w:rFonts w:ascii="Arial" w:eastAsia="Humanst521 BT" w:hAnsi="Arial" w:cs="Arial"/>
          <w:w w:val="113"/>
        </w:rPr>
        <w:t xml:space="preserve"> </w:t>
      </w:r>
      <w:r w:rsidR="003B2515" w:rsidRPr="005506B7">
        <w:rPr>
          <w:rFonts w:ascii="Arial" w:eastAsia="Humanst521 BT" w:hAnsi="Arial" w:cs="Arial"/>
        </w:rPr>
        <w:t xml:space="preserve">of </w:t>
      </w:r>
      <w:r w:rsidR="005506B7" w:rsidRPr="005506B7">
        <w:rPr>
          <w:rFonts w:ascii="Arial" w:eastAsia="Humanst521 BT" w:hAnsi="Arial" w:cs="Arial"/>
          <w:spacing w:val="3"/>
        </w:rPr>
        <w:t>consultation</w:t>
      </w:r>
      <w:r w:rsidR="005506B7" w:rsidRPr="005506B7">
        <w:rPr>
          <w:rFonts w:ascii="Arial" w:eastAsia="Humanst521 BT" w:hAnsi="Arial" w:cs="Arial"/>
          <w:w w:val="114"/>
        </w:rPr>
        <w:t>,</w:t>
      </w:r>
      <w:r w:rsidR="005506B7" w:rsidRPr="005506B7">
        <w:rPr>
          <w:rFonts w:ascii="Arial" w:eastAsia="Humanst521 BT" w:hAnsi="Arial" w:cs="Arial"/>
        </w:rPr>
        <w:t xml:space="preserve"> with</w:t>
      </w:r>
      <w:r w:rsidR="003B2515" w:rsidRPr="005506B7">
        <w:rPr>
          <w:rFonts w:ascii="Arial" w:eastAsia="Humanst521 BT" w:hAnsi="Arial" w:cs="Arial"/>
        </w:rPr>
        <w:t xml:space="preserve"> </w:t>
      </w:r>
      <w:r w:rsidR="003B2515" w:rsidRPr="005506B7">
        <w:rPr>
          <w:rFonts w:ascii="Arial" w:eastAsia="Humanst521 BT" w:hAnsi="Arial" w:cs="Arial"/>
          <w:spacing w:val="20"/>
        </w:rPr>
        <w:t>both</w:t>
      </w:r>
      <w:r w:rsidR="005506B7" w:rsidRPr="005506B7">
        <w:rPr>
          <w:rFonts w:ascii="Arial" w:eastAsia="Humanst521 BT" w:hAnsi="Arial" w:cs="Arial"/>
          <w:spacing w:val="20"/>
        </w:rPr>
        <w:t xml:space="preserve"> </w:t>
      </w:r>
      <w:r w:rsidR="003B2515" w:rsidRPr="005506B7">
        <w:rPr>
          <w:rFonts w:ascii="Arial" w:eastAsia="Humanst521 BT" w:hAnsi="Arial" w:cs="Arial"/>
          <w:spacing w:val="25"/>
        </w:rPr>
        <w:t>MABOLOKA</w:t>
      </w:r>
      <w:r w:rsidR="003B2515" w:rsidRPr="005506B7">
        <w:rPr>
          <w:rFonts w:ascii="Arial" w:eastAsia="Humanst521 BT" w:hAnsi="Arial" w:cs="Arial"/>
        </w:rPr>
        <w:t xml:space="preserve"> COMMUNITY RADIO</w:t>
      </w:r>
      <w:r w:rsidR="005506B7" w:rsidRPr="005506B7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w w:val="121"/>
        </w:rPr>
        <w:t>staff</w:t>
      </w:r>
      <w:r w:rsidR="005506B7" w:rsidRPr="005506B7">
        <w:rPr>
          <w:rFonts w:ascii="Arial" w:eastAsia="Humanst521 BT" w:hAnsi="Arial" w:cs="Arial"/>
          <w:w w:val="121"/>
        </w:rPr>
        <w:t xml:space="preserve"> </w:t>
      </w:r>
      <w:r w:rsidR="003B2515" w:rsidRPr="005506B7">
        <w:rPr>
          <w:rFonts w:ascii="Arial" w:eastAsia="Humanst521 BT" w:hAnsi="Arial" w:cs="Arial"/>
        </w:rPr>
        <w:t xml:space="preserve">and </w:t>
      </w:r>
      <w:r w:rsidR="003B2515" w:rsidRPr="005506B7">
        <w:rPr>
          <w:rFonts w:ascii="Arial" w:eastAsia="Humanst521 BT" w:hAnsi="Arial" w:cs="Arial"/>
          <w:spacing w:val="26"/>
        </w:rPr>
        <w:t>the</w:t>
      </w:r>
      <w:r w:rsidR="005506B7" w:rsidRPr="005506B7">
        <w:rPr>
          <w:rFonts w:ascii="Arial" w:eastAsia="Humanst521 BT" w:hAnsi="Arial" w:cs="Arial"/>
          <w:spacing w:val="26"/>
        </w:rPr>
        <w:t xml:space="preserve"> </w:t>
      </w:r>
      <w:r w:rsidR="005506B7" w:rsidRPr="005506B7">
        <w:rPr>
          <w:rFonts w:ascii="Arial" w:eastAsia="Humanst521 BT" w:hAnsi="Arial" w:cs="Arial"/>
          <w:spacing w:val="6"/>
        </w:rPr>
        <w:t>Community</w:t>
      </w:r>
      <w:r w:rsidR="005506B7" w:rsidRPr="005506B7">
        <w:rPr>
          <w:rFonts w:ascii="Arial" w:eastAsia="Humanst521 BT" w:hAnsi="Arial" w:cs="Arial"/>
          <w:w w:val="112"/>
        </w:rPr>
        <w:t xml:space="preserve"> </w:t>
      </w:r>
      <w:r w:rsidRPr="005506B7">
        <w:rPr>
          <w:rFonts w:ascii="Arial" w:eastAsia="Humanst521 BT" w:hAnsi="Arial" w:cs="Arial"/>
          <w:w w:val="112"/>
        </w:rPr>
        <w:t>generall</w:t>
      </w:r>
      <w:r w:rsidRPr="005506B7">
        <w:rPr>
          <w:rFonts w:ascii="Arial" w:eastAsia="Humanst521 BT" w:hAnsi="Arial" w:cs="Arial"/>
          <w:spacing w:val="-15"/>
          <w:w w:val="112"/>
        </w:rPr>
        <w:t>y</w:t>
      </w:r>
      <w:r w:rsidR="005506B7" w:rsidRPr="005506B7">
        <w:rPr>
          <w:rFonts w:ascii="Arial" w:eastAsia="Humanst521 BT" w:hAnsi="Arial" w:cs="Arial"/>
          <w:w w:val="112"/>
        </w:rPr>
        <w:t xml:space="preserve">.  </w:t>
      </w:r>
      <w:r w:rsidRPr="005506B7">
        <w:rPr>
          <w:rFonts w:ascii="Arial" w:eastAsia="Humanst521 BT" w:hAnsi="Arial" w:cs="Arial"/>
          <w:w w:val="112"/>
        </w:rPr>
        <w:t xml:space="preserve">As </w:t>
      </w:r>
      <w:r w:rsidRPr="005506B7">
        <w:rPr>
          <w:rFonts w:ascii="Arial" w:eastAsia="Humanst521 BT" w:hAnsi="Arial" w:cs="Arial"/>
        </w:rPr>
        <w:t>part</w:t>
      </w:r>
      <w:r w:rsidR="005506B7" w:rsidRPr="005506B7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of</w:t>
      </w:r>
      <w:r w:rsidR="005506B7" w:rsidRPr="005506B7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this</w:t>
      </w:r>
      <w:r w:rsidR="005506B7" w:rsidRPr="005506B7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w w:val="114"/>
        </w:rPr>
        <w:t>consultation,</w:t>
      </w:r>
      <w:r w:rsidR="005506B7" w:rsidRPr="005506B7">
        <w:rPr>
          <w:rFonts w:ascii="Arial" w:eastAsia="Humanst521 BT" w:hAnsi="Arial" w:cs="Arial"/>
        </w:rPr>
        <w:t xml:space="preserve"> </w:t>
      </w:r>
      <w:r w:rsidR="003B2515" w:rsidRPr="005506B7">
        <w:rPr>
          <w:rFonts w:ascii="Arial" w:eastAsia="Humanst521 BT" w:hAnsi="Arial" w:cs="Arial"/>
        </w:rPr>
        <w:t>MABOLOKA COMMUNITY RADIO</w:t>
      </w:r>
      <w:r w:rsidR="005506B7" w:rsidRPr="005506B7">
        <w:rPr>
          <w:rFonts w:ascii="Arial" w:eastAsia="Humanst521 BT" w:hAnsi="Arial" w:cs="Arial"/>
        </w:rPr>
        <w:t xml:space="preserve"> will </w:t>
      </w:r>
      <w:r w:rsidR="005506B7" w:rsidRPr="005506B7">
        <w:rPr>
          <w:rFonts w:ascii="Arial" w:eastAsia="Humanst521 BT" w:hAnsi="Arial" w:cs="Arial"/>
          <w:w w:val="112"/>
        </w:rPr>
        <w:t xml:space="preserve">distribute </w:t>
      </w:r>
      <w:r w:rsidR="003B2515" w:rsidRPr="005506B7">
        <w:rPr>
          <w:rFonts w:ascii="Arial" w:eastAsia="Humanst521 BT" w:hAnsi="Arial" w:cs="Arial"/>
        </w:rPr>
        <w:t xml:space="preserve">copies </w:t>
      </w:r>
      <w:r w:rsidR="003B2515" w:rsidRPr="005506B7">
        <w:rPr>
          <w:rFonts w:ascii="Arial" w:eastAsia="Humanst521 BT" w:hAnsi="Arial" w:cs="Arial"/>
          <w:spacing w:val="1"/>
        </w:rPr>
        <w:t>of</w:t>
      </w:r>
      <w:r w:rsidR="005506B7" w:rsidRPr="005506B7">
        <w:rPr>
          <w:rFonts w:ascii="Arial" w:eastAsia="Humanst521 BT" w:hAnsi="Arial" w:cs="Arial"/>
          <w:spacing w:val="1"/>
        </w:rPr>
        <w:t xml:space="preserve"> </w:t>
      </w:r>
      <w:r w:rsidR="005506B7" w:rsidRPr="005506B7">
        <w:rPr>
          <w:rFonts w:ascii="Arial" w:eastAsia="Humanst521 BT" w:hAnsi="Arial" w:cs="Arial"/>
        </w:rPr>
        <w:t>the policies</w:t>
      </w:r>
      <w:r w:rsidR="005506B7" w:rsidRPr="005506B7">
        <w:rPr>
          <w:rFonts w:ascii="Arial" w:eastAsia="Humanst521 BT" w:hAnsi="Arial" w:cs="Arial"/>
          <w:spacing w:val="6"/>
        </w:rPr>
        <w:t xml:space="preserve"> </w:t>
      </w:r>
      <w:r w:rsidRPr="005506B7">
        <w:rPr>
          <w:rFonts w:ascii="Arial" w:eastAsia="Humanst521 BT" w:hAnsi="Arial" w:cs="Arial"/>
        </w:rPr>
        <w:t>widel</w:t>
      </w:r>
      <w:r w:rsidRPr="005506B7">
        <w:rPr>
          <w:rFonts w:ascii="Arial" w:eastAsia="Humanst521 BT" w:hAnsi="Arial" w:cs="Arial"/>
          <w:spacing w:val="-12"/>
        </w:rPr>
        <w:t>y</w:t>
      </w:r>
      <w:r w:rsidR="003B2515" w:rsidRPr="005506B7">
        <w:rPr>
          <w:rFonts w:ascii="Arial" w:eastAsia="Humanst521 BT" w:hAnsi="Arial" w:cs="Arial"/>
        </w:rPr>
        <w:t xml:space="preserve">, </w:t>
      </w:r>
      <w:r w:rsidR="005506B7" w:rsidRPr="005506B7">
        <w:rPr>
          <w:rFonts w:ascii="Arial" w:eastAsia="Humanst521 BT" w:hAnsi="Arial" w:cs="Arial"/>
          <w:spacing w:val="8"/>
        </w:rPr>
        <w:t>ma</w:t>
      </w:r>
      <w:r w:rsidR="003B2515" w:rsidRPr="005506B7">
        <w:rPr>
          <w:rFonts w:ascii="Arial" w:eastAsia="Humanst521 BT" w:hAnsi="Arial" w:cs="Arial"/>
          <w:spacing w:val="8"/>
        </w:rPr>
        <w:t>de</w:t>
      </w:r>
      <w:r w:rsidR="005506B7" w:rsidRPr="005506B7">
        <w:rPr>
          <w:rFonts w:ascii="Arial" w:eastAsia="Humanst521 BT" w:hAnsi="Arial" w:cs="Arial"/>
          <w:spacing w:val="8"/>
        </w:rPr>
        <w:t xml:space="preserve"> </w:t>
      </w:r>
      <w:r w:rsidR="003B2515" w:rsidRPr="005506B7">
        <w:rPr>
          <w:rFonts w:ascii="Arial" w:eastAsia="Humanst521 BT" w:hAnsi="Arial" w:cs="Arial"/>
          <w:spacing w:val="7"/>
        </w:rPr>
        <w:t>them</w:t>
      </w:r>
      <w:r w:rsidR="005506B7" w:rsidRPr="005506B7">
        <w:rPr>
          <w:rFonts w:ascii="Arial" w:eastAsia="Humanst521 BT" w:hAnsi="Arial" w:cs="Arial"/>
          <w:spacing w:val="7"/>
        </w:rPr>
        <w:t xml:space="preserve"> </w:t>
      </w:r>
      <w:r w:rsidRPr="005506B7">
        <w:rPr>
          <w:rFonts w:ascii="Arial" w:eastAsia="Humanst521 BT" w:hAnsi="Arial" w:cs="Arial"/>
          <w:w w:val="116"/>
        </w:rPr>
        <w:t>available</w:t>
      </w:r>
      <w:r w:rsidR="005506B7" w:rsidRPr="005506B7">
        <w:rPr>
          <w:rFonts w:ascii="Arial" w:eastAsia="Humanst521 BT" w:hAnsi="Arial" w:cs="Arial"/>
          <w:w w:val="116"/>
        </w:rPr>
        <w:t xml:space="preserve"> </w:t>
      </w:r>
      <w:r w:rsidRPr="005506B7">
        <w:rPr>
          <w:rFonts w:ascii="Arial" w:eastAsia="Humanst521 BT" w:hAnsi="Arial" w:cs="Arial"/>
        </w:rPr>
        <w:t>in</w:t>
      </w:r>
      <w:r w:rsidR="005506B7" w:rsidRPr="005506B7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all</w:t>
      </w:r>
      <w:r w:rsidR="005506B7" w:rsidRPr="005506B7">
        <w:rPr>
          <w:rFonts w:ascii="Arial" w:eastAsia="Humanst521 BT" w:hAnsi="Arial" w:cs="Arial"/>
        </w:rPr>
        <w:t xml:space="preserve"> the languages</w:t>
      </w:r>
      <w:r w:rsidR="005506B7" w:rsidRPr="005506B7">
        <w:rPr>
          <w:rFonts w:ascii="Arial" w:eastAsia="Humanst521 BT" w:hAnsi="Arial" w:cs="Arial"/>
          <w:w w:val="118"/>
        </w:rPr>
        <w:t xml:space="preserve"> in the Conditions </w:t>
      </w:r>
    </w:p>
    <w:p w:rsidR="006E40D9" w:rsidRPr="005506B7" w:rsidRDefault="006E40D9" w:rsidP="00FA21CC">
      <w:pPr>
        <w:rPr>
          <w:rFonts w:ascii="Arial" w:hAnsi="Arial" w:cs="Arial"/>
        </w:rPr>
      </w:pPr>
    </w:p>
    <w:p w:rsidR="006E40D9" w:rsidRPr="005506B7" w:rsidRDefault="005506B7" w:rsidP="00FA21CC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 xml:space="preserve">These </w:t>
      </w:r>
      <w:r w:rsidRPr="005506B7">
        <w:rPr>
          <w:rFonts w:ascii="Arial" w:eastAsia="Humanst521 BT" w:hAnsi="Arial" w:cs="Arial"/>
          <w:w w:val="111"/>
        </w:rPr>
        <w:t xml:space="preserve">policies </w:t>
      </w:r>
      <w:r w:rsidRPr="005506B7">
        <w:rPr>
          <w:rFonts w:ascii="Arial" w:eastAsia="Humanst521 BT" w:hAnsi="Arial" w:cs="Arial"/>
        </w:rPr>
        <w:t xml:space="preserve">represent how the Board gives </w:t>
      </w:r>
      <w:r w:rsidRPr="005506B7">
        <w:rPr>
          <w:rFonts w:ascii="Arial" w:eastAsia="Humanst521 BT" w:hAnsi="Arial" w:cs="Arial"/>
          <w:w w:val="114"/>
        </w:rPr>
        <w:t xml:space="preserve">shape </w:t>
      </w:r>
      <w:r w:rsidRPr="005506B7">
        <w:rPr>
          <w:rFonts w:ascii="Arial" w:eastAsia="Humanst521 BT" w:hAnsi="Arial" w:cs="Arial"/>
        </w:rPr>
        <w:t>to and interpret</w:t>
      </w:r>
      <w:r w:rsidRPr="005506B7">
        <w:rPr>
          <w:rFonts w:ascii="Arial" w:eastAsia="Humanst521 BT" w:hAnsi="Arial" w:cs="Arial"/>
          <w:w w:val="109"/>
        </w:rPr>
        <w:t xml:space="preserve"> </w:t>
      </w:r>
      <w:r w:rsidRPr="005506B7">
        <w:rPr>
          <w:rFonts w:ascii="Arial" w:eastAsia="Humanst521 BT" w:hAnsi="Arial" w:cs="Arial"/>
        </w:rPr>
        <w:t>MABOLOKA</w:t>
      </w:r>
      <w:r w:rsidR="003B2515" w:rsidRPr="005506B7">
        <w:rPr>
          <w:rFonts w:ascii="Arial" w:eastAsia="Humanst521 BT" w:hAnsi="Arial" w:cs="Arial"/>
        </w:rPr>
        <w:t xml:space="preserve"> COMMUNITY </w:t>
      </w:r>
      <w:r w:rsidRPr="005506B7">
        <w:rPr>
          <w:rFonts w:ascii="Arial" w:eastAsia="Humanst521 BT" w:hAnsi="Arial" w:cs="Arial"/>
        </w:rPr>
        <w:t>RADIO’s community</w:t>
      </w:r>
      <w:r w:rsidRPr="005506B7">
        <w:rPr>
          <w:rFonts w:ascii="Arial" w:eastAsia="Humanst521 BT" w:hAnsi="Arial" w:cs="Arial"/>
          <w:w w:val="114"/>
        </w:rPr>
        <w:t xml:space="preserve"> </w:t>
      </w:r>
      <w:r w:rsidR="00B54F68" w:rsidRPr="005506B7">
        <w:rPr>
          <w:rFonts w:ascii="Arial" w:eastAsia="Humanst521 BT" w:hAnsi="Arial" w:cs="Arial"/>
          <w:w w:val="114"/>
        </w:rPr>
        <w:t>broadcasting</w:t>
      </w:r>
      <w:r w:rsidRPr="005506B7">
        <w:rPr>
          <w:rFonts w:ascii="Arial" w:eastAsia="Humanst521 BT" w:hAnsi="Arial" w:cs="Arial"/>
          <w:w w:val="114"/>
        </w:rPr>
        <w:t xml:space="preserve"> mandate,</w:t>
      </w:r>
      <w:r w:rsidRPr="005506B7">
        <w:rPr>
          <w:rFonts w:ascii="Arial" w:eastAsia="Humanst521 BT" w:hAnsi="Arial" w:cs="Arial"/>
        </w:rPr>
        <w:t xml:space="preserve"> and</w:t>
      </w:r>
      <w:r w:rsidR="00B54F68" w:rsidRPr="005506B7">
        <w:rPr>
          <w:rFonts w:ascii="Arial" w:eastAsia="Humanst521 BT" w:hAnsi="Arial" w:cs="Arial"/>
        </w:rPr>
        <w:t xml:space="preserve"> provide </w:t>
      </w:r>
      <w:r w:rsidRPr="005506B7">
        <w:rPr>
          <w:rFonts w:ascii="Arial" w:eastAsia="Humanst521 BT" w:hAnsi="Arial" w:cs="Arial"/>
        </w:rPr>
        <w:t>a framework</w:t>
      </w:r>
      <w:r w:rsidRPr="005506B7">
        <w:rPr>
          <w:rFonts w:ascii="Arial" w:eastAsia="Humanst521 BT" w:hAnsi="Arial" w:cs="Arial"/>
          <w:w w:val="109"/>
        </w:rPr>
        <w:t xml:space="preserve"> </w:t>
      </w:r>
      <w:r w:rsidR="00B54F68" w:rsidRPr="005506B7">
        <w:rPr>
          <w:rFonts w:ascii="Arial" w:eastAsia="Humanst521 BT" w:hAnsi="Arial" w:cs="Arial"/>
        </w:rPr>
        <w:t xml:space="preserve">for </w:t>
      </w:r>
      <w:r w:rsidR="00B54F68" w:rsidRPr="005506B7">
        <w:rPr>
          <w:rFonts w:ascii="Arial" w:eastAsia="Humanst521 BT" w:hAnsi="Arial" w:cs="Arial"/>
          <w:w w:val="115"/>
        </w:rPr>
        <w:t>editorial</w:t>
      </w:r>
      <w:r w:rsidRPr="005506B7">
        <w:rPr>
          <w:rFonts w:ascii="Arial" w:eastAsia="Humanst521 BT" w:hAnsi="Arial" w:cs="Arial"/>
          <w:w w:val="115"/>
        </w:rPr>
        <w:t xml:space="preserve"> </w:t>
      </w:r>
      <w:r w:rsidR="00B54F68" w:rsidRPr="005506B7">
        <w:rPr>
          <w:rFonts w:ascii="Arial" w:eastAsia="Humanst521 BT" w:hAnsi="Arial" w:cs="Arial"/>
          <w:w w:val="115"/>
        </w:rPr>
        <w:t>staff</w:t>
      </w:r>
      <w:r w:rsidRPr="005506B7">
        <w:rPr>
          <w:rFonts w:ascii="Arial" w:eastAsia="Humanst521 BT" w:hAnsi="Arial" w:cs="Arial"/>
          <w:w w:val="115"/>
        </w:rPr>
        <w:t xml:space="preserve"> </w:t>
      </w:r>
      <w:r w:rsidR="00B54F68" w:rsidRPr="005506B7">
        <w:rPr>
          <w:rFonts w:ascii="Arial" w:eastAsia="Humanst521 BT" w:hAnsi="Arial" w:cs="Arial"/>
          <w:w w:val="115"/>
        </w:rPr>
        <w:t>within</w:t>
      </w:r>
      <w:r w:rsidRPr="005506B7">
        <w:rPr>
          <w:rFonts w:ascii="Arial" w:eastAsia="Humanst521 BT" w:hAnsi="Arial" w:cs="Arial"/>
          <w:w w:val="115"/>
        </w:rPr>
        <w:t xml:space="preserve"> </w:t>
      </w:r>
      <w:r w:rsidR="00B54F68" w:rsidRPr="005506B7">
        <w:rPr>
          <w:rFonts w:ascii="Arial" w:eastAsia="Humanst521 BT" w:hAnsi="Arial" w:cs="Arial"/>
        </w:rPr>
        <w:t xml:space="preserve">which to </w:t>
      </w:r>
      <w:r w:rsidR="00B54F68" w:rsidRPr="005506B7">
        <w:rPr>
          <w:rFonts w:ascii="Arial" w:eastAsia="Humanst521 BT" w:hAnsi="Arial" w:cs="Arial"/>
          <w:w w:val="110"/>
        </w:rPr>
        <w:t xml:space="preserve">take </w:t>
      </w:r>
      <w:r w:rsidR="00B54F68" w:rsidRPr="005506B7">
        <w:rPr>
          <w:rFonts w:ascii="Arial" w:eastAsia="Humanst521 BT" w:hAnsi="Arial" w:cs="Arial"/>
          <w:w w:val="112"/>
        </w:rPr>
        <w:t>decisions.</w:t>
      </w:r>
    </w:p>
    <w:p w:rsidR="006E40D9" w:rsidRPr="005506B7" w:rsidRDefault="006E40D9" w:rsidP="00FA21CC">
      <w:pPr>
        <w:rPr>
          <w:rFonts w:ascii="Arial" w:hAnsi="Arial" w:cs="Arial"/>
        </w:rPr>
      </w:pPr>
    </w:p>
    <w:p w:rsidR="006E40D9" w:rsidRPr="005506B7" w:rsidRDefault="00B54F68" w:rsidP="00FA21CC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A</w:t>
      </w:r>
      <w:r w:rsidR="005506B7" w:rsidRPr="005506B7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number</w:t>
      </w:r>
      <w:r w:rsidR="005506B7" w:rsidRPr="005506B7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of</w:t>
      </w:r>
      <w:r w:rsidR="005506B7" w:rsidRPr="005506B7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w w:val="107"/>
        </w:rPr>
        <w:t>assumptions</w:t>
      </w:r>
      <w:r w:rsidR="005506B7" w:rsidRPr="005506B7">
        <w:rPr>
          <w:rFonts w:ascii="Arial" w:eastAsia="Humanst521 BT" w:hAnsi="Arial" w:cs="Arial"/>
          <w:w w:val="107"/>
        </w:rPr>
        <w:t xml:space="preserve"> </w:t>
      </w:r>
      <w:r w:rsidR="003B2515" w:rsidRPr="005506B7">
        <w:rPr>
          <w:rFonts w:ascii="Arial" w:eastAsia="Humanst521 BT" w:hAnsi="Arial" w:cs="Arial"/>
        </w:rPr>
        <w:t xml:space="preserve">underpin </w:t>
      </w:r>
      <w:r w:rsidR="003B2515" w:rsidRPr="005506B7">
        <w:rPr>
          <w:rFonts w:ascii="Arial" w:eastAsia="Humanst521 BT" w:hAnsi="Arial" w:cs="Arial"/>
          <w:spacing w:val="1"/>
        </w:rPr>
        <w:t>the</w:t>
      </w:r>
      <w:r w:rsidRPr="005506B7">
        <w:rPr>
          <w:rFonts w:ascii="Arial" w:eastAsia="Humanst521 BT" w:hAnsi="Arial" w:cs="Arial"/>
        </w:rPr>
        <w:t>policies.One</w:t>
      </w:r>
      <w:r w:rsidR="005506B7" w:rsidRPr="005506B7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is</w:t>
      </w:r>
      <w:r w:rsidR="005506B7" w:rsidRPr="005506B7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that</w:t>
      </w:r>
      <w:r w:rsidR="005506B7" w:rsidRPr="005506B7">
        <w:rPr>
          <w:rFonts w:ascii="Arial" w:eastAsia="Humanst521 BT" w:hAnsi="Arial" w:cs="Arial"/>
        </w:rPr>
        <w:t xml:space="preserve"> 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’s current</w:t>
      </w:r>
      <w:r w:rsidR="005506B7" w:rsidRPr="005506B7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w w:val="114"/>
        </w:rPr>
        <w:t>funding</w:t>
      </w:r>
      <w:r w:rsidR="005506B7" w:rsidRPr="005506B7">
        <w:rPr>
          <w:rFonts w:ascii="Arial" w:eastAsia="Humanst521 BT" w:hAnsi="Arial" w:cs="Arial"/>
          <w:w w:val="114"/>
        </w:rPr>
        <w:t xml:space="preserve"> </w:t>
      </w:r>
      <w:r w:rsidRPr="005506B7">
        <w:rPr>
          <w:rFonts w:ascii="Arial" w:eastAsia="Humanst521 BT" w:hAnsi="Arial" w:cs="Arial"/>
        </w:rPr>
        <w:t>model</w:t>
      </w:r>
      <w:r w:rsidR="005506B7" w:rsidRPr="005506B7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w w:val="105"/>
        </w:rPr>
        <w:t xml:space="preserve">is </w:t>
      </w:r>
      <w:r w:rsidRPr="005506B7">
        <w:rPr>
          <w:rFonts w:ascii="Arial" w:eastAsia="Humanst521 BT" w:hAnsi="Arial" w:cs="Arial"/>
          <w:w w:val="108"/>
        </w:rPr>
        <w:t xml:space="preserve">maintained </w:t>
      </w:r>
      <w:r w:rsidR="005506B7" w:rsidRPr="005506B7">
        <w:rPr>
          <w:rFonts w:ascii="Arial" w:eastAsia="Humanst521 BT" w:hAnsi="Arial" w:cs="Arial"/>
        </w:rPr>
        <w:t>o</w:t>
      </w:r>
      <w:r w:rsidR="005506B7" w:rsidRPr="005506B7">
        <w:rPr>
          <w:rFonts w:ascii="Arial" w:eastAsia="Humanst521 BT" w:hAnsi="Arial" w:cs="Arial"/>
          <w:spacing w:val="-17"/>
        </w:rPr>
        <w:t>r</w:t>
      </w:r>
      <w:r w:rsidR="005506B7" w:rsidRPr="005506B7">
        <w:rPr>
          <w:rFonts w:ascii="Arial" w:eastAsia="Humanst521 BT" w:hAnsi="Arial" w:cs="Arial"/>
        </w:rPr>
        <w:t xml:space="preserve">, if altered, is </w:t>
      </w:r>
      <w:r w:rsidRPr="005506B7">
        <w:rPr>
          <w:rFonts w:ascii="Arial" w:eastAsia="Humanst521 BT" w:hAnsi="Arial" w:cs="Arial"/>
        </w:rPr>
        <w:t>done</w:t>
      </w:r>
      <w:r w:rsidR="005506B7" w:rsidRPr="005506B7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so</w:t>
      </w:r>
      <w:r w:rsidR="005506B7" w:rsidRPr="005506B7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in</w:t>
      </w:r>
      <w:r w:rsidR="005506B7" w:rsidRPr="005506B7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a</w:t>
      </w:r>
      <w:r w:rsidR="005506B7" w:rsidRPr="005506B7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manner</w:t>
      </w:r>
      <w:r w:rsidR="005506B7" w:rsidRPr="005506B7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that</w:t>
      </w:r>
      <w:r w:rsidR="005506B7" w:rsidRPr="005506B7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improves</w:t>
      </w:r>
      <w:r w:rsidR="005506B7" w:rsidRPr="005506B7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the</w:t>
      </w:r>
      <w:r w:rsidR="005506B7" w:rsidRPr="005506B7">
        <w:rPr>
          <w:rFonts w:ascii="Arial" w:eastAsia="Humanst521 BT" w:hAnsi="Arial" w:cs="Arial"/>
        </w:rPr>
        <w:t xml:space="preserve"> capacity of </w:t>
      </w:r>
      <w:r w:rsidRPr="005506B7">
        <w:rPr>
          <w:rFonts w:ascii="Arial" w:eastAsia="Humanst521 BT" w:hAnsi="Arial" w:cs="Arial"/>
        </w:rPr>
        <w:t>the</w:t>
      </w:r>
      <w:r w:rsidR="005506B7" w:rsidRPr="005506B7">
        <w:rPr>
          <w:rFonts w:ascii="Arial" w:eastAsia="Humanst521 BT" w:hAnsi="Arial" w:cs="Arial"/>
        </w:rPr>
        <w:t xml:space="preserve"> Station  </w:t>
      </w:r>
      <w:r w:rsidRPr="005506B7">
        <w:rPr>
          <w:rFonts w:ascii="Arial" w:eastAsia="Humanst521 BT" w:hAnsi="Arial" w:cs="Arial"/>
          <w:w w:val="104"/>
        </w:rPr>
        <w:t xml:space="preserve">to </w:t>
      </w:r>
      <w:r w:rsidRPr="005506B7">
        <w:rPr>
          <w:rFonts w:ascii="Arial" w:eastAsia="Humanst521 BT" w:hAnsi="Arial" w:cs="Arial"/>
        </w:rPr>
        <w:t>deliver</w:t>
      </w:r>
      <w:r w:rsidR="005506B7" w:rsidRPr="005506B7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on</w:t>
      </w:r>
      <w:r w:rsidR="005506B7" w:rsidRPr="005506B7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its</w:t>
      </w:r>
      <w:r w:rsidR="005506B7" w:rsidRPr="005506B7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mandate</w:t>
      </w:r>
      <w:proofErr w:type="gramStart"/>
      <w:r w:rsidRPr="005506B7">
        <w:rPr>
          <w:rFonts w:ascii="Arial" w:eastAsia="Humanst521 BT" w:hAnsi="Arial" w:cs="Arial"/>
        </w:rPr>
        <w:t xml:space="preserve">. </w:t>
      </w:r>
      <w:proofErr w:type="gramEnd"/>
      <w:r w:rsidRPr="005506B7">
        <w:rPr>
          <w:rFonts w:ascii="Arial" w:eastAsia="Humanst521 BT" w:hAnsi="Arial" w:cs="Arial"/>
        </w:rPr>
        <w:t>Another</w:t>
      </w:r>
      <w:r w:rsidR="00E440A5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w w:val="108"/>
        </w:rPr>
        <w:t>assumption</w:t>
      </w:r>
      <w:r w:rsidR="00E440A5">
        <w:rPr>
          <w:rFonts w:ascii="Arial" w:eastAsia="Humanst521 BT" w:hAnsi="Arial" w:cs="Arial"/>
          <w:w w:val="108"/>
        </w:rPr>
        <w:t xml:space="preserve"> </w:t>
      </w:r>
      <w:r w:rsidRPr="005506B7">
        <w:rPr>
          <w:rFonts w:ascii="Arial" w:eastAsia="Humanst521 BT" w:hAnsi="Arial" w:cs="Arial"/>
        </w:rPr>
        <w:t>is</w:t>
      </w:r>
      <w:r w:rsidR="00E440A5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that</w:t>
      </w:r>
      <w:r w:rsidR="00E440A5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the</w:t>
      </w:r>
      <w:r w:rsidR="00E440A5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current</w:t>
      </w:r>
      <w:r w:rsidR="00E440A5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 xml:space="preserve">legislative, </w:t>
      </w:r>
      <w:r w:rsidR="005506B7" w:rsidRPr="005506B7">
        <w:rPr>
          <w:rFonts w:ascii="Arial" w:eastAsia="Humanst521 BT" w:hAnsi="Arial" w:cs="Arial"/>
        </w:rPr>
        <w:t>policy and regulatory</w:t>
      </w:r>
      <w:r w:rsidRPr="005506B7">
        <w:rPr>
          <w:rFonts w:ascii="Arial" w:eastAsia="Humanst521 BT" w:hAnsi="Arial" w:cs="Arial"/>
          <w:w w:val="104"/>
        </w:rPr>
        <w:t xml:space="preserve"> </w:t>
      </w:r>
      <w:r w:rsidR="005506B7" w:rsidRPr="005506B7">
        <w:rPr>
          <w:rFonts w:ascii="Arial" w:eastAsia="Humanst521 BT" w:hAnsi="Arial" w:cs="Arial"/>
        </w:rPr>
        <w:t>regime will remain</w:t>
      </w:r>
      <w:r w:rsidRPr="005506B7">
        <w:rPr>
          <w:rFonts w:ascii="Arial" w:eastAsia="Humanst521 BT" w:hAnsi="Arial" w:cs="Arial"/>
        </w:rPr>
        <w:t xml:space="preserve"> </w:t>
      </w:r>
      <w:r w:rsidR="005506B7" w:rsidRPr="005506B7">
        <w:rPr>
          <w:rFonts w:ascii="Arial" w:eastAsia="Humanst521 BT" w:hAnsi="Arial" w:cs="Arial"/>
        </w:rPr>
        <w:t>relatively stable</w:t>
      </w:r>
      <w:r w:rsidRPr="005506B7">
        <w:rPr>
          <w:rFonts w:ascii="Arial" w:eastAsia="Humanst521 BT" w:hAnsi="Arial" w:cs="Arial"/>
        </w:rPr>
        <w:t xml:space="preserve"> and that it</w:t>
      </w:r>
      <w:r w:rsidR="00E440A5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is</w:t>
      </w:r>
      <w:r w:rsidR="00E440A5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unlikely that any</w:t>
      </w:r>
      <w:r w:rsidR="00E440A5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w w:val="109"/>
        </w:rPr>
        <w:t>additional</w:t>
      </w:r>
      <w:r w:rsidR="00E440A5">
        <w:rPr>
          <w:rFonts w:ascii="Arial" w:eastAsia="Humanst521 BT" w:hAnsi="Arial" w:cs="Arial"/>
          <w:w w:val="109"/>
        </w:rPr>
        <w:t xml:space="preserve"> </w:t>
      </w:r>
      <w:r w:rsidRPr="005506B7">
        <w:rPr>
          <w:rFonts w:ascii="Arial" w:eastAsia="Humanst521 BT" w:hAnsi="Arial" w:cs="Arial"/>
        </w:rPr>
        <w:t xml:space="preserve">mandate </w:t>
      </w:r>
      <w:r w:rsidRPr="005506B7">
        <w:rPr>
          <w:rFonts w:ascii="Arial" w:eastAsia="Humanst521 BT" w:hAnsi="Arial" w:cs="Arial"/>
          <w:w w:val="101"/>
        </w:rPr>
        <w:t>requir</w:t>
      </w:r>
      <w:r w:rsidRPr="005506B7">
        <w:rPr>
          <w:rFonts w:ascii="Arial" w:eastAsia="Humanst521 BT" w:hAnsi="Arial" w:cs="Arial"/>
          <w:spacing w:val="1"/>
          <w:w w:val="101"/>
        </w:rPr>
        <w:t>e</w:t>
      </w:r>
      <w:r w:rsidRPr="005506B7">
        <w:rPr>
          <w:rFonts w:ascii="Arial" w:eastAsia="Humanst521 BT" w:hAnsi="Arial" w:cs="Arial"/>
        </w:rPr>
        <w:t>- ments</w:t>
      </w:r>
      <w:r w:rsidR="005506B7" w:rsidRPr="005506B7">
        <w:rPr>
          <w:rFonts w:ascii="Arial" w:eastAsia="Humanst521 BT" w:hAnsi="Arial" w:cs="Arial"/>
        </w:rPr>
        <w:t>, outside</w:t>
      </w:r>
      <w:r w:rsidR="00E440A5">
        <w:rPr>
          <w:rFonts w:ascii="Arial" w:eastAsia="Humanst521 BT" w:hAnsi="Arial" w:cs="Arial"/>
        </w:rPr>
        <w:t xml:space="preserve"> </w:t>
      </w:r>
      <w:r w:rsidR="005506B7" w:rsidRPr="005506B7">
        <w:rPr>
          <w:rFonts w:ascii="Arial" w:eastAsia="Humanst521 BT" w:hAnsi="Arial" w:cs="Arial"/>
        </w:rPr>
        <w:t>those</w:t>
      </w:r>
      <w:r w:rsidR="00E440A5">
        <w:rPr>
          <w:rFonts w:ascii="Arial" w:eastAsia="Humanst521 BT" w:hAnsi="Arial" w:cs="Arial"/>
        </w:rPr>
        <w:t xml:space="preserve"> </w:t>
      </w:r>
      <w:r w:rsidR="005506B7" w:rsidRPr="005506B7">
        <w:rPr>
          <w:rFonts w:ascii="Arial" w:eastAsia="Humanst521 BT" w:hAnsi="Arial" w:cs="Arial"/>
        </w:rPr>
        <w:t>interpreted</w:t>
      </w:r>
      <w:r w:rsidR="00E440A5">
        <w:rPr>
          <w:rFonts w:ascii="Arial" w:eastAsia="Humanst521 BT" w:hAnsi="Arial" w:cs="Arial"/>
        </w:rPr>
        <w:t xml:space="preserve"> </w:t>
      </w:r>
      <w:r w:rsidR="005506B7" w:rsidRPr="005506B7">
        <w:rPr>
          <w:rFonts w:ascii="Arial" w:eastAsia="Humanst521 BT" w:hAnsi="Arial" w:cs="Arial"/>
        </w:rPr>
        <w:t>an</w:t>
      </w:r>
      <w:r w:rsidR="00E440A5">
        <w:rPr>
          <w:rFonts w:ascii="Arial" w:eastAsia="Humanst521 BT" w:hAnsi="Arial" w:cs="Arial"/>
        </w:rPr>
        <w:t>d o</w:t>
      </w:r>
      <w:r w:rsidR="005506B7" w:rsidRPr="005506B7">
        <w:rPr>
          <w:rFonts w:ascii="Arial" w:eastAsia="Humanst521 BT" w:hAnsi="Arial" w:cs="Arial"/>
        </w:rPr>
        <w:t>utlined</w:t>
      </w:r>
      <w:r w:rsidR="00E440A5">
        <w:rPr>
          <w:rFonts w:ascii="Arial" w:eastAsia="Humanst521 BT" w:hAnsi="Arial" w:cs="Arial"/>
        </w:rPr>
        <w:t xml:space="preserve"> </w:t>
      </w:r>
      <w:r w:rsidR="005506B7" w:rsidRPr="005506B7">
        <w:rPr>
          <w:rFonts w:ascii="Arial" w:eastAsia="Humanst521 BT" w:hAnsi="Arial" w:cs="Arial"/>
        </w:rPr>
        <w:t>in</w:t>
      </w:r>
      <w:r w:rsidR="00E440A5">
        <w:rPr>
          <w:rFonts w:ascii="Arial" w:eastAsia="Humanst521 BT" w:hAnsi="Arial" w:cs="Arial"/>
        </w:rPr>
        <w:t xml:space="preserve"> </w:t>
      </w:r>
      <w:r w:rsidR="005506B7" w:rsidRPr="005506B7">
        <w:rPr>
          <w:rFonts w:ascii="Arial" w:eastAsia="Humanst521 BT" w:hAnsi="Arial" w:cs="Arial"/>
        </w:rPr>
        <w:t>this</w:t>
      </w:r>
      <w:r w:rsidR="00E440A5">
        <w:rPr>
          <w:rFonts w:ascii="Arial" w:eastAsia="Humanst521 BT" w:hAnsi="Arial" w:cs="Arial"/>
        </w:rPr>
        <w:t xml:space="preserve"> </w:t>
      </w:r>
      <w:r w:rsidR="005506B7" w:rsidRPr="005506B7">
        <w:rPr>
          <w:rFonts w:ascii="Arial" w:eastAsia="Humanst521 BT" w:hAnsi="Arial" w:cs="Arial"/>
        </w:rPr>
        <w:t>document</w:t>
      </w:r>
      <w:r w:rsidRPr="005506B7">
        <w:rPr>
          <w:rFonts w:ascii="Arial" w:eastAsia="Humanst521 BT" w:hAnsi="Arial" w:cs="Arial"/>
        </w:rPr>
        <w:t>, will</w:t>
      </w:r>
      <w:r w:rsidR="00E440A5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be</w:t>
      </w:r>
      <w:r w:rsidR="00E440A5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set</w:t>
      </w:r>
      <w:r w:rsidR="00E440A5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for</w:t>
      </w:r>
      <w:r w:rsidR="00E440A5">
        <w:rPr>
          <w:rFonts w:ascii="Arial" w:eastAsia="Humanst521 BT" w:hAnsi="Arial" w:cs="Arial"/>
        </w:rPr>
        <w:t xml:space="preserve"> </w:t>
      </w:r>
      <w:r w:rsidR="003B2515" w:rsidRPr="005506B7">
        <w:rPr>
          <w:rFonts w:ascii="Arial" w:eastAsia="Humanst521 BT" w:hAnsi="Arial" w:cs="Arial"/>
        </w:rPr>
        <w:t xml:space="preserve">MABOLOKA COMMUNITY </w:t>
      </w:r>
      <w:r w:rsidR="005506B7" w:rsidRPr="005506B7">
        <w:rPr>
          <w:rFonts w:ascii="Arial" w:eastAsia="Humanst521 BT" w:hAnsi="Arial" w:cs="Arial"/>
        </w:rPr>
        <w:t>RADIO</w:t>
      </w:r>
      <w:proofErr w:type="gramStart"/>
      <w:r w:rsidR="005506B7" w:rsidRPr="005506B7">
        <w:rPr>
          <w:rFonts w:ascii="Arial" w:eastAsia="Humanst521 BT" w:hAnsi="Arial" w:cs="Arial"/>
        </w:rPr>
        <w:t>.</w:t>
      </w:r>
      <w:r w:rsidR="005506B7" w:rsidRPr="005506B7">
        <w:rPr>
          <w:rFonts w:ascii="Arial" w:eastAsia="Humanst521 BT" w:hAnsi="Arial" w:cs="Arial"/>
          <w:w w:val="105"/>
        </w:rPr>
        <w:t xml:space="preserve"> </w:t>
      </w:r>
      <w:proofErr w:type="gramEnd"/>
      <w:r w:rsidR="005506B7" w:rsidRPr="005506B7">
        <w:rPr>
          <w:rFonts w:ascii="Arial" w:eastAsia="Humanst521 BT" w:hAnsi="Arial" w:cs="Arial"/>
          <w:w w:val="105"/>
        </w:rPr>
        <w:t>Changes</w:t>
      </w:r>
      <w:r w:rsidRPr="005506B7">
        <w:rPr>
          <w:rFonts w:ascii="Arial" w:eastAsia="Humanst521 BT" w:hAnsi="Arial" w:cs="Arial"/>
          <w:w w:val="105"/>
        </w:rPr>
        <w:t xml:space="preserve"> </w:t>
      </w:r>
      <w:r w:rsidRPr="005506B7">
        <w:rPr>
          <w:rFonts w:ascii="Arial" w:eastAsia="Humanst521 BT" w:hAnsi="Arial" w:cs="Arial"/>
        </w:rPr>
        <w:t>in</w:t>
      </w:r>
      <w:r w:rsidR="00E440A5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these</w:t>
      </w:r>
      <w:r w:rsidR="00E440A5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w w:val="107"/>
        </w:rPr>
        <w:t>assumptions</w:t>
      </w:r>
      <w:r w:rsidR="00E440A5">
        <w:rPr>
          <w:rFonts w:ascii="Arial" w:eastAsia="Humanst521 BT" w:hAnsi="Arial" w:cs="Arial"/>
          <w:w w:val="107"/>
        </w:rPr>
        <w:t xml:space="preserve"> </w:t>
      </w:r>
      <w:r w:rsidRPr="005506B7">
        <w:rPr>
          <w:rFonts w:ascii="Arial" w:eastAsia="Humanst521 BT" w:hAnsi="Arial" w:cs="Arial"/>
        </w:rPr>
        <w:t>may</w:t>
      </w:r>
      <w:r w:rsidR="00E440A5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necessitate</w:t>
      </w:r>
      <w:r w:rsidR="00E440A5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w w:val="107"/>
        </w:rPr>
        <w:t>amendment</w:t>
      </w:r>
      <w:r w:rsidR="00E440A5">
        <w:rPr>
          <w:rFonts w:ascii="Arial" w:eastAsia="Humanst521 BT" w:hAnsi="Arial" w:cs="Arial"/>
          <w:w w:val="107"/>
        </w:rPr>
        <w:t xml:space="preserve"> </w:t>
      </w:r>
      <w:r w:rsidRPr="005506B7">
        <w:rPr>
          <w:rFonts w:ascii="Arial" w:eastAsia="Humanst521 BT" w:hAnsi="Arial" w:cs="Arial"/>
        </w:rPr>
        <w:t>of</w:t>
      </w:r>
      <w:r w:rsidR="00E440A5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these</w:t>
      </w:r>
      <w:r w:rsidR="00E440A5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w w:val="105"/>
        </w:rPr>
        <w:t>policies.</w:t>
      </w:r>
    </w:p>
    <w:p w:rsidR="006E40D9" w:rsidRPr="005506B7" w:rsidRDefault="006E40D9" w:rsidP="00FA21CC">
      <w:pPr>
        <w:rPr>
          <w:rFonts w:ascii="Arial" w:hAnsi="Arial" w:cs="Arial"/>
        </w:rPr>
      </w:pPr>
    </w:p>
    <w:p w:rsidR="006E40D9" w:rsidRPr="005506B7" w:rsidRDefault="00B54F68" w:rsidP="00FA21CC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The</w:t>
      </w:r>
      <w:r w:rsidR="00E440A5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w w:val="111"/>
        </w:rPr>
        <w:t>policies</w:t>
      </w:r>
      <w:r w:rsidR="00E440A5">
        <w:rPr>
          <w:rFonts w:ascii="Arial" w:eastAsia="Humanst521 BT" w:hAnsi="Arial" w:cs="Arial"/>
          <w:w w:val="111"/>
        </w:rPr>
        <w:t xml:space="preserve"> </w:t>
      </w:r>
      <w:r w:rsidRPr="005506B7">
        <w:rPr>
          <w:rFonts w:ascii="Arial" w:eastAsia="Humanst521 BT" w:hAnsi="Arial" w:cs="Arial"/>
        </w:rPr>
        <w:t xml:space="preserve">relate </w:t>
      </w:r>
      <w:r w:rsidR="005506B7" w:rsidRPr="005506B7">
        <w:rPr>
          <w:rFonts w:ascii="Arial" w:eastAsia="Humanst521 BT" w:hAnsi="Arial" w:cs="Arial"/>
        </w:rPr>
        <w:t>to all</w:t>
      </w:r>
      <w:r w:rsidRPr="005506B7">
        <w:rPr>
          <w:rFonts w:ascii="Arial" w:eastAsia="Humanst521 BT" w:hAnsi="Arial" w:cs="Arial"/>
        </w:rPr>
        <w:t xml:space="preserve"> </w:t>
      </w:r>
      <w:r w:rsidR="005506B7" w:rsidRPr="005506B7">
        <w:rPr>
          <w:rFonts w:ascii="Arial" w:eastAsia="Humanst521 BT" w:hAnsi="Arial" w:cs="Arial"/>
        </w:rPr>
        <w:t>the MABOLOKA</w:t>
      </w:r>
      <w:r w:rsidR="003B2515" w:rsidRPr="005506B7">
        <w:rPr>
          <w:rFonts w:ascii="Arial" w:eastAsia="Humanst521 BT" w:hAnsi="Arial" w:cs="Arial"/>
        </w:rPr>
        <w:t xml:space="preserve"> COMMUNITY </w:t>
      </w:r>
      <w:r w:rsidR="005506B7" w:rsidRPr="005506B7">
        <w:rPr>
          <w:rFonts w:ascii="Arial" w:eastAsia="Humanst521 BT" w:hAnsi="Arial" w:cs="Arial"/>
        </w:rPr>
        <w:t>RADIO’scontent and</w:t>
      </w:r>
      <w:r w:rsidRPr="005506B7">
        <w:rPr>
          <w:rFonts w:ascii="Arial" w:eastAsia="Humanst521 BT" w:hAnsi="Arial" w:cs="Arial"/>
        </w:rPr>
        <w:t xml:space="preserve"> </w:t>
      </w:r>
      <w:r w:rsidR="005506B7" w:rsidRPr="005506B7">
        <w:rPr>
          <w:rFonts w:ascii="Arial" w:eastAsia="Humanst521 BT" w:hAnsi="Arial" w:cs="Arial"/>
        </w:rPr>
        <w:t>to services</w:t>
      </w:r>
      <w:r w:rsidRPr="005506B7">
        <w:rPr>
          <w:rFonts w:ascii="Arial" w:eastAsia="Humanst521 BT" w:hAnsi="Arial" w:cs="Arial"/>
        </w:rPr>
        <w:t xml:space="preserve"> </w:t>
      </w:r>
      <w:r w:rsidR="005506B7" w:rsidRPr="005506B7">
        <w:rPr>
          <w:rFonts w:ascii="Arial" w:eastAsia="Humanst521 BT" w:hAnsi="Arial" w:cs="Arial"/>
        </w:rPr>
        <w:t>for</w:t>
      </w:r>
      <w:r w:rsidR="00E440A5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w w:val="114"/>
        </w:rPr>
        <w:t>l</w:t>
      </w:r>
      <w:r w:rsidR="00E440A5">
        <w:rPr>
          <w:rFonts w:ascii="Arial" w:eastAsia="Humanst521 BT" w:hAnsi="Arial" w:cs="Arial"/>
          <w:w w:val="114"/>
        </w:rPr>
        <w:t xml:space="preserve">ocal </w:t>
      </w:r>
      <w:r w:rsidRPr="005506B7">
        <w:rPr>
          <w:rFonts w:ascii="Arial" w:eastAsia="Humanst521 BT" w:hAnsi="Arial" w:cs="Arial"/>
          <w:w w:val="114"/>
        </w:rPr>
        <w:t>audiences.</w:t>
      </w:r>
      <w:r w:rsidRPr="005506B7">
        <w:rPr>
          <w:rFonts w:ascii="Arial" w:eastAsia="Humanst521 BT" w:hAnsi="Arial" w:cs="Arial"/>
        </w:rPr>
        <w:t>They</w:t>
      </w:r>
      <w:r w:rsidR="00E440A5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w w:val="115"/>
        </w:rPr>
        <w:t>apply</w:t>
      </w:r>
      <w:r w:rsidR="00E440A5">
        <w:rPr>
          <w:rFonts w:ascii="Arial" w:eastAsia="Humanst521 BT" w:hAnsi="Arial" w:cs="Arial"/>
          <w:w w:val="115"/>
        </w:rPr>
        <w:t xml:space="preserve"> </w:t>
      </w:r>
      <w:r w:rsidRPr="005506B7">
        <w:rPr>
          <w:rFonts w:ascii="Arial" w:eastAsia="Humanst521 BT" w:hAnsi="Arial" w:cs="Arial"/>
        </w:rPr>
        <w:t>to</w:t>
      </w:r>
      <w:r w:rsidR="00E440A5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 xml:space="preserve">all </w:t>
      </w:r>
      <w:r w:rsidR="005506B7" w:rsidRPr="005506B7">
        <w:rPr>
          <w:rFonts w:ascii="Arial" w:eastAsia="Humanst521 BT" w:hAnsi="Arial" w:cs="Arial"/>
        </w:rPr>
        <w:t>the services</w:t>
      </w:r>
      <w:r w:rsidRPr="005506B7">
        <w:rPr>
          <w:rFonts w:ascii="Arial" w:eastAsia="Humanst521 BT" w:hAnsi="Arial" w:cs="Arial"/>
        </w:rPr>
        <w:t xml:space="preserve">, </w:t>
      </w:r>
      <w:r w:rsidR="005506B7" w:rsidRPr="005506B7">
        <w:rPr>
          <w:rFonts w:ascii="Arial" w:eastAsia="Humanst521 BT" w:hAnsi="Arial" w:cs="Arial"/>
          <w:w w:val="112"/>
        </w:rPr>
        <w:t>online, by</w:t>
      </w:r>
      <w:r w:rsidR="00E440A5">
        <w:rPr>
          <w:rFonts w:ascii="Arial" w:eastAsia="Humanst521 BT" w:hAnsi="Arial" w:cs="Arial"/>
          <w:w w:val="112"/>
        </w:rPr>
        <w:t xml:space="preserve"> </w:t>
      </w:r>
      <w:r w:rsidR="005506B7" w:rsidRPr="005506B7">
        <w:rPr>
          <w:rFonts w:ascii="Arial" w:eastAsia="Humanst521 BT" w:hAnsi="Arial" w:cs="Arial"/>
          <w:w w:val="112"/>
        </w:rPr>
        <w:t>short</w:t>
      </w:r>
      <w:r w:rsidR="00E440A5">
        <w:rPr>
          <w:rFonts w:ascii="Arial" w:eastAsia="Humanst521 BT" w:hAnsi="Arial" w:cs="Arial"/>
          <w:w w:val="112"/>
        </w:rPr>
        <w:t xml:space="preserve"> </w:t>
      </w:r>
      <w:r w:rsidR="005506B7" w:rsidRPr="005506B7">
        <w:rPr>
          <w:rFonts w:ascii="Arial" w:eastAsia="Humanst521 BT" w:hAnsi="Arial" w:cs="Arial"/>
          <w:w w:val="112"/>
        </w:rPr>
        <w:t>message</w:t>
      </w:r>
      <w:r w:rsidR="00E440A5">
        <w:rPr>
          <w:rFonts w:ascii="Arial" w:eastAsia="Humanst521 BT" w:hAnsi="Arial" w:cs="Arial"/>
          <w:w w:val="112"/>
        </w:rPr>
        <w:t xml:space="preserve"> </w:t>
      </w:r>
      <w:r w:rsidR="005506B7" w:rsidRPr="005506B7">
        <w:rPr>
          <w:rFonts w:ascii="Arial" w:eastAsia="Humanst521 BT" w:hAnsi="Arial" w:cs="Arial"/>
          <w:w w:val="112"/>
        </w:rPr>
        <w:t>service</w:t>
      </w:r>
      <w:r w:rsidR="005506B7" w:rsidRPr="005506B7">
        <w:rPr>
          <w:rFonts w:ascii="Arial" w:eastAsia="Humanst521 BT" w:hAnsi="Arial" w:cs="Arial"/>
        </w:rPr>
        <w:t xml:space="preserve"> (</w:t>
      </w:r>
      <w:r w:rsidRPr="005506B7">
        <w:rPr>
          <w:rFonts w:ascii="Arial" w:eastAsia="Humanst521 BT" w:hAnsi="Arial" w:cs="Arial"/>
        </w:rPr>
        <w:t xml:space="preserve">SMS) </w:t>
      </w:r>
      <w:r w:rsidR="005506B7" w:rsidRPr="005506B7">
        <w:rPr>
          <w:rFonts w:ascii="Arial" w:eastAsia="Humanst521 BT" w:hAnsi="Arial" w:cs="Arial"/>
        </w:rPr>
        <w:t>or</w:t>
      </w:r>
      <w:r w:rsidR="005506B7" w:rsidRPr="005506B7">
        <w:rPr>
          <w:rFonts w:ascii="Arial" w:eastAsia="Humanst521 BT" w:hAnsi="Arial" w:cs="Arial"/>
          <w:w w:val="111"/>
        </w:rPr>
        <w:t xml:space="preserve"> mobile</w:t>
      </w:r>
      <w:r w:rsidRPr="005506B7">
        <w:rPr>
          <w:rFonts w:ascii="Arial" w:eastAsia="Humanst521 BT" w:hAnsi="Arial" w:cs="Arial"/>
          <w:w w:val="111"/>
        </w:rPr>
        <w:t xml:space="preserve"> phone</w:t>
      </w:r>
      <w:r w:rsidR="005506B7" w:rsidRPr="005506B7">
        <w:rPr>
          <w:rFonts w:ascii="Arial" w:eastAsia="Humanst521 BT" w:hAnsi="Arial" w:cs="Arial"/>
          <w:w w:val="111"/>
        </w:rPr>
        <w:t>; produced</w:t>
      </w:r>
      <w:r w:rsidR="00E440A5">
        <w:rPr>
          <w:rFonts w:ascii="Arial" w:eastAsia="Humanst521 BT" w:hAnsi="Arial" w:cs="Arial"/>
          <w:w w:val="111"/>
        </w:rPr>
        <w:t xml:space="preserve"> </w:t>
      </w:r>
      <w:r w:rsidR="005506B7" w:rsidRPr="005506B7">
        <w:rPr>
          <w:rFonts w:ascii="Arial" w:eastAsia="Humanst521 BT" w:hAnsi="Arial" w:cs="Arial"/>
          <w:w w:val="111"/>
        </w:rPr>
        <w:t>by</w:t>
      </w:r>
      <w:r w:rsidRPr="005506B7">
        <w:rPr>
          <w:rFonts w:ascii="Arial" w:eastAsia="Humanst521 BT" w:hAnsi="Arial" w:cs="Arial"/>
          <w:w w:val="119"/>
        </w:rPr>
        <w:t xml:space="preserve"> </w:t>
      </w:r>
      <w:r w:rsidR="003B2515" w:rsidRPr="005506B7">
        <w:rPr>
          <w:rFonts w:ascii="Arial" w:eastAsia="Humanst521 BT" w:hAnsi="Arial" w:cs="Arial"/>
        </w:rPr>
        <w:t>MABOLOKA COMMUNITY RADIO</w:t>
      </w:r>
      <w:r w:rsidR="00E440A5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w w:val="111"/>
        </w:rPr>
        <w:t>department</w:t>
      </w:r>
      <w:r w:rsidR="00E440A5">
        <w:rPr>
          <w:rFonts w:ascii="Arial" w:eastAsia="Humanst521 BT" w:hAnsi="Arial" w:cs="Arial"/>
          <w:w w:val="111"/>
        </w:rPr>
        <w:t xml:space="preserve"> </w:t>
      </w:r>
      <w:r w:rsidRPr="005506B7">
        <w:rPr>
          <w:rFonts w:ascii="Arial" w:eastAsia="Humanst521 BT" w:hAnsi="Arial" w:cs="Arial"/>
        </w:rPr>
        <w:t>or</w:t>
      </w:r>
      <w:r w:rsidR="00E440A5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an</w:t>
      </w:r>
      <w:r w:rsidR="00E440A5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w w:val="112"/>
        </w:rPr>
        <w:t>independent</w:t>
      </w:r>
      <w:r w:rsidR="00E440A5">
        <w:rPr>
          <w:rFonts w:ascii="Arial" w:eastAsia="Humanst521 BT" w:hAnsi="Arial" w:cs="Arial"/>
          <w:w w:val="112"/>
        </w:rPr>
        <w:t xml:space="preserve"> </w:t>
      </w:r>
      <w:r w:rsidRPr="005506B7">
        <w:rPr>
          <w:rFonts w:ascii="Arial" w:eastAsia="Humanst521 BT" w:hAnsi="Arial" w:cs="Arial"/>
          <w:w w:val="112"/>
        </w:rPr>
        <w:t>compan</w:t>
      </w:r>
      <w:r w:rsidRPr="005506B7">
        <w:rPr>
          <w:rFonts w:ascii="Arial" w:eastAsia="Humanst521 BT" w:hAnsi="Arial" w:cs="Arial"/>
          <w:spacing w:val="-15"/>
          <w:w w:val="112"/>
        </w:rPr>
        <w:t>y</w:t>
      </w:r>
      <w:r w:rsidRPr="005506B7">
        <w:rPr>
          <w:rFonts w:ascii="Arial" w:eastAsia="Humanst521 BT" w:hAnsi="Arial" w:cs="Arial"/>
          <w:w w:val="112"/>
        </w:rPr>
        <w:t>.</w:t>
      </w:r>
      <w:r w:rsidRPr="005506B7">
        <w:rPr>
          <w:rFonts w:ascii="Arial" w:eastAsia="Humanst521 BT" w:hAnsi="Arial" w:cs="Arial"/>
        </w:rPr>
        <w:t>They</w:t>
      </w:r>
      <w:r w:rsidR="00E440A5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w w:val="114"/>
        </w:rPr>
        <w:t>generally</w:t>
      </w:r>
      <w:r w:rsidR="00E440A5">
        <w:rPr>
          <w:rFonts w:ascii="Arial" w:eastAsia="Humanst521 BT" w:hAnsi="Arial" w:cs="Arial"/>
          <w:w w:val="114"/>
        </w:rPr>
        <w:t xml:space="preserve"> </w:t>
      </w:r>
      <w:r w:rsidRPr="005506B7">
        <w:rPr>
          <w:rFonts w:ascii="Arial" w:eastAsia="Humanst521 BT" w:hAnsi="Arial" w:cs="Arial"/>
          <w:w w:val="114"/>
        </w:rPr>
        <w:t>apply</w:t>
      </w:r>
      <w:r w:rsidR="00E440A5">
        <w:rPr>
          <w:rFonts w:ascii="Arial" w:eastAsia="Humanst521 BT" w:hAnsi="Arial" w:cs="Arial"/>
          <w:w w:val="114"/>
        </w:rPr>
        <w:t xml:space="preserve"> </w:t>
      </w:r>
      <w:r w:rsidRPr="005506B7">
        <w:rPr>
          <w:rFonts w:ascii="Arial" w:eastAsia="Humanst521 BT" w:hAnsi="Arial" w:cs="Arial"/>
        </w:rPr>
        <w:t>to</w:t>
      </w:r>
      <w:r w:rsidR="00E440A5">
        <w:rPr>
          <w:rFonts w:ascii="Arial" w:eastAsia="Humanst521 BT" w:hAnsi="Arial" w:cs="Arial"/>
        </w:rPr>
        <w:t xml:space="preserve"> both </w:t>
      </w:r>
      <w:r w:rsidR="003B2515" w:rsidRPr="005506B7">
        <w:rPr>
          <w:rFonts w:ascii="Arial" w:eastAsia="Humanst521 BT" w:hAnsi="Arial" w:cs="Arial"/>
        </w:rPr>
        <w:t xml:space="preserve">MABOLOKA COMMUNITY </w:t>
      </w:r>
      <w:r w:rsidR="005506B7" w:rsidRPr="005506B7">
        <w:rPr>
          <w:rFonts w:ascii="Arial" w:eastAsia="Humanst521 BT" w:hAnsi="Arial" w:cs="Arial"/>
        </w:rPr>
        <w:t>Radio’s</w:t>
      </w:r>
      <w:r w:rsidR="005506B7" w:rsidRPr="005506B7">
        <w:rPr>
          <w:rFonts w:ascii="Arial" w:eastAsia="Humanst521 BT" w:hAnsi="Arial" w:cs="Arial"/>
          <w:w w:val="113"/>
        </w:rPr>
        <w:t xml:space="preserve"> pub</w:t>
      </w:r>
      <w:r w:rsidRPr="005506B7">
        <w:rPr>
          <w:rFonts w:ascii="Arial" w:eastAsia="Humanst521 BT" w:hAnsi="Arial" w:cs="Arial"/>
          <w:w w:val="113"/>
        </w:rPr>
        <w:t xml:space="preserve">- </w:t>
      </w:r>
      <w:r w:rsidR="005506B7" w:rsidRPr="005506B7">
        <w:rPr>
          <w:rFonts w:ascii="Arial" w:eastAsia="Humanst521 BT" w:hAnsi="Arial" w:cs="Arial"/>
        </w:rPr>
        <w:t>likened</w:t>
      </w:r>
      <w:r w:rsidRPr="005506B7">
        <w:rPr>
          <w:rFonts w:ascii="Arial" w:eastAsia="Humanst521 BT" w:hAnsi="Arial" w:cs="Arial"/>
        </w:rPr>
        <w:t xml:space="preserve"> </w:t>
      </w:r>
      <w:r w:rsidR="005506B7" w:rsidRPr="005506B7">
        <w:rPr>
          <w:rFonts w:ascii="Arial" w:eastAsia="Humanst521 BT" w:hAnsi="Arial" w:cs="Arial"/>
          <w:w w:val="110"/>
        </w:rPr>
        <w:t>commercial</w:t>
      </w:r>
      <w:r w:rsidR="005506B7" w:rsidRPr="005506B7">
        <w:rPr>
          <w:rFonts w:ascii="Arial" w:eastAsia="Humanst521 BT" w:hAnsi="Arial" w:cs="Arial"/>
        </w:rPr>
        <w:t xml:space="preserve"> services.  Where they</w:t>
      </w:r>
      <w:r w:rsidRPr="005506B7">
        <w:rPr>
          <w:rFonts w:ascii="Arial" w:eastAsia="Humanst521 BT" w:hAnsi="Arial" w:cs="Arial"/>
        </w:rPr>
        <w:t xml:space="preserve">  have </w:t>
      </w:r>
      <w:r w:rsidRPr="005506B7">
        <w:rPr>
          <w:rFonts w:ascii="Arial" w:eastAsia="Humanst521 BT" w:hAnsi="Arial" w:cs="Arial"/>
          <w:w w:val="110"/>
        </w:rPr>
        <w:t>particular</w:t>
      </w:r>
      <w:r w:rsidR="00E440A5">
        <w:rPr>
          <w:rFonts w:ascii="Arial" w:eastAsia="Humanst521 BT" w:hAnsi="Arial" w:cs="Arial"/>
          <w:w w:val="110"/>
        </w:rPr>
        <w:t xml:space="preserve"> </w:t>
      </w:r>
      <w:r w:rsidRPr="005506B7">
        <w:rPr>
          <w:rFonts w:ascii="Arial" w:eastAsia="Humanst521 BT" w:hAnsi="Arial" w:cs="Arial"/>
          <w:w w:val="110"/>
        </w:rPr>
        <w:t>relevance</w:t>
      </w:r>
      <w:r w:rsidR="00E440A5">
        <w:rPr>
          <w:rFonts w:ascii="Arial" w:eastAsia="Humanst521 BT" w:hAnsi="Arial" w:cs="Arial"/>
          <w:w w:val="110"/>
        </w:rPr>
        <w:t xml:space="preserve"> </w:t>
      </w:r>
      <w:r w:rsidRPr="005506B7">
        <w:rPr>
          <w:rFonts w:ascii="Arial" w:eastAsia="Humanst521 BT" w:hAnsi="Arial" w:cs="Arial"/>
        </w:rPr>
        <w:t>to</w:t>
      </w:r>
      <w:r w:rsidR="00E440A5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 xml:space="preserve">either </w:t>
      </w:r>
      <w:r w:rsidR="005506B7" w:rsidRPr="005506B7">
        <w:rPr>
          <w:rFonts w:ascii="Arial" w:eastAsia="Humanst521 BT" w:hAnsi="Arial" w:cs="Arial"/>
          <w:w w:val="113"/>
        </w:rPr>
        <w:t>division,</w:t>
      </w:r>
      <w:r w:rsidR="005506B7" w:rsidRPr="005506B7">
        <w:rPr>
          <w:rFonts w:ascii="Arial" w:eastAsia="Humanst521 BT" w:hAnsi="Arial" w:cs="Arial"/>
        </w:rPr>
        <w:t xml:space="preserve"> this</w:t>
      </w:r>
      <w:r w:rsidRPr="005506B7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w w:val="114"/>
        </w:rPr>
        <w:t xml:space="preserve">is </w:t>
      </w:r>
      <w:r w:rsidRPr="005506B7">
        <w:rPr>
          <w:rFonts w:ascii="Arial" w:eastAsia="Humanst521 BT" w:hAnsi="Arial" w:cs="Arial"/>
          <w:w w:val="113"/>
        </w:rPr>
        <w:t>stated.</w:t>
      </w:r>
      <w:r w:rsidRPr="005506B7">
        <w:rPr>
          <w:rFonts w:ascii="Arial" w:eastAsia="Humanst521 BT" w:hAnsi="Arial" w:cs="Arial"/>
        </w:rPr>
        <w:t>Where</w:t>
      </w:r>
      <w:r w:rsidR="00E440A5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the</w:t>
      </w:r>
      <w:r w:rsidR="00E440A5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w w:val="111"/>
        </w:rPr>
        <w:t>policies</w:t>
      </w:r>
      <w:r w:rsidR="00E440A5">
        <w:rPr>
          <w:rFonts w:ascii="Arial" w:eastAsia="Humanst521 BT" w:hAnsi="Arial" w:cs="Arial"/>
          <w:w w:val="111"/>
        </w:rPr>
        <w:t xml:space="preserve"> </w:t>
      </w:r>
      <w:r w:rsidRPr="005506B7">
        <w:rPr>
          <w:rFonts w:ascii="Arial" w:eastAsia="Humanst521 BT" w:hAnsi="Arial" w:cs="Arial"/>
        </w:rPr>
        <w:t>refer</w:t>
      </w:r>
      <w:r w:rsidR="00E440A5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to</w:t>
      </w:r>
      <w:r w:rsidR="00E440A5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w w:val="114"/>
        </w:rPr>
        <w:t>particular</w:t>
      </w:r>
      <w:r w:rsidR="00E440A5">
        <w:rPr>
          <w:rFonts w:ascii="Arial" w:eastAsia="Humanst521 BT" w:hAnsi="Arial" w:cs="Arial"/>
          <w:w w:val="114"/>
        </w:rPr>
        <w:t xml:space="preserve"> </w:t>
      </w:r>
      <w:r w:rsidRPr="005506B7">
        <w:rPr>
          <w:rFonts w:ascii="Arial" w:eastAsia="Humanst521 BT" w:hAnsi="Arial" w:cs="Arial"/>
          <w:w w:val="114"/>
        </w:rPr>
        <w:t>designations,</w:t>
      </w:r>
      <w:r w:rsidRPr="005506B7">
        <w:rPr>
          <w:rFonts w:ascii="Arial" w:eastAsia="Humanst521 BT" w:hAnsi="Arial" w:cs="Arial"/>
        </w:rPr>
        <w:t xml:space="preserve">these may </w:t>
      </w:r>
      <w:r w:rsidR="005506B7" w:rsidRPr="005506B7">
        <w:rPr>
          <w:rFonts w:ascii="Arial" w:eastAsia="Humanst521 BT" w:hAnsi="Arial" w:cs="Arial"/>
          <w:w w:val="116"/>
        </w:rPr>
        <w:t>change</w:t>
      </w:r>
      <w:r w:rsidR="005506B7" w:rsidRPr="005506B7">
        <w:rPr>
          <w:rFonts w:ascii="Arial" w:eastAsia="Humanst521 BT" w:hAnsi="Arial" w:cs="Arial"/>
        </w:rPr>
        <w:t xml:space="preserve"> from</w:t>
      </w:r>
      <w:r w:rsidRPr="005506B7">
        <w:rPr>
          <w:rFonts w:ascii="Arial" w:eastAsia="Humanst521 BT" w:hAnsi="Arial" w:cs="Arial"/>
        </w:rPr>
        <w:t xml:space="preserve"> time </w:t>
      </w:r>
      <w:r w:rsidRPr="005506B7">
        <w:rPr>
          <w:rFonts w:ascii="Arial" w:eastAsia="Humanst521 BT" w:hAnsi="Arial" w:cs="Arial"/>
          <w:w w:val="111"/>
        </w:rPr>
        <w:t xml:space="preserve">to </w:t>
      </w:r>
      <w:r w:rsidRPr="005506B7">
        <w:rPr>
          <w:rFonts w:ascii="Arial" w:eastAsia="Humanst521 BT" w:hAnsi="Arial" w:cs="Arial"/>
        </w:rPr>
        <w:t>time and in</w:t>
      </w:r>
      <w:r w:rsidR="00E440A5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the</w:t>
      </w:r>
      <w:r w:rsidR="00E440A5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 xml:space="preserve">case </w:t>
      </w:r>
      <w:r w:rsidR="005506B7" w:rsidRPr="005506B7">
        <w:rPr>
          <w:rFonts w:ascii="Arial" w:eastAsia="Humanst521 BT" w:hAnsi="Arial" w:cs="Arial"/>
        </w:rPr>
        <w:t>of this</w:t>
      </w:r>
      <w:r w:rsidRPr="005506B7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w w:val="116"/>
        </w:rPr>
        <w:t>happening,action</w:t>
      </w:r>
      <w:r w:rsidR="00E440A5">
        <w:rPr>
          <w:rFonts w:ascii="Arial" w:eastAsia="Humanst521 BT" w:hAnsi="Arial" w:cs="Arial"/>
          <w:w w:val="116"/>
        </w:rPr>
        <w:t xml:space="preserve"> </w:t>
      </w:r>
      <w:r w:rsidRPr="005506B7">
        <w:rPr>
          <w:rFonts w:ascii="Arial" w:eastAsia="Humanst521 BT" w:hAnsi="Arial" w:cs="Arial"/>
          <w:w w:val="116"/>
        </w:rPr>
        <w:t>flowing</w:t>
      </w:r>
      <w:r w:rsidR="00E440A5">
        <w:rPr>
          <w:rFonts w:ascii="Arial" w:eastAsia="Humanst521 BT" w:hAnsi="Arial" w:cs="Arial"/>
          <w:w w:val="116"/>
        </w:rPr>
        <w:t xml:space="preserve"> </w:t>
      </w:r>
      <w:r w:rsidRPr="005506B7">
        <w:rPr>
          <w:rFonts w:ascii="Arial" w:eastAsia="Humanst521 BT" w:hAnsi="Arial" w:cs="Arial"/>
        </w:rPr>
        <w:t>from the</w:t>
      </w:r>
      <w:r w:rsidR="00E440A5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w w:val="112"/>
        </w:rPr>
        <w:t>policies</w:t>
      </w:r>
      <w:r w:rsidR="00E440A5">
        <w:rPr>
          <w:rFonts w:ascii="Arial" w:eastAsia="Humanst521 BT" w:hAnsi="Arial" w:cs="Arial"/>
          <w:w w:val="112"/>
        </w:rPr>
        <w:t xml:space="preserve"> </w:t>
      </w:r>
      <w:r w:rsidRPr="005506B7">
        <w:rPr>
          <w:rFonts w:ascii="Arial" w:eastAsia="Humanst521 BT" w:hAnsi="Arial" w:cs="Arial"/>
          <w:w w:val="112"/>
        </w:rPr>
        <w:t>should</w:t>
      </w:r>
      <w:r w:rsidR="00E440A5">
        <w:rPr>
          <w:rFonts w:ascii="Arial" w:eastAsia="Humanst521 BT" w:hAnsi="Arial" w:cs="Arial"/>
          <w:w w:val="112"/>
        </w:rPr>
        <w:t xml:space="preserve"> </w:t>
      </w:r>
      <w:r w:rsidRPr="005506B7">
        <w:rPr>
          <w:rFonts w:ascii="Arial" w:eastAsia="Humanst521 BT" w:hAnsi="Arial" w:cs="Arial"/>
          <w:w w:val="112"/>
        </w:rPr>
        <w:t>involve</w:t>
      </w:r>
      <w:r w:rsidR="00E440A5">
        <w:rPr>
          <w:rFonts w:ascii="Arial" w:eastAsia="Humanst521 BT" w:hAnsi="Arial" w:cs="Arial"/>
          <w:w w:val="112"/>
        </w:rPr>
        <w:t xml:space="preserve"> </w:t>
      </w:r>
      <w:r w:rsidRPr="005506B7">
        <w:rPr>
          <w:rFonts w:ascii="Arial" w:eastAsia="Humanst521 BT" w:hAnsi="Arial" w:cs="Arial"/>
          <w:w w:val="112"/>
        </w:rPr>
        <w:t xml:space="preserve">the </w:t>
      </w:r>
      <w:r w:rsidR="005506B7" w:rsidRPr="005506B7">
        <w:rPr>
          <w:rFonts w:ascii="Arial" w:eastAsia="Humanst521 BT" w:hAnsi="Arial" w:cs="Arial"/>
          <w:w w:val="111"/>
        </w:rPr>
        <w:t>appropriate</w:t>
      </w:r>
      <w:r w:rsidR="005506B7" w:rsidRPr="005506B7">
        <w:rPr>
          <w:rFonts w:ascii="Arial" w:eastAsia="Humanst521 BT" w:hAnsi="Arial" w:cs="Arial"/>
        </w:rPr>
        <w:t xml:space="preserve"> and</w:t>
      </w:r>
      <w:r w:rsidRPr="005506B7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w w:val="110"/>
        </w:rPr>
        <w:t>relevant</w:t>
      </w:r>
      <w:r w:rsidR="00E440A5">
        <w:rPr>
          <w:rFonts w:ascii="Arial" w:eastAsia="Humanst521 BT" w:hAnsi="Arial" w:cs="Arial"/>
          <w:w w:val="110"/>
        </w:rPr>
        <w:t xml:space="preserve"> </w:t>
      </w:r>
      <w:r w:rsidRPr="005506B7">
        <w:rPr>
          <w:rFonts w:ascii="Arial" w:eastAsia="Humanst521 BT" w:hAnsi="Arial" w:cs="Arial"/>
          <w:w w:val="110"/>
        </w:rPr>
        <w:t>personnel</w:t>
      </w:r>
      <w:r w:rsidR="00E440A5">
        <w:rPr>
          <w:rFonts w:ascii="Arial" w:eastAsia="Humanst521 BT" w:hAnsi="Arial" w:cs="Arial"/>
          <w:w w:val="110"/>
        </w:rPr>
        <w:t xml:space="preserve"> </w:t>
      </w:r>
      <w:r w:rsidRPr="005506B7">
        <w:rPr>
          <w:rFonts w:ascii="Arial" w:eastAsia="Humanst521 BT" w:hAnsi="Arial" w:cs="Arial"/>
        </w:rPr>
        <w:t>at  that time</w:t>
      </w:r>
      <w:proofErr w:type="gramStart"/>
      <w:r w:rsidRPr="005506B7">
        <w:rPr>
          <w:rFonts w:ascii="Arial" w:eastAsia="Humanst521 BT" w:hAnsi="Arial" w:cs="Arial"/>
        </w:rPr>
        <w:t xml:space="preserve">. </w:t>
      </w:r>
      <w:proofErr w:type="gramEnd"/>
      <w:r w:rsidRPr="005506B7">
        <w:rPr>
          <w:rFonts w:ascii="Arial" w:eastAsia="Humanst521 BT" w:hAnsi="Arial" w:cs="Arial"/>
        </w:rPr>
        <w:t>The</w:t>
      </w:r>
      <w:r w:rsidR="00E440A5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w w:val="111"/>
        </w:rPr>
        <w:t>policies</w:t>
      </w:r>
      <w:r w:rsidR="00E440A5">
        <w:rPr>
          <w:rFonts w:ascii="Arial" w:eastAsia="Humanst521 BT" w:hAnsi="Arial" w:cs="Arial"/>
          <w:w w:val="111"/>
        </w:rPr>
        <w:t xml:space="preserve"> </w:t>
      </w:r>
      <w:r w:rsidRPr="005506B7">
        <w:rPr>
          <w:rFonts w:ascii="Arial" w:eastAsia="Humanst521 BT" w:hAnsi="Arial" w:cs="Arial"/>
        </w:rPr>
        <w:t xml:space="preserve">have been </w:t>
      </w:r>
      <w:r w:rsidRPr="005506B7">
        <w:rPr>
          <w:rFonts w:ascii="Arial" w:eastAsia="Humanst521 BT" w:hAnsi="Arial" w:cs="Arial"/>
          <w:w w:val="110"/>
        </w:rPr>
        <w:t>developed</w:t>
      </w:r>
      <w:r w:rsidR="00E440A5">
        <w:rPr>
          <w:rFonts w:ascii="Arial" w:eastAsia="Humanst521 BT" w:hAnsi="Arial" w:cs="Arial"/>
          <w:w w:val="110"/>
        </w:rPr>
        <w:t xml:space="preserve"> </w:t>
      </w:r>
      <w:r w:rsidRPr="005506B7">
        <w:rPr>
          <w:rFonts w:ascii="Arial" w:eastAsia="Humanst521 BT" w:hAnsi="Arial" w:cs="Arial"/>
        </w:rPr>
        <w:t>by</w:t>
      </w:r>
      <w:r w:rsidR="00E440A5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w w:val="112"/>
        </w:rPr>
        <w:t xml:space="preserve"> 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 xml:space="preserve">’s </w:t>
      </w:r>
      <w:r w:rsidRPr="005506B7">
        <w:rPr>
          <w:rFonts w:ascii="Arial" w:eastAsia="Humanst521 BT" w:hAnsi="Arial" w:cs="Arial"/>
          <w:spacing w:val="-4"/>
        </w:rPr>
        <w:t>P</w:t>
      </w:r>
      <w:r w:rsidRPr="005506B7">
        <w:rPr>
          <w:rFonts w:ascii="Arial" w:eastAsia="Humanst521 BT" w:hAnsi="Arial" w:cs="Arial"/>
        </w:rPr>
        <w:t xml:space="preserve">olicy and </w:t>
      </w:r>
      <w:r w:rsidRPr="005506B7">
        <w:rPr>
          <w:rFonts w:ascii="Arial" w:eastAsia="Humanst521 BT" w:hAnsi="Arial" w:cs="Arial"/>
          <w:w w:val="111"/>
        </w:rPr>
        <w:t>Regulatory</w:t>
      </w:r>
      <w:r w:rsidR="00E440A5">
        <w:rPr>
          <w:rFonts w:ascii="Arial" w:eastAsia="Humanst521 BT" w:hAnsi="Arial" w:cs="Arial"/>
          <w:w w:val="111"/>
        </w:rPr>
        <w:t xml:space="preserve"> </w:t>
      </w:r>
      <w:r w:rsidRPr="005506B7">
        <w:rPr>
          <w:rFonts w:ascii="Arial" w:eastAsia="Humanst521 BT" w:hAnsi="Arial" w:cs="Arial"/>
          <w:w w:val="111"/>
        </w:rPr>
        <w:t>Affairs</w:t>
      </w:r>
      <w:r w:rsidR="008915AF">
        <w:rPr>
          <w:rFonts w:ascii="Arial" w:eastAsia="Humanst521 BT" w:hAnsi="Arial" w:cs="Arial"/>
          <w:w w:val="111"/>
        </w:rPr>
        <w:t xml:space="preserve"> </w:t>
      </w:r>
      <w:r w:rsidRPr="005506B7">
        <w:rPr>
          <w:rFonts w:ascii="Arial" w:eastAsia="Humanst521 BT" w:hAnsi="Arial" w:cs="Arial"/>
          <w:w w:val="111"/>
        </w:rPr>
        <w:t xml:space="preserve">Department, </w:t>
      </w:r>
      <w:r w:rsidRPr="005506B7">
        <w:rPr>
          <w:rFonts w:ascii="Arial" w:eastAsia="Humanst521 BT" w:hAnsi="Arial" w:cs="Arial"/>
        </w:rPr>
        <w:t xml:space="preserve">in </w:t>
      </w:r>
      <w:r w:rsidRPr="005506B7">
        <w:rPr>
          <w:rFonts w:ascii="Arial" w:eastAsia="Humanst521 BT" w:hAnsi="Arial" w:cs="Arial"/>
          <w:w w:val="111"/>
        </w:rPr>
        <w:t xml:space="preserve">cooperation  </w:t>
      </w:r>
      <w:r w:rsidRPr="005506B7">
        <w:rPr>
          <w:rFonts w:ascii="Arial" w:eastAsia="Humanst521 BT" w:hAnsi="Arial" w:cs="Arial"/>
        </w:rPr>
        <w:t xml:space="preserve">with the </w:t>
      </w:r>
      <w:r w:rsidRPr="005506B7">
        <w:rPr>
          <w:rFonts w:ascii="Arial" w:eastAsia="Humanst521 BT" w:hAnsi="Arial" w:cs="Arial"/>
          <w:w w:val="108"/>
        </w:rPr>
        <w:t>relevant</w:t>
      </w:r>
      <w:r w:rsidR="00E440A5">
        <w:rPr>
          <w:rFonts w:ascii="Arial" w:eastAsia="Humanst521 BT" w:hAnsi="Arial" w:cs="Arial"/>
          <w:w w:val="108"/>
        </w:rPr>
        <w:t xml:space="preserve"> </w:t>
      </w:r>
      <w:r w:rsidRPr="005506B7">
        <w:rPr>
          <w:rFonts w:ascii="Arial" w:eastAsia="Humanst521 BT" w:hAnsi="Arial" w:cs="Arial"/>
          <w:w w:val="108"/>
        </w:rPr>
        <w:t>pro</w:t>
      </w:r>
      <w:r w:rsidRPr="005506B7">
        <w:rPr>
          <w:rFonts w:ascii="Arial" w:eastAsia="Humanst521 BT" w:hAnsi="Arial" w:cs="Arial"/>
          <w:w w:val="117"/>
        </w:rPr>
        <w:t>gramming</w:t>
      </w:r>
      <w:r w:rsidR="00E440A5">
        <w:rPr>
          <w:rFonts w:ascii="Arial" w:eastAsia="Humanst521 BT" w:hAnsi="Arial" w:cs="Arial"/>
          <w:w w:val="117"/>
        </w:rPr>
        <w:t xml:space="preserve"> </w:t>
      </w:r>
      <w:r w:rsidRPr="005506B7">
        <w:rPr>
          <w:rFonts w:ascii="Arial" w:eastAsia="Humanst521 BT" w:hAnsi="Arial" w:cs="Arial"/>
        </w:rPr>
        <w:t>areas</w:t>
      </w:r>
      <w:proofErr w:type="gramStart"/>
      <w:r w:rsidRPr="005506B7">
        <w:rPr>
          <w:rFonts w:ascii="Arial" w:eastAsia="Humanst521 BT" w:hAnsi="Arial" w:cs="Arial"/>
        </w:rPr>
        <w:t xml:space="preserve">. </w:t>
      </w:r>
      <w:proofErr w:type="gramEnd"/>
      <w:r w:rsidRPr="005506B7">
        <w:rPr>
          <w:rFonts w:ascii="Arial" w:eastAsia="Humanst521 BT" w:hAnsi="Arial" w:cs="Arial"/>
          <w:w w:val="108"/>
        </w:rPr>
        <w:t>Questions</w:t>
      </w:r>
      <w:r w:rsidR="00E440A5">
        <w:rPr>
          <w:rFonts w:ascii="Arial" w:eastAsia="Humanst521 BT" w:hAnsi="Arial" w:cs="Arial"/>
          <w:w w:val="108"/>
        </w:rPr>
        <w:t xml:space="preserve"> </w:t>
      </w:r>
      <w:r w:rsidRPr="005506B7">
        <w:rPr>
          <w:rFonts w:ascii="Arial" w:eastAsia="Humanst521 BT" w:hAnsi="Arial" w:cs="Arial"/>
        </w:rPr>
        <w:t>on</w:t>
      </w:r>
      <w:r w:rsidR="00E440A5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 xml:space="preserve">any </w:t>
      </w:r>
      <w:r w:rsidRPr="005506B7">
        <w:rPr>
          <w:rFonts w:ascii="Arial" w:eastAsia="Humanst521 BT" w:hAnsi="Arial" w:cs="Arial"/>
          <w:w w:val="112"/>
        </w:rPr>
        <w:t>aspects</w:t>
      </w:r>
      <w:r w:rsidR="00E440A5">
        <w:rPr>
          <w:rFonts w:ascii="Arial" w:eastAsia="Humanst521 BT" w:hAnsi="Arial" w:cs="Arial"/>
          <w:w w:val="112"/>
        </w:rPr>
        <w:t xml:space="preserve"> </w:t>
      </w:r>
      <w:r w:rsidRPr="005506B7">
        <w:rPr>
          <w:rFonts w:ascii="Arial" w:eastAsia="Humanst521 BT" w:hAnsi="Arial" w:cs="Arial"/>
        </w:rPr>
        <w:t>of</w:t>
      </w:r>
      <w:r w:rsidR="00E440A5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 xml:space="preserve">the </w:t>
      </w:r>
      <w:r w:rsidRPr="005506B7">
        <w:rPr>
          <w:rFonts w:ascii="Arial" w:eastAsia="Humanst521 BT" w:hAnsi="Arial" w:cs="Arial"/>
          <w:w w:val="112"/>
        </w:rPr>
        <w:t>policies</w:t>
      </w:r>
      <w:r w:rsidR="00E440A5">
        <w:rPr>
          <w:rFonts w:ascii="Arial" w:eastAsia="Humanst521 BT" w:hAnsi="Arial" w:cs="Arial"/>
          <w:w w:val="112"/>
        </w:rPr>
        <w:t xml:space="preserve"> </w:t>
      </w:r>
      <w:r w:rsidRPr="005506B7">
        <w:rPr>
          <w:rFonts w:ascii="Arial" w:eastAsia="Humanst521 BT" w:hAnsi="Arial" w:cs="Arial"/>
          <w:w w:val="112"/>
        </w:rPr>
        <w:t>should</w:t>
      </w:r>
      <w:r w:rsidR="00E440A5">
        <w:rPr>
          <w:rFonts w:ascii="Arial" w:eastAsia="Humanst521 BT" w:hAnsi="Arial" w:cs="Arial"/>
          <w:w w:val="112"/>
        </w:rPr>
        <w:t xml:space="preserve"> </w:t>
      </w:r>
      <w:r w:rsidRPr="005506B7">
        <w:rPr>
          <w:rFonts w:ascii="Arial" w:eastAsia="Humanst521 BT" w:hAnsi="Arial" w:cs="Arial"/>
        </w:rPr>
        <w:t>be</w:t>
      </w:r>
      <w:r w:rsidR="00E440A5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w w:val="109"/>
        </w:rPr>
        <w:t>directed</w:t>
      </w:r>
      <w:r w:rsidR="00E440A5">
        <w:rPr>
          <w:rFonts w:ascii="Arial" w:eastAsia="Humanst521 BT" w:hAnsi="Arial" w:cs="Arial"/>
          <w:w w:val="109"/>
        </w:rPr>
        <w:t xml:space="preserve"> </w:t>
      </w:r>
      <w:r w:rsidRPr="005506B7">
        <w:rPr>
          <w:rFonts w:ascii="Arial" w:eastAsia="Humanst521 BT" w:hAnsi="Arial" w:cs="Arial"/>
        </w:rPr>
        <w:t>to</w:t>
      </w:r>
      <w:r w:rsidR="00E440A5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 xml:space="preserve">the </w:t>
      </w:r>
      <w:r w:rsidRPr="005506B7">
        <w:rPr>
          <w:rFonts w:ascii="Arial" w:eastAsia="Humanst521 BT" w:hAnsi="Arial" w:cs="Arial"/>
          <w:spacing w:val="-5"/>
          <w:w w:val="97"/>
        </w:rPr>
        <w:t>P</w:t>
      </w:r>
      <w:r w:rsidRPr="005506B7">
        <w:rPr>
          <w:rFonts w:ascii="Arial" w:eastAsia="Humanst521 BT" w:hAnsi="Arial" w:cs="Arial"/>
          <w:w w:val="110"/>
        </w:rPr>
        <w:t xml:space="preserve">olicy </w:t>
      </w:r>
      <w:r w:rsidRPr="005506B7">
        <w:rPr>
          <w:rFonts w:ascii="Arial" w:eastAsia="Humanst521 BT" w:hAnsi="Arial" w:cs="Arial"/>
        </w:rPr>
        <w:t xml:space="preserve">and </w:t>
      </w:r>
      <w:r w:rsidRPr="005506B7">
        <w:rPr>
          <w:rFonts w:ascii="Arial" w:eastAsia="Humanst521 BT" w:hAnsi="Arial" w:cs="Arial"/>
          <w:w w:val="111"/>
        </w:rPr>
        <w:t>Regulatory</w:t>
      </w:r>
      <w:r w:rsidR="00E440A5">
        <w:rPr>
          <w:rFonts w:ascii="Arial" w:eastAsia="Humanst521 BT" w:hAnsi="Arial" w:cs="Arial"/>
          <w:w w:val="111"/>
        </w:rPr>
        <w:t xml:space="preserve"> </w:t>
      </w:r>
      <w:r w:rsidRPr="005506B7">
        <w:rPr>
          <w:rFonts w:ascii="Arial" w:eastAsia="Humanst521 BT" w:hAnsi="Arial" w:cs="Arial"/>
          <w:w w:val="111"/>
        </w:rPr>
        <w:t>Affairs</w:t>
      </w:r>
      <w:r w:rsidR="00E440A5">
        <w:rPr>
          <w:rFonts w:ascii="Arial" w:eastAsia="Humanst521 BT" w:hAnsi="Arial" w:cs="Arial"/>
          <w:w w:val="111"/>
        </w:rPr>
        <w:t xml:space="preserve"> </w:t>
      </w:r>
      <w:r w:rsidRPr="005506B7">
        <w:rPr>
          <w:rFonts w:ascii="Arial" w:eastAsia="Humanst521 BT" w:hAnsi="Arial" w:cs="Arial"/>
          <w:w w:val="111"/>
        </w:rPr>
        <w:t>Department.</w:t>
      </w:r>
    </w:p>
    <w:p w:rsidR="006E40D9" w:rsidRPr="005506B7" w:rsidRDefault="006E40D9" w:rsidP="00FA21CC">
      <w:pPr>
        <w:rPr>
          <w:rFonts w:ascii="Arial" w:hAnsi="Arial" w:cs="Arial"/>
        </w:rPr>
      </w:pPr>
    </w:p>
    <w:p w:rsidR="006E40D9" w:rsidRPr="005506B7" w:rsidRDefault="00B54F68" w:rsidP="00FA21CC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The</w:t>
      </w:r>
      <w:r w:rsidR="008915AF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w w:val="111"/>
        </w:rPr>
        <w:t>policies</w:t>
      </w:r>
      <w:r w:rsidR="008915AF">
        <w:rPr>
          <w:rFonts w:ascii="Arial" w:eastAsia="Humanst521 BT" w:hAnsi="Arial" w:cs="Arial"/>
          <w:w w:val="111"/>
        </w:rPr>
        <w:t xml:space="preserve"> </w:t>
      </w:r>
      <w:r w:rsidRPr="005506B7">
        <w:rPr>
          <w:rFonts w:ascii="Arial" w:eastAsia="Humanst521 BT" w:hAnsi="Arial" w:cs="Arial"/>
        </w:rPr>
        <w:t>are</w:t>
      </w:r>
      <w:r w:rsidR="008915AF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w w:val="113"/>
        </w:rPr>
        <w:t>intended</w:t>
      </w:r>
      <w:r w:rsidR="008915AF">
        <w:rPr>
          <w:rFonts w:ascii="Arial" w:eastAsia="Humanst521 BT" w:hAnsi="Arial" w:cs="Arial"/>
          <w:w w:val="113"/>
        </w:rPr>
        <w:t xml:space="preserve">   </w:t>
      </w:r>
      <w:r w:rsidRPr="005506B7">
        <w:rPr>
          <w:rFonts w:ascii="Arial" w:eastAsia="Humanst521 BT" w:hAnsi="Arial" w:cs="Arial"/>
        </w:rPr>
        <w:t>to</w:t>
      </w:r>
      <w:r w:rsidR="008915AF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 xml:space="preserve">help the </w:t>
      </w:r>
      <w:r w:rsidRPr="005506B7">
        <w:rPr>
          <w:rFonts w:ascii="Arial" w:eastAsia="Humanst521 BT" w:hAnsi="Arial" w:cs="Arial"/>
          <w:w w:val="115"/>
        </w:rPr>
        <w:t>editorial staff</w:t>
      </w:r>
      <w:r w:rsidR="008915AF">
        <w:rPr>
          <w:rFonts w:ascii="Arial" w:eastAsia="Humanst521 BT" w:hAnsi="Arial" w:cs="Arial"/>
          <w:w w:val="115"/>
        </w:rPr>
        <w:t xml:space="preserve"> </w:t>
      </w:r>
      <w:r w:rsidRPr="005506B7">
        <w:rPr>
          <w:rFonts w:ascii="Arial" w:eastAsia="Humanst521 BT" w:hAnsi="Arial" w:cs="Arial"/>
          <w:w w:val="115"/>
        </w:rPr>
        <w:t>negotiate</w:t>
      </w:r>
      <w:r w:rsidR="008915AF">
        <w:rPr>
          <w:rFonts w:ascii="Arial" w:eastAsia="Humanst521 BT" w:hAnsi="Arial" w:cs="Arial"/>
          <w:w w:val="115"/>
        </w:rPr>
        <w:t xml:space="preserve"> </w:t>
      </w:r>
      <w:r w:rsidRPr="005506B7">
        <w:rPr>
          <w:rFonts w:ascii="Arial" w:eastAsia="Humanst521 BT" w:hAnsi="Arial" w:cs="Arial"/>
          <w:w w:val="115"/>
        </w:rPr>
        <w:t>difficult</w:t>
      </w:r>
      <w:r w:rsidR="008915AF">
        <w:rPr>
          <w:rFonts w:ascii="Arial" w:eastAsia="Humanst521 BT" w:hAnsi="Arial" w:cs="Arial"/>
          <w:w w:val="115"/>
        </w:rPr>
        <w:t xml:space="preserve"> </w:t>
      </w:r>
      <w:r w:rsidRPr="005506B7">
        <w:rPr>
          <w:rFonts w:ascii="Arial" w:eastAsia="Humanst521 BT" w:hAnsi="Arial" w:cs="Arial"/>
          <w:w w:val="115"/>
        </w:rPr>
        <w:t xml:space="preserve">editorial </w:t>
      </w:r>
      <w:r w:rsidRPr="005506B7">
        <w:rPr>
          <w:rFonts w:ascii="Arial" w:eastAsia="Humanst521 BT" w:hAnsi="Arial" w:cs="Arial"/>
        </w:rPr>
        <w:t xml:space="preserve">issues </w:t>
      </w:r>
      <w:r w:rsidRPr="005506B7">
        <w:rPr>
          <w:rFonts w:ascii="Arial" w:eastAsia="Humanst521 BT" w:hAnsi="Arial" w:cs="Arial"/>
          <w:w w:val="118"/>
        </w:rPr>
        <w:t xml:space="preserve">and </w:t>
      </w:r>
      <w:r w:rsidRPr="005506B7">
        <w:rPr>
          <w:rFonts w:ascii="Arial" w:eastAsia="Humanst521 BT" w:hAnsi="Arial" w:cs="Arial"/>
          <w:w w:val="112"/>
        </w:rPr>
        <w:t xml:space="preserve">decisions </w:t>
      </w:r>
      <w:r w:rsidRPr="005506B7">
        <w:rPr>
          <w:rFonts w:ascii="Arial" w:eastAsia="Humanst521 BT" w:hAnsi="Arial" w:cs="Arial"/>
        </w:rPr>
        <w:t>so</w:t>
      </w:r>
      <w:r w:rsidR="008915AF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 xml:space="preserve">that </w:t>
      </w:r>
      <w:r w:rsidRPr="005506B7">
        <w:rPr>
          <w:rFonts w:ascii="Arial" w:eastAsia="Humanst521 BT" w:hAnsi="Arial" w:cs="Arial"/>
          <w:w w:val="112"/>
        </w:rPr>
        <w:t xml:space="preserve">distinctive </w:t>
      </w:r>
      <w:r w:rsidRPr="005506B7">
        <w:rPr>
          <w:rFonts w:ascii="Arial" w:eastAsia="Humanst521 BT" w:hAnsi="Arial" w:cs="Arial"/>
        </w:rPr>
        <w:t xml:space="preserve">and </w:t>
      </w:r>
      <w:r w:rsidRPr="005506B7">
        <w:rPr>
          <w:rFonts w:ascii="Arial" w:eastAsia="Humanst521 BT" w:hAnsi="Arial" w:cs="Arial"/>
          <w:w w:val="114"/>
        </w:rPr>
        <w:t>compelling</w:t>
      </w:r>
      <w:r w:rsidRPr="005506B7">
        <w:rPr>
          <w:rFonts w:ascii="Arial" w:eastAsia="Humanst521 BT" w:hAnsi="Arial" w:cs="Arial"/>
        </w:rPr>
        <w:t xml:space="preserve">—and </w:t>
      </w:r>
      <w:r w:rsidRPr="005506B7">
        <w:rPr>
          <w:rFonts w:ascii="Arial" w:eastAsia="Humanst521 BT" w:hAnsi="Arial" w:cs="Arial"/>
          <w:w w:val="109"/>
        </w:rPr>
        <w:t>sometimes</w:t>
      </w:r>
      <w:r w:rsidR="008915AF">
        <w:rPr>
          <w:rFonts w:ascii="Arial" w:eastAsia="Humanst521 BT" w:hAnsi="Arial" w:cs="Arial"/>
          <w:w w:val="109"/>
        </w:rPr>
        <w:t xml:space="preserve"> </w:t>
      </w:r>
      <w:r w:rsidRPr="005506B7">
        <w:rPr>
          <w:rFonts w:ascii="Arial" w:eastAsia="Humanst521 BT" w:hAnsi="Arial" w:cs="Arial"/>
          <w:w w:val="109"/>
        </w:rPr>
        <w:t>controversial</w:t>
      </w:r>
      <w:r w:rsidRPr="005506B7">
        <w:rPr>
          <w:rFonts w:ascii="Arial" w:eastAsia="Humanst521 BT" w:hAnsi="Arial" w:cs="Arial"/>
        </w:rPr>
        <w:t>—</w:t>
      </w:r>
      <w:r w:rsidRPr="005506B7">
        <w:rPr>
          <w:rFonts w:ascii="Arial" w:eastAsia="Humanst521 BT" w:hAnsi="Arial" w:cs="Arial"/>
          <w:w w:val="111"/>
        </w:rPr>
        <w:t xml:space="preserve">programmes </w:t>
      </w:r>
      <w:r w:rsidRPr="005506B7">
        <w:rPr>
          <w:rFonts w:ascii="Arial" w:eastAsia="Humanst521 BT" w:hAnsi="Arial" w:cs="Arial"/>
        </w:rPr>
        <w:t>can be</w:t>
      </w:r>
      <w:r w:rsidR="008915AF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w w:val="113"/>
        </w:rPr>
        <w:t>made,</w:t>
      </w:r>
      <w:r w:rsidRPr="005506B7">
        <w:rPr>
          <w:rFonts w:ascii="Arial" w:eastAsia="Humanst521 BT" w:hAnsi="Arial" w:cs="Arial"/>
        </w:rPr>
        <w:t xml:space="preserve">while </w:t>
      </w:r>
      <w:r w:rsidRPr="005506B7">
        <w:rPr>
          <w:rFonts w:ascii="Arial" w:eastAsia="Humanst521 BT" w:hAnsi="Arial" w:cs="Arial"/>
          <w:w w:val="118"/>
        </w:rPr>
        <w:t>maintaining</w:t>
      </w:r>
      <w:r w:rsidR="008915AF">
        <w:rPr>
          <w:rFonts w:ascii="Arial" w:eastAsia="Humanst521 BT" w:hAnsi="Arial" w:cs="Arial"/>
          <w:w w:val="118"/>
        </w:rPr>
        <w:t xml:space="preserve"> </w:t>
      </w:r>
      <w:r w:rsidRPr="005506B7">
        <w:rPr>
          <w:rFonts w:ascii="Arial" w:eastAsia="Humanst521 BT" w:hAnsi="Arial" w:cs="Arial"/>
        </w:rPr>
        <w:t>the</w:t>
      </w:r>
      <w:r w:rsidR="008915AF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w w:val="114"/>
        </w:rPr>
        <w:t>highest</w:t>
      </w:r>
      <w:r w:rsidR="008915AF">
        <w:rPr>
          <w:rFonts w:ascii="Arial" w:eastAsia="Humanst521 BT" w:hAnsi="Arial" w:cs="Arial"/>
          <w:w w:val="114"/>
        </w:rPr>
        <w:t xml:space="preserve"> </w:t>
      </w:r>
      <w:r w:rsidRPr="005506B7">
        <w:rPr>
          <w:rFonts w:ascii="Arial" w:eastAsia="Humanst521 BT" w:hAnsi="Arial" w:cs="Arial"/>
          <w:w w:val="114"/>
        </w:rPr>
        <w:t>ethical</w:t>
      </w:r>
      <w:r w:rsidR="008915AF">
        <w:rPr>
          <w:rFonts w:ascii="Arial" w:eastAsia="Humanst521 BT" w:hAnsi="Arial" w:cs="Arial"/>
          <w:w w:val="114"/>
        </w:rPr>
        <w:t xml:space="preserve"> </w:t>
      </w:r>
      <w:r w:rsidRPr="005506B7">
        <w:rPr>
          <w:rFonts w:ascii="Arial" w:eastAsia="Humanst521 BT" w:hAnsi="Arial" w:cs="Arial"/>
        </w:rPr>
        <w:t xml:space="preserve">and </w:t>
      </w:r>
      <w:r w:rsidRPr="005506B7">
        <w:rPr>
          <w:rFonts w:ascii="Arial" w:eastAsia="Humanst521 BT" w:hAnsi="Arial" w:cs="Arial"/>
          <w:w w:val="113"/>
        </w:rPr>
        <w:t>editorial</w:t>
      </w:r>
      <w:r w:rsidR="008915AF">
        <w:rPr>
          <w:rFonts w:ascii="Arial" w:eastAsia="Humanst521 BT" w:hAnsi="Arial" w:cs="Arial"/>
          <w:w w:val="113"/>
        </w:rPr>
        <w:t xml:space="preserve"> </w:t>
      </w:r>
      <w:r w:rsidRPr="005506B7">
        <w:rPr>
          <w:rFonts w:ascii="Arial" w:eastAsia="Humanst521 BT" w:hAnsi="Arial" w:cs="Arial"/>
          <w:w w:val="113"/>
        </w:rPr>
        <w:t>standards</w:t>
      </w:r>
      <w:proofErr w:type="gramStart"/>
      <w:r w:rsidRPr="005506B7">
        <w:rPr>
          <w:rFonts w:ascii="Arial" w:eastAsia="Humanst521 BT" w:hAnsi="Arial" w:cs="Arial"/>
          <w:w w:val="113"/>
        </w:rPr>
        <w:t xml:space="preserve">. </w:t>
      </w:r>
      <w:proofErr w:type="gramEnd"/>
      <w:r w:rsidRPr="005506B7">
        <w:rPr>
          <w:rFonts w:ascii="Arial" w:eastAsia="Humanst521 BT" w:hAnsi="Arial" w:cs="Arial"/>
        </w:rPr>
        <w:t>Every</w:t>
      </w:r>
      <w:r w:rsidR="008915AF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w w:val="108"/>
        </w:rPr>
        <w:t xml:space="preserve">member </w:t>
      </w:r>
      <w:r w:rsidRPr="005506B7">
        <w:rPr>
          <w:rFonts w:ascii="Arial" w:eastAsia="Humanst521 BT" w:hAnsi="Arial" w:cs="Arial"/>
        </w:rPr>
        <w:t xml:space="preserve">of the </w:t>
      </w:r>
      <w:r w:rsidRPr="005506B7">
        <w:rPr>
          <w:rFonts w:ascii="Arial" w:eastAsia="Humanst521 BT" w:hAnsi="Arial" w:cs="Arial"/>
          <w:w w:val="116"/>
        </w:rPr>
        <w:t>editorial</w:t>
      </w:r>
      <w:r w:rsidR="008915AF">
        <w:rPr>
          <w:rFonts w:ascii="Arial" w:eastAsia="Humanst521 BT" w:hAnsi="Arial" w:cs="Arial"/>
          <w:w w:val="116"/>
        </w:rPr>
        <w:t xml:space="preserve"> </w:t>
      </w:r>
      <w:r w:rsidRPr="005506B7">
        <w:rPr>
          <w:rFonts w:ascii="Arial" w:eastAsia="Humanst521 BT" w:hAnsi="Arial" w:cs="Arial"/>
          <w:w w:val="116"/>
        </w:rPr>
        <w:t>staf</w:t>
      </w:r>
      <w:r w:rsidRPr="005506B7">
        <w:rPr>
          <w:rFonts w:ascii="Arial" w:eastAsia="Humanst521 BT" w:hAnsi="Arial" w:cs="Arial"/>
          <w:spacing w:val="-3"/>
          <w:w w:val="116"/>
        </w:rPr>
        <w:t>f</w:t>
      </w:r>
      <w:r w:rsidR="008915AF">
        <w:rPr>
          <w:rFonts w:ascii="Arial" w:eastAsia="Humanst521 BT" w:hAnsi="Arial" w:cs="Arial"/>
          <w:w w:val="116"/>
        </w:rPr>
        <w:t xml:space="preserve"> </w:t>
      </w:r>
      <w:r w:rsidRPr="005506B7">
        <w:rPr>
          <w:rFonts w:ascii="Arial" w:eastAsia="Humanst521 BT" w:hAnsi="Arial" w:cs="Arial"/>
        </w:rPr>
        <w:t>is</w:t>
      </w:r>
      <w:r w:rsidR="008915AF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w w:val="111"/>
        </w:rPr>
        <w:t>therefore</w:t>
      </w:r>
      <w:r w:rsidR="008915AF">
        <w:rPr>
          <w:rFonts w:ascii="Arial" w:eastAsia="Humanst521 BT" w:hAnsi="Arial" w:cs="Arial"/>
          <w:w w:val="111"/>
        </w:rPr>
        <w:t xml:space="preserve"> </w:t>
      </w:r>
      <w:r w:rsidRPr="005506B7">
        <w:rPr>
          <w:rFonts w:ascii="Arial" w:eastAsia="Humanst521 BT" w:hAnsi="Arial" w:cs="Arial"/>
          <w:w w:val="111"/>
        </w:rPr>
        <w:t>required</w:t>
      </w:r>
      <w:r w:rsidR="008915AF">
        <w:rPr>
          <w:rFonts w:ascii="Arial" w:eastAsia="Humanst521 BT" w:hAnsi="Arial" w:cs="Arial"/>
          <w:w w:val="111"/>
        </w:rPr>
        <w:t xml:space="preserve"> </w:t>
      </w:r>
      <w:r w:rsidRPr="005506B7">
        <w:rPr>
          <w:rFonts w:ascii="Arial" w:eastAsia="Humanst521 BT" w:hAnsi="Arial" w:cs="Arial"/>
          <w:w w:val="111"/>
        </w:rPr>
        <w:t xml:space="preserve">to </w:t>
      </w:r>
      <w:r w:rsidRPr="005506B7">
        <w:rPr>
          <w:rFonts w:ascii="Arial" w:eastAsia="Humanst521 BT" w:hAnsi="Arial" w:cs="Arial"/>
          <w:w w:val="113"/>
        </w:rPr>
        <w:t>stud</w:t>
      </w:r>
      <w:r w:rsidRPr="005506B7">
        <w:rPr>
          <w:rFonts w:ascii="Arial" w:eastAsia="Humanst521 BT" w:hAnsi="Arial" w:cs="Arial"/>
          <w:spacing w:val="-15"/>
          <w:w w:val="113"/>
        </w:rPr>
        <w:t>y</w:t>
      </w:r>
      <w:proofErr w:type="gramStart"/>
      <w:r w:rsidRPr="005506B7">
        <w:rPr>
          <w:rFonts w:ascii="Arial" w:eastAsia="Humanst521 BT" w:hAnsi="Arial" w:cs="Arial"/>
          <w:w w:val="113"/>
        </w:rPr>
        <w:t>,understand</w:t>
      </w:r>
      <w:proofErr w:type="gramEnd"/>
      <w:r w:rsidR="008915AF">
        <w:rPr>
          <w:rFonts w:ascii="Arial" w:eastAsia="Humanst521 BT" w:hAnsi="Arial" w:cs="Arial"/>
          <w:w w:val="113"/>
        </w:rPr>
        <w:t xml:space="preserve"> </w:t>
      </w:r>
      <w:r w:rsidRPr="005506B7">
        <w:rPr>
          <w:rFonts w:ascii="Arial" w:eastAsia="Humanst521 BT" w:hAnsi="Arial" w:cs="Arial"/>
        </w:rPr>
        <w:t xml:space="preserve">and observe these </w:t>
      </w:r>
      <w:r w:rsidRPr="005506B7">
        <w:rPr>
          <w:rFonts w:ascii="Arial" w:eastAsia="Humanst521 BT" w:hAnsi="Arial" w:cs="Arial"/>
          <w:w w:val="111"/>
        </w:rPr>
        <w:t>policies.</w:t>
      </w:r>
    </w:p>
    <w:p w:rsidR="006E40D9" w:rsidRPr="005506B7" w:rsidRDefault="006E40D9" w:rsidP="00FA21CC">
      <w:pPr>
        <w:rPr>
          <w:rFonts w:ascii="Arial" w:hAnsi="Arial" w:cs="Arial"/>
        </w:rPr>
      </w:pPr>
    </w:p>
    <w:p w:rsidR="006E40D9" w:rsidRPr="005506B7" w:rsidRDefault="003B2515" w:rsidP="00FA21CC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MABOLOKA COMMUNITY RADIO</w:t>
      </w:r>
      <w:r w:rsidR="008915AF">
        <w:rPr>
          <w:rFonts w:ascii="Arial" w:eastAsia="Humanst521 BT" w:hAnsi="Arial" w:cs="Arial"/>
        </w:rPr>
        <w:t xml:space="preserve"> </w:t>
      </w:r>
      <w:r w:rsidR="008915AF">
        <w:rPr>
          <w:rFonts w:ascii="Arial" w:eastAsia="Humanst521 BT" w:hAnsi="Arial" w:cs="Arial"/>
          <w:w w:val="111"/>
        </w:rPr>
        <w:t xml:space="preserve">recognizes </w:t>
      </w:r>
      <w:r w:rsidRPr="005506B7">
        <w:rPr>
          <w:rFonts w:ascii="Arial" w:eastAsia="Humanst521 BT" w:hAnsi="Arial" w:cs="Arial"/>
        </w:rPr>
        <w:t xml:space="preserve">that </w:t>
      </w:r>
      <w:r w:rsidRPr="005506B7">
        <w:rPr>
          <w:rFonts w:ascii="Arial" w:eastAsia="Humanst521 BT" w:hAnsi="Arial" w:cs="Arial"/>
          <w:spacing w:val="20"/>
        </w:rPr>
        <w:t>compliance</w:t>
      </w:r>
      <w:r w:rsidR="008915AF">
        <w:rPr>
          <w:rFonts w:ascii="Arial" w:eastAsia="Humanst521 BT" w:hAnsi="Arial" w:cs="Arial"/>
          <w:spacing w:val="20"/>
        </w:rPr>
        <w:t xml:space="preserve"> </w:t>
      </w:r>
      <w:r w:rsidRPr="005506B7">
        <w:rPr>
          <w:rFonts w:ascii="Arial" w:eastAsia="Humanst521 BT" w:hAnsi="Arial" w:cs="Arial"/>
        </w:rPr>
        <w:t xml:space="preserve">with </w:t>
      </w:r>
      <w:r w:rsidRPr="005506B7">
        <w:rPr>
          <w:rFonts w:ascii="Arial" w:eastAsia="Humanst521 BT" w:hAnsi="Arial" w:cs="Arial"/>
          <w:spacing w:val="13"/>
        </w:rPr>
        <w:t>its</w:t>
      </w:r>
      <w:r w:rsidR="008915AF">
        <w:rPr>
          <w:rFonts w:ascii="Arial" w:eastAsia="Humanst521 BT" w:hAnsi="Arial" w:cs="Arial"/>
          <w:spacing w:val="13"/>
        </w:rPr>
        <w:t xml:space="preserve"> </w:t>
      </w:r>
      <w:r w:rsidR="00B54F68" w:rsidRPr="005506B7">
        <w:rPr>
          <w:rFonts w:ascii="Arial" w:eastAsia="Humanst521 BT" w:hAnsi="Arial" w:cs="Arial"/>
          <w:w w:val="111"/>
        </w:rPr>
        <w:t>policies</w:t>
      </w:r>
      <w:r w:rsidR="008915AF">
        <w:rPr>
          <w:rFonts w:ascii="Arial" w:eastAsia="Humanst521 BT" w:hAnsi="Arial" w:cs="Arial"/>
          <w:w w:val="111"/>
        </w:rPr>
        <w:t xml:space="preserve"> </w:t>
      </w:r>
      <w:r w:rsidRPr="005506B7">
        <w:rPr>
          <w:rFonts w:ascii="Arial" w:eastAsia="Humanst521 BT" w:hAnsi="Arial" w:cs="Arial"/>
        </w:rPr>
        <w:t xml:space="preserve">will </w:t>
      </w:r>
      <w:r w:rsidRPr="005506B7">
        <w:rPr>
          <w:rFonts w:ascii="Arial" w:eastAsia="Humanst521 BT" w:hAnsi="Arial" w:cs="Arial"/>
          <w:spacing w:val="4"/>
        </w:rPr>
        <w:t>depend</w:t>
      </w:r>
      <w:r w:rsidR="008915AF">
        <w:rPr>
          <w:rFonts w:ascii="Arial" w:eastAsia="Humanst521 BT" w:hAnsi="Arial" w:cs="Arial"/>
          <w:spacing w:val="4"/>
        </w:rPr>
        <w:t xml:space="preserve"> </w:t>
      </w:r>
      <w:r w:rsidR="00B54F68" w:rsidRPr="005506B7">
        <w:rPr>
          <w:rFonts w:ascii="Arial" w:eastAsia="Humanst521 BT" w:hAnsi="Arial" w:cs="Arial"/>
        </w:rPr>
        <w:t>on</w:t>
      </w:r>
      <w:r w:rsidR="008915AF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the professionalism</w:t>
      </w:r>
      <w:r w:rsidR="00B54F68" w:rsidRPr="005506B7">
        <w:rPr>
          <w:rFonts w:ascii="Arial" w:eastAsia="Humanst521 BT" w:hAnsi="Arial" w:cs="Arial"/>
          <w:w w:val="113"/>
        </w:rPr>
        <w:t xml:space="preserve">, </w:t>
      </w:r>
      <w:r w:rsidR="00B54F68" w:rsidRPr="005506B7">
        <w:rPr>
          <w:rFonts w:ascii="Arial" w:eastAsia="Humanst521 BT" w:hAnsi="Arial" w:cs="Arial"/>
          <w:w w:val="109"/>
        </w:rPr>
        <w:t>competence,</w:t>
      </w:r>
      <w:r w:rsidR="00B54F68" w:rsidRPr="005506B7">
        <w:rPr>
          <w:rFonts w:ascii="Arial" w:eastAsia="Humanst521 BT" w:hAnsi="Arial" w:cs="Arial"/>
        </w:rPr>
        <w:t>skills</w:t>
      </w:r>
      <w:r w:rsidR="008915AF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 xml:space="preserve">and </w:t>
      </w:r>
      <w:r w:rsidRPr="005506B7">
        <w:rPr>
          <w:rFonts w:ascii="Arial" w:eastAsia="Humanst521 BT" w:hAnsi="Arial" w:cs="Arial"/>
          <w:spacing w:val="3"/>
        </w:rPr>
        <w:t>commitment</w:t>
      </w:r>
      <w:r w:rsidR="008915AF">
        <w:rPr>
          <w:rFonts w:ascii="Arial" w:eastAsia="Humanst521 BT" w:hAnsi="Arial" w:cs="Arial"/>
          <w:spacing w:val="3"/>
        </w:rPr>
        <w:t xml:space="preserve"> </w:t>
      </w:r>
      <w:r w:rsidR="00B54F68" w:rsidRPr="005506B7">
        <w:rPr>
          <w:rFonts w:ascii="Arial" w:eastAsia="Humanst521 BT" w:hAnsi="Arial" w:cs="Arial"/>
        </w:rPr>
        <w:t>of</w:t>
      </w:r>
      <w:r w:rsidR="008915AF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</w:rPr>
        <w:t>its</w:t>
      </w:r>
      <w:r w:rsidR="008915AF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  <w:w w:val="113"/>
        </w:rPr>
        <w:t>staf</w:t>
      </w:r>
      <w:r w:rsidR="00B54F68" w:rsidRPr="005506B7">
        <w:rPr>
          <w:rFonts w:ascii="Arial" w:eastAsia="Humanst521 BT" w:hAnsi="Arial" w:cs="Arial"/>
          <w:spacing w:val="-4"/>
          <w:w w:val="113"/>
        </w:rPr>
        <w:t>f</w:t>
      </w:r>
      <w:proofErr w:type="gramStart"/>
      <w:r w:rsidR="00B54F68" w:rsidRPr="005506B7">
        <w:rPr>
          <w:rFonts w:ascii="Arial" w:eastAsia="Humanst521 BT" w:hAnsi="Arial" w:cs="Arial"/>
          <w:w w:val="113"/>
        </w:rPr>
        <w:t xml:space="preserve">. </w:t>
      </w:r>
      <w:proofErr w:type="gramEnd"/>
      <w:r w:rsidR="00B54F68" w:rsidRPr="005506B7">
        <w:rPr>
          <w:rFonts w:ascii="Arial" w:eastAsia="Humanst521 BT" w:hAnsi="Arial" w:cs="Arial"/>
          <w:w w:val="113"/>
        </w:rPr>
        <w:t>Ongoing</w:t>
      </w:r>
      <w:r w:rsidR="008915AF">
        <w:rPr>
          <w:rFonts w:ascii="Arial" w:eastAsia="Humanst521 BT" w:hAnsi="Arial" w:cs="Arial"/>
          <w:w w:val="113"/>
        </w:rPr>
        <w:t xml:space="preserve"> </w:t>
      </w:r>
      <w:r w:rsidR="00B54F68" w:rsidRPr="005506B7">
        <w:rPr>
          <w:rFonts w:ascii="Arial" w:eastAsia="Humanst521 BT" w:hAnsi="Arial" w:cs="Arial"/>
          <w:w w:val="113"/>
        </w:rPr>
        <w:t>professional</w:t>
      </w:r>
      <w:r w:rsidR="008915AF">
        <w:rPr>
          <w:rFonts w:ascii="Arial" w:eastAsia="Humanst521 BT" w:hAnsi="Arial" w:cs="Arial"/>
          <w:w w:val="113"/>
        </w:rPr>
        <w:t xml:space="preserve"> </w:t>
      </w:r>
      <w:r w:rsidR="00B54F68" w:rsidRPr="005506B7">
        <w:rPr>
          <w:rFonts w:ascii="Arial" w:eastAsia="Humanst521 BT" w:hAnsi="Arial" w:cs="Arial"/>
          <w:w w:val="113"/>
        </w:rPr>
        <w:t>development</w:t>
      </w:r>
      <w:r w:rsidR="008915AF">
        <w:rPr>
          <w:rFonts w:ascii="Arial" w:eastAsia="Humanst521 BT" w:hAnsi="Arial" w:cs="Arial"/>
          <w:w w:val="113"/>
        </w:rPr>
        <w:t xml:space="preserve"> </w:t>
      </w:r>
      <w:r w:rsidR="00B54F68" w:rsidRPr="005506B7">
        <w:rPr>
          <w:rFonts w:ascii="Arial" w:eastAsia="Humanst521 BT" w:hAnsi="Arial" w:cs="Arial"/>
        </w:rPr>
        <w:t>of</w:t>
      </w:r>
      <w:r w:rsidR="008915AF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MABOLOKA COMMUNITY RADIO</w:t>
      </w:r>
      <w:r w:rsidR="008915AF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  <w:w w:val="121"/>
        </w:rPr>
        <w:t>staff</w:t>
      </w:r>
      <w:r w:rsidR="008915AF">
        <w:rPr>
          <w:rFonts w:ascii="Arial" w:eastAsia="Humanst521 BT" w:hAnsi="Arial" w:cs="Arial"/>
          <w:w w:val="121"/>
        </w:rPr>
        <w:t xml:space="preserve"> </w:t>
      </w:r>
      <w:r w:rsidR="00B54F68" w:rsidRPr="005506B7">
        <w:rPr>
          <w:rFonts w:ascii="Arial" w:eastAsia="Humanst521 BT" w:hAnsi="Arial" w:cs="Arial"/>
        </w:rPr>
        <w:t>is</w:t>
      </w:r>
      <w:r w:rsidR="008915AF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  <w:w w:val="108"/>
        </w:rPr>
        <w:t>therefore</w:t>
      </w:r>
      <w:r w:rsidR="008915AF">
        <w:rPr>
          <w:rFonts w:ascii="Arial" w:eastAsia="Humanst521 BT" w:hAnsi="Arial" w:cs="Arial"/>
          <w:w w:val="108"/>
        </w:rPr>
        <w:t xml:space="preserve"> </w:t>
      </w:r>
      <w:r w:rsidR="00B54F68" w:rsidRPr="005506B7">
        <w:rPr>
          <w:rFonts w:ascii="Arial" w:eastAsia="Humanst521 BT" w:hAnsi="Arial" w:cs="Arial"/>
        </w:rPr>
        <w:t>to</w:t>
      </w:r>
      <w:r w:rsidR="008915AF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</w:rPr>
        <w:t>be</w:t>
      </w:r>
      <w:r w:rsidR="008915AF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  <w:w w:val="111"/>
        </w:rPr>
        <w:t>undertaken</w:t>
      </w:r>
      <w:r w:rsidR="008915AF">
        <w:rPr>
          <w:rFonts w:ascii="Arial" w:eastAsia="Humanst521 BT" w:hAnsi="Arial" w:cs="Arial"/>
          <w:w w:val="111"/>
        </w:rPr>
        <w:t xml:space="preserve"> </w:t>
      </w:r>
      <w:r w:rsidR="00B54F68" w:rsidRPr="005506B7">
        <w:rPr>
          <w:rFonts w:ascii="Arial" w:eastAsia="Humanst521 BT" w:hAnsi="Arial" w:cs="Arial"/>
        </w:rPr>
        <w:t>as</w:t>
      </w:r>
      <w:r w:rsidR="008915AF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</w:rPr>
        <w:t>a</w:t>
      </w:r>
      <w:r w:rsidR="008915AF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 xml:space="preserve">crucial </w:t>
      </w:r>
      <w:r w:rsidRPr="005506B7">
        <w:rPr>
          <w:rFonts w:ascii="Arial" w:eastAsia="Humanst521 BT" w:hAnsi="Arial" w:cs="Arial"/>
          <w:spacing w:val="14"/>
        </w:rPr>
        <w:t>part</w:t>
      </w:r>
      <w:r w:rsidR="008915AF">
        <w:rPr>
          <w:rFonts w:ascii="Arial" w:eastAsia="Humanst521 BT" w:hAnsi="Arial" w:cs="Arial"/>
          <w:spacing w:val="14"/>
        </w:rPr>
        <w:t xml:space="preserve"> </w:t>
      </w:r>
      <w:r w:rsidR="00B54F68" w:rsidRPr="005506B7">
        <w:rPr>
          <w:rFonts w:ascii="Arial" w:eastAsia="Humanst521 BT" w:hAnsi="Arial" w:cs="Arial"/>
        </w:rPr>
        <w:t>of</w:t>
      </w:r>
      <w:r w:rsidR="008915AF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</w:rPr>
        <w:t>the</w:t>
      </w:r>
      <w:r w:rsidR="008915AF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  <w:w w:val="113"/>
        </w:rPr>
        <w:t>implementation</w:t>
      </w:r>
      <w:r w:rsidR="008915AF">
        <w:rPr>
          <w:rFonts w:ascii="Arial" w:eastAsia="Humanst521 BT" w:hAnsi="Arial" w:cs="Arial"/>
          <w:w w:val="113"/>
        </w:rPr>
        <w:t xml:space="preserve"> </w:t>
      </w:r>
      <w:r w:rsidR="00B54F68" w:rsidRPr="005506B7">
        <w:rPr>
          <w:rFonts w:ascii="Arial" w:eastAsia="Humanst521 BT" w:hAnsi="Arial" w:cs="Arial"/>
        </w:rPr>
        <w:t>of</w:t>
      </w:r>
      <w:r w:rsidR="008915AF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 xml:space="preserve">these </w:t>
      </w:r>
      <w:r w:rsidRPr="005506B7">
        <w:rPr>
          <w:rFonts w:ascii="Arial" w:eastAsia="Humanst521 BT" w:hAnsi="Arial" w:cs="Arial"/>
          <w:spacing w:val="2"/>
        </w:rPr>
        <w:t>policies</w:t>
      </w:r>
      <w:proofErr w:type="gramStart"/>
      <w:r w:rsidR="00B54F68" w:rsidRPr="005506B7">
        <w:rPr>
          <w:rFonts w:ascii="Arial" w:eastAsia="Humanst521 BT" w:hAnsi="Arial" w:cs="Arial"/>
          <w:w w:val="111"/>
        </w:rPr>
        <w:t xml:space="preserve">. </w:t>
      </w:r>
      <w:proofErr w:type="gramEnd"/>
      <w:r w:rsidRPr="005506B7">
        <w:rPr>
          <w:rFonts w:ascii="Arial" w:eastAsia="Humanst521 BT" w:hAnsi="Arial" w:cs="Arial"/>
        </w:rPr>
        <w:t>MABOLOKA COMMUNITY RADIO</w:t>
      </w:r>
      <w:r w:rsidR="008915AF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 xml:space="preserve">also </w:t>
      </w:r>
      <w:r w:rsidRPr="005506B7">
        <w:rPr>
          <w:rFonts w:ascii="Arial" w:eastAsia="Humanst521 BT" w:hAnsi="Arial" w:cs="Arial"/>
          <w:spacing w:val="2"/>
        </w:rPr>
        <w:t>assesses</w:t>
      </w:r>
      <w:r w:rsidR="008915AF">
        <w:rPr>
          <w:rFonts w:ascii="Arial" w:eastAsia="Humanst521 BT" w:hAnsi="Arial" w:cs="Arial"/>
          <w:spacing w:val="2"/>
        </w:rPr>
        <w:t xml:space="preserve"> </w:t>
      </w:r>
      <w:r w:rsidR="00B54F68" w:rsidRPr="005506B7">
        <w:rPr>
          <w:rFonts w:ascii="Arial" w:eastAsia="Humanst521 BT" w:hAnsi="Arial" w:cs="Arial"/>
          <w:w w:val="111"/>
        </w:rPr>
        <w:t>regularly</w:t>
      </w:r>
      <w:r w:rsidR="008915AF">
        <w:rPr>
          <w:rFonts w:ascii="Arial" w:eastAsia="Humanst521 BT" w:hAnsi="Arial" w:cs="Arial"/>
          <w:w w:val="111"/>
        </w:rPr>
        <w:t xml:space="preserve"> </w:t>
      </w:r>
      <w:r w:rsidR="00B54F68" w:rsidRPr="005506B7">
        <w:rPr>
          <w:rFonts w:ascii="Arial" w:eastAsia="Humanst521 BT" w:hAnsi="Arial" w:cs="Arial"/>
        </w:rPr>
        <w:t>the</w:t>
      </w:r>
      <w:r w:rsidR="008915AF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  <w:w w:val="112"/>
        </w:rPr>
        <w:t>professional</w:t>
      </w:r>
      <w:r w:rsidR="008915AF">
        <w:rPr>
          <w:rFonts w:ascii="Arial" w:eastAsia="Humanst521 BT" w:hAnsi="Arial" w:cs="Arial"/>
          <w:w w:val="112"/>
        </w:rPr>
        <w:t xml:space="preserve"> </w:t>
      </w:r>
      <w:r w:rsidR="00B54F68" w:rsidRPr="005506B7">
        <w:rPr>
          <w:rFonts w:ascii="Arial" w:eastAsia="Humanst521 BT" w:hAnsi="Arial" w:cs="Arial"/>
          <w:w w:val="112"/>
        </w:rPr>
        <w:t>developmental</w:t>
      </w:r>
      <w:r w:rsidR="008915AF">
        <w:rPr>
          <w:rFonts w:ascii="Arial" w:eastAsia="Humanst521 BT" w:hAnsi="Arial" w:cs="Arial"/>
          <w:w w:val="112"/>
        </w:rPr>
        <w:t xml:space="preserve"> </w:t>
      </w:r>
      <w:r w:rsidRPr="005506B7">
        <w:rPr>
          <w:rFonts w:ascii="Arial" w:eastAsia="Humanst521 BT" w:hAnsi="Arial" w:cs="Arial"/>
        </w:rPr>
        <w:t xml:space="preserve">needs </w:t>
      </w:r>
      <w:proofErr w:type="gramStart"/>
      <w:r w:rsidRPr="005506B7">
        <w:rPr>
          <w:rFonts w:ascii="Arial" w:eastAsia="Humanst521 BT" w:hAnsi="Arial" w:cs="Arial"/>
          <w:spacing w:val="9"/>
        </w:rPr>
        <w:t>arising</w:t>
      </w:r>
      <w:r w:rsidR="008915AF">
        <w:rPr>
          <w:rFonts w:ascii="Arial" w:eastAsia="Humanst521 BT" w:hAnsi="Arial" w:cs="Arial"/>
          <w:spacing w:val="9"/>
        </w:rPr>
        <w:t xml:space="preserve">  </w:t>
      </w:r>
      <w:r w:rsidRPr="005506B7">
        <w:rPr>
          <w:rFonts w:ascii="Arial" w:eastAsia="Humanst521 BT" w:hAnsi="Arial" w:cs="Arial"/>
        </w:rPr>
        <w:t>from</w:t>
      </w:r>
      <w:proofErr w:type="gramEnd"/>
      <w:r w:rsidRPr="005506B7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spacing w:val="1"/>
        </w:rPr>
        <w:t>imple</w:t>
      </w:r>
      <w:r w:rsidR="00B54F68" w:rsidRPr="005506B7">
        <w:rPr>
          <w:rFonts w:ascii="Arial" w:eastAsia="Humanst521 BT" w:hAnsi="Arial" w:cs="Arial"/>
          <w:w w:val="113"/>
        </w:rPr>
        <w:t>mentation</w:t>
      </w:r>
      <w:r w:rsidR="008915AF">
        <w:rPr>
          <w:rFonts w:ascii="Arial" w:eastAsia="Humanst521 BT" w:hAnsi="Arial" w:cs="Arial"/>
          <w:w w:val="113"/>
        </w:rPr>
        <w:t xml:space="preserve"> </w:t>
      </w:r>
      <w:r w:rsidR="00B54F68" w:rsidRPr="005506B7">
        <w:rPr>
          <w:rFonts w:ascii="Arial" w:eastAsia="Humanst521 BT" w:hAnsi="Arial" w:cs="Arial"/>
        </w:rPr>
        <w:t>of</w:t>
      </w:r>
      <w:r w:rsidR="008915AF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</w:rPr>
        <w:t>these</w:t>
      </w:r>
      <w:r w:rsidR="008915AF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  <w:w w:val="111"/>
        </w:rPr>
        <w:t>policies</w:t>
      </w:r>
      <w:r w:rsidR="008915AF">
        <w:rPr>
          <w:rFonts w:ascii="Arial" w:eastAsia="Humanst521 BT" w:hAnsi="Arial" w:cs="Arial"/>
          <w:w w:val="111"/>
        </w:rPr>
        <w:t xml:space="preserve"> </w:t>
      </w:r>
      <w:r w:rsidR="00B54F68" w:rsidRPr="005506B7">
        <w:rPr>
          <w:rFonts w:ascii="Arial" w:eastAsia="Humanst521 BT" w:hAnsi="Arial" w:cs="Arial"/>
        </w:rPr>
        <w:t>in</w:t>
      </w:r>
      <w:r w:rsidR="008915AF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</w:rPr>
        <w:t>order</w:t>
      </w:r>
      <w:r w:rsidR="008915AF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</w:rPr>
        <w:t>to</w:t>
      </w:r>
      <w:r w:rsidR="008915AF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  <w:w w:val="110"/>
        </w:rPr>
        <w:t>develop</w:t>
      </w:r>
      <w:r w:rsidR="008915AF">
        <w:rPr>
          <w:rFonts w:ascii="Arial" w:eastAsia="Humanst521 BT" w:hAnsi="Arial" w:cs="Arial"/>
          <w:w w:val="110"/>
        </w:rPr>
        <w:t xml:space="preserve"> </w:t>
      </w:r>
      <w:r w:rsidR="00B54F68" w:rsidRPr="005506B7">
        <w:rPr>
          <w:rFonts w:ascii="Arial" w:eastAsia="Humanst521 BT" w:hAnsi="Arial" w:cs="Arial"/>
          <w:w w:val="110"/>
        </w:rPr>
        <w:t>appropriate</w:t>
      </w:r>
      <w:r w:rsidR="008915AF">
        <w:rPr>
          <w:rFonts w:ascii="Arial" w:eastAsia="Humanst521 BT" w:hAnsi="Arial" w:cs="Arial"/>
          <w:w w:val="110"/>
        </w:rPr>
        <w:t xml:space="preserve"> </w:t>
      </w:r>
      <w:r w:rsidRPr="005506B7">
        <w:rPr>
          <w:rFonts w:ascii="Arial" w:eastAsia="Humanst521 BT" w:hAnsi="Arial" w:cs="Arial"/>
        </w:rPr>
        <w:t>and</w:t>
      </w:r>
      <w:r w:rsidR="008915AF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  <w:w w:val="113"/>
        </w:rPr>
        <w:t>ongoing</w:t>
      </w:r>
      <w:r w:rsidR="008915AF">
        <w:rPr>
          <w:rFonts w:ascii="Arial" w:eastAsia="Humanst521 BT" w:hAnsi="Arial" w:cs="Arial"/>
          <w:w w:val="113"/>
        </w:rPr>
        <w:t xml:space="preserve"> </w:t>
      </w:r>
      <w:r w:rsidR="00B54F68" w:rsidRPr="005506B7">
        <w:rPr>
          <w:rFonts w:ascii="Arial" w:eastAsia="Humanst521 BT" w:hAnsi="Arial" w:cs="Arial"/>
          <w:w w:val="113"/>
        </w:rPr>
        <w:t>professional</w:t>
      </w:r>
      <w:r w:rsidR="008915AF">
        <w:rPr>
          <w:rFonts w:ascii="Arial" w:eastAsia="Humanst521 BT" w:hAnsi="Arial" w:cs="Arial"/>
          <w:w w:val="113"/>
        </w:rPr>
        <w:t xml:space="preserve"> </w:t>
      </w:r>
      <w:r w:rsidRPr="005506B7">
        <w:rPr>
          <w:rFonts w:ascii="Arial" w:eastAsia="Humanst521 BT" w:hAnsi="Arial" w:cs="Arial"/>
          <w:w w:val="113"/>
        </w:rPr>
        <w:t>devel</w:t>
      </w:r>
      <w:r w:rsidR="00B54F68" w:rsidRPr="005506B7">
        <w:rPr>
          <w:rFonts w:ascii="Arial" w:eastAsia="Humanst521 BT" w:hAnsi="Arial" w:cs="Arial"/>
          <w:w w:val="112"/>
        </w:rPr>
        <w:t>opmental</w:t>
      </w:r>
      <w:r w:rsidR="008915AF">
        <w:rPr>
          <w:rFonts w:ascii="Arial" w:eastAsia="Humanst521 BT" w:hAnsi="Arial" w:cs="Arial"/>
          <w:w w:val="112"/>
        </w:rPr>
        <w:t xml:space="preserve"> </w:t>
      </w:r>
      <w:r w:rsidR="00B54F68" w:rsidRPr="005506B7">
        <w:rPr>
          <w:rFonts w:ascii="Arial" w:eastAsia="Humanst521 BT" w:hAnsi="Arial" w:cs="Arial"/>
          <w:w w:val="112"/>
        </w:rPr>
        <w:t>programmes.</w:t>
      </w:r>
    </w:p>
    <w:p w:rsidR="006E40D9" w:rsidRPr="005506B7" w:rsidRDefault="006E40D9" w:rsidP="00FA21CC">
      <w:pPr>
        <w:rPr>
          <w:rFonts w:ascii="Arial" w:hAnsi="Arial" w:cs="Arial"/>
        </w:rPr>
      </w:pPr>
    </w:p>
    <w:p w:rsidR="006E40D9" w:rsidRPr="005506B7" w:rsidRDefault="00B54F68" w:rsidP="00FA21CC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Whereas</w:t>
      </w:r>
      <w:r w:rsidR="008915AF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certain</w:t>
      </w:r>
      <w:r w:rsidR="008915AF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policies</w:t>
      </w:r>
      <w:r w:rsidR="008915AF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apply</w:t>
      </w:r>
      <w:r w:rsidR="008915AF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to</w:t>
      </w:r>
      <w:r w:rsidR="008915AF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specific</w:t>
      </w:r>
      <w:r w:rsidR="008915AF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programme</w:t>
      </w:r>
      <w:r w:rsidR="008915AF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areas,all</w:t>
      </w:r>
      <w:r w:rsidR="008915AF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the</w:t>
      </w:r>
      <w:r w:rsidR="008915AF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policies</w:t>
      </w:r>
      <w:r w:rsidR="008915AF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should</w:t>
      </w:r>
      <w:r w:rsidR="008915AF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be</w:t>
      </w:r>
      <w:r w:rsidR="008915AF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read</w:t>
      </w:r>
      <w:r w:rsidR="008915AF">
        <w:rPr>
          <w:rFonts w:ascii="Arial" w:eastAsia="Humanst521 BT" w:hAnsi="Arial" w:cs="Arial"/>
        </w:rPr>
        <w:t xml:space="preserve"> </w:t>
      </w:r>
      <w:r w:rsidR="003B2515" w:rsidRPr="005506B7">
        <w:rPr>
          <w:rFonts w:ascii="Arial" w:eastAsia="Humanst521 BT" w:hAnsi="Arial" w:cs="Arial"/>
          <w:w w:val="107"/>
        </w:rPr>
        <w:t>togeth</w:t>
      </w:r>
      <w:r w:rsidRPr="005506B7">
        <w:rPr>
          <w:rFonts w:ascii="Arial" w:eastAsia="Humanst521 BT" w:hAnsi="Arial" w:cs="Arial"/>
        </w:rPr>
        <w:t>er with</w:t>
      </w:r>
      <w:r w:rsidR="008915AF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Chapter2:The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's</w:t>
      </w:r>
      <w:r w:rsidR="008915AF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w w:val="109"/>
        </w:rPr>
        <w:t>Mandate</w:t>
      </w:r>
      <w:r w:rsidR="008915AF">
        <w:rPr>
          <w:rFonts w:ascii="Arial" w:eastAsia="Humanst521 BT" w:hAnsi="Arial" w:cs="Arial"/>
          <w:w w:val="109"/>
        </w:rPr>
        <w:t xml:space="preserve"> </w:t>
      </w:r>
      <w:r w:rsidRPr="005506B7">
        <w:rPr>
          <w:rFonts w:ascii="Arial" w:eastAsia="Humanst521 BT" w:hAnsi="Arial" w:cs="Arial"/>
        </w:rPr>
        <w:t>and</w:t>
      </w:r>
      <w:r w:rsidR="008915AF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Chapter3:</w:t>
      </w:r>
      <w:r w:rsidRPr="005506B7">
        <w:rPr>
          <w:rFonts w:ascii="Arial" w:eastAsia="Humanst521 BT" w:hAnsi="Arial" w:cs="Arial"/>
          <w:w w:val="106"/>
        </w:rPr>
        <w:t>Programming</w:t>
      </w:r>
      <w:r w:rsidR="008915AF">
        <w:rPr>
          <w:rFonts w:ascii="Arial" w:eastAsia="Humanst521 BT" w:hAnsi="Arial" w:cs="Arial"/>
          <w:w w:val="106"/>
        </w:rPr>
        <w:t xml:space="preserve"> </w:t>
      </w:r>
      <w:r w:rsidRPr="005506B7">
        <w:rPr>
          <w:rFonts w:ascii="Arial" w:eastAsia="Humanst521 BT" w:hAnsi="Arial" w:cs="Arial"/>
          <w:spacing w:val="-5"/>
        </w:rPr>
        <w:t>P</w:t>
      </w:r>
      <w:r w:rsidRPr="005506B7">
        <w:rPr>
          <w:rFonts w:ascii="Arial" w:eastAsia="Humanst521 BT" w:hAnsi="Arial" w:cs="Arial"/>
        </w:rPr>
        <w:t>olic</w:t>
      </w:r>
      <w:r w:rsidRPr="005506B7">
        <w:rPr>
          <w:rFonts w:ascii="Arial" w:eastAsia="Humanst521 BT" w:hAnsi="Arial" w:cs="Arial"/>
          <w:spacing w:val="-14"/>
        </w:rPr>
        <w:t>y</w:t>
      </w:r>
      <w:r w:rsidRPr="005506B7">
        <w:rPr>
          <w:rFonts w:ascii="Arial" w:eastAsia="Humanst521 BT" w:hAnsi="Arial" w:cs="Arial"/>
        </w:rPr>
        <w:t>.All</w:t>
      </w:r>
      <w:r w:rsidR="008915AF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the</w:t>
      </w:r>
      <w:r w:rsidR="008915AF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w w:val="106"/>
        </w:rPr>
        <w:t>information</w:t>
      </w:r>
      <w:r w:rsidRPr="005506B7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w w:val="108"/>
        </w:rPr>
        <w:t>programming,</w:t>
      </w:r>
      <w:r w:rsidRPr="005506B7">
        <w:rPr>
          <w:rFonts w:ascii="Arial" w:eastAsia="Humanst521 BT" w:hAnsi="Arial" w:cs="Arial"/>
        </w:rPr>
        <w:t>whether</w:t>
      </w:r>
      <w:r w:rsidR="008915AF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it</w:t>
      </w:r>
      <w:r w:rsidR="008915AF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is</w:t>
      </w:r>
      <w:r w:rsidR="008915AF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produced</w:t>
      </w:r>
      <w:r w:rsidR="008915AF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by</w:t>
      </w:r>
      <w:r w:rsidR="008915AF">
        <w:rPr>
          <w:rFonts w:ascii="Arial" w:eastAsia="Humanst521 BT" w:hAnsi="Arial" w:cs="Arial"/>
        </w:rPr>
        <w:t xml:space="preserve"> </w:t>
      </w:r>
      <w:r w:rsidR="003B2515" w:rsidRPr="005506B7">
        <w:rPr>
          <w:rFonts w:ascii="Arial" w:eastAsia="Humanst521 BT" w:hAnsi="Arial" w:cs="Arial"/>
        </w:rPr>
        <w:t>MABOLOKA COMMUNITY RADIO</w:t>
      </w:r>
      <w:r w:rsidR="008915AF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News or</w:t>
      </w:r>
      <w:r w:rsidR="008915AF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not,should conform</w:t>
      </w:r>
      <w:r w:rsidR="008915AF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w w:val="104"/>
        </w:rPr>
        <w:t xml:space="preserve">to </w:t>
      </w:r>
      <w:r w:rsidRPr="005506B7">
        <w:rPr>
          <w:rFonts w:ascii="Arial" w:eastAsia="Humanst521 BT" w:hAnsi="Arial" w:cs="Arial"/>
        </w:rPr>
        <w:t>the</w:t>
      </w:r>
      <w:r w:rsidR="008915AF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News, CurrentAffairs</w:t>
      </w:r>
      <w:r w:rsidR="008915AF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and</w:t>
      </w:r>
      <w:r w:rsidR="008915AF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 xml:space="preserve">Information </w:t>
      </w:r>
      <w:r w:rsidRPr="005506B7">
        <w:rPr>
          <w:rFonts w:ascii="Arial" w:eastAsia="Humanst521 BT" w:hAnsi="Arial" w:cs="Arial"/>
          <w:w w:val="106"/>
        </w:rPr>
        <w:t>Programming</w:t>
      </w:r>
      <w:r w:rsidR="008915AF">
        <w:rPr>
          <w:rFonts w:ascii="Arial" w:eastAsia="Humanst521 BT" w:hAnsi="Arial" w:cs="Arial"/>
          <w:w w:val="106"/>
        </w:rPr>
        <w:t xml:space="preserve"> </w:t>
      </w:r>
      <w:r w:rsidRPr="005506B7">
        <w:rPr>
          <w:rFonts w:ascii="Arial" w:eastAsia="Humanst521 BT" w:hAnsi="Arial" w:cs="Arial"/>
          <w:spacing w:val="-5"/>
        </w:rPr>
        <w:t>P</w:t>
      </w:r>
      <w:r w:rsidRPr="005506B7">
        <w:rPr>
          <w:rFonts w:ascii="Arial" w:eastAsia="Humanst521 BT" w:hAnsi="Arial" w:cs="Arial"/>
        </w:rPr>
        <w:t>olicy</w:t>
      </w:r>
      <w:r w:rsidR="008915AF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in</w:t>
      </w:r>
      <w:r w:rsidR="008915AF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Chapter</w:t>
      </w:r>
      <w:r w:rsidRPr="005506B7">
        <w:rPr>
          <w:rFonts w:ascii="Arial" w:eastAsia="Humanst521 BT" w:hAnsi="Arial" w:cs="Arial"/>
          <w:w w:val="111"/>
        </w:rPr>
        <w:t>4.</w:t>
      </w:r>
    </w:p>
    <w:p w:rsidR="006E40D9" w:rsidRPr="005506B7" w:rsidRDefault="006E40D9" w:rsidP="00FA21CC">
      <w:pPr>
        <w:rPr>
          <w:rFonts w:ascii="Arial" w:hAnsi="Arial" w:cs="Arial"/>
        </w:rPr>
      </w:pPr>
    </w:p>
    <w:p w:rsidR="008915AF" w:rsidRDefault="00B54F68" w:rsidP="00FA21CC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</w:rPr>
        <w:t>The</w:t>
      </w:r>
      <w:r w:rsidR="008915AF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w w:val="111"/>
        </w:rPr>
        <w:t>policies</w:t>
      </w:r>
      <w:r w:rsidRPr="005506B7">
        <w:rPr>
          <w:rFonts w:ascii="Arial" w:eastAsia="Humanst521 BT" w:hAnsi="Arial" w:cs="Arial"/>
        </w:rPr>
        <w:t>will</w:t>
      </w:r>
      <w:r w:rsidR="008915AF">
        <w:rPr>
          <w:rFonts w:ascii="Arial" w:eastAsia="Humanst521 BT" w:hAnsi="Arial" w:cs="Arial"/>
        </w:rPr>
        <w:t xml:space="preserve"> </w:t>
      </w:r>
      <w:r w:rsidR="003B2515" w:rsidRPr="005506B7">
        <w:rPr>
          <w:rFonts w:ascii="Arial" w:eastAsia="Humanst521 BT" w:hAnsi="Arial" w:cs="Arial"/>
        </w:rPr>
        <w:t>become</w:t>
      </w:r>
      <w:r w:rsidR="008915AF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w w:val="111"/>
        </w:rPr>
        <w:t>effective</w:t>
      </w:r>
      <w:r w:rsidR="008915AF">
        <w:rPr>
          <w:rFonts w:ascii="Arial" w:eastAsia="Humanst521 BT" w:hAnsi="Arial" w:cs="Arial"/>
          <w:w w:val="111"/>
        </w:rPr>
        <w:t xml:space="preserve"> </w:t>
      </w:r>
      <w:r w:rsidRPr="005506B7">
        <w:rPr>
          <w:rFonts w:ascii="Arial" w:eastAsia="Humanst521 BT" w:hAnsi="Arial" w:cs="Arial"/>
        </w:rPr>
        <w:t>no</w:t>
      </w:r>
      <w:r w:rsidR="008915AF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later</w:t>
      </w:r>
      <w:r w:rsidR="008915AF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than 1</w:t>
      </w:r>
      <w:r w:rsidR="008915AF">
        <w:rPr>
          <w:rFonts w:ascii="Arial" w:eastAsia="Humanst521 BT" w:hAnsi="Arial" w:cs="Arial"/>
        </w:rPr>
        <w:t xml:space="preserve">June </w:t>
      </w:r>
      <w:r w:rsidR="008915AF">
        <w:rPr>
          <w:rFonts w:ascii="Arial" w:eastAsia="Humanst521 BT" w:hAnsi="Arial" w:cs="Arial"/>
          <w:w w:val="113"/>
        </w:rPr>
        <w:t>2020</w:t>
      </w:r>
      <w:r w:rsidRPr="005506B7">
        <w:rPr>
          <w:rFonts w:ascii="Arial" w:eastAsia="Humanst521 BT" w:hAnsi="Arial" w:cs="Arial"/>
          <w:w w:val="113"/>
        </w:rPr>
        <w:t>.</w:t>
      </w:r>
      <w:proofErr w:type="gramEnd"/>
    </w:p>
    <w:p w:rsidR="008915AF" w:rsidRPr="008915AF" w:rsidRDefault="008915AF" w:rsidP="008915AF">
      <w:pPr>
        <w:rPr>
          <w:rFonts w:ascii="Arial" w:eastAsia="Humanst521 BT" w:hAnsi="Arial" w:cs="Arial"/>
        </w:rPr>
      </w:pPr>
    </w:p>
    <w:p w:rsidR="008915AF" w:rsidRPr="008915AF" w:rsidRDefault="008915AF" w:rsidP="008915AF">
      <w:pPr>
        <w:rPr>
          <w:rFonts w:ascii="Arial" w:eastAsia="Humanst521 BT" w:hAnsi="Arial" w:cs="Arial"/>
        </w:rPr>
      </w:pPr>
    </w:p>
    <w:p w:rsidR="008915AF" w:rsidRDefault="008915AF" w:rsidP="008915AF">
      <w:pPr>
        <w:rPr>
          <w:rFonts w:ascii="Arial" w:eastAsia="Humanst521 BT" w:hAnsi="Arial" w:cs="Arial"/>
        </w:rPr>
      </w:pPr>
    </w:p>
    <w:p w:rsidR="008915AF" w:rsidRDefault="008915AF" w:rsidP="008915AF">
      <w:pPr>
        <w:rPr>
          <w:rFonts w:ascii="Arial" w:eastAsia="Humanst521 BT" w:hAnsi="Arial" w:cs="Arial"/>
        </w:rPr>
      </w:pPr>
    </w:p>
    <w:p w:rsidR="006E40D9" w:rsidRPr="008915AF" w:rsidRDefault="006E40D9" w:rsidP="008915AF">
      <w:pPr>
        <w:rPr>
          <w:rFonts w:ascii="Arial" w:eastAsia="Humanst521 BT" w:hAnsi="Arial" w:cs="Arial"/>
        </w:rPr>
        <w:sectPr w:rsidR="006E40D9" w:rsidRPr="008915AF" w:rsidSect="009776D6">
          <w:pgSz w:w="10900" w:h="16620"/>
          <w:pgMar w:top="426" w:right="780" w:bottom="280" w:left="1276" w:header="720" w:footer="720" w:gutter="0"/>
          <w:cols w:space="720"/>
        </w:sectPr>
      </w:pPr>
    </w:p>
    <w:p w:rsidR="006E40D9" w:rsidRPr="008915AF" w:rsidRDefault="008915AF" w:rsidP="00FA21CC">
      <w:pPr>
        <w:spacing w:before="69"/>
        <w:ind w:left="567"/>
        <w:rPr>
          <w:rFonts w:ascii="Arial" w:eastAsia="BankGothic Lt BT" w:hAnsi="Arial" w:cs="Arial"/>
        </w:rPr>
      </w:pPr>
      <w:r w:rsidRPr="008915AF">
        <w:rPr>
          <w:rFonts w:ascii="Arial" w:eastAsia="BankGothic Lt BT" w:hAnsi="Arial" w:cs="Arial"/>
        </w:rPr>
        <w:lastRenderedPageBreak/>
        <w:t xml:space="preserve"> </w:t>
      </w:r>
      <w:r w:rsidR="003B2515" w:rsidRPr="008915AF">
        <w:rPr>
          <w:rFonts w:ascii="Arial" w:eastAsia="BankGothic Lt BT" w:hAnsi="Arial" w:cs="Arial"/>
          <w:spacing w:val="-2"/>
          <w:w w:val="103"/>
        </w:rPr>
        <w:t>MABOLOKA COMMUNITY RADIO</w:t>
      </w:r>
      <w:r w:rsidR="00B54F68" w:rsidRPr="008915AF">
        <w:rPr>
          <w:rFonts w:ascii="Arial" w:eastAsia="BankGothic Lt BT" w:hAnsi="Arial" w:cs="Arial"/>
          <w:spacing w:val="-2"/>
          <w:w w:val="107"/>
        </w:rPr>
        <w:t>'</w:t>
      </w:r>
      <w:r w:rsidR="00B54F68" w:rsidRPr="008915AF">
        <w:rPr>
          <w:rFonts w:ascii="Arial" w:eastAsia="BankGothic Lt BT" w:hAnsi="Arial" w:cs="Arial"/>
          <w:w w:val="103"/>
        </w:rPr>
        <w:t>S</w:t>
      </w:r>
      <w:r w:rsidRPr="008915AF">
        <w:rPr>
          <w:rFonts w:ascii="Arial" w:eastAsia="BankGothic Lt BT" w:hAnsi="Arial" w:cs="Arial"/>
          <w:w w:val="103"/>
        </w:rPr>
        <w:t xml:space="preserve"> </w:t>
      </w:r>
      <w:r w:rsidR="00B54F68" w:rsidRPr="008915AF">
        <w:rPr>
          <w:rFonts w:ascii="Arial" w:eastAsia="BankGothic Lt BT" w:hAnsi="Arial" w:cs="Arial"/>
          <w:spacing w:val="-3"/>
          <w:w w:val="102"/>
          <w:position w:val="1"/>
        </w:rPr>
        <w:t>M</w:t>
      </w:r>
      <w:r w:rsidR="00B54F68" w:rsidRPr="008915AF">
        <w:rPr>
          <w:rFonts w:ascii="Arial" w:eastAsia="BankGothic Lt BT" w:hAnsi="Arial" w:cs="Arial"/>
          <w:spacing w:val="-4"/>
          <w:w w:val="106"/>
          <w:position w:val="1"/>
        </w:rPr>
        <w:t>A</w:t>
      </w:r>
      <w:r w:rsidR="00B54F68" w:rsidRPr="008915AF">
        <w:rPr>
          <w:rFonts w:ascii="Arial" w:eastAsia="BankGothic Lt BT" w:hAnsi="Arial" w:cs="Arial"/>
          <w:spacing w:val="-4"/>
          <w:w w:val="103"/>
          <w:position w:val="1"/>
        </w:rPr>
        <w:t>N</w:t>
      </w:r>
      <w:r w:rsidR="00B54F68" w:rsidRPr="008915AF">
        <w:rPr>
          <w:rFonts w:ascii="Arial" w:eastAsia="BankGothic Lt BT" w:hAnsi="Arial" w:cs="Arial"/>
          <w:spacing w:val="-4"/>
          <w:w w:val="104"/>
          <w:position w:val="1"/>
        </w:rPr>
        <w:t>D</w:t>
      </w:r>
      <w:r w:rsidR="00B54F68" w:rsidRPr="008915AF">
        <w:rPr>
          <w:rFonts w:ascii="Arial" w:eastAsia="BankGothic Lt BT" w:hAnsi="Arial" w:cs="Arial"/>
          <w:spacing w:val="-4"/>
          <w:w w:val="106"/>
          <w:position w:val="1"/>
        </w:rPr>
        <w:t>A</w:t>
      </w:r>
      <w:r w:rsidR="00B54F68" w:rsidRPr="008915AF">
        <w:rPr>
          <w:rFonts w:ascii="Arial" w:eastAsia="BankGothic Lt BT" w:hAnsi="Arial" w:cs="Arial"/>
          <w:spacing w:val="-4"/>
          <w:w w:val="107"/>
          <w:position w:val="1"/>
        </w:rPr>
        <w:t>T</w:t>
      </w:r>
      <w:r w:rsidR="00B54F68" w:rsidRPr="008915AF">
        <w:rPr>
          <w:rFonts w:ascii="Arial" w:eastAsia="BankGothic Lt BT" w:hAnsi="Arial" w:cs="Arial"/>
          <w:w w:val="106"/>
          <w:position w:val="1"/>
        </w:rPr>
        <w:t>E</w:t>
      </w:r>
    </w:p>
    <w:p w:rsidR="006E40D9" w:rsidRPr="008915AF" w:rsidRDefault="006E40D9" w:rsidP="00FA21CC">
      <w:pPr>
        <w:spacing w:before="7" w:line="260" w:lineRule="exact"/>
        <w:ind w:hanging="931"/>
        <w:rPr>
          <w:rFonts w:ascii="Arial" w:hAnsi="Arial" w:cs="Arial"/>
        </w:rPr>
      </w:pPr>
    </w:p>
    <w:p w:rsidR="006E40D9" w:rsidRPr="008915AF" w:rsidRDefault="00B54F68" w:rsidP="00FA21CC">
      <w:pPr>
        <w:spacing w:before="22"/>
        <w:ind w:left="2016" w:right="204" w:hanging="2016"/>
        <w:rPr>
          <w:rFonts w:ascii="Arial" w:eastAsia="Humanst521 BT" w:hAnsi="Arial" w:cs="Arial"/>
        </w:rPr>
      </w:pPr>
      <w:r w:rsidRPr="008915AF">
        <w:rPr>
          <w:rFonts w:ascii="Arial" w:eastAsia="Humanst521 BT" w:hAnsi="Arial" w:cs="Arial"/>
          <w:b/>
          <w:w w:val="92"/>
        </w:rPr>
        <w:t>POWERS</w:t>
      </w:r>
      <w:proofErr w:type="gramStart"/>
      <w:r w:rsidRPr="008915AF">
        <w:rPr>
          <w:rFonts w:ascii="Arial" w:eastAsia="Humanst521 BT" w:hAnsi="Arial" w:cs="Arial"/>
          <w:b/>
          <w:w w:val="92"/>
        </w:rPr>
        <w:t>,FUNCTIONS,RIGHTSAND</w:t>
      </w:r>
      <w:r w:rsidRPr="008915AF">
        <w:rPr>
          <w:rFonts w:ascii="Arial" w:eastAsia="Humanst521 BT" w:hAnsi="Arial" w:cs="Arial"/>
          <w:b/>
          <w:w w:val="94"/>
        </w:rPr>
        <w:t>OBLIG</w:t>
      </w:r>
      <w:r w:rsidRPr="008915AF">
        <w:rPr>
          <w:rFonts w:ascii="Arial" w:eastAsia="Humanst521 BT" w:hAnsi="Arial" w:cs="Arial"/>
          <w:b/>
          <w:spacing w:val="-9"/>
          <w:w w:val="94"/>
        </w:rPr>
        <w:t>A</w:t>
      </w:r>
      <w:r w:rsidRPr="008915AF">
        <w:rPr>
          <w:rFonts w:ascii="Arial" w:eastAsia="Humanst521 BT" w:hAnsi="Arial" w:cs="Arial"/>
          <w:b/>
          <w:w w:val="89"/>
        </w:rPr>
        <w:t>TIONS</w:t>
      </w:r>
      <w:proofErr w:type="gramEnd"/>
    </w:p>
    <w:p w:rsidR="006E40D9" w:rsidRPr="005506B7" w:rsidRDefault="003B2515" w:rsidP="00FA21CC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MABOLOKA COMMUNITY RADIO</w:t>
      </w:r>
      <w:r w:rsidR="00B54F68" w:rsidRPr="005506B7">
        <w:rPr>
          <w:rFonts w:ascii="Arial" w:eastAsia="Humanst521 BT" w:hAnsi="Arial" w:cs="Arial"/>
        </w:rPr>
        <w:t>'s</w:t>
      </w:r>
      <w:r w:rsidRPr="005506B7">
        <w:rPr>
          <w:rFonts w:ascii="Arial" w:eastAsia="Humanst521 BT" w:hAnsi="Arial" w:cs="Arial"/>
        </w:rPr>
        <w:t xml:space="preserve">mandate </w:t>
      </w:r>
      <w:r w:rsidRPr="005506B7">
        <w:rPr>
          <w:rFonts w:ascii="Arial" w:eastAsia="Humanst521 BT" w:hAnsi="Arial" w:cs="Arial"/>
          <w:spacing w:val="8"/>
        </w:rPr>
        <w:t>as</w:t>
      </w:r>
      <w:r w:rsidR="008915AF">
        <w:rPr>
          <w:rFonts w:ascii="Arial" w:eastAsia="Humanst521 BT" w:hAnsi="Arial" w:cs="Arial"/>
        </w:rPr>
        <w:t xml:space="preserve">a Community </w:t>
      </w:r>
      <w:r w:rsidR="00B54F68" w:rsidRPr="005506B7">
        <w:rPr>
          <w:rFonts w:ascii="Arial" w:eastAsia="Humanst521 BT" w:hAnsi="Arial" w:cs="Arial"/>
        </w:rPr>
        <w:t>broadcaster</w:t>
      </w:r>
      <w:r w:rsidR="008915AF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</w:rPr>
        <w:t>comesfrom</w:t>
      </w:r>
      <w:r w:rsidR="008915AF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</w:rPr>
        <w:t>the</w:t>
      </w:r>
      <w:r w:rsidR="008915AF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</w:rPr>
        <w:t>Charte</w:t>
      </w:r>
      <w:r w:rsidR="00B54F68" w:rsidRPr="005506B7">
        <w:rPr>
          <w:rFonts w:ascii="Arial" w:eastAsia="Humanst521 BT" w:hAnsi="Arial" w:cs="Arial"/>
          <w:spacing w:val="-17"/>
        </w:rPr>
        <w:t>r</w:t>
      </w:r>
      <w:r w:rsidR="00B54F68" w:rsidRPr="005506B7">
        <w:rPr>
          <w:rFonts w:ascii="Arial" w:eastAsia="Humanst521 BT" w:hAnsi="Arial" w:cs="Arial"/>
        </w:rPr>
        <w:t>,which</w:t>
      </w:r>
      <w:r w:rsidR="008915AF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</w:rPr>
        <w:t>defines</w:t>
      </w:r>
      <w:r w:rsidR="008915AF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</w:rPr>
        <w:t>its</w:t>
      </w:r>
      <w:r w:rsidR="008915AF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  <w:w w:val="103"/>
        </w:rPr>
        <w:t>objectives</w:t>
      </w:r>
      <w:proofErr w:type="gramStart"/>
      <w:r w:rsidR="00B54F68" w:rsidRPr="005506B7">
        <w:rPr>
          <w:rFonts w:ascii="Arial" w:eastAsia="Humanst521 BT" w:hAnsi="Arial" w:cs="Arial"/>
          <w:w w:val="103"/>
        </w:rPr>
        <w:t xml:space="preserve">. </w:t>
      </w:r>
      <w:proofErr w:type="gramEnd"/>
      <w:r w:rsidR="00B54F68" w:rsidRPr="005506B7">
        <w:rPr>
          <w:rFonts w:ascii="Arial" w:eastAsia="Humanst521 BT" w:hAnsi="Arial" w:cs="Arial"/>
        </w:rPr>
        <w:t>The</w:t>
      </w:r>
      <w:r w:rsidR="008915AF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</w:rPr>
        <w:t>Charter</w:t>
      </w:r>
      <w:r w:rsidR="008915AF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</w:rPr>
        <w:t>is</w:t>
      </w:r>
      <w:r w:rsidR="008915AF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 xml:space="preserve">laid </w:t>
      </w:r>
      <w:r w:rsidRPr="005506B7">
        <w:rPr>
          <w:rFonts w:ascii="Arial" w:eastAsia="Humanst521 BT" w:hAnsi="Arial" w:cs="Arial"/>
          <w:spacing w:val="4"/>
        </w:rPr>
        <w:t>down</w:t>
      </w:r>
      <w:r w:rsidR="008915AF">
        <w:rPr>
          <w:rFonts w:ascii="Arial" w:eastAsia="Humanst521 BT" w:hAnsi="Arial" w:cs="Arial"/>
          <w:spacing w:val="4"/>
        </w:rPr>
        <w:t xml:space="preserve"> </w:t>
      </w:r>
      <w:r w:rsidRPr="005506B7">
        <w:rPr>
          <w:rFonts w:ascii="Arial" w:eastAsia="Humanst521 BT" w:hAnsi="Arial" w:cs="Arial"/>
          <w:spacing w:val="4"/>
        </w:rPr>
        <w:t>in</w:t>
      </w:r>
      <w:r w:rsidR="008915AF">
        <w:rPr>
          <w:rFonts w:ascii="Arial" w:eastAsia="Humanst521 BT" w:hAnsi="Arial" w:cs="Arial"/>
          <w:spacing w:val="4"/>
        </w:rPr>
        <w:t xml:space="preserve"> </w:t>
      </w:r>
      <w:r w:rsidRPr="005506B7">
        <w:rPr>
          <w:rFonts w:ascii="Arial" w:eastAsia="Humanst521 BT" w:hAnsi="Arial" w:cs="Arial"/>
        </w:rPr>
        <w:t xml:space="preserve">chapter </w:t>
      </w:r>
      <w:r w:rsidRPr="005506B7">
        <w:rPr>
          <w:rFonts w:ascii="Arial" w:eastAsia="Humanst521 BT" w:hAnsi="Arial" w:cs="Arial"/>
          <w:spacing w:val="1"/>
        </w:rPr>
        <w:t>IV</w:t>
      </w:r>
      <w:r w:rsidR="00B54F68" w:rsidRPr="005506B7">
        <w:rPr>
          <w:rFonts w:ascii="Arial" w:eastAsia="Humanst521 BT" w:hAnsi="Arial" w:cs="Arial"/>
        </w:rPr>
        <w:t>of</w:t>
      </w:r>
      <w:r w:rsidR="008915AF">
        <w:rPr>
          <w:rFonts w:ascii="Arial" w:eastAsia="Humanst521 BT" w:hAnsi="Arial" w:cs="Arial"/>
        </w:rPr>
        <w:t xml:space="preserve"> </w:t>
      </w:r>
      <w:proofErr w:type="gramStart"/>
      <w:r w:rsidR="00B54F68" w:rsidRPr="005506B7">
        <w:rPr>
          <w:rFonts w:ascii="Arial" w:eastAsia="Humanst521 BT" w:hAnsi="Arial" w:cs="Arial"/>
        </w:rPr>
        <w:t>the</w:t>
      </w:r>
      <w:r w:rsidR="00B54F68" w:rsidRPr="005506B7">
        <w:rPr>
          <w:rFonts w:ascii="Arial" w:eastAsia="Humanst521 BT" w:hAnsi="Arial" w:cs="Arial"/>
          <w:w w:val="106"/>
        </w:rPr>
        <w:t>Broadcasting</w:t>
      </w:r>
      <w:r w:rsidR="00B54F68" w:rsidRPr="005506B7">
        <w:rPr>
          <w:rFonts w:ascii="Arial" w:eastAsia="Humanst521 BT" w:hAnsi="Arial" w:cs="Arial"/>
        </w:rPr>
        <w:t>Act(</w:t>
      </w:r>
      <w:proofErr w:type="gramEnd"/>
      <w:r w:rsidR="00B54F68" w:rsidRPr="005506B7">
        <w:rPr>
          <w:rFonts w:ascii="Arial" w:eastAsia="Humanst521 BT" w:hAnsi="Arial" w:cs="Arial"/>
        </w:rPr>
        <w:t>asamended</w:t>
      </w:r>
      <w:r w:rsidR="00FA21CC" w:rsidRPr="005506B7">
        <w:rPr>
          <w:rFonts w:ascii="Arial" w:eastAsia="Humanst521 BT" w:hAnsi="Arial" w:cs="Arial"/>
        </w:rPr>
        <w:t xml:space="preserve">) </w:t>
      </w:r>
      <w:r w:rsidR="00FA21CC" w:rsidRPr="005506B7">
        <w:rPr>
          <w:rFonts w:ascii="Arial" w:eastAsia="Humanst521 BT" w:hAnsi="Arial" w:cs="Arial"/>
          <w:spacing w:val="23"/>
        </w:rPr>
        <w:t>and</w:t>
      </w:r>
      <w:r w:rsidR="00B54F68" w:rsidRPr="005506B7">
        <w:rPr>
          <w:rFonts w:ascii="Arial" w:eastAsia="Humanst521 BT" w:hAnsi="Arial" w:cs="Arial"/>
        </w:rPr>
        <w:t>requires</w:t>
      </w:r>
      <w:r w:rsidR="00B54F68" w:rsidRPr="005506B7">
        <w:rPr>
          <w:rFonts w:ascii="Arial" w:eastAsia="Humanst521 BT" w:hAnsi="Arial" w:cs="Arial"/>
          <w:w w:val="105"/>
        </w:rPr>
        <w:t>the</w:t>
      </w:r>
    </w:p>
    <w:p w:rsidR="006E40D9" w:rsidRPr="005506B7" w:rsidRDefault="003B2515" w:rsidP="00FA21CC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position w:val="1"/>
        </w:rPr>
        <w:t>MABOLOKA COMMUNITY RADIO</w:t>
      </w:r>
      <w:r w:rsidR="008915AF">
        <w:rPr>
          <w:rFonts w:ascii="Arial" w:eastAsia="Humanst521 BT" w:hAnsi="Arial" w:cs="Arial"/>
          <w:position w:val="1"/>
        </w:rPr>
        <w:t xml:space="preserve"> </w:t>
      </w:r>
      <w:r w:rsidR="00B54F68" w:rsidRPr="005506B7">
        <w:rPr>
          <w:rFonts w:ascii="Arial" w:eastAsia="Humanst521 BT" w:hAnsi="Arial" w:cs="Arial"/>
          <w:position w:val="1"/>
        </w:rPr>
        <w:t>to</w:t>
      </w:r>
      <w:r w:rsidR="008915AF">
        <w:rPr>
          <w:rFonts w:ascii="Arial" w:eastAsia="Humanst521 BT" w:hAnsi="Arial" w:cs="Arial"/>
          <w:position w:val="1"/>
        </w:rPr>
        <w:t xml:space="preserve"> </w:t>
      </w:r>
      <w:r w:rsidRPr="005506B7">
        <w:rPr>
          <w:rFonts w:ascii="Arial" w:eastAsia="Humanst521 BT" w:hAnsi="Arial" w:cs="Arial"/>
          <w:position w:val="1"/>
        </w:rPr>
        <w:t xml:space="preserve">encourage </w:t>
      </w:r>
      <w:r w:rsidRPr="005506B7">
        <w:rPr>
          <w:rFonts w:ascii="Arial" w:eastAsia="Humanst521 BT" w:hAnsi="Arial" w:cs="Arial"/>
          <w:spacing w:val="32"/>
          <w:position w:val="1"/>
        </w:rPr>
        <w:t>the</w:t>
      </w:r>
      <w:r w:rsidRPr="005506B7">
        <w:rPr>
          <w:rFonts w:ascii="Arial" w:eastAsia="Humanst521 BT" w:hAnsi="Arial" w:cs="Arial"/>
          <w:position w:val="1"/>
        </w:rPr>
        <w:t xml:space="preserve">development </w:t>
      </w:r>
      <w:r w:rsidRPr="005506B7">
        <w:rPr>
          <w:rFonts w:ascii="Arial" w:eastAsia="Humanst521 BT" w:hAnsi="Arial" w:cs="Arial"/>
          <w:spacing w:val="25"/>
          <w:position w:val="1"/>
        </w:rPr>
        <w:t>of</w:t>
      </w:r>
      <w:r w:rsidR="008915AF">
        <w:rPr>
          <w:rFonts w:ascii="Arial" w:eastAsia="Humanst521 BT" w:hAnsi="Arial" w:cs="Arial"/>
          <w:spacing w:val="25"/>
          <w:position w:val="1"/>
        </w:rPr>
        <w:t xml:space="preserve"> </w:t>
      </w:r>
      <w:r w:rsidR="008915AF">
        <w:rPr>
          <w:rFonts w:ascii="Arial" w:eastAsia="Humanst521 BT" w:hAnsi="Arial" w:cs="Arial"/>
          <w:spacing w:val="1"/>
          <w:position w:val="1"/>
        </w:rPr>
        <w:t>Community</w:t>
      </w:r>
      <w:r w:rsidR="008915AF">
        <w:rPr>
          <w:rFonts w:ascii="Arial" w:eastAsia="Humanst521 BT" w:hAnsi="Arial" w:cs="Arial"/>
          <w:spacing w:val="20"/>
          <w:position w:val="1"/>
        </w:rPr>
        <w:t xml:space="preserve"> </w:t>
      </w:r>
      <w:r w:rsidRPr="005506B7">
        <w:rPr>
          <w:rFonts w:ascii="Arial" w:eastAsia="Humanst521 BT" w:hAnsi="Arial" w:cs="Arial"/>
          <w:spacing w:val="18"/>
          <w:position w:val="1"/>
        </w:rPr>
        <w:t>expression</w:t>
      </w:r>
      <w:r w:rsidR="008915AF">
        <w:rPr>
          <w:rFonts w:ascii="Arial" w:eastAsia="Humanst521 BT" w:hAnsi="Arial" w:cs="Arial"/>
          <w:spacing w:val="18"/>
          <w:position w:val="1"/>
        </w:rPr>
        <w:t xml:space="preserve"> </w:t>
      </w:r>
      <w:r w:rsidR="00B54F68" w:rsidRPr="005506B7">
        <w:rPr>
          <w:rFonts w:ascii="Arial" w:eastAsia="Humanst521 BT" w:hAnsi="Arial" w:cs="Arial"/>
          <w:position w:val="1"/>
        </w:rPr>
        <w:t>by</w:t>
      </w:r>
      <w:r w:rsidR="008915AF">
        <w:rPr>
          <w:rFonts w:ascii="Arial" w:eastAsia="Humanst521 BT" w:hAnsi="Arial" w:cs="Arial"/>
          <w:position w:val="1"/>
        </w:rPr>
        <w:t xml:space="preserve"> </w:t>
      </w:r>
      <w:r w:rsidR="00B54F68" w:rsidRPr="005506B7">
        <w:rPr>
          <w:rFonts w:ascii="Arial" w:eastAsia="Humanst521 BT" w:hAnsi="Arial" w:cs="Arial"/>
          <w:position w:val="1"/>
        </w:rPr>
        <w:t>providing, in</w:t>
      </w:r>
      <w:r w:rsidR="008915AF">
        <w:rPr>
          <w:rFonts w:ascii="Arial" w:eastAsia="Humanst521 BT" w:hAnsi="Arial" w:cs="Arial"/>
          <w:position w:val="1"/>
        </w:rPr>
        <w:t xml:space="preserve"> </w:t>
      </w:r>
      <w:r w:rsidR="00B54F68" w:rsidRPr="005506B7">
        <w:rPr>
          <w:rFonts w:ascii="Arial" w:eastAsia="Humanst521 BT" w:hAnsi="Arial" w:cs="Arial"/>
          <w:position w:val="1"/>
        </w:rPr>
        <w:t>the</w:t>
      </w:r>
      <w:r w:rsidR="008915AF">
        <w:rPr>
          <w:rFonts w:ascii="Arial" w:eastAsia="Humanst521 BT" w:hAnsi="Arial" w:cs="Arial"/>
          <w:position w:val="1"/>
        </w:rPr>
        <w:t xml:space="preserve"> </w:t>
      </w:r>
      <w:r w:rsidR="000A3C79" w:rsidRPr="005506B7">
        <w:rPr>
          <w:rFonts w:ascii="Arial" w:eastAsia="Humanst521 BT" w:hAnsi="Arial" w:cs="Arial"/>
          <w:w w:val="110"/>
          <w:position w:val="1"/>
        </w:rPr>
        <w:t xml:space="preserve">official </w:t>
      </w:r>
      <w:r w:rsidR="00B54F68" w:rsidRPr="005506B7">
        <w:rPr>
          <w:rFonts w:ascii="Arial" w:eastAsia="Humanst521 BT" w:hAnsi="Arial" w:cs="Arial"/>
          <w:w w:val="113"/>
        </w:rPr>
        <w:t>languages</w:t>
      </w:r>
      <w:proofErr w:type="gramStart"/>
      <w:r w:rsidR="00B54F68" w:rsidRPr="005506B7">
        <w:rPr>
          <w:rFonts w:ascii="Arial" w:eastAsia="Humanst521 BT" w:hAnsi="Arial" w:cs="Arial"/>
          <w:w w:val="113"/>
        </w:rPr>
        <w:t>,</w:t>
      </w:r>
      <w:r w:rsidR="00B54F68" w:rsidRPr="005506B7">
        <w:rPr>
          <w:rFonts w:ascii="Arial" w:eastAsia="Humanst521 BT" w:hAnsi="Arial" w:cs="Arial"/>
        </w:rPr>
        <w:t>a</w:t>
      </w:r>
      <w:proofErr w:type="gramEnd"/>
      <w:r w:rsidR="008915AF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</w:rPr>
        <w:t>wide</w:t>
      </w:r>
      <w:r w:rsidR="008915AF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</w:rPr>
        <w:t>range</w:t>
      </w:r>
      <w:r w:rsidR="008915AF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</w:rPr>
        <w:t>of</w:t>
      </w:r>
      <w:r w:rsidR="00B54F68" w:rsidRPr="005506B7">
        <w:rPr>
          <w:rFonts w:ascii="Arial" w:eastAsia="Humanst521 BT" w:hAnsi="Arial" w:cs="Arial"/>
          <w:w w:val="110"/>
        </w:rPr>
        <w:t>programming</w:t>
      </w:r>
      <w:r w:rsidR="008915AF">
        <w:rPr>
          <w:rFonts w:ascii="Arial" w:eastAsia="Humanst521 BT" w:hAnsi="Arial" w:cs="Arial"/>
          <w:w w:val="110"/>
        </w:rPr>
        <w:t xml:space="preserve"> </w:t>
      </w:r>
      <w:r w:rsidR="00B54F68" w:rsidRPr="005506B7">
        <w:rPr>
          <w:rFonts w:ascii="Arial" w:eastAsia="Humanst521 BT" w:hAnsi="Arial" w:cs="Arial"/>
          <w:w w:val="110"/>
        </w:rPr>
        <w:t>that:</w:t>
      </w:r>
    </w:p>
    <w:p w:rsidR="006E40D9" w:rsidRPr="005506B7" w:rsidRDefault="006E40D9" w:rsidP="00FA21CC">
      <w:pPr>
        <w:rPr>
          <w:rFonts w:ascii="Arial" w:hAnsi="Arial" w:cs="Arial"/>
        </w:rPr>
      </w:pPr>
    </w:p>
    <w:p w:rsidR="006E40D9" w:rsidRPr="005506B7" w:rsidRDefault="000A3C79" w:rsidP="00FA21CC">
      <w:pPr>
        <w:rPr>
          <w:rFonts w:ascii="Arial" w:eastAsia="Humanst521 BT" w:hAnsi="Arial" w:cs="Arial"/>
        </w:rPr>
      </w:pPr>
      <w:r w:rsidRPr="005506B7">
        <w:rPr>
          <w:rFonts w:ascii="Arial" w:hAnsi="Arial" w:cs="Arial"/>
          <w:b/>
          <w:spacing w:val="55"/>
          <w:w w:val="168"/>
        </w:rPr>
        <w:t>Reflects</w:t>
      </w:r>
      <w:r w:rsidR="00B27C05">
        <w:rPr>
          <w:rFonts w:ascii="Arial" w:eastAsia="Humanst521 BT" w:hAnsi="Arial" w:cs="Arial"/>
        </w:rPr>
        <w:t xml:space="preserve"> </w:t>
      </w:r>
      <w:proofErr w:type="gramStart"/>
      <w:r w:rsidR="00B27C05">
        <w:rPr>
          <w:rFonts w:ascii="Arial" w:eastAsia="Humanst521 BT" w:hAnsi="Arial" w:cs="Arial"/>
        </w:rPr>
        <w:t xml:space="preserve">Community </w:t>
      </w:r>
      <w:r w:rsidR="008915AF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</w:rPr>
        <w:t>attitudes</w:t>
      </w:r>
      <w:proofErr w:type="gramEnd"/>
      <w:r w:rsidR="00FA21CC" w:rsidRPr="005506B7">
        <w:rPr>
          <w:rFonts w:ascii="Arial" w:eastAsia="Humanst521 BT" w:hAnsi="Arial" w:cs="Arial"/>
        </w:rPr>
        <w:t xml:space="preserve">, </w:t>
      </w:r>
      <w:r w:rsidR="00FA21CC" w:rsidRPr="005506B7">
        <w:rPr>
          <w:rFonts w:ascii="Arial" w:eastAsia="Humanst521 BT" w:hAnsi="Arial" w:cs="Arial"/>
          <w:spacing w:val="12"/>
        </w:rPr>
        <w:t>opinions</w:t>
      </w:r>
      <w:r w:rsidR="00FA21CC" w:rsidRPr="005506B7">
        <w:rPr>
          <w:rFonts w:ascii="Arial" w:eastAsia="Humanst521 BT" w:hAnsi="Arial" w:cs="Arial"/>
        </w:rPr>
        <w:t xml:space="preserve">, </w:t>
      </w:r>
      <w:r w:rsidR="00FA21CC" w:rsidRPr="005506B7">
        <w:rPr>
          <w:rFonts w:ascii="Arial" w:eastAsia="Humanst521 BT" w:hAnsi="Arial" w:cs="Arial"/>
          <w:spacing w:val="11"/>
        </w:rPr>
        <w:t>ideas</w:t>
      </w:r>
      <w:r w:rsidR="00B54F68" w:rsidRPr="005506B7">
        <w:rPr>
          <w:rFonts w:ascii="Arial" w:eastAsia="Humanst521 BT" w:hAnsi="Arial" w:cs="Arial"/>
        </w:rPr>
        <w:t>,values</w:t>
      </w:r>
      <w:r w:rsidR="008915AF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</w:rPr>
        <w:t>and</w:t>
      </w:r>
      <w:r w:rsidR="008915AF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</w:rPr>
        <w:t>artistic</w:t>
      </w:r>
      <w:r w:rsidR="008915AF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  <w:w w:val="101"/>
        </w:rPr>
        <w:t>creativity</w:t>
      </w:r>
    </w:p>
    <w:p w:rsidR="006E40D9" w:rsidRPr="005506B7" w:rsidRDefault="000A3C79" w:rsidP="00FA21CC">
      <w:pPr>
        <w:rPr>
          <w:rFonts w:ascii="Arial" w:eastAsia="Humanst521 BT" w:hAnsi="Arial" w:cs="Arial"/>
        </w:rPr>
      </w:pPr>
      <w:r w:rsidRPr="005506B7">
        <w:rPr>
          <w:rFonts w:ascii="Arial" w:hAnsi="Arial" w:cs="Arial"/>
          <w:b/>
          <w:spacing w:val="55"/>
          <w:w w:val="168"/>
        </w:rPr>
        <w:t>Displays</w:t>
      </w:r>
      <w:r w:rsidR="00B27C05">
        <w:rPr>
          <w:rFonts w:ascii="Arial" w:eastAsia="Humanst521 BT" w:hAnsi="Arial" w:cs="Arial"/>
        </w:rPr>
        <w:t xml:space="preserve">Community </w:t>
      </w:r>
      <w:r w:rsidR="00B54F68" w:rsidRPr="005506B7">
        <w:rPr>
          <w:rFonts w:ascii="Arial" w:eastAsia="Humanst521 BT" w:hAnsi="Arial" w:cs="Arial"/>
        </w:rPr>
        <w:t>talent</w:t>
      </w:r>
      <w:r w:rsidR="00B27C05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</w:rPr>
        <w:t>in</w:t>
      </w:r>
      <w:r w:rsidR="00B27C05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  <w:w w:val="108"/>
        </w:rPr>
        <w:t>educational</w:t>
      </w:r>
      <w:r w:rsidR="00B27C05">
        <w:rPr>
          <w:rFonts w:ascii="Arial" w:eastAsia="Humanst521 BT" w:hAnsi="Arial" w:cs="Arial"/>
          <w:w w:val="108"/>
        </w:rPr>
        <w:t xml:space="preserve"> </w:t>
      </w:r>
      <w:r w:rsidR="00B54F68" w:rsidRPr="005506B7">
        <w:rPr>
          <w:rFonts w:ascii="Arial" w:eastAsia="Humanst521 BT" w:hAnsi="Arial" w:cs="Arial"/>
        </w:rPr>
        <w:t>and</w:t>
      </w:r>
      <w:r w:rsidR="00B27C05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  <w:w w:val="106"/>
        </w:rPr>
        <w:t>entertaining</w:t>
      </w:r>
      <w:r w:rsidR="00B27C05">
        <w:rPr>
          <w:rFonts w:ascii="Arial" w:eastAsia="Humanst521 BT" w:hAnsi="Arial" w:cs="Arial"/>
          <w:w w:val="106"/>
        </w:rPr>
        <w:t xml:space="preserve"> </w:t>
      </w:r>
      <w:r w:rsidR="00B54F68" w:rsidRPr="005506B7">
        <w:rPr>
          <w:rFonts w:ascii="Arial" w:eastAsia="Humanst521 BT" w:hAnsi="Arial" w:cs="Arial"/>
          <w:w w:val="106"/>
        </w:rPr>
        <w:t>programmes</w:t>
      </w:r>
    </w:p>
    <w:p w:rsidR="006E40D9" w:rsidRPr="005506B7" w:rsidRDefault="000A3C79" w:rsidP="00FA21CC">
      <w:pPr>
        <w:rPr>
          <w:rFonts w:ascii="Arial" w:eastAsia="Humanst521 BT" w:hAnsi="Arial" w:cs="Arial"/>
        </w:rPr>
      </w:pPr>
      <w:r w:rsidRPr="005506B7">
        <w:rPr>
          <w:rFonts w:ascii="Arial" w:hAnsi="Arial" w:cs="Arial"/>
          <w:b/>
          <w:spacing w:val="55"/>
          <w:w w:val="168"/>
        </w:rPr>
        <w:t>Offers</w:t>
      </w:r>
      <w:r w:rsidR="00B54F68" w:rsidRPr="005506B7">
        <w:rPr>
          <w:rFonts w:ascii="Arial" w:eastAsia="Humanst521 BT" w:hAnsi="Arial" w:cs="Arial"/>
        </w:rPr>
        <w:t>a</w:t>
      </w:r>
      <w:r w:rsidR="00B27C05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</w:rPr>
        <w:t>plurality</w:t>
      </w:r>
      <w:r w:rsidR="00B27C05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</w:rPr>
        <w:t>of</w:t>
      </w:r>
      <w:r w:rsidR="00B27C05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</w:rPr>
        <w:t>views</w:t>
      </w:r>
      <w:r w:rsidR="00B27C05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</w:rPr>
        <w:t>and</w:t>
      </w:r>
      <w:r w:rsidR="00B27C05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</w:rPr>
        <w:t>a</w:t>
      </w:r>
      <w:r w:rsidR="00B27C05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</w:rPr>
        <w:t>variety</w:t>
      </w:r>
      <w:r w:rsidR="00B27C05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</w:rPr>
        <w:t>of</w:t>
      </w:r>
      <w:r w:rsidR="00B27C05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</w:rPr>
        <w:t>news</w:t>
      </w:r>
      <w:proofErr w:type="gramStart"/>
      <w:r w:rsidR="00B54F68" w:rsidRPr="005506B7">
        <w:rPr>
          <w:rFonts w:ascii="Arial" w:eastAsia="Humanst521 BT" w:hAnsi="Arial" w:cs="Arial"/>
        </w:rPr>
        <w:t>,</w:t>
      </w:r>
      <w:r w:rsidR="00B54F68" w:rsidRPr="005506B7">
        <w:rPr>
          <w:rFonts w:ascii="Arial" w:eastAsia="Humanst521 BT" w:hAnsi="Arial" w:cs="Arial"/>
          <w:w w:val="107"/>
        </w:rPr>
        <w:t>information</w:t>
      </w:r>
      <w:proofErr w:type="gramEnd"/>
      <w:r w:rsidR="00B27C05">
        <w:rPr>
          <w:rFonts w:ascii="Arial" w:eastAsia="Humanst521 BT" w:hAnsi="Arial" w:cs="Arial"/>
          <w:w w:val="107"/>
        </w:rPr>
        <w:t xml:space="preserve"> </w:t>
      </w:r>
      <w:r w:rsidR="00B54F68" w:rsidRPr="005506B7">
        <w:rPr>
          <w:rFonts w:ascii="Arial" w:eastAsia="Humanst521 BT" w:hAnsi="Arial" w:cs="Arial"/>
        </w:rPr>
        <w:t>and</w:t>
      </w:r>
      <w:r w:rsidR="00B27C05">
        <w:rPr>
          <w:rFonts w:ascii="Arial" w:eastAsia="Humanst521 BT" w:hAnsi="Arial" w:cs="Arial"/>
        </w:rPr>
        <w:t xml:space="preserve"> </w:t>
      </w:r>
      <w:r w:rsidR="00FA21CC" w:rsidRPr="005506B7">
        <w:rPr>
          <w:rFonts w:ascii="Arial" w:eastAsia="Humanst521 BT" w:hAnsi="Arial" w:cs="Arial"/>
        </w:rPr>
        <w:t xml:space="preserve">analysis </w:t>
      </w:r>
      <w:r w:rsidR="00FA21CC" w:rsidRPr="005506B7">
        <w:rPr>
          <w:rFonts w:ascii="Arial" w:eastAsia="Humanst521 BT" w:hAnsi="Arial" w:cs="Arial"/>
          <w:spacing w:val="8"/>
        </w:rPr>
        <w:t>from</w:t>
      </w:r>
      <w:r w:rsidR="00B27C05">
        <w:rPr>
          <w:rFonts w:ascii="Arial" w:eastAsia="Humanst521 BT" w:hAnsi="Arial" w:cs="Arial"/>
          <w:spacing w:val="8"/>
        </w:rPr>
        <w:t xml:space="preserve"> </w:t>
      </w:r>
      <w:r w:rsidR="00B54F68" w:rsidRPr="005506B7">
        <w:rPr>
          <w:rFonts w:ascii="Arial" w:eastAsia="Humanst521 BT" w:hAnsi="Arial" w:cs="Arial"/>
        </w:rPr>
        <w:t>a</w:t>
      </w:r>
      <w:r w:rsidR="00B27C05">
        <w:rPr>
          <w:rFonts w:ascii="Arial" w:eastAsia="Humanst521 BT" w:hAnsi="Arial" w:cs="Arial"/>
        </w:rPr>
        <w:t xml:space="preserve"> </w:t>
      </w:r>
      <w:r w:rsidR="00B27C05">
        <w:rPr>
          <w:rFonts w:ascii="Arial" w:eastAsia="Humanst521 BT" w:hAnsi="Arial" w:cs="Arial"/>
          <w:w w:val="108"/>
        </w:rPr>
        <w:t xml:space="preserve">Community  </w:t>
      </w:r>
      <w:r w:rsidR="00B54F68" w:rsidRPr="005506B7">
        <w:rPr>
          <w:rFonts w:ascii="Arial" w:eastAsia="Humanst521 BT" w:hAnsi="Arial" w:cs="Arial"/>
        </w:rPr>
        <w:t>pointof</w:t>
      </w:r>
      <w:r w:rsidR="00B54F68" w:rsidRPr="005506B7">
        <w:rPr>
          <w:rFonts w:ascii="Arial" w:eastAsia="Humanst521 BT" w:hAnsi="Arial" w:cs="Arial"/>
          <w:w w:val="101"/>
        </w:rPr>
        <w:t>view</w:t>
      </w:r>
    </w:p>
    <w:p w:rsidR="006E40D9" w:rsidRPr="005506B7" w:rsidRDefault="000A3C79" w:rsidP="00FA21CC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hAnsi="Arial" w:cs="Arial"/>
          <w:b/>
          <w:spacing w:val="55"/>
          <w:w w:val="168"/>
        </w:rPr>
        <w:t>Advances</w:t>
      </w:r>
      <w:r w:rsidR="00B27C05">
        <w:rPr>
          <w:rFonts w:ascii="Arial" w:hAnsi="Arial" w:cs="Arial"/>
          <w:b/>
          <w:spacing w:val="55"/>
          <w:w w:val="168"/>
        </w:rPr>
        <w:t xml:space="preserve"> </w:t>
      </w:r>
      <w:r w:rsidR="00B54F68" w:rsidRPr="005506B7">
        <w:rPr>
          <w:rFonts w:ascii="Arial" w:eastAsia="Humanst521 BT" w:hAnsi="Arial" w:cs="Arial"/>
        </w:rPr>
        <w:t>the</w:t>
      </w:r>
      <w:r w:rsidR="00B27C05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  <w:w w:val="110"/>
        </w:rPr>
        <w:t>national</w:t>
      </w:r>
      <w:r w:rsidR="00B27C05">
        <w:rPr>
          <w:rFonts w:ascii="Arial" w:eastAsia="Humanst521 BT" w:hAnsi="Arial" w:cs="Arial"/>
          <w:w w:val="110"/>
        </w:rPr>
        <w:t xml:space="preserve"> </w:t>
      </w:r>
      <w:r w:rsidR="00B54F68" w:rsidRPr="005506B7">
        <w:rPr>
          <w:rFonts w:ascii="Arial" w:eastAsia="Humanst521 BT" w:hAnsi="Arial" w:cs="Arial"/>
        </w:rPr>
        <w:t>and</w:t>
      </w:r>
      <w:r w:rsidR="00B27C05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</w:rPr>
        <w:t>public</w:t>
      </w:r>
      <w:r w:rsidR="00B27C05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  <w:w w:val="103"/>
        </w:rPr>
        <w:t>interest.</w:t>
      </w:r>
      <w:proofErr w:type="gramEnd"/>
    </w:p>
    <w:p w:rsidR="006E40D9" w:rsidRPr="005506B7" w:rsidRDefault="006E40D9" w:rsidP="00FA21CC">
      <w:pPr>
        <w:rPr>
          <w:rFonts w:ascii="Arial" w:hAnsi="Arial" w:cs="Arial"/>
        </w:rPr>
      </w:pPr>
    </w:p>
    <w:p w:rsidR="006E40D9" w:rsidRPr="005506B7" w:rsidRDefault="003B2515" w:rsidP="00FA21CC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MABOLOKA COMMUNITY RADIO</w:t>
      </w:r>
      <w:r w:rsidR="00B54F68" w:rsidRPr="005506B7">
        <w:rPr>
          <w:rFonts w:ascii="Arial" w:eastAsia="Humanst521 BT" w:hAnsi="Arial" w:cs="Arial"/>
        </w:rPr>
        <w:t xml:space="preserve">'spowers and </w:t>
      </w:r>
      <w:r w:rsidR="00B54F68" w:rsidRPr="005506B7">
        <w:rPr>
          <w:rFonts w:ascii="Arial" w:eastAsia="Humanst521 BT" w:hAnsi="Arial" w:cs="Arial"/>
          <w:w w:val="108"/>
        </w:rPr>
        <w:t>functions</w:t>
      </w:r>
      <w:proofErr w:type="gramStart"/>
      <w:r w:rsidR="00B54F68" w:rsidRPr="005506B7">
        <w:rPr>
          <w:rFonts w:ascii="Arial" w:eastAsia="Humanst521 BT" w:hAnsi="Arial" w:cs="Arial"/>
          <w:w w:val="108"/>
        </w:rPr>
        <w:t>,</w:t>
      </w:r>
      <w:r w:rsidR="00B54F68" w:rsidRPr="005506B7">
        <w:rPr>
          <w:rFonts w:ascii="Arial" w:eastAsia="Humanst521 BT" w:hAnsi="Arial" w:cs="Arial"/>
        </w:rPr>
        <w:t>as</w:t>
      </w:r>
      <w:proofErr w:type="gramEnd"/>
      <w:r w:rsidR="00B54F68" w:rsidRPr="005506B7">
        <w:rPr>
          <w:rFonts w:ascii="Arial" w:eastAsia="Humanst521 BT" w:hAnsi="Arial" w:cs="Arial"/>
        </w:rPr>
        <w:t xml:space="preserve"> well as its rights and </w:t>
      </w:r>
      <w:r w:rsidR="00B54F68" w:rsidRPr="005506B7">
        <w:rPr>
          <w:rFonts w:ascii="Arial" w:eastAsia="Humanst521 BT" w:hAnsi="Arial" w:cs="Arial"/>
          <w:w w:val="109"/>
        </w:rPr>
        <w:t>obligations,</w:t>
      </w:r>
      <w:r w:rsidR="00B54F68" w:rsidRPr="005506B7">
        <w:rPr>
          <w:rFonts w:ascii="Arial" w:eastAsia="Humanst521 BT" w:hAnsi="Arial" w:cs="Arial"/>
        </w:rPr>
        <w:t xml:space="preserve">are  derived from </w:t>
      </w:r>
      <w:r w:rsidR="00B54F68" w:rsidRPr="005506B7">
        <w:rPr>
          <w:rFonts w:ascii="Arial" w:eastAsia="Humanst521 BT" w:hAnsi="Arial" w:cs="Arial"/>
          <w:w w:val="115"/>
        </w:rPr>
        <w:t xml:space="preserve">a </w:t>
      </w:r>
      <w:r w:rsidR="00B54F68" w:rsidRPr="005506B7">
        <w:rPr>
          <w:rFonts w:ascii="Arial" w:eastAsia="Humanst521 BT" w:hAnsi="Arial" w:cs="Arial"/>
        </w:rPr>
        <w:t xml:space="preserve">number of sources: </w:t>
      </w:r>
      <w:r w:rsidR="00B54F68" w:rsidRPr="005506B7">
        <w:rPr>
          <w:rFonts w:ascii="Arial" w:eastAsia="Humanst521 BT" w:hAnsi="Arial" w:cs="Arial"/>
          <w:w w:val="109"/>
        </w:rPr>
        <w:t>legislation,</w:t>
      </w:r>
      <w:r w:rsidR="00B54F68" w:rsidRPr="005506B7">
        <w:rPr>
          <w:rFonts w:ascii="Arial" w:eastAsia="Humanst521 BT" w:hAnsi="Arial" w:cs="Arial"/>
        </w:rPr>
        <w:t>the  Charte</w:t>
      </w:r>
      <w:r w:rsidR="00B54F68" w:rsidRPr="005506B7">
        <w:rPr>
          <w:rFonts w:ascii="Arial" w:eastAsia="Humanst521 BT" w:hAnsi="Arial" w:cs="Arial"/>
          <w:spacing w:val="-16"/>
        </w:rPr>
        <w:t>r</w:t>
      </w:r>
      <w:r w:rsidR="00B54F68" w:rsidRPr="005506B7">
        <w:rPr>
          <w:rFonts w:ascii="Arial" w:eastAsia="Humanst521 BT" w:hAnsi="Arial" w:cs="Arial"/>
        </w:rPr>
        <w:t>,</w:t>
      </w:r>
      <w:r w:rsidR="00B27C05">
        <w:rPr>
          <w:rFonts w:ascii="Arial" w:eastAsia="Humanst521 BT" w:hAnsi="Arial" w:cs="Arial"/>
        </w:rPr>
        <w:t xml:space="preserve">the  licence conditions of  </w:t>
      </w:r>
      <w:r w:rsidRPr="005506B7">
        <w:rPr>
          <w:rFonts w:ascii="Arial" w:eastAsia="Humanst521 BT" w:hAnsi="Arial" w:cs="Arial"/>
        </w:rPr>
        <w:t>MABOLOKA COMMUNITY RADIO</w:t>
      </w:r>
      <w:r w:rsidR="00B27C05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</w:rPr>
        <w:t>station and</w:t>
      </w:r>
      <w:r w:rsidR="00B27C05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  <w:w w:val="107"/>
        </w:rPr>
        <w:t>regulations</w:t>
      </w:r>
      <w:r w:rsidR="00B27C05">
        <w:rPr>
          <w:rFonts w:ascii="Arial" w:eastAsia="Humanst521 BT" w:hAnsi="Arial" w:cs="Arial"/>
          <w:w w:val="107"/>
        </w:rPr>
        <w:t xml:space="preserve"> </w:t>
      </w:r>
      <w:r w:rsidR="00B54F68" w:rsidRPr="005506B7">
        <w:rPr>
          <w:rFonts w:ascii="Arial" w:eastAsia="Humanst521 BT" w:hAnsi="Arial" w:cs="Arial"/>
        </w:rPr>
        <w:t>issued</w:t>
      </w:r>
      <w:r w:rsidR="00B27C05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</w:rPr>
        <w:t>by</w:t>
      </w:r>
      <w:r w:rsidR="00B27C05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</w:rPr>
        <w:t>ICASA from</w:t>
      </w:r>
      <w:r w:rsidR="00B27C05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</w:rPr>
        <w:t>time</w:t>
      </w:r>
      <w:r w:rsidR="00B27C05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</w:rPr>
        <w:t>to</w:t>
      </w:r>
      <w:r w:rsidR="00B27C05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</w:rPr>
        <w:t>time,</w:t>
      </w:r>
      <w:r w:rsidR="00B54F68" w:rsidRPr="005506B7">
        <w:rPr>
          <w:rFonts w:ascii="Arial" w:eastAsia="Humanst521 BT" w:hAnsi="Arial" w:cs="Arial"/>
          <w:w w:val="111"/>
        </w:rPr>
        <w:t>including</w:t>
      </w:r>
      <w:r w:rsidR="00B27C05">
        <w:rPr>
          <w:rFonts w:ascii="Arial" w:eastAsia="Humanst521 BT" w:hAnsi="Arial" w:cs="Arial"/>
          <w:w w:val="111"/>
        </w:rPr>
        <w:t xml:space="preserve"> </w:t>
      </w:r>
      <w:r w:rsidR="00B54F68" w:rsidRPr="005506B7">
        <w:rPr>
          <w:rFonts w:ascii="Arial" w:eastAsia="Humanst521 BT" w:hAnsi="Arial" w:cs="Arial"/>
        </w:rPr>
        <w:t>the</w:t>
      </w:r>
      <w:r w:rsidR="00B27C05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</w:rPr>
        <w:t>Code</w:t>
      </w:r>
      <w:r w:rsidR="00B27C05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</w:rPr>
        <w:t>of</w:t>
      </w:r>
      <w:r w:rsidR="00B27C05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</w:rPr>
        <w:t>Conduct</w:t>
      </w:r>
      <w:r w:rsidR="00B27C05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  <w:w w:val="103"/>
        </w:rPr>
        <w:t xml:space="preserve">for </w:t>
      </w:r>
      <w:r w:rsidR="00B54F68" w:rsidRPr="005506B7">
        <w:rPr>
          <w:rFonts w:ascii="Arial" w:eastAsia="Humanst521 BT" w:hAnsi="Arial" w:cs="Arial"/>
        </w:rPr>
        <w:t>Broadcasters</w:t>
      </w:r>
      <w:r w:rsidR="00B27C05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</w:rPr>
        <w:t>set</w:t>
      </w:r>
      <w:r w:rsidR="00B27C05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</w:rPr>
        <w:t>by</w:t>
      </w:r>
      <w:r w:rsidR="00B27C05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</w:rPr>
        <w:t>the</w:t>
      </w:r>
      <w:r w:rsidR="00B27C05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  <w:spacing w:val="3"/>
        </w:rPr>
        <w:t>B</w:t>
      </w:r>
      <w:r w:rsidR="00B54F68" w:rsidRPr="005506B7">
        <w:rPr>
          <w:rFonts w:ascii="Arial" w:eastAsia="Humanst521 BT" w:hAnsi="Arial" w:cs="Arial"/>
        </w:rPr>
        <w:t>C</w:t>
      </w:r>
      <w:r w:rsidR="00B54F68" w:rsidRPr="005506B7">
        <w:rPr>
          <w:rFonts w:ascii="Arial" w:eastAsia="Humanst521 BT" w:hAnsi="Arial" w:cs="Arial"/>
          <w:spacing w:val="3"/>
        </w:rPr>
        <w:t>C</w:t>
      </w:r>
      <w:r w:rsidR="00B54F68" w:rsidRPr="005506B7">
        <w:rPr>
          <w:rFonts w:ascii="Arial" w:eastAsia="Humanst521 BT" w:hAnsi="Arial" w:cs="Arial"/>
        </w:rPr>
        <w:t>S</w:t>
      </w:r>
      <w:r w:rsidR="00B54F68" w:rsidRPr="005506B7">
        <w:rPr>
          <w:rFonts w:ascii="Arial" w:eastAsia="Humanst521 BT" w:hAnsi="Arial" w:cs="Arial"/>
          <w:spacing w:val="3"/>
        </w:rPr>
        <w:t>A</w:t>
      </w:r>
      <w:r w:rsidR="00B54F68" w:rsidRPr="005506B7">
        <w:rPr>
          <w:rFonts w:ascii="Arial" w:eastAsia="Humanst521 BT" w:hAnsi="Arial" w:cs="Arial"/>
        </w:rPr>
        <w:t>.</w:t>
      </w:r>
    </w:p>
    <w:p w:rsidR="006E40D9" w:rsidRPr="005506B7" w:rsidRDefault="006E40D9" w:rsidP="00FA21CC">
      <w:pPr>
        <w:rPr>
          <w:rFonts w:ascii="Arial" w:hAnsi="Arial" w:cs="Arial"/>
        </w:rPr>
      </w:pPr>
    </w:p>
    <w:p w:rsidR="006E40D9" w:rsidRPr="005506B7" w:rsidRDefault="006E40D9" w:rsidP="00FA21CC">
      <w:pPr>
        <w:rPr>
          <w:rFonts w:ascii="Arial" w:hAnsi="Arial" w:cs="Arial"/>
        </w:rPr>
      </w:pPr>
    </w:p>
    <w:p w:rsidR="006E40D9" w:rsidRPr="005506B7" w:rsidRDefault="00B54F68" w:rsidP="00FA21CC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Like all</w:t>
      </w:r>
      <w:r w:rsidR="00B27C05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the</w:t>
      </w:r>
      <w:r w:rsidR="00B27C05">
        <w:rPr>
          <w:rFonts w:ascii="Arial" w:eastAsia="Humanst521 BT" w:hAnsi="Arial" w:cs="Arial"/>
        </w:rPr>
        <w:t xml:space="preserve"> broadcasters, </w:t>
      </w:r>
      <w:r w:rsidR="003B2515" w:rsidRPr="005506B7">
        <w:rPr>
          <w:rFonts w:ascii="Arial" w:eastAsia="Humanst521 BT" w:hAnsi="Arial" w:cs="Arial"/>
        </w:rPr>
        <w:t>MABOLOKA COMMUNITY RADIO</w:t>
      </w:r>
      <w:r w:rsidR="00B27C05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is</w:t>
      </w:r>
      <w:r w:rsidR="00B27C05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required</w:t>
      </w:r>
      <w:r w:rsidR="00B27C05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to</w:t>
      </w:r>
      <w:r w:rsidR="00B27C05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adhere</w:t>
      </w:r>
      <w:r w:rsidR="00B27C05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to</w:t>
      </w:r>
      <w:r w:rsidR="00B27C05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a</w:t>
      </w:r>
      <w:r w:rsidR="00B27C05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Code</w:t>
      </w:r>
      <w:r w:rsidR="00B27C05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of</w:t>
      </w:r>
      <w:r w:rsidR="00B27C05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Conduct</w:t>
      </w:r>
      <w:r w:rsidR="00B27C05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for</w:t>
      </w:r>
      <w:r w:rsidR="00B27C05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w w:val="102"/>
        </w:rPr>
        <w:t xml:space="preserve">Broadcasters </w:t>
      </w:r>
      <w:r w:rsidRPr="005506B7">
        <w:rPr>
          <w:rFonts w:ascii="Arial" w:eastAsia="Humanst521 BT" w:hAnsi="Arial" w:cs="Arial"/>
        </w:rPr>
        <w:t>that</w:t>
      </w:r>
      <w:r w:rsidR="00B27C05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is</w:t>
      </w:r>
      <w:r w:rsidR="00B27C05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approvedbyICAS</w:t>
      </w:r>
      <w:r w:rsidRPr="005506B7">
        <w:rPr>
          <w:rFonts w:ascii="Arial" w:eastAsia="Humanst521 BT" w:hAnsi="Arial" w:cs="Arial"/>
          <w:spacing w:val="3"/>
        </w:rPr>
        <w:t>A</w:t>
      </w:r>
      <w:proofErr w:type="gramStart"/>
      <w:r w:rsidRPr="005506B7">
        <w:rPr>
          <w:rFonts w:ascii="Arial" w:eastAsia="Humanst521 BT" w:hAnsi="Arial" w:cs="Arial"/>
        </w:rPr>
        <w:t xml:space="preserve">. </w:t>
      </w:r>
      <w:proofErr w:type="gramEnd"/>
      <w:r w:rsidRPr="005506B7">
        <w:rPr>
          <w:rFonts w:ascii="Arial" w:eastAsia="Humanst521 BT" w:hAnsi="Arial" w:cs="Arial"/>
        </w:rPr>
        <w:t>As</w:t>
      </w:r>
      <w:r w:rsidR="00B27C05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a</w:t>
      </w:r>
      <w:r w:rsidR="00B27C05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member</w:t>
      </w:r>
      <w:r w:rsidR="00B27C05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of</w:t>
      </w:r>
      <w:r w:rsidR="00B27C05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the</w:t>
      </w:r>
      <w:r w:rsidR="00B27C05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National</w:t>
      </w:r>
      <w:r w:rsidR="00B27C05">
        <w:rPr>
          <w:rFonts w:ascii="Arial" w:eastAsia="Humanst521 BT" w:hAnsi="Arial" w:cs="Arial"/>
        </w:rPr>
        <w:t xml:space="preserve"> Community </w:t>
      </w:r>
      <w:proofErr w:type="gramStart"/>
      <w:r w:rsidR="00B27C05">
        <w:rPr>
          <w:rFonts w:ascii="Arial" w:eastAsia="Humanst521 BT" w:hAnsi="Arial" w:cs="Arial"/>
        </w:rPr>
        <w:t>Forum(</w:t>
      </w:r>
      <w:proofErr w:type="gramEnd"/>
      <w:r w:rsidR="00B27C05">
        <w:rPr>
          <w:rFonts w:ascii="Arial" w:eastAsia="Humanst521 BT" w:hAnsi="Arial" w:cs="Arial"/>
        </w:rPr>
        <w:t>NCRF</w:t>
      </w:r>
      <w:r w:rsidRPr="005506B7">
        <w:rPr>
          <w:rFonts w:ascii="Arial" w:eastAsia="Humanst521 BT" w:hAnsi="Arial" w:cs="Arial"/>
        </w:rPr>
        <w:t>),</w:t>
      </w:r>
      <w:r w:rsidRPr="005506B7">
        <w:rPr>
          <w:rFonts w:ascii="Arial" w:eastAsia="Humanst521 BT" w:hAnsi="Arial" w:cs="Arial"/>
          <w:w w:val="105"/>
        </w:rPr>
        <w:t xml:space="preserve">the 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issubjecttotherulesofthe</w:t>
      </w:r>
      <w:r w:rsidRPr="005506B7">
        <w:rPr>
          <w:rFonts w:ascii="Arial" w:eastAsia="Humanst521 BT" w:hAnsi="Arial" w:cs="Arial"/>
          <w:w w:val="106"/>
        </w:rPr>
        <w:t xml:space="preserve">Broadcasting </w:t>
      </w:r>
      <w:r w:rsidRPr="005506B7">
        <w:rPr>
          <w:rFonts w:ascii="Arial" w:eastAsia="Humanst521 BT" w:hAnsi="Arial" w:cs="Arial"/>
        </w:rPr>
        <w:t>Complaints</w:t>
      </w:r>
      <w:r w:rsidR="00B27C05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Commission</w:t>
      </w:r>
      <w:r w:rsidR="00B27C05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of</w:t>
      </w:r>
      <w:r w:rsidR="00B27C05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SouthAfrica</w:t>
      </w:r>
      <w:r w:rsidR="00B27C05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(</w:t>
      </w:r>
      <w:r w:rsidRPr="005506B7">
        <w:rPr>
          <w:rFonts w:ascii="Arial" w:eastAsia="Humanst521 BT" w:hAnsi="Arial" w:cs="Arial"/>
          <w:spacing w:val="4"/>
        </w:rPr>
        <w:t>B</w:t>
      </w:r>
      <w:r w:rsidRPr="005506B7">
        <w:rPr>
          <w:rFonts w:ascii="Arial" w:eastAsia="Humanst521 BT" w:hAnsi="Arial" w:cs="Arial"/>
        </w:rPr>
        <w:t>C</w:t>
      </w:r>
      <w:r w:rsidRPr="005506B7">
        <w:rPr>
          <w:rFonts w:ascii="Arial" w:eastAsia="Humanst521 BT" w:hAnsi="Arial" w:cs="Arial"/>
          <w:spacing w:val="3"/>
        </w:rPr>
        <w:t>C</w:t>
      </w:r>
      <w:r w:rsidRPr="005506B7">
        <w:rPr>
          <w:rFonts w:ascii="Arial" w:eastAsia="Humanst521 BT" w:hAnsi="Arial" w:cs="Arial"/>
        </w:rPr>
        <w:t xml:space="preserve">SA), </w:t>
      </w:r>
      <w:r w:rsidRPr="005506B7">
        <w:rPr>
          <w:rFonts w:ascii="Arial" w:eastAsia="Humanst521 BT" w:hAnsi="Arial" w:cs="Arial"/>
          <w:spacing w:val="2"/>
        </w:rPr>
        <w:t>whic</w:t>
      </w:r>
      <w:r w:rsidRPr="005506B7">
        <w:rPr>
          <w:rFonts w:ascii="Arial" w:eastAsia="Humanst521 BT" w:hAnsi="Arial" w:cs="Arial"/>
        </w:rPr>
        <w:t xml:space="preserve">h  </w:t>
      </w:r>
      <w:r w:rsidRPr="005506B7">
        <w:rPr>
          <w:rFonts w:ascii="Arial" w:eastAsia="Humanst521 BT" w:hAnsi="Arial" w:cs="Arial"/>
          <w:spacing w:val="2"/>
        </w:rPr>
        <w:t>ensure</w:t>
      </w:r>
      <w:r w:rsidRPr="005506B7">
        <w:rPr>
          <w:rFonts w:ascii="Arial" w:eastAsia="Humanst521 BT" w:hAnsi="Arial" w:cs="Arial"/>
        </w:rPr>
        <w:t xml:space="preserve">s  </w:t>
      </w:r>
      <w:r w:rsidRPr="005506B7">
        <w:rPr>
          <w:rFonts w:ascii="Arial" w:eastAsia="Humanst521 BT" w:hAnsi="Arial" w:cs="Arial"/>
          <w:spacing w:val="2"/>
        </w:rPr>
        <w:t xml:space="preserve"> tha</w:t>
      </w:r>
      <w:r w:rsidRPr="005506B7">
        <w:rPr>
          <w:rFonts w:ascii="Arial" w:eastAsia="Humanst521 BT" w:hAnsi="Arial" w:cs="Arial"/>
        </w:rPr>
        <w:t xml:space="preserve">t  </w:t>
      </w:r>
      <w:r w:rsidRPr="005506B7">
        <w:rPr>
          <w:rFonts w:ascii="Arial" w:eastAsia="Humanst521 BT" w:hAnsi="Arial" w:cs="Arial"/>
          <w:spacing w:val="2"/>
        </w:rPr>
        <w:t>broadcaster</w:t>
      </w:r>
      <w:r w:rsidRPr="005506B7">
        <w:rPr>
          <w:rFonts w:ascii="Arial" w:eastAsia="Humanst521 BT" w:hAnsi="Arial" w:cs="Arial"/>
        </w:rPr>
        <w:t xml:space="preserve">s  </w:t>
      </w:r>
      <w:r w:rsidRPr="005506B7">
        <w:rPr>
          <w:rFonts w:ascii="Arial" w:eastAsia="Humanst521 BT" w:hAnsi="Arial" w:cs="Arial"/>
          <w:spacing w:val="2"/>
        </w:rPr>
        <w:t>adher</w:t>
      </w:r>
      <w:r w:rsidRPr="005506B7">
        <w:rPr>
          <w:rFonts w:ascii="Arial" w:eastAsia="Humanst521 BT" w:hAnsi="Arial" w:cs="Arial"/>
        </w:rPr>
        <w:t xml:space="preserve">e  </w:t>
      </w:r>
      <w:r w:rsidR="009776D6" w:rsidRPr="005506B7">
        <w:rPr>
          <w:rFonts w:ascii="Arial" w:eastAsia="Humanst521 BT" w:hAnsi="Arial" w:cs="Arial"/>
          <w:spacing w:val="2"/>
        </w:rPr>
        <w:t>t</w:t>
      </w:r>
      <w:r w:rsidR="009776D6" w:rsidRPr="005506B7">
        <w:rPr>
          <w:rFonts w:ascii="Arial" w:eastAsia="Humanst521 BT" w:hAnsi="Arial" w:cs="Arial"/>
        </w:rPr>
        <w:t xml:space="preserve">o </w:t>
      </w:r>
      <w:r w:rsidR="009776D6" w:rsidRPr="005506B7">
        <w:rPr>
          <w:rFonts w:ascii="Arial" w:eastAsia="Humanst521 BT" w:hAnsi="Arial" w:cs="Arial"/>
          <w:spacing w:val="37"/>
        </w:rPr>
        <w:t>certain</w:t>
      </w:r>
      <w:r w:rsidRPr="005506B7">
        <w:rPr>
          <w:rFonts w:ascii="Arial" w:eastAsia="Humanst521 BT" w:hAnsi="Arial" w:cs="Arial"/>
          <w:spacing w:val="2"/>
        </w:rPr>
        <w:t>minimu</w:t>
      </w:r>
      <w:r w:rsidRPr="005506B7">
        <w:rPr>
          <w:rFonts w:ascii="Arial" w:eastAsia="Humanst521 BT" w:hAnsi="Arial" w:cs="Arial"/>
        </w:rPr>
        <w:t xml:space="preserve">m  </w:t>
      </w:r>
      <w:r w:rsidRPr="005506B7">
        <w:rPr>
          <w:rFonts w:ascii="Arial" w:eastAsia="Humanst521 BT" w:hAnsi="Arial" w:cs="Arial"/>
          <w:spacing w:val="2"/>
        </w:rPr>
        <w:t>standard</w:t>
      </w:r>
      <w:r w:rsidRPr="005506B7">
        <w:rPr>
          <w:rFonts w:ascii="Arial" w:eastAsia="Humanst521 BT" w:hAnsi="Arial" w:cs="Arial"/>
        </w:rPr>
        <w:t xml:space="preserve">s  </w:t>
      </w:r>
      <w:r w:rsidRPr="005506B7">
        <w:rPr>
          <w:rFonts w:ascii="Arial" w:eastAsia="Humanst521 BT" w:hAnsi="Arial" w:cs="Arial"/>
          <w:spacing w:val="2"/>
        </w:rPr>
        <w:t>o</w:t>
      </w:r>
      <w:r w:rsidRPr="005506B7">
        <w:rPr>
          <w:rFonts w:ascii="Arial" w:eastAsia="Humanst521 BT" w:hAnsi="Arial" w:cs="Arial"/>
        </w:rPr>
        <w:t xml:space="preserve">f   </w:t>
      </w:r>
      <w:r w:rsidRPr="005506B7">
        <w:rPr>
          <w:rFonts w:ascii="Arial" w:eastAsia="Humanst521 BT" w:hAnsi="Arial" w:cs="Arial"/>
          <w:spacing w:val="2"/>
          <w:w w:val="105"/>
        </w:rPr>
        <w:t xml:space="preserve">programme </w:t>
      </w:r>
      <w:r w:rsidRPr="005506B7">
        <w:rPr>
          <w:rFonts w:ascii="Arial" w:eastAsia="Humanst521 BT" w:hAnsi="Arial" w:cs="Arial"/>
          <w:w w:val="106"/>
        </w:rPr>
        <w:t>content.</w:t>
      </w:r>
    </w:p>
    <w:p w:rsidR="006E40D9" w:rsidRPr="005506B7" w:rsidRDefault="006E40D9" w:rsidP="00FA21CC">
      <w:pPr>
        <w:rPr>
          <w:rFonts w:ascii="Arial" w:hAnsi="Arial" w:cs="Arial"/>
        </w:rPr>
      </w:pPr>
    </w:p>
    <w:p w:rsidR="006E40D9" w:rsidRPr="005506B7" w:rsidRDefault="00B54F68" w:rsidP="00FA21CC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A</w:t>
      </w:r>
      <w:r w:rsidR="00FF60CB">
        <w:rPr>
          <w:rFonts w:ascii="Arial" w:eastAsia="Humanst521 BT" w:hAnsi="Arial" w:cs="Arial"/>
        </w:rPr>
        <w:t xml:space="preserve"> </w:t>
      </w:r>
      <w:r w:rsidR="009776D6" w:rsidRPr="005506B7">
        <w:rPr>
          <w:rFonts w:ascii="Arial" w:eastAsia="Humanst521 BT" w:hAnsi="Arial" w:cs="Arial"/>
        </w:rPr>
        <w:t xml:space="preserve">central 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'sCharter</w:t>
      </w:r>
      <w:r w:rsidR="00FF60CB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is</w:t>
      </w:r>
      <w:r w:rsidR="00FF60CB">
        <w:rPr>
          <w:rFonts w:ascii="Arial" w:eastAsia="Humanst521 BT" w:hAnsi="Arial" w:cs="Arial"/>
        </w:rPr>
        <w:t xml:space="preserve"> </w:t>
      </w:r>
      <w:r w:rsidR="009776D6" w:rsidRPr="005506B7">
        <w:rPr>
          <w:rFonts w:ascii="Arial" w:eastAsia="Humanst521 BT" w:hAnsi="Arial" w:cs="Arial"/>
        </w:rPr>
        <w:t xml:space="preserve">that </w:t>
      </w:r>
      <w:r w:rsidR="009776D6" w:rsidRPr="005506B7">
        <w:rPr>
          <w:rFonts w:ascii="Arial" w:eastAsia="Humanst521 BT" w:hAnsi="Arial" w:cs="Arial"/>
          <w:spacing w:val="12"/>
        </w:rPr>
        <w:t>it</w:t>
      </w:r>
      <w:r w:rsidR="009776D6" w:rsidRPr="005506B7">
        <w:rPr>
          <w:rFonts w:ascii="Arial" w:eastAsia="Humanst521 BT" w:hAnsi="Arial" w:cs="Arial"/>
        </w:rPr>
        <w:t xml:space="preserve">enjoys freedom </w:t>
      </w:r>
      <w:r w:rsidR="009776D6" w:rsidRPr="005506B7">
        <w:rPr>
          <w:rFonts w:ascii="Arial" w:eastAsia="Humanst521 BT" w:hAnsi="Arial" w:cs="Arial"/>
          <w:spacing w:val="5"/>
        </w:rPr>
        <w:t>of</w:t>
      </w:r>
      <w:r w:rsidR="00FF60CB">
        <w:rPr>
          <w:rFonts w:ascii="Arial" w:eastAsia="Humanst521 BT" w:hAnsi="Arial" w:cs="Arial"/>
          <w:spacing w:val="5"/>
        </w:rPr>
        <w:t xml:space="preserve"> </w:t>
      </w:r>
      <w:r w:rsidR="009776D6" w:rsidRPr="005506B7">
        <w:rPr>
          <w:rFonts w:ascii="Arial" w:eastAsia="Humanst521 BT" w:hAnsi="Arial" w:cs="Arial"/>
          <w:spacing w:val="1"/>
        </w:rPr>
        <w:t>expression</w:t>
      </w:r>
      <w:r w:rsidR="00FF60CB">
        <w:rPr>
          <w:rFonts w:ascii="Arial" w:eastAsia="Humanst521 BT" w:hAnsi="Arial" w:cs="Arial"/>
          <w:spacing w:val="1"/>
        </w:rPr>
        <w:t xml:space="preserve"> </w:t>
      </w:r>
      <w:r w:rsidR="009776D6" w:rsidRPr="005506B7">
        <w:rPr>
          <w:rFonts w:ascii="Arial" w:eastAsia="Humanst521 BT" w:hAnsi="Arial" w:cs="Arial"/>
        </w:rPr>
        <w:t xml:space="preserve">and </w:t>
      </w:r>
      <w:r w:rsidR="009776D6" w:rsidRPr="005506B7">
        <w:rPr>
          <w:rFonts w:ascii="Arial" w:eastAsia="Humanst521 BT" w:hAnsi="Arial" w:cs="Arial"/>
          <w:spacing w:val="15"/>
        </w:rPr>
        <w:t>journalistic</w:t>
      </w:r>
      <w:r w:rsidRPr="005506B7">
        <w:rPr>
          <w:rFonts w:ascii="Arial" w:eastAsia="Humanst521 BT" w:hAnsi="Arial" w:cs="Arial"/>
          <w:w w:val="106"/>
        </w:rPr>
        <w:t xml:space="preserve">, </w:t>
      </w:r>
      <w:r w:rsidRPr="005506B7">
        <w:rPr>
          <w:rFonts w:ascii="Arial" w:eastAsia="Humanst521 BT" w:hAnsi="Arial" w:cs="Arial"/>
        </w:rPr>
        <w:t>creative</w:t>
      </w:r>
      <w:r w:rsidR="00FF60CB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and</w:t>
      </w:r>
      <w:r w:rsidR="00FF60CB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w w:val="107"/>
        </w:rPr>
        <w:t>programming</w:t>
      </w:r>
      <w:r w:rsidR="00FF60CB">
        <w:rPr>
          <w:rFonts w:ascii="Arial" w:eastAsia="Humanst521 BT" w:hAnsi="Arial" w:cs="Arial"/>
          <w:w w:val="107"/>
        </w:rPr>
        <w:t xml:space="preserve"> </w:t>
      </w:r>
      <w:r w:rsidRPr="005506B7">
        <w:rPr>
          <w:rFonts w:ascii="Arial" w:eastAsia="Humanst521 BT" w:hAnsi="Arial" w:cs="Arial"/>
          <w:w w:val="107"/>
        </w:rPr>
        <w:t>independence.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Board</w:t>
      </w:r>
      <w:proofErr w:type="gramStart"/>
      <w:r w:rsidRPr="005506B7">
        <w:rPr>
          <w:rFonts w:ascii="Arial" w:eastAsia="Humanst521 BT" w:hAnsi="Arial" w:cs="Arial"/>
        </w:rPr>
        <w:t>,which</w:t>
      </w:r>
      <w:proofErr w:type="gramEnd"/>
      <w:r w:rsidR="00FF60CB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is</w:t>
      </w:r>
      <w:r w:rsidR="00FF60CB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appointed by</w:t>
      </w:r>
      <w:r w:rsidR="00FF60CB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the</w:t>
      </w:r>
      <w:r w:rsidR="00FF60CB">
        <w:rPr>
          <w:rFonts w:ascii="Arial" w:eastAsia="Humanst521 BT" w:hAnsi="Arial" w:cs="Arial"/>
        </w:rPr>
        <w:t xml:space="preserve"> </w:t>
      </w:r>
      <w:r w:rsidR="000A3C79" w:rsidRPr="00FF60CB">
        <w:rPr>
          <w:rFonts w:ascii="Arial" w:eastAsia="Humanst521 BT" w:hAnsi="Arial" w:cs="Arial"/>
          <w:w w:val="101"/>
        </w:rPr>
        <w:t>community members and different stakeholders</w:t>
      </w:r>
      <w:r w:rsidRPr="00FF60CB">
        <w:rPr>
          <w:rFonts w:ascii="Arial" w:eastAsia="Humanst521 BT" w:hAnsi="Arial" w:cs="Arial"/>
        </w:rPr>
        <w:t>,</w:t>
      </w:r>
      <w:r w:rsidRPr="005506B7">
        <w:rPr>
          <w:rFonts w:ascii="Arial" w:eastAsia="Humanst521 BT" w:hAnsi="Arial" w:cs="Arial"/>
        </w:rPr>
        <w:t xml:space="preserve"> controls the affairs of the 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 xml:space="preserve">and is  </w:t>
      </w:r>
      <w:r w:rsidRPr="005506B7">
        <w:rPr>
          <w:rFonts w:ascii="Arial" w:eastAsia="Humanst521 BT" w:hAnsi="Arial" w:cs="Arial"/>
          <w:w w:val="108"/>
        </w:rPr>
        <w:t xml:space="preserve">mandated </w:t>
      </w:r>
      <w:r w:rsidRPr="005506B7">
        <w:rPr>
          <w:rFonts w:ascii="Arial" w:eastAsia="Humanst521 BT" w:hAnsi="Arial" w:cs="Arial"/>
        </w:rPr>
        <w:t>explicitly</w:t>
      </w:r>
      <w:r w:rsidR="00FF60CB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to</w:t>
      </w:r>
      <w:r w:rsidR="00FF60CB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protect</w:t>
      </w:r>
      <w:r w:rsidR="00FF60CB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the</w:t>
      </w:r>
      <w:r w:rsidR="00FF60CB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above</w:t>
      </w:r>
      <w:r w:rsidR="00FF60CB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freedom</w:t>
      </w:r>
      <w:r w:rsidR="00FF60CB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</w:rPr>
        <w:t>and</w:t>
      </w:r>
      <w:r w:rsidR="00FF60CB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w w:val="106"/>
        </w:rPr>
        <w:t>independence.</w:t>
      </w:r>
    </w:p>
    <w:p w:rsidR="006E40D9" w:rsidRPr="005506B7" w:rsidRDefault="006E40D9" w:rsidP="00FA21CC">
      <w:pPr>
        <w:rPr>
          <w:rFonts w:ascii="Arial" w:hAnsi="Arial" w:cs="Arial"/>
        </w:rPr>
      </w:pPr>
    </w:p>
    <w:p w:rsidR="006E40D9" w:rsidRPr="005506B7" w:rsidRDefault="006E40D9" w:rsidP="00FA21CC">
      <w:pPr>
        <w:rPr>
          <w:rFonts w:ascii="Arial" w:hAnsi="Arial" w:cs="Arial"/>
        </w:rPr>
      </w:pPr>
    </w:p>
    <w:p w:rsidR="006E40D9" w:rsidRPr="005506B7" w:rsidRDefault="006E40D9" w:rsidP="00FA21CC">
      <w:pPr>
        <w:spacing w:line="200" w:lineRule="exact"/>
        <w:ind w:hanging="931"/>
        <w:rPr>
          <w:rFonts w:ascii="Arial" w:hAnsi="Arial" w:cs="Arial"/>
        </w:rPr>
      </w:pPr>
    </w:p>
    <w:p w:rsidR="006E40D9" w:rsidRPr="005506B7" w:rsidRDefault="006E40D9" w:rsidP="00FA21CC">
      <w:pPr>
        <w:spacing w:line="200" w:lineRule="exact"/>
        <w:ind w:hanging="931"/>
        <w:rPr>
          <w:rFonts w:ascii="Arial" w:hAnsi="Arial" w:cs="Arial"/>
        </w:rPr>
      </w:pPr>
    </w:p>
    <w:p w:rsidR="006E40D9" w:rsidRPr="005506B7" w:rsidRDefault="006E40D9" w:rsidP="00FA21CC">
      <w:pPr>
        <w:spacing w:line="200" w:lineRule="exact"/>
        <w:ind w:hanging="931"/>
        <w:rPr>
          <w:rFonts w:ascii="Arial" w:hAnsi="Arial" w:cs="Arial"/>
        </w:rPr>
      </w:pPr>
    </w:p>
    <w:p w:rsidR="006E40D9" w:rsidRPr="005506B7" w:rsidRDefault="006E40D9" w:rsidP="00FA21CC">
      <w:pPr>
        <w:spacing w:line="200" w:lineRule="exact"/>
        <w:ind w:hanging="931"/>
        <w:rPr>
          <w:rFonts w:ascii="Arial" w:hAnsi="Arial" w:cs="Arial"/>
        </w:rPr>
      </w:pPr>
    </w:p>
    <w:p w:rsidR="006E40D9" w:rsidRPr="005506B7" w:rsidRDefault="006E40D9" w:rsidP="00FA21CC">
      <w:pPr>
        <w:spacing w:line="200" w:lineRule="exact"/>
        <w:ind w:hanging="931"/>
        <w:rPr>
          <w:rFonts w:ascii="Arial" w:hAnsi="Arial" w:cs="Arial"/>
        </w:rPr>
      </w:pPr>
    </w:p>
    <w:p w:rsidR="006E40D9" w:rsidRPr="005506B7" w:rsidRDefault="006E40D9" w:rsidP="00FA21CC">
      <w:pPr>
        <w:spacing w:line="200" w:lineRule="exact"/>
        <w:ind w:hanging="931"/>
        <w:rPr>
          <w:rFonts w:ascii="Arial" w:hAnsi="Arial" w:cs="Arial"/>
        </w:rPr>
      </w:pPr>
    </w:p>
    <w:p w:rsidR="006E40D9" w:rsidRPr="005506B7" w:rsidRDefault="006E40D9" w:rsidP="00FA21CC">
      <w:pPr>
        <w:spacing w:line="200" w:lineRule="exact"/>
        <w:ind w:hanging="931"/>
        <w:rPr>
          <w:rFonts w:ascii="Arial" w:hAnsi="Arial" w:cs="Arial"/>
        </w:rPr>
      </w:pPr>
    </w:p>
    <w:p w:rsidR="006E40D9" w:rsidRPr="005506B7" w:rsidRDefault="006E40D9" w:rsidP="00FA21CC">
      <w:pPr>
        <w:spacing w:line="200" w:lineRule="exact"/>
        <w:ind w:hanging="931"/>
        <w:rPr>
          <w:rFonts w:ascii="Arial" w:hAnsi="Arial" w:cs="Arial"/>
        </w:rPr>
      </w:pPr>
    </w:p>
    <w:p w:rsidR="006E40D9" w:rsidRPr="005506B7" w:rsidRDefault="006E40D9" w:rsidP="00FA21CC">
      <w:pPr>
        <w:spacing w:line="200" w:lineRule="exact"/>
        <w:ind w:hanging="931"/>
        <w:rPr>
          <w:rFonts w:ascii="Arial" w:hAnsi="Arial" w:cs="Arial"/>
        </w:rPr>
      </w:pPr>
    </w:p>
    <w:p w:rsidR="006E40D9" w:rsidRPr="005506B7" w:rsidRDefault="006E40D9" w:rsidP="00FA21CC">
      <w:pPr>
        <w:spacing w:line="200" w:lineRule="exact"/>
        <w:ind w:hanging="931"/>
        <w:rPr>
          <w:rFonts w:ascii="Arial" w:hAnsi="Arial" w:cs="Arial"/>
        </w:rPr>
      </w:pPr>
    </w:p>
    <w:p w:rsidR="006E40D9" w:rsidRPr="005506B7" w:rsidRDefault="006E40D9" w:rsidP="00FA21CC">
      <w:pPr>
        <w:spacing w:line="200" w:lineRule="exact"/>
        <w:ind w:hanging="931"/>
        <w:rPr>
          <w:rFonts w:ascii="Arial" w:hAnsi="Arial" w:cs="Arial"/>
        </w:rPr>
      </w:pPr>
    </w:p>
    <w:p w:rsidR="006E40D9" w:rsidRPr="005506B7" w:rsidRDefault="006E40D9" w:rsidP="00FA21CC">
      <w:pPr>
        <w:spacing w:line="200" w:lineRule="exact"/>
        <w:ind w:hanging="931"/>
        <w:rPr>
          <w:rFonts w:ascii="Arial" w:hAnsi="Arial" w:cs="Arial"/>
        </w:rPr>
      </w:pPr>
    </w:p>
    <w:p w:rsidR="006E40D9" w:rsidRPr="005506B7" w:rsidRDefault="006E40D9" w:rsidP="00FA21CC">
      <w:pPr>
        <w:spacing w:line="200" w:lineRule="exact"/>
        <w:ind w:hanging="931"/>
        <w:rPr>
          <w:rFonts w:ascii="Arial" w:hAnsi="Arial" w:cs="Arial"/>
        </w:rPr>
      </w:pPr>
    </w:p>
    <w:p w:rsidR="006E40D9" w:rsidRPr="005506B7" w:rsidRDefault="006E40D9" w:rsidP="00FA21CC">
      <w:pPr>
        <w:spacing w:line="200" w:lineRule="exact"/>
        <w:ind w:hanging="931"/>
        <w:rPr>
          <w:rFonts w:ascii="Arial" w:hAnsi="Arial" w:cs="Arial"/>
        </w:rPr>
      </w:pPr>
    </w:p>
    <w:p w:rsidR="006E40D9" w:rsidRPr="005506B7" w:rsidRDefault="00B54F68" w:rsidP="00FA21CC">
      <w:pPr>
        <w:spacing w:before="22"/>
        <w:ind w:left="119" w:hanging="931"/>
        <w:rPr>
          <w:rFonts w:ascii="Arial" w:eastAsia="Humanst521 BT" w:hAnsi="Arial" w:cs="Arial"/>
        </w:rPr>
        <w:sectPr w:rsidR="006E40D9" w:rsidRPr="005506B7" w:rsidSect="009776D6">
          <w:pgSz w:w="10900" w:h="16840"/>
          <w:pgMar w:top="709" w:right="410" w:bottom="280" w:left="567" w:header="720" w:footer="720" w:gutter="0"/>
          <w:cols w:space="720"/>
        </w:sectPr>
      </w:pPr>
      <w:r w:rsidRPr="005506B7">
        <w:rPr>
          <w:rFonts w:ascii="Arial" w:eastAsia="Humanst521 BT" w:hAnsi="Arial" w:cs="Arial"/>
          <w:b/>
          <w:color w:val="221F1F"/>
          <w:w w:val="108"/>
        </w:rPr>
        <w:t>2</w:t>
      </w:r>
    </w:p>
    <w:p w:rsidR="006E40D9" w:rsidRPr="005506B7" w:rsidRDefault="00B54F68" w:rsidP="009776D6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w w:val="93"/>
        </w:rPr>
        <w:lastRenderedPageBreak/>
        <w:t>CORE</w:t>
      </w:r>
      <w:r w:rsidR="00FF60CB">
        <w:rPr>
          <w:rFonts w:ascii="Arial" w:eastAsia="Humanst521 BT" w:hAnsi="Arial" w:cs="Arial"/>
          <w:w w:val="93"/>
        </w:rPr>
        <w:t xml:space="preserve"> </w:t>
      </w:r>
      <w:r w:rsidRPr="005506B7">
        <w:rPr>
          <w:rFonts w:ascii="Arial" w:eastAsia="Humanst521 BT" w:hAnsi="Arial" w:cs="Arial"/>
          <w:w w:val="93"/>
        </w:rPr>
        <w:t>EDITORIAL</w:t>
      </w:r>
      <w:r w:rsidR="00FF60CB">
        <w:rPr>
          <w:rFonts w:ascii="Arial" w:eastAsia="Humanst521 BT" w:hAnsi="Arial" w:cs="Arial"/>
          <w:w w:val="93"/>
        </w:rPr>
        <w:t xml:space="preserve"> </w:t>
      </w:r>
      <w:r w:rsidRPr="005506B7">
        <w:rPr>
          <w:rFonts w:ascii="Arial" w:eastAsia="Humanst521 BT" w:hAnsi="Arial" w:cs="Arial"/>
          <w:spacing w:val="-4"/>
          <w:w w:val="93"/>
        </w:rPr>
        <w:t>V</w:t>
      </w:r>
      <w:r w:rsidRPr="005506B7">
        <w:rPr>
          <w:rFonts w:ascii="Arial" w:eastAsia="Humanst521 BT" w:hAnsi="Arial" w:cs="Arial"/>
          <w:w w:val="93"/>
        </w:rPr>
        <w:t>A</w:t>
      </w:r>
      <w:r w:rsidRPr="005506B7">
        <w:rPr>
          <w:rFonts w:ascii="Arial" w:eastAsia="Humanst521 BT" w:hAnsi="Arial" w:cs="Arial"/>
          <w:spacing w:val="-4"/>
          <w:w w:val="93"/>
        </w:rPr>
        <w:t>L</w:t>
      </w:r>
      <w:r w:rsidRPr="005506B7">
        <w:rPr>
          <w:rFonts w:ascii="Arial" w:eastAsia="Humanst521 BT" w:hAnsi="Arial" w:cs="Arial"/>
          <w:w w:val="93"/>
        </w:rPr>
        <w:t>UES</w:t>
      </w:r>
      <w:r w:rsidR="00FF60CB">
        <w:rPr>
          <w:rFonts w:ascii="Arial" w:eastAsia="Humanst521 BT" w:hAnsi="Arial" w:cs="Arial"/>
          <w:w w:val="93"/>
        </w:rPr>
        <w:t xml:space="preserve"> </w:t>
      </w:r>
      <w:r w:rsidRPr="005506B7">
        <w:rPr>
          <w:rFonts w:ascii="Arial" w:eastAsia="Humanst521 BT" w:hAnsi="Arial" w:cs="Arial"/>
        </w:rPr>
        <w:t>OF</w:t>
      </w:r>
      <w:r w:rsidR="00FF60CB">
        <w:rPr>
          <w:rFonts w:ascii="Arial" w:eastAsia="Humanst521 BT" w:hAnsi="Arial" w:cs="Arial"/>
          <w:w w:val="89"/>
        </w:rPr>
        <w:t xml:space="preserve"> </w:t>
      </w:r>
      <w:r w:rsidR="003B2515" w:rsidRPr="005506B7">
        <w:rPr>
          <w:rFonts w:ascii="Arial" w:eastAsia="Humanst521 BT" w:hAnsi="Arial" w:cs="Arial"/>
        </w:rPr>
        <w:t>MABOLOKA COMMUNITY RADIO</w:t>
      </w:r>
    </w:p>
    <w:p w:rsidR="006E40D9" w:rsidRPr="005506B7" w:rsidRDefault="006E40D9" w:rsidP="009776D6">
      <w:pPr>
        <w:rPr>
          <w:rFonts w:ascii="Arial" w:hAnsi="Arial" w:cs="Arial"/>
        </w:rPr>
      </w:pPr>
    </w:p>
    <w:p w:rsidR="006E40D9" w:rsidRPr="005506B7" w:rsidRDefault="00FF60CB" w:rsidP="009776D6">
      <w:pPr>
        <w:rPr>
          <w:rFonts w:ascii="Arial" w:eastAsia="Humanst521 BT" w:hAnsi="Arial" w:cs="Arial"/>
        </w:rPr>
      </w:pPr>
      <w:r>
        <w:rPr>
          <w:rFonts w:ascii="Arial" w:eastAsia="Humanst521 BT" w:hAnsi="Arial" w:cs="Arial"/>
          <w:color w:val="221F1F"/>
        </w:rPr>
        <w:t>B</w:t>
      </w:r>
      <w:r w:rsidR="00B54F68" w:rsidRPr="005506B7">
        <w:rPr>
          <w:rFonts w:ascii="Arial" w:eastAsia="Humanst521 BT" w:hAnsi="Arial" w:cs="Arial"/>
          <w:color w:val="221F1F"/>
        </w:rPr>
        <w:t>roadcasters</w:t>
      </w:r>
      <w:r>
        <w:rPr>
          <w:rFonts w:ascii="Arial" w:eastAsia="Humanst521 BT" w:hAnsi="Arial" w:cs="Arial"/>
          <w:color w:val="221F1F"/>
        </w:rPr>
        <w:t xml:space="preserve"> </w:t>
      </w:r>
      <w:r w:rsidR="000A3C79" w:rsidRPr="005506B7">
        <w:rPr>
          <w:rFonts w:ascii="Arial" w:eastAsia="Humanst521 BT" w:hAnsi="Arial" w:cs="Arial"/>
          <w:color w:val="221F1F"/>
        </w:rPr>
        <w:t>world</w:t>
      </w:r>
      <w:r w:rsidR="000A3C79" w:rsidRPr="005506B7">
        <w:rPr>
          <w:rFonts w:ascii="Arial" w:eastAsia="Humanst521 BT" w:hAnsi="Arial" w:cs="Arial"/>
          <w:color w:val="221F1F"/>
          <w:spacing w:val="11"/>
        </w:rPr>
        <w:t>w</w:t>
      </w:r>
      <w:r w:rsidR="000A3C79" w:rsidRPr="005506B7">
        <w:rPr>
          <w:rFonts w:ascii="Arial" w:eastAsia="Humanst521 BT" w:hAnsi="Arial" w:cs="Arial"/>
          <w:color w:val="221F1F"/>
        </w:rPr>
        <w:t>ide</w:t>
      </w:r>
      <w:r w:rsidR="00B54F68" w:rsidRPr="005506B7">
        <w:rPr>
          <w:rFonts w:ascii="Arial" w:eastAsia="Humanst521 BT" w:hAnsi="Arial" w:cs="Arial"/>
          <w:color w:val="221F1F"/>
        </w:rPr>
        <w:t>s</w:t>
      </w:r>
      <w:r>
        <w:rPr>
          <w:rFonts w:ascii="Arial" w:eastAsia="Humanst521 BT" w:hAnsi="Arial" w:cs="Arial"/>
          <w:color w:val="221F1F"/>
        </w:rPr>
        <w:t xml:space="preserve"> hav</w:t>
      </w:r>
      <w:r w:rsidR="00B54F68" w:rsidRPr="005506B7">
        <w:rPr>
          <w:rFonts w:ascii="Arial" w:eastAsia="Humanst521 BT" w:hAnsi="Arial" w:cs="Arial"/>
          <w:color w:val="221F1F"/>
        </w:rPr>
        <w:t>e</w:t>
      </w:r>
      <w:r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many</w:t>
      </w:r>
      <w:r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features</w:t>
      </w:r>
      <w:r>
        <w:rPr>
          <w:rFonts w:ascii="Arial" w:eastAsia="Humanst521 BT" w:hAnsi="Arial" w:cs="Arial"/>
          <w:color w:val="221F1F"/>
        </w:rPr>
        <w:t xml:space="preserve"> </w:t>
      </w:r>
      <w:proofErr w:type="gramStart"/>
      <w:r w:rsidR="00B54F68" w:rsidRPr="005506B7">
        <w:rPr>
          <w:rFonts w:ascii="Arial" w:eastAsia="Humanst521 BT" w:hAnsi="Arial" w:cs="Arial"/>
          <w:color w:val="221F1F"/>
        </w:rPr>
        <w:t>relating  to</w:t>
      </w:r>
      <w:proofErr w:type="gramEnd"/>
      <w:r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  <w:w w:val="106"/>
        </w:rPr>
        <w:t>independence, accountability</w:t>
      </w:r>
      <w:r>
        <w:rPr>
          <w:rFonts w:ascii="Arial" w:eastAsia="Humanst521 BT" w:hAnsi="Arial" w:cs="Arial"/>
          <w:color w:val="221F1F"/>
          <w:w w:val="106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  <w:w w:val="111"/>
        </w:rPr>
        <w:t xml:space="preserve">and </w:t>
      </w:r>
      <w:r w:rsidR="00B54F68" w:rsidRPr="005506B7">
        <w:rPr>
          <w:rFonts w:ascii="Arial" w:eastAsia="Humanst521 BT" w:hAnsi="Arial" w:cs="Arial"/>
          <w:color w:val="221F1F"/>
        </w:rPr>
        <w:t>diversit</w:t>
      </w:r>
      <w:r w:rsidR="00B54F68" w:rsidRPr="005506B7">
        <w:rPr>
          <w:rFonts w:ascii="Arial" w:eastAsia="Humanst521 BT" w:hAnsi="Arial" w:cs="Arial"/>
          <w:color w:val="221F1F"/>
          <w:spacing w:val="-14"/>
        </w:rPr>
        <w:t>y</w:t>
      </w:r>
      <w:r w:rsidR="00B54F68" w:rsidRPr="005506B7">
        <w:rPr>
          <w:rFonts w:ascii="Arial" w:eastAsia="Humanst521 BT" w:hAnsi="Arial" w:cs="Arial"/>
          <w:color w:val="221F1F"/>
        </w:rPr>
        <w:t>.Howeve</w:t>
      </w:r>
      <w:r w:rsidR="00B54F68" w:rsidRPr="005506B7">
        <w:rPr>
          <w:rFonts w:ascii="Arial" w:eastAsia="Humanst521 BT" w:hAnsi="Arial" w:cs="Arial"/>
          <w:color w:val="221F1F"/>
          <w:spacing w:val="-17"/>
        </w:rPr>
        <w:t>r</w:t>
      </w:r>
      <w:r>
        <w:rPr>
          <w:rFonts w:ascii="Arial" w:eastAsia="Humanst521 BT" w:hAnsi="Arial" w:cs="Arial"/>
          <w:color w:val="221F1F"/>
        </w:rPr>
        <w:t>,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="00B54F68" w:rsidRPr="005506B7">
        <w:rPr>
          <w:rFonts w:ascii="Arial" w:eastAsia="Humanst521 BT" w:hAnsi="Arial" w:cs="Arial"/>
          <w:color w:val="221F1F"/>
        </w:rPr>
        <w:t>'scontext</w:t>
      </w:r>
      <w:r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has</w:t>
      </w:r>
      <w:r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unique</w:t>
      </w:r>
      <w:r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facets</w:t>
      </w:r>
      <w:r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that</w:t>
      </w:r>
      <w:r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also</w:t>
      </w:r>
      <w:r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determine</w:t>
      </w:r>
      <w:r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its</w:t>
      </w:r>
      <w:r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  <w:w w:val="109"/>
        </w:rPr>
        <w:t>positioning.</w:t>
      </w:r>
      <w:r w:rsidR="00B54F68" w:rsidRPr="005506B7">
        <w:rPr>
          <w:rFonts w:ascii="Arial" w:eastAsia="Humanst521 BT" w:hAnsi="Arial" w:cs="Arial"/>
          <w:color w:val="221F1F"/>
        </w:rPr>
        <w:t xml:space="preserve">These relate to South Africa's </w:t>
      </w:r>
      <w:r w:rsidR="00B54F68" w:rsidRPr="005506B7">
        <w:rPr>
          <w:rFonts w:ascii="Arial" w:eastAsia="Humanst521 BT" w:hAnsi="Arial" w:cs="Arial"/>
          <w:color w:val="221F1F"/>
          <w:w w:val="108"/>
        </w:rPr>
        <w:t xml:space="preserve">challenges  </w:t>
      </w:r>
      <w:r w:rsidR="00B54F68" w:rsidRPr="005506B7">
        <w:rPr>
          <w:rFonts w:ascii="Arial" w:eastAsia="Humanst521 BT" w:hAnsi="Arial" w:cs="Arial"/>
          <w:color w:val="221F1F"/>
        </w:rPr>
        <w:t xml:space="preserve">as a young  democracy and a society in transition.  The </w:t>
      </w:r>
      <w:r w:rsidR="00B54F68" w:rsidRPr="005506B7">
        <w:rPr>
          <w:rFonts w:ascii="Arial" w:eastAsia="Humanst521 BT" w:hAnsi="Arial" w:cs="Arial"/>
          <w:color w:val="221F1F"/>
          <w:w w:val="108"/>
        </w:rPr>
        <w:t>challenges</w:t>
      </w:r>
      <w:r w:rsidR="00B54F68" w:rsidRPr="005506B7">
        <w:rPr>
          <w:rFonts w:ascii="Arial" w:eastAsia="Humanst521 BT" w:hAnsi="Arial" w:cs="Arial"/>
          <w:color w:val="221F1F"/>
        </w:rPr>
        <w:t>are</w:t>
      </w:r>
      <w:r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captured</w:t>
      </w:r>
      <w:r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neatly</w:t>
      </w:r>
      <w:r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in</w:t>
      </w:r>
      <w:r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the</w:t>
      </w:r>
      <w:r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preamble</w:t>
      </w:r>
      <w:r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to</w:t>
      </w:r>
      <w:r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theConstitution, which</w:t>
      </w:r>
      <w:r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sets</w:t>
      </w:r>
      <w:r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out</w:t>
      </w:r>
      <w:r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the</w:t>
      </w:r>
      <w:r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  <w:w w:val="103"/>
        </w:rPr>
        <w:t xml:space="preserve">objectives </w:t>
      </w:r>
      <w:r w:rsidR="00B54F68" w:rsidRPr="005506B7">
        <w:rPr>
          <w:rFonts w:ascii="Arial" w:eastAsia="Humanst521 BT" w:hAnsi="Arial" w:cs="Arial"/>
          <w:color w:val="221F1F"/>
        </w:rPr>
        <w:t>of</w:t>
      </w:r>
      <w:r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the</w:t>
      </w:r>
      <w:r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SouthAfrican</w:t>
      </w:r>
      <w:r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constitution as</w:t>
      </w:r>
      <w:r w:rsidR="00B54F68" w:rsidRPr="005506B7">
        <w:rPr>
          <w:rFonts w:ascii="Arial" w:eastAsia="Humanst521 BT" w:hAnsi="Arial" w:cs="Arial"/>
          <w:color w:val="221F1F"/>
          <w:w w:val="104"/>
        </w:rPr>
        <w:t>these:</w:t>
      </w:r>
    </w:p>
    <w:p w:rsidR="006E40D9" w:rsidRPr="005506B7" w:rsidRDefault="006E40D9" w:rsidP="009776D6">
      <w:pPr>
        <w:rPr>
          <w:rFonts w:ascii="Arial" w:hAnsi="Arial" w:cs="Arial"/>
        </w:rPr>
      </w:pPr>
    </w:p>
    <w:p w:rsidR="006E40D9" w:rsidRPr="005506B7" w:rsidRDefault="00B54F68" w:rsidP="009776D6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spacing w:val="-15"/>
          <w:w w:val="89"/>
        </w:rPr>
        <w:t>T</w:t>
      </w:r>
      <w:r w:rsidRPr="005506B7">
        <w:rPr>
          <w:rFonts w:ascii="Arial" w:eastAsia="Humanst521 BT" w:hAnsi="Arial" w:cs="Arial"/>
          <w:color w:val="221F1F"/>
          <w:w w:val="89"/>
        </w:rPr>
        <w:t>o</w:t>
      </w:r>
      <w:r w:rsidR="00FF60CB">
        <w:rPr>
          <w:rFonts w:ascii="Arial" w:eastAsia="Humanst521 BT" w:hAnsi="Arial" w:cs="Arial"/>
          <w:color w:val="221F1F"/>
          <w:w w:val="89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health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divisions of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the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past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and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establish a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society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based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on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democratic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values</w:t>
      </w:r>
      <w:proofErr w:type="gramStart"/>
      <w:r w:rsidRPr="005506B7">
        <w:rPr>
          <w:rFonts w:ascii="Arial" w:eastAsia="Humanst521 BT" w:hAnsi="Arial" w:cs="Arial"/>
          <w:color w:val="221F1F"/>
        </w:rPr>
        <w:t>,</w:t>
      </w:r>
      <w:r w:rsidRPr="005506B7">
        <w:rPr>
          <w:rFonts w:ascii="Arial" w:eastAsia="Humanst521 BT" w:hAnsi="Arial" w:cs="Arial"/>
          <w:color w:val="221F1F"/>
          <w:w w:val="106"/>
        </w:rPr>
        <w:t>social</w:t>
      </w:r>
      <w:proofErr w:type="gramEnd"/>
      <w:r w:rsidRPr="005506B7">
        <w:rPr>
          <w:rFonts w:ascii="Arial" w:eastAsia="Humanst521 BT" w:hAnsi="Arial" w:cs="Arial"/>
          <w:color w:val="221F1F"/>
          <w:w w:val="106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justice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and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9"/>
        </w:rPr>
        <w:t>fundamental</w:t>
      </w:r>
      <w:r w:rsidR="00FF60CB">
        <w:rPr>
          <w:rFonts w:ascii="Arial" w:eastAsia="Humanst521 BT" w:hAnsi="Arial" w:cs="Arial"/>
          <w:color w:val="221F1F"/>
          <w:w w:val="109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 xml:space="preserve">human </w:t>
      </w:r>
      <w:r w:rsidRPr="005506B7">
        <w:rPr>
          <w:rFonts w:ascii="Arial" w:eastAsia="Humanst521 BT" w:hAnsi="Arial" w:cs="Arial"/>
          <w:color w:val="221F1F"/>
          <w:w w:val="108"/>
        </w:rPr>
        <w:t>rights</w:t>
      </w:r>
    </w:p>
    <w:p w:rsidR="006E40D9" w:rsidRPr="005506B7" w:rsidRDefault="00B54F68" w:rsidP="009776D6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spacing w:val="-15"/>
          <w:w w:val="89"/>
        </w:rPr>
        <w:t>T</w:t>
      </w:r>
      <w:r w:rsidRPr="005506B7">
        <w:rPr>
          <w:rFonts w:ascii="Arial" w:eastAsia="Humanst521 BT" w:hAnsi="Arial" w:cs="Arial"/>
          <w:color w:val="221F1F"/>
          <w:w w:val="89"/>
        </w:rPr>
        <w:t>o</w:t>
      </w:r>
      <w:r w:rsidR="00FF60CB">
        <w:rPr>
          <w:rFonts w:ascii="Arial" w:eastAsia="Humanst521 BT" w:hAnsi="Arial" w:cs="Arial"/>
          <w:color w:val="221F1F"/>
          <w:w w:val="89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lay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the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9"/>
        </w:rPr>
        <w:t>foundations</w:t>
      </w:r>
      <w:r w:rsidR="00FF60CB">
        <w:rPr>
          <w:rFonts w:ascii="Arial" w:eastAsia="Humanst521 BT" w:hAnsi="Arial" w:cs="Arial"/>
          <w:color w:val="221F1F"/>
          <w:w w:val="109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for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democratic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and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open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society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in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which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government is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based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7"/>
        </w:rPr>
        <w:t xml:space="preserve">on </w:t>
      </w:r>
      <w:r w:rsidRPr="005506B7">
        <w:rPr>
          <w:rFonts w:ascii="Arial" w:eastAsia="Humanst521 BT" w:hAnsi="Arial" w:cs="Arial"/>
          <w:color w:val="221F1F"/>
        </w:rPr>
        <w:t>the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will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of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the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people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and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every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citi</w:t>
      </w:r>
      <w:r w:rsidR="00FF60CB">
        <w:rPr>
          <w:rFonts w:ascii="Arial" w:eastAsia="Humanst521 BT" w:hAnsi="Arial" w:cs="Arial"/>
          <w:color w:val="221F1F"/>
        </w:rPr>
        <w:t>z</w:t>
      </w:r>
      <w:r w:rsidRPr="005506B7">
        <w:rPr>
          <w:rFonts w:ascii="Arial" w:eastAsia="Humanst521 BT" w:hAnsi="Arial" w:cs="Arial"/>
          <w:color w:val="221F1F"/>
        </w:rPr>
        <w:t>en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is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equally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protected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by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the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7"/>
        </w:rPr>
        <w:t>law</w:t>
      </w:r>
    </w:p>
    <w:p w:rsidR="006E40D9" w:rsidRPr="005506B7" w:rsidRDefault="00B54F68" w:rsidP="009776D6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spacing w:val="-15"/>
          <w:w w:val="89"/>
        </w:rPr>
        <w:t>T</w:t>
      </w:r>
      <w:r w:rsidRPr="005506B7">
        <w:rPr>
          <w:rFonts w:ascii="Arial" w:eastAsia="Humanst521 BT" w:hAnsi="Arial" w:cs="Arial"/>
          <w:color w:val="221F1F"/>
          <w:w w:val="89"/>
        </w:rPr>
        <w:t>o</w:t>
      </w:r>
      <w:r w:rsidR="00FF60CB">
        <w:rPr>
          <w:rFonts w:ascii="Arial" w:eastAsia="Humanst521 BT" w:hAnsi="Arial" w:cs="Arial"/>
          <w:color w:val="221F1F"/>
          <w:w w:val="89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improve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the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quality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of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life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of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all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citiens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and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free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the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="000A3C79" w:rsidRPr="005506B7">
        <w:rPr>
          <w:rFonts w:ascii="Arial" w:eastAsia="Humanst521 BT" w:hAnsi="Arial" w:cs="Arial"/>
          <w:color w:val="221F1F"/>
        </w:rPr>
        <w:t xml:space="preserve">potential </w:t>
      </w:r>
      <w:r w:rsidR="000A3C79" w:rsidRPr="005506B7">
        <w:rPr>
          <w:rFonts w:ascii="Arial" w:eastAsia="Humanst521 BT" w:hAnsi="Arial" w:cs="Arial"/>
          <w:color w:val="221F1F"/>
          <w:spacing w:val="9"/>
        </w:rPr>
        <w:t>of</w:t>
      </w:r>
      <w:r w:rsidR="00FF60CB">
        <w:rPr>
          <w:rFonts w:ascii="Arial" w:eastAsia="Humanst521 BT" w:hAnsi="Arial" w:cs="Arial"/>
          <w:color w:val="221F1F"/>
          <w:spacing w:val="9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each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3"/>
        </w:rPr>
        <w:t>person</w:t>
      </w:r>
    </w:p>
    <w:p w:rsidR="006E40D9" w:rsidRPr="005506B7" w:rsidRDefault="00B54F68" w:rsidP="009776D6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  <w:color w:val="221F1F"/>
          <w:spacing w:val="-15"/>
          <w:w w:val="89"/>
        </w:rPr>
        <w:t>T</w:t>
      </w:r>
      <w:r w:rsidRPr="005506B7">
        <w:rPr>
          <w:rFonts w:ascii="Arial" w:eastAsia="Humanst521 BT" w:hAnsi="Arial" w:cs="Arial"/>
          <w:color w:val="221F1F"/>
          <w:w w:val="89"/>
        </w:rPr>
        <w:t>o</w:t>
      </w:r>
      <w:r w:rsidR="00FF60CB">
        <w:rPr>
          <w:rFonts w:ascii="Arial" w:eastAsia="Humanst521 BT" w:hAnsi="Arial" w:cs="Arial"/>
          <w:color w:val="221F1F"/>
          <w:w w:val="89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build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united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and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democratic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South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Africa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able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to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take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its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="000A3C79" w:rsidRPr="005506B7">
        <w:rPr>
          <w:rFonts w:ascii="Arial" w:eastAsia="Humanst521 BT" w:hAnsi="Arial" w:cs="Arial"/>
          <w:color w:val="221F1F"/>
        </w:rPr>
        <w:t xml:space="preserve">rightful </w:t>
      </w:r>
      <w:r w:rsidR="000A3C79" w:rsidRPr="005506B7">
        <w:rPr>
          <w:rFonts w:ascii="Arial" w:eastAsia="Humanst521 BT" w:hAnsi="Arial" w:cs="Arial"/>
          <w:color w:val="221F1F"/>
          <w:spacing w:val="16"/>
        </w:rPr>
        <w:t>place</w:t>
      </w:r>
      <w:r w:rsidR="00FF60CB">
        <w:rPr>
          <w:rFonts w:ascii="Arial" w:eastAsia="Humanst521 BT" w:hAnsi="Arial" w:cs="Arial"/>
          <w:color w:val="221F1F"/>
          <w:spacing w:val="16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as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4"/>
        </w:rPr>
        <w:t xml:space="preserve">sovereign </w:t>
      </w:r>
      <w:r w:rsidRPr="005506B7">
        <w:rPr>
          <w:rFonts w:ascii="Arial" w:eastAsia="Humanst521 BT" w:hAnsi="Arial" w:cs="Arial"/>
          <w:color w:val="221F1F"/>
        </w:rPr>
        <w:t>state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in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the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family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of</w:t>
      </w:r>
      <w:r w:rsidR="00FF60CB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9"/>
        </w:rPr>
        <w:t>nations.</w:t>
      </w:r>
      <w:proofErr w:type="gramEnd"/>
    </w:p>
    <w:p w:rsidR="006E40D9" w:rsidRPr="005506B7" w:rsidRDefault="006E40D9" w:rsidP="00FA21CC">
      <w:pPr>
        <w:spacing w:before="8" w:line="160" w:lineRule="exact"/>
        <w:ind w:hanging="931"/>
        <w:rPr>
          <w:rFonts w:ascii="Arial" w:hAnsi="Arial" w:cs="Aria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/>
      </w:tblPr>
      <w:tblGrid>
        <w:gridCol w:w="9151"/>
        <w:gridCol w:w="366"/>
      </w:tblGrid>
      <w:tr w:rsidR="006E40D9" w:rsidRPr="005506B7">
        <w:trPr>
          <w:trHeight w:hRule="exact" w:val="480"/>
        </w:trPr>
        <w:tc>
          <w:tcPr>
            <w:tcW w:w="9151" w:type="dxa"/>
            <w:tcBorders>
              <w:top w:val="nil"/>
              <w:left w:val="nil"/>
              <w:bottom w:val="nil"/>
              <w:right w:val="nil"/>
            </w:tcBorders>
          </w:tcPr>
          <w:p w:rsidR="006E40D9" w:rsidRPr="005506B7" w:rsidRDefault="006E40D9" w:rsidP="00FA21CC">
            <w:pPr>
              <w:spacing w:before="2" w:line="120" w:lineRule="exact"/>
              <w:ind w:hanging="5"/>
              <w:rPr>
                <w:rFonts w:ascii="Arial" w:hAnsi="Arial" w:cs="Arial"/>
              </w:rPr>
            </w:pPr>
          </w:p>
          <w:p w:rsidR="006E40D9" w:rsidRPr="005506B7" w:rsidRDefault="00B54F68" w:rsidP="00FA21CC">
            <w:pPr>
              <w:ind w:left="40" w:hanging="5"/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b/>
                <w:color w:val="221F1F"/>
              </w:rPr>
              <w:t>Among the</w:t>
            </w:r>
            <w:r w:rsidR="00FF60CB">
              <w:rPr>
                <w:rFonts w:ascii="Arial" w:eastAsia="Humanst521 BT" w:hAnsi="Arial" w:cs="Arial"/>
                <w:b/>
                <w:color w:val="221F1F"/>
              </w:rPr>
              <w:t xml:space="preserve"> </w:t>
            </w:r>
            <w:r w:rsidRPr="005506B7">
              <w:rPr>
                <w:rFonts w:ascii="Arial" w:eastAsia="Humanst521 BT" w:hAnsi="Arial" w:cs="Arial"/>
                <w:b/>
                <w:color w:val="221F1F"/>
              </w:rPr>
              <w:t>core</w:t>
            </w:r>
            <w:r w:rsidR="00FF60CB">
              <w:rPr>
                <w:rFonts w:ascii="Arial" w:eastAsia="Humanst521 BT" w:hAnsi="Arial" w:cs="Arial"/>
                <w:b/>
                <w:color w:val="221F1F"/>
              </w:rPr>
              <w:t xml:space="preserve"> </w:t>
            </w:r>
            <w:r w:rsidRPr="005506B7">
              <w:rPr>
                <w:rFonts w:ascii="Arial" w:eastAsia="Humanst521 BT" w:hAnsi="Arial" w:cs="Arial"/>
                <w:b/>
                <w:color w:val="221F1F"/>
              </w:rPr>
              <w:t>editorial values for</w:t>
            </w:r>
            <w:r w:rsidR="00FF60CB">
              <w:rPr>
                <w:rFonts w:ascii="Arial" w:eastAsia="Humanst521 BT" w:hAnsi="Arial" w:cs="Arial"/>
                <w:b/>
                <w:color w:val="221F1F"/>
              </w:rPr>
              <w:t xml:space="preserve"> </w:t>
            </w:r>
            <w:r w:rsidR="003B2515" w:rsidRPr="005506B7">
              <w:rPr>
                <w:rFonts w:ascii="Arial" w:eastAsia="Humanst521 BT" w:hAnsi="Arial" w:cs="Arial"/>
                <w:b/>
                <w:color w:val="221F1F"/>
                <w:w w:val="92"/>
              </w:rPr>
              <w:t>MABOLOKA COMMUNITY RADIO</w:t>
            </w:r>
            <w:r w:rsidR="00FF60CB">
              <w:rPr>
                <w:rFonts w:ascii="Arial" w:eastAsia="Humanst521 BT" w:hAnsi="Arial" w:cs="Arial"/>
                <w:b/>
                <w:color w:val="221F1F"/>
                <w:w w:val="92"/>
              </w:rPr>
              <w:t xml:space="preserve"> </w:t>
            </w:r>
            <w:r w:rsidRPr="005506B7">
              <w:rPr>
                <w:rFonts w:ascii="Arial" w:eastAsia="Humanst521 BT" w:hAnsi="Arial" w:cs="Arial"/>
                <w:b/>
                <w:color w:val="221F1F"/>
              </w:rPr>
              <w:t>are</w:t>
            </w:r>
            <w:r w:rsidR="00FF60CB">
              <w:rPr>
                <w:rFonts w:ascii="Arial" w:eastAsia="Humanst521 BT" w:hAnsi="Arial" w:cs="Arial"/>
                <w:b/>
                <w:color w:val="221F1F"/>
              </w:rPr>
              <w:t xml:space="preserve"> </w:t>
            </w:r>
            <w:r w:rsidRPr="005506B7">
              <w:rPr>
                <w:rFonts w:ascii="Arial" w:eastAsia="Humanst521 BT" w:hAnsi="Arial" w:cs="Arial"/>
                <w:b/>
                <w:color w:val="221F1F"/>
                <w:w w:val="106"/>
              </w:rPr>
              <w:t>these:</w:t>
            </w:r>
          </w:p>
        </w:tc>
        <w:tc>
          <w:tcPr>
            <w:tcW w:w="366" w:type="dxa"/>
            <w:vMerge w:val="restart"/>
            <w:tcBorders>
              <w:left w:val="nil"/>
              <w:right w:val="nil"/>
            </w:tcBorders>
          </w:tcPr>
          <w:p w:rsidR="006E40D9" w:rsidRPr="005506B7" w:rsidRDefault="006E40D9" w:rsidP="00FA21CC">
            <w:pPr>
              <w:ind w:hanging="931"/>
              <w:rPr>
                <w:rFonts w:ascii="Arial" w:hAnsi="Arial" w:cs="Arial"/>
              </w:rPr>
            </w:pPr>
          </w:p>
        </w:tc>
      </w:tr>
      <w:tr w:rsidR="006E40D9" w:rsidRPr="005506B7">
        <w:trPr>
          <w:trHeight w:hRule="exact" w:val="960"/>
        </w:trPr>
        <w:tc>
          <w:tcPr>
            <w:tcW w:w="9151" w:type="dxa"/>
            <w:tcBorders>
              <w:top w:val="nil"/>
              <w:left w:val="nil"/>
              <w:bottom w:val="nil"/>
              <w:right w:val="nil"/>
            </w:tcBorders>
          </w:tcPr>
          <w:p w:rsidR="006E40D9" w:rsidRPr="005506B7" w:rsidRDefault="006E40D9" w:rsidP="00FA21CC">
            <w:pPr>
              <w:spacing w:before="2" w:line="120" w:lineRule="exact"/>
              <w:ind w:hanging="5"/>
              <w:rPr>
                <w:rFonts w:ascii="Arial" w:hAnsi="Arial" w:cs="Arial"/>
              </w:rPr>
            </w:pPr>
          </w:p>
          <w:p w:rsidR="006E40D9" w:rsidRPr="005506B7" w:rsidRDefault="00B54F68" w:rsidP="00FA21CC">
            <w:pPr>
              <w:ind w:left="40" w:hanging="5"/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b/>
                <w:color w:val="221F1F"/>
                <w:w w:val="107"/>
              </w:rPr>
              <w:t>Equality</w:t>
            </w:r>
          </w:p>
          <w:p w:rsidR="006E40D9" w:rsidRPr="005506B7" w:rsidRDefault="003B2515" w:rsidP="00FA21CC">
            <w:pPr>
              <w:spacing w:before="25" w:line="268" w:lineRule="auto"/>
              <w:ind w:left="40" w:right="1654" w:hanging="5"/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color w:val="221F1F"/>
              </w:rPr>
              <w:t>MABOLOKA COMMUNITY RADIO</w:t>
            </w:r>
            <w:r w:rsidR="00312C33"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 xml:space="preserve">provides </w:t>
            </w:r>
            <w:proofErr w:type="gramStart"/>
            <w:r w:rsidR="00312C33">
              <w:rPr>
                <w:rFonts w:ascii="Arial" w:eastAsia="Humanst521 BT" w:hAnsi="Arial" w:cs="Arial"/>
                <w:color w:val="221F1F"/>
              </w:rPr>
              <w:t>programmes  for</w:t>
            </w:r>
            <w:proofErr w:type="gramEnd"/>
            <w:r w:rsidR="00312C33">
              <w:rPr>
                <w:rFonts w:ascii="Arial" w:eastAsia="Humanst521 BT" w:hAnsi="Arial" w:cs="Arial"/>
                <w:color w:val="221F1F"/>
              </w:rPr>
              <w:t xml:space="preserve"> everyone, in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 xml:space="preserve"> the</w:t>
            </w:r>
            <w:r w:rsidR="00312C33">
              <w:rPr>
                <w:rFonts w:ascii="Arial" w:eastAsia="Humanst521 BT" w:hAnsi="Arial" w:cs="Arial"/>
                <w:color w:val="221F1F"/>
              </w:rPr>
              <w:t xml:space="preserve"> specified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 xml:space="preserve">  </w:t>
            </w:r>
            <w:r w:rsidR="00B54F68" w:rsidRPr="005506B7">
              <w:rPr>
                <w:rFonts w:ascii="Arial" w:eastAsia="Humanst521 BT" w:hAnsi="Arial" w:cs="Arial"/>
                <w:color w:val="221F1F"/>
                <w:w w:val="113"/>
              </w:rPr>
              <w:t xml:space="preserve">languages,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 xml:space="preserve">and </w:t>
            </w:r>
            <w:r w:rsidR="00B54F68" w:rsidRPr="005506B7">
              <w:rPr>
                <w:rFonts w:ascii="Arial" w:eastAsia="Humanst521 BT" w:hAnsi="Arial" w:cs="Arial"/>
                <w:color w:val="221F1F"/>
                <w:w w:val="103"/>
              </w:rPr>
              <w:t xml:space="preserve">promotes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universal</w:t>
            </w:r>
            <w:r w:rsidR="00312C33"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access</w:t>
            </w:r>
            <w:r w:rsidR="00312C33"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to</w:t>
            </w:r>
            <w:r w:rsidR="00312C33"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its</w:t>
            </w:r>
            <w:r w:rsidR="00312C33"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services.</w:t>
            </w:r>
          </w:p>
        </w:tc>
        <w:tc>
          <w:tcPr>
            <w:tcW w:w="366" w:type="dxa"/>
            <w:vMerge/>
            <w:tcBorders>
              <w:left w:val="nil"/>
              <w:right w:val="nil"/>
            </w:tcBorders>
          </w:tcPr>
          <w:p w:rsidR="006E40D9" w:rsidRPr="005506B7" w:rsidRDefault="006E40D9" w:rsidP="00FA21CC">
            <w:pPr>
              <w:ind w:hanging="931"/>
              <w:rPr>
                <w:rFonts w:ascii="Arial" w:hAnsi="Arial" w:cs="Arial"/>
              </w:rPr>
            </w:pPr>
          </w:p>
        </w:tc>
      </w:tr>
      <w:tr w:rsidR="006E40D9" w:rsidRPr="005506B7" w:rsidTr="00312C33">
        <w:trPr>
          <w:trHeight w:hRule="exact" w:val="1317"/>
        </w:trPr>
        <w:tc>
          <w:tcPr>
            <w:tcW w:w="9151" w:type="dxa"/>
            <w:tcBorders>
              <w:top w:val="nil"/>
              <w:left w:val="nil"/>
              <w:bottom w:val="nil"/>
              <w:right w:val="nil"/>
            </w:tcBorders>
          </w:tcPr>
          <w:p w:rsidR="006E40D9" w:rsidRPr="005506B7" w:rsidRDefault="006E40D9" w:rsidP="00FA21CC">
            <w:pPr>
              <w:spacing w:before="2" w:line="120" w:lineRule="exact"/>
              <w:ind w:hanging="5"/>
              <w:rPr>
                <w:rFonts w:ascii="Arial" w:hAnsi="Arial" w:cs="Arial"/>
              </w:rPr>
            </w:pPr>
          </w:p>
          <w:p w:rsidR="006E40D9" w:rsidRPr="005506B7" w:rsidRDefault="00B54F68" w:rsidP="00FA21CC">
            <w:pPr>
              <w:ind w:left="40" w:right="7085" w:hanging="5"/>
              <w:jc w:val="both"/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b/>
                <w:color w:val="221F1F"/>
              </w:rPr>
              <w:t>Editorial</w:t>
            </w:r>
            <w:r w:rsidR="00312C33">
              <w:rPr>
                <w:rFonts w:ascii="Arial" w:eastAsia="Humanst521 BT" w:hAnsi="Arial" w:cs="Arial"/>
                <w:b/>
                <w:color w:val="221F1F"/>
              </w:rPr>
              <w:t xml:space="preserve"> </w:t>
            </w:r>
            <w:r w:rsidRPr="005506B7">
              <w:rPr>
                <w:rFonts w:ascii="Arial" w:eastAsia="Humanst521 BT" w:hAnsi="Arial" w:cs="Arial"/>
                <w:b/>
                <w:color w:val="221F1F"/>
                <w:w w:val="106"/>
              </w:rPr>
              <w:t>Independence</w:t>
            </w:r>
          </w:p>
          <w:p w:rsidR="006E40D9" w:rsidRPr="005506B7" w:rsidRDefault="003B2515" w:rsidP="00FA21CC">
            <w:pPr>
              <w:spacing w:before="25" w:line="268" w:lineRule="auto"/>
              <w:ind w:left="40" w:right="1653" w:hanging="5"/>
              <w:jc w:val="both"/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color w:val="221F1F"/>
              </w:rPr>
              <w:t>MABOLOKA COMMUNITY RADIO</w:t>
            </w:r>
            <w:r w:rsidR="00312C33">
              <w:rPr>
                <w:rFonts w:ascii="Arial" w:eastAsia="Humanst521 BT" w:hAnsi="Arial" w:cs="Arial"/>
                <w:color w:val="221F1F"/>
              </w:rPr>
              <w:t xml:space="preserve"> </w:t>
            </w:r>
            <w:proofErr w:type="gramStart"/>
            <w:r w:rsidR="00B54F68" w:rsidRPr="005506B7">
              <w:rPr>
                <w:rFonts w:ascii="Arial" w:eastAsia="Humanst521 BT" w:hAnsi="Arial" w:cs="Arial"/>
                <w:color w:val="221F1F"/>
              </w:rPr>
              <w:t>is  governed</w:t>
            </w:r>
            <w:proofErr w:type="gramEnd"/>
            <w:r w:rsidR="00B54F68" w:rsidRPr="005506B7">
              <w:rPr>
                <w:rFonts w:ascii="Arial" w:eastAsia="Humanst521 BT" w:hAnsi="Arial" w:cs="Arial"/>
                <w:color w:val="221F1F"/>
              </w:rPr>
              <w:t xml:space="preserve"> by  the Charter</w:t>
            </w:r>
            <w:r w:rsidR="00312C33">
              <w:rPr>
                <w:rFonts w:ascii="Arial" w:eastAsia="Humanst521 BT" w:hAnsi="Arial" w:cs="Arial"/>
                <w:color w:val="221F1F"/>
              </w:rPr>
              <w:t xml:space="preserve"> of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 xml:space="preserve"> which enshrines the </w:t>
            </w:r>
            <w:r w:rsidR="00B54F68" w:rsidRPr="005506B7">
              <w:rPr>
                <w:rFonts w:ascii="Arial" w:eastAsia="Humanst521 BT" w:hAnsi="Arial" w:cs="Arial"/>
                <w:color w:val="221F1F"/>
                <w:w w:val="106"/>
              </w:rPr>
              <w:t xml:space="preserve">journalistic, </w:t>
            </w:r>
            <w:r w:rsidR="00B54F68" w:rsidRPr="005506B7">
              <w:rPr>
                <w:rFonts w:ascii="Arial" w:eastAsia="Humanst521 BT" w:hAnsi="Arial" w:cs="Arial"/>
                <w:color w:val="221F1F"/>
                <w:spacing w:val="4"/>
              </w:rPr>
              <w:t>creativ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 xml:space="preserve">e  </w:t>
            </w:r>
            <w:r w:rsidR="00B54F68" w:rsidRPr="005506B7">
              <w:rPr>
                <w:rFonts w:ascii="Arial" w:eastAsia="Humanst521 BT" w:hAnsi="Arial" w:cs="Arial"/>
                <w:color w:val="221F1F"/>
                <w:spacing w:val="4"/>
              </w:rPr>
              <w:t>an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 xml:space="preserve">d  </w:t>
            </w:r>
            <w:r w:rsidR="00B54F68" w:rsidRPr="005506B7">
              <w:rPr>
                <w:rFonts w:ascii="Arial" w:eastAsia="Humanst521 BT" w:hAnsi="Arial" w:cs="Arial"/>
                <w:color w:val="221F1F"/>
                <w:spacing w:val="4"/>
                <w:w w:val="107"/>
              </w:rPr>
              <w:t>programmin</w:t>
            </w:r>
            <w:r w:rsidR="00B54F68" w:rsidRPr="005506B7">
              <w:rPr>
                <w:rFonts w:ascii="Arial" w:eastAsia="Humanst521 BT" w:hAnsi="Arial" w:cs="Arial"/>
                <w:color w:val="221F1F"/>
                <w:w w:val="107"/>
              </w:rPr>
              <w:t xml:space="preserve">g   </w:t>
            </w:r>
            <w:r w:rsidR="00B54F68" w:rsidRPr="005506B7">
              <w:rPr>
                <w:rFonts w:ascii="Arial" w:eastAsia="Humanst521 BT" w:hAnsi="Arial" w:cs="Arial"/>
                <w:color w:val="221F1F"/>
                <w:spacing w:val="4"/>
              </w:rPr>
              <w:t>independenc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 xml:space="preserve">e   </w:t>
            </w:r>
            <w:r w:rsidR="00B54F68" w:rsidRPr="005506B7">
              <w:rPr>
                <w:rFonts w:ascii="Arial" w:eastAsia="Humanst521 BT" w:hAnsi="Arial" w:cs="Arial"/>
                <w:color w:val="221F1F"/>
                <w:spacing w:val="4"/>
              </w:rPr>
              <w:t>o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 xml:space="preserve">f  </w:t>
            </w:r>
            <w:r w:rsidR="00B54F68" w:rsidRPr="005506B7">
              <w:rPr>
                <w:rFonts w:ascii="Arial" w:eastAsia="Humanst521 BT" w:hAnsi="Arial" w:cs="Arial"/>
                <w:color w:val="221F1F"/>
                <w:spacing w:val="4"/>
              </w:rPr>
              <w:t>th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 xml:space="preserve">e  </w:t>
            </w:r>
            <w:r w:rsidR="00B54F68" w:rsidRPr="005506B7">
              <w:rPr>
                <w:rFonts w:ascii="Arial" w:eastAsia="Humanst521 BT" w:hAnsi="Arial" w:cs="Arial"/>
                <w:color w:val="221F1F"/>
                <w:spacing w:val="4"/>
              </w:rPr>
              <w:t>staf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 xml:space="preserve">f    </w:t>
            </w:r>
            <w:r w:rsidR="00B54F68" w:rsidRPr="005506B7">
              <w:rPr>
                <w:rFonts w:ascii="Arial" w:eastAsia="Humanst521 BT" w:hAnsi="Arial" w:cs="Arial"/>
                <w:color w:val="221F1F"/>
                <w:spacing w:val="4"/>
              </w:rPr>
              <w:t>corporation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 xml:space="preserve">,  </w:t>
            </w:r>
            <w:r w:rsidR="00B54F68" w:rsidRPr="005506B7">
              <w:rPr>
                <w:rFonts w:ascii="Arial" w:eastAsia="Humanst521 BT" w:hAnsi="Arial" w:cs="Arial"/>
                <w:color w:val="221F1F"/>
                <w:spacing w:val="4"/>
              </w:rPr>
              <w:t>an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 xml:space="preserve">d  </w:t>
            </w:r>
            <w:r w:rsidR="00B54F68" w:rsidRPr="005506B7">
              <w:rPr>
                <w:rFonts w:ascii="Arial" w:eastAsia="Humanst521 BT" w:hAnsi="Arial" w:cs="Arial"/>
                <w:color w:val="221F1F"/>
                <w:spacing w:val="4"/>
                <w:w w:val="105"/>
              </w:rPr>
              <w:t xml:space="preserve">the </w:t>
            </w:r>
            <w:r w:rsidR="00B54F68" w:rsidRPr="005506B7">
              <w:rPr>
                <w:rFonts w:ascii="Arial" w:eastAsia="Humanst521 BT" w:hAnsi="Arial" w:cs="Arial"/>
                <w:color w:val="221F1F"/>
                <w:w w:val="106"/>
              </w:rPr>
              <w:t>constitutionally</w:t>
            </w:r>
            <w:r w:rsidR="00312C33">
              <w:rPr>
                <w:rFonts w:ascii="Arial" w:eastAsia="Humanst521 BT" w:hAnsi="Arial" w:cs="Arial"/>
                <w:color w:val="221F1F"/>
                <w:w w:val="106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protected</w:t>
            </w:r>
            <w:r w:rsidR="00312C33"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freedom</w:t>
            </w:r>
            <w:r w:rsidR="00312C33"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of</w:t>
            </w:r>
            <w:r w:rsidR="00312C33"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  <w:w w:val="102"/>
              </w:rPr>
              <w:t>expression.</w:t>
            </w:r>
          </w:p>
        </w:tc>
        <w:tc>
          <w:tcPr>
            <w:tcW w:w="366" w:type="dxa"/>
            <w:vMerge/>
            <w:tcBorders>
              <w:left w:val="nil"/>
              <w:right w:val="nil"/>
            </w:tcBorders>
          </w:tcPr>
          <w:p w:rsidR="006E40D9" w:rsidRPr="005506B7" w:rsidRDefault="006E40D9" w:rsidP="00FA21CC">
            <w:pPr>
              <w:ind w:hanging="931"/>
              <w:rPr>
                <w:rFonts w:ascii="Arial" w:hAnsi="Arial" w:cs="Arial"/>
              </w:rPr>
            </w:pPr>
          </w:p>
        </w:tc>
      </w:tr>
      <w:tr w:rsidR="006E40D9" w:rsidRPr="005506B7">
        <w:trPr>
          <w:trHeight w:hRule="exact" w:val="960"/>
        </w:trPr>
        <w:tc>
          <w:tcPr>
            <w:tcW w:w="9151" w:type="dxa"/>
            <w:tcBorders>
              <w:top w:val="nil"/>
              <w:left w:val="nil"/>
              <w:bottom w:val="nil"/>
              <w:right w:val="nil"/>
            </w:tcBorders>
          </w:tcPr>
          <w:p w:rsidR="006E40D9" w:rsidRPr="005506B7" w:rsidRDefault="00B54F68" w:rsidP="00312C33">
            <w:pPr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b/>
                <w:color w:val="221F1F"/>
              </w:rPr>
              <w:t>Nation</w:t>
            </w:r>
            <w:r w:rsidRPr="005506B7">
              <w:rPr>
                <w:rFonts w:ascii="Arial" w:eastAsia="Humanst521 BT" w:hAnsi="Arial" w:cs="Arial"/>
                <w:b/>
                <w:color w:val="221F1F"/>
                <w:w w:val="108"/>
              </w:rPr>
              <w:t>Building</w:t>
            </w:r>
          </w:p>
          <w:p w:rsidR="006E40D9" w:rsidRPr="005506B7" w:rsidRDefault="003B2515" w:rsidP="00FA21CC">
            <w:pPr>
              <w:spacing w:before="25" w:line="268" w:lineRule="auto"/>
              <w:ind w:left="40" w:right="1653" w:hanging="5"/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color w:val="221F1F"/>
              </w:rPr>
              <w:t>MABOLOKA COMMUNITY RADIO</w:t>
            </w:r>
            <w:r w:rsidR="00312C33"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celebratesSouthAfrica's</w:t>
            </w:r>
            <w:r w:rsidR="00B54F68" w:rsidRPr="005506B7">
              <w:rPr>
                <w:rFonts w:ascii="Arial" w:eastAsia="Humanst521 BT" w:hAnsi="Arial" w:cs="Arial"/>
                <w:color w:val="221F1F"/>
                <w:w w:val="110"/>
              </w:rPr>
              <w:t>national</w:t>
            </w:r>
            <w:r w:rsidR="00312C33">
              <w:rPr>
                <w:rFonts w:ascii="Arial" w:eastAsia="Humanst521 BT" w:hAnsi="Arial" w:cs="Arial"/>
                <w:color w:val="221F1F"/>
                <w:w w:val="110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identity</w:t>
            </w:r>
            <w:r w:rsidR="00312C33"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andculture</w:t>
            </w:r>
            <w:proofErr w:type="gramStart"/>
            <w:r w:rsidR="00B54F68" w:rsidRPr="005506B7">
              <w:rPr>
                <w:rFonts w:ascii="Arial" w:eastAsia="Humanst521 BT" w:hAnsi="Arial" w:cs="Arial"/>
                <w:color w:val="221F1F"/>
              </w:rPr>
              <w:t>,and</w:t>
            </w:r>
            <w:proofErr w:type="gramEnd"/>
            <w:r w:rsidR="00312C33"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provides</w:t>
            </w:r>
            <w:r w:rsidR="00312C33"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its</w:t>
            </w:r>
            <w:r w:rsidR="00312C33"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citiens</w:t>
            </w:r>
            <w:r w:rsidR="00312C33"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with</w:t>
            </w:r>
            <w:r w:rsidR="00312C33"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  <w:w w:val="105"/>
              </w:rPr>
              <w:t xml:space="preserve">the </w:t>
            </w:r>
            <w:r w:rsidR="00312C33">
              <w:rPr>
                <w:rFonts w:ascii="Arial" w:eastAsia="Humanst521 BT" w:hAnsi="Arial" w:cs="Arial"/>
                <w:color w:val="221F1F"/>
                <w:w w:val="107"/>
              </w:rPr>
              <w:t>information</w:t>
            </w:r>
            <w:r w:rsidR="00312C33">
              <w:rPr>
                <w:rFonts w:ascii="Arial" w:eastAsia="Humanst521 BT" w:hAnsi="Arial" w:cs="Arial"/>
                <w:color w:val="221F1F"/>
              </w:rPr>
              <w:t xml:space="preserve"> t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hey</w:t>
            </w:r>
            <w:r w:rsidR="00312C33"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need</w:t>
            </w:r>
            <w:r w:rsidR="00312C33"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to</w:t>
            </w:r>
            <w:r w:rsidR="00312C33"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="000A3C79" w:rsidRPr="005506B7">
              <w:rPr>
                <w:rFonts w:ascii="Arial" w:eastAsia="Humanst521 BT" w:hAnsi="Arial" w:cs="Arial"/>
                <w:color w:val="221F1F"/>
              </w:rPr>
              <w:t xml:space="preserve">participate </w:t>
            </w:r>
            <w:r w:rsidR="000A3C79" w:rsidRPr="005506B7">
              <w:rPr>
                <w:rFonts w:ascii="Arial" w:eastAsia="Humanst521 BT" w:hAnsi="Arial" w:cs="Arial"/>
                <w:color w:val="221F1F"/>
                <w:spacing w:val="3"/>
              </w:rPr>
              <w:t>in</w:t>
            </w:r>
            <w:r w:rsidR="00312C33">
              <w:rPr>
                <w:rFonts w:ascii="Arial" w:eastAsia="Humanst521 BT" w:hAnsi="Arial" w:cs="Arial"/>
                <w:color w:val="221F1F"/>
                <w:spacing w:val="3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  <w:w w:val="112"/>
              </w:rPr>
              <w:t>building</w:t>
            </w:r>
            <w:r w:rsidR="00312C33">
              <w:rPr>
                <w:rFonts w:ascii="Arial" w:eastAsia="Humanst521 BT" w:hAnsi="Arial" w:cs="Arial"/>
                <w:color w:val="221F1F"/>
                <w:w w:val="112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our</w:t>
            </w:r>
            <w:r w:rsidR="00B54F68" w:rsidRPr="005506B7">
              <w:rPr>
                <w:rFonts w:ascii="Arial" w:eastAsia="Humanst521 BT" w:hAnsi="Arial" w:cs="Arial"/>
                <w:color w:val="221F1F"/>
                <w:w w:val="103"/>
              </w:rPr>
              <w:t>democrac</w:t>
            </w:r>
            <w:r w:rsidR="00B54F68" w:rsidRPr="005506B7">
              <w:rPr>
                <w:rFonts w:ascii="Arial" w:eastAsia="Humanst521 BT" w:hAnsi="Arial" w:cs="Arial"/>
                <w:color w:val="221F1F"/>
                <w:spacing w:val="-14"/>
                <w:w w:val="103"/>
              </w:rPr>
              <w:t>y</w:t>
            </w:r>
            <w:r w:rsidR="00B54F68" w:rsidRPr="005506B7">
              <w:rPr>
                <w:rFonts w:ascii="Arial" w:eastAsia="Humanst521 BT" w:hAnsi="Arial" w:cs="Arial"/>
                <w:color w:val="221F1F"/>
                <w:w w:val="111"/>
              </w:rPr>
              <w:t>.</w:t>
            </w:r>
          </w:p>
        </w:tc>
        <w:tc>
          <w:tcPr>
            <w:tcW w:w="366" w:type="dxa"/>
            <w:vMerge/>
            <w:tcBorders>
              <w:left w:val="nil"/>
              <w:right w:val="nil"/>
            </w:tcBorders>
          </w:tcPr>
          <w:p w:rsidR="006E40D9" w:rsidRPr="005506B7" w:rsidRDefault="006E40D9" w:rsidP="00FA21CC">
            <w:pPr>
              <w:ind w:hanging="931"/>
              <w:rPr>
                <w:rFonts w:ascii="Arial" w:hAnsi="Arial" w:cs="Arial"/>
              </w:rPr>
            </w:pPr>
          </w:p>
        </w:tc>
      </w:tr>
      <w:tr w:rsidR="006E40D9" w:rsidRPr="005506B7">
        <w:trPr>
          <w:trHeight w:hRule="exact" w:val="960"/>
        </w:trPr>
        <w:tc>
          <w:tcPr>
            <w:tcW w:w="9151" w:type="dxa"/>
            <w:tcBorders>
              <w:top w:val="nil"/>
              <w:left w:val="nil"/>
              <w:bottom w:val="nil"/>
              <w:right w:val="nil"/>
            </w:tcBorders>
          </w:tcPr>
          <w:p w:rsidR="006E40D9" w:rsidRPr="005506B7" w:rsidRDefault="006E40D9" w:rsidP="00FA21CC">
            <w:pPr>
              <w:spacing w:before="2" w:line="120" w:lineRule="exact"/>
              <w:ind w:hanging="5"/>
              <w:rPr>
                <w:rFonts w:ascii="Arial" w:hAnsi="Arial" w:cs="Arial"/>
              </w:rPr>
            </w:pPr>
          </w:p>
          <w:p w:rsidR="006E40D9" w:rsidRPr="005506B7" w:rsidRDefault="00B54F68" w:rsidP="00FA21CC">
            <w:pPr>
              <w:ind w:left="40" w:hanging="5"/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b/>
                <w:color w:val="221F1F"/>
                <w:w w:val="103"/>
              </w:rPr>
              <w:t>Diversity</w:t>
            </w:r>
          </w:p>
          <w:p w:rsidR="006E40D9" w:rsidRPr="005506B7" w:rsidRDefault="000A3C79" w:rsidP="00312C33">
            <w:pPr>
              <w:spacing w:before="25" w:line="268" w:lineRule="auto"/>
              <w:ind w:left="40" w:right="1655" w:hanging="5"/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Pr="005506B7">
              <w:rPr>
                <w:rFonts w:ascii="Arial" w:eastAsia="Humanst521 BT" w:hAnsi="Arial" w:cs="Arial"/>
                <w:color w:val="221F1F"/>
                <w:spacing w:val="8"/>
              </w:rPr>
              <w:t>MABOLOKA</w:t>
            </w:r>
            <w:r w:rsidR="003B2515" w:rsidRPr="005506B7">
              <w:rPr>
                <w:rFonts w:ascii="Arial" w:eastAsia="Humanst521 BT" w:hAnsi="Arial" w:cs="Arial"/>
                <w:color w:val="221F1F"/>
              </w:rPr>
              <w:t xml:space="preserve"> COMMUNITY </w:t>
            </w:r>
            <w:r w:rsidRPr="005506B7">
              <w:rPr>
                <w:rFonts w:ascii="Arial" w:eastAsia="Humanst521 BT" w:hAnsi="Arial" w:cs="Arial"/>
                <w:color w:val="221F1F"/>
              </w:rPr>
              <w:t xml:space="preserve">RADIO </w:t>
            </w:r>
            <w:r w:rsidRPr="005506B7">
              <w:rPr>
                <w:rFonts w:ascii="Arial" w:eastAsia="Humanst521 BT" w:hAnsi="Arial" w:cs="Arial"/>
                <w:color w:val="221F1F"/>
                <w:spacing w:val="5"/>
              </w:rPr>
              <w:t>reflects</w:t>
            </w:r>
            <w:r w:rsidR="00312C33">
              <w:rPr>
                <w:rFonts w:ascii="Arial" w:eastAsia="Humanst521 BT" w:hAnsi="Arial" w:cs="Arial"/>
                <w:color w:val="221F1F"/>
                <w:spacing w:val="5"/>
              </w:rPr>
              <w:t xml:space="preserve"> </w:t>
            </w:r>
            <w:r w:rsidRPr="005506B7">
              <w:rPr>
                <w:rFonts w:ascii="Arial" w:eastAsia="Humanst521 BT" w:hAnsi="Arial" w:cs="Arial"/>
                <w:color w:val="221F1F"/>
                <w:spacing w:val="33"/>
              </w:rPr>
              <w:t>South</w:t>
            </w:r>
            <w:r w:rsidRPr="005506B7">
              <w:rPr>
                <w:rFonts w:ascii="Arial" w:eastAsia="Humanst521 BT" w:hAnsi="Arial" w:cs="Arial"/>
                <w:color w:val="221F1F"/>
              </w:rPr>
              <w:t xml:space="preserve">Africa’s diverse </w:t>
            </w:r>
            <w:r w:rsidRPr="005506B7">
              <w:rPr>
                <w:rFonts w:ascii="Arial" w:eastAsia="Humanst521 BT" w:hAnsi="Arial" w:cs="Arial"/>
                <w:color w:val="221F1F"/>
                <w:spacing w:val="22"/>
              </w:rPr>
              <w:t>languages</w:t>
            </w:r>
            <w:r w:rsidRPr="005506B7">
              <w:rPr>
                <w:rFonts w:ascii="Arial" w:eastAsia="Humanst521 BT" w:hAnsi="Arial" w:cs="Arial"/>
                <w:color w:val="221F1F"/>
                <w:w w:val="113"/>
              </w:rPr>
              <w:t xml:space="preserve">, </w:t>
            </w:r>
            <w:r w:rsidRPr="005506B7">
              <w:rPr>
                <w:rFonts w:ascii="Arial" w:eastAsia="Humanst521 BT" w:hAnsi="Arial" w:cs="Arial"/>
                <w:color w:val="221F1F"/>
                <w:spacing w:val="10"/>
                <w:w w:val="113"/>
              </w:rPr>
              <w:t>cultures</w:t>
            </w:r>
            <w:proofErr w:type="gramStart"/>
            <w:r w:rsidR="00B54F68" w:rsidRPr="005506B7">
              <w:rPr>
                <w:rFonts w:ascii="Arial" w:eastAsia="Humanst521 BT" w:hAnsi="Arial" w:cs="Arial"/>
                <w:color w:val="221F1F"/>
              </w:rPr>
              <w:t xml:space="preserve">,  </w:t>
            </w:r>
            <w:r w:rsidRPr="005506B7">
              <w:rPr>
                <w:rFonts w:ascii="Arial" w:eastAsia="Humanst521 BT" w:hAnsi="Arial" w:cs="Arial"/>
                <w:color w:val="221F1F"/>
                <w:spacing w:val="36"/>
              </w:rPr>
              <w:t>and</w:t>
            </w:r>
            <w:proofErr w:type="gramEnd"/>
            <w:r w:rsidR="00312C33">
              <w:rPr>
                <w:rFonts w:ascii="Arial" w:eastAsia="Humanst521 BT" w:hAnsi="Arial" w:cs="Arial"/>
                <w:color w:val="221F1F"/>
                <w:spacing w:val="36"/>
              </w:rPr>
              <w:t xml:space="preserve"> </w:t>
            </w:r>
            <w:r w:rsidRPr="005506B7">
              <w:rPr>
                <w:rFonts w:ascii="Arial" w:eastAsia="Humanst521 BT" w:hAnsi="Arial" w:cs="Arial"/>
                <w:color w:val="221F1F"/>
              </w:rPr>
              <w:t xml:space="preserve">people </w:t>
            </w:r>
            <w:r w:rsidRPr="005506B7">
              <w:rPr>
                <w:rFonts w:ascii="Arial" w:eastAsia="Humanst521 BT" w:hAnsi="Arial" w:cs="Arial"/>
                <w:color w:val="221F1F"/>
                <w:spacing w:val="42"/>
              </w:rPr>
              <w:t>in</w:t>
            </w:r>
            <w:r w:rsidR="00312C33">
              <w:rPr>
                <w:rFonts w:ascii="Arial" w:eastAsia="Humanst521 BT" w:hAnsi="Arial" w:cs="Arial"/>
                <w:color w:val="221F1F"/>
                <w:spacing w:val="42"/>
              </w:rPr>
              <w:t xml:space="preserve"> </w:t>
            </w:r>
            <w:r w:rsidRPr="005506B7">
              <w:rPr>
                <w:rFonts w:ascii="Arial" w:eastAsia="Humanst521 BT" w:hAnsi="Arial" w:cs="Arial"/>
                <w:color w:val="221F1F"/>
                <w:spacing w:val="35"/>
              </w:rPr>
              <w:t>its</w:t>
            </w:r>
            <w:r w:rsidR="00B54F68" w:rsidRPr="005506B7">
              <w:rPr>
                <w:rFonts w:ascii="Arial" w:eastAsia="Humanst521 BT" w:hAnsi="Arial" w:cs="Arial"/>
                <w:color w:val="221F1F"/>
                <w:w w:val="105"/>
              </w:rPr>
              <w:t xml:space="preserve"> programmes.</w:t>
            </w:r>
          </w:p>
        </w:tc>
        <w:tc>
          <w:tcPr>
            <w:tcW w:w="366" w:type="dxa"/>
            <w:vMerge/>
            <w:tcBorders>
              <w:left w:val="nil"/>
              <w:right w:val="nil"/>
            </w:tcBorders>
          </w:tcPr>
          <w:p w:rsidR="006E40D9" w:rsidRPr="005506B7" w:rsidRDefault="006E40D9" w:rsidP="00FA21CC">
            <w:pPr>
              <w:ind w:hanging="931"/>
              <w:rPr>
                <w:rFonts w:ascii="Arial" w:hAnsi="Arial" w:cs="Arial"/>
              </w:rPr>
            </w:pPr>
          </w:p>
        </w:tc>
      </w:tr>
      <w:tr w:rsidR="006E40D9" w:rsidRPr="005506B7" w:rsidTr="00312C33">
        <w:trPr>
          <w:trHeight w:hRule="exact" w:val="1587"/>
        </w:trPr>
        <w:tc>
          <w:tcPr>
            <w:tcW w:w="9151" w:type="dxa"/>
            <w:tcBorders>
              <w:top w:val="nil"/>
              <w:left w:val="nil"/>
              <w:bottom w:val="nil"/>
              <w:right w:val="nil"/>
            </w:tcBorders>
          </w:tcPr>
          <w:p w:rsidR="006E40D9" w:rsidRPr="005506B7" w:rsidRDefault="006E40D9" w:rsidP="00FA21CC">
            <w:pPr>
              <w:spacing w:before="2" w:line="120" w:lineRule="exact"/>
              <w:ind w:hanging="5"/>
              <w:rPr>
                <w:rFonts w:ascii="Arial" w:hAnsi="Arial" w:cs="Arial"/>
              </w:rPr>
            </w:pPr>
          </w:p>
          <w:p w:rsidR="006E40D9" w:rsidRPr="005506B7" w:rsidRDefault="00B54F68" w:rsidP="00FA21CC">
            <w:pPr>
              <w:ind w:left="40" w:right="7783" w:hanging="5"/>
              <w:jc w:val="both"/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b/>
                <w:color w:val="221F1F"/>
              </w:rPr>
              <w:t>Human</w:t>
            </w:r>
            <w:r w:rsidR="00312C33">
              <w:rPr>
                <w:rFonts w:ascii="Arial" w:eastAsia="Humanst521 BT" w:hAnsi="Arial" w:cs="Arial"/>
                <w:b/>
                <w:color w:val="221F1F"/>
              </w:rPr>
              <w:t xml:space="preserve"> </w:t>
            </w:r>
            <w:r w:rsidRPr="005506B7">
              <w:rPr>
                <w:rFonts w:ascii="Arial" w:eastAsia="Humanst521 BT" w:hAnsi="Arial" w:cs="Arial"/>
                <w:b/>
                <w:color w:val="221F1F"/>
                <w:w w:val="106"/>
              </w:rPr>
              <w:t>Dignity</w:t>
            </w:r>
          </w:p>
          <w:p w:rsidR="006E40D9" w:rsidRPr="005506B7" w:rsidRDefault="00312C33" w:rsidP="00312C33">
            <w:pPr>
              <w:spacing w:before="25" w:line="268" w:lineRule="auto"/>
              <w:ind w:left="35" w:right="1654"/>
              <w:jc w:val="both"/>
              <w:rPr>
                <w:rFonts w:ascii="Arial" w:eastAsia="Humanst521 BT" w:hAnsi="Arial" w:cs="Arial"/>
              </w:rPr>
            </w:pPr>
            <w:r>
              <w:rPr>
                <w:rFonts w:ascii="Arial" w:eastAsia="Humanst521 BT" w:hAnsi="Arial" w:cs="Arial"/>
                <w:color w:val="221F1F"/>
              </w:rPr>
              <w:t>MABOLOKACOMMUNITY</w:t>
            </w:r>
            <w:r w:rsidR="003B2515" w:rsidRPr="005506B7">
              <w:rPr>
                <w:rFonts w:ascii="Arial" w:eastAsia="Humanst521 BT" w:hAnsi="Arial" w:cs="Arial"/>
                <w:color w:val="221F1F"/>
              </w:rPr>
              <w:t>RADIO</w:t>
            </w:r>
            <w:r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respects</w:t>
            </w:r>
            <w:r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the</w:t>
            </w:r>
            <w:r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inherent</w:t>
            </w:r>
            <w:r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dignityof</w:t>
            </w:r>
            <w:r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allSouth</w:t>
            </w:r>
            <w:r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Africans</w:t>
            </w:r>
            <w:proofErr w:type="gramStart"/>
            <w:r w:rsidR="00B54F68" w:rsidRPr="005506B7">
              <w:rPr>
                <w:rFonts w:ascii="Arial" w:eastAsia="Humanst521 BT" w:hAnsi="Arial" w:cs="Arial"/>
                <w:color w:val="221F1F"/>
              </w:rPr>
              <w:t>,reflectsthe</w:t>
            </w:r>
            <w:proofErr w:type="gramEnd"/>
            <w:r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minall</w:t>
            </w:r>
            <w:r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their</w:t>
            </w:r>
            <w:r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diversit</w:t>
            </w:r>
            <w:r w:rsidR="00B54F68" w:rsidRPr="005506B7">
              <w:rPr>
                <w:rFonts w:ascii="Arial" w:eastAsia="Humanst521 BT" w:hAnsi="Arial" w:cs="Arial"/>
                <w:color w:val="221F1F"/>
                <w:spacing w:val="-15"/>
              </w:rPr>
              <w:t>y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,</w:t>
            </w:r>
            <w:r w:rsidR="00B54F68" w:rsidRPr="005506B7">
              <w:rPr>
                <w:rFonts w:ascii="Arial" w:eastAsia="Humanst521 BT" w:hAnsi="Arial" w:cs="Arial"/>
                <w:color w:val="221F1F"/>
                <w:w w:val="111"/>
              </w:rPr>
              <w:t xml:space="preserve">and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does</w:t>
            </w:r>
            <w:r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not</w:t>
            </w:r>
            <w:r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use</w:t>
            </w:r>
            <w:r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  <w:w w:val="114"/>
              </w:rPr>
              <w:t>language</w:t>
            </w:r>
            <w:r>
              <w:rPr>
                <w:rFonts w:ascii="Arial" w:eastAsia="Humanst521 BT" w:hAnsi="Arial" w:cs="Arial"/>
                <w:color w:val="221F1F"/>
                <w:w w:val="114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or</w:t>
            </w:r>
            <w:r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="000A3C79" w:rsidRPr="005506B7">
              <w:rPr>
                <w:rFonts w:ascii="Arial" w:eastAsia="Humanst521 BT" w:hAnsi="Arial" w:cs="Arial"/>
                <w:color w:val="221F1F"/>
              </w:rPr>
              <w:t xml:space="preserve">images </w:t>
            </w:r>
            <w:r w:rsidR="000A3C79" w:rsidRPr="005506B7">
              <w:rPr>
                <w:rFonts w:ascii="Arial" w:eastAsia="Humanst521 BT" w:hAnsi="Arial" w:cs="Arial"/>
                <w:color w:val="221F1F"/>
                <w:spacing w:val="1"/>
              </w:rPr>
              <w:t>that</w:t>
            </w:r>
            <w:r>
              <w:rPr>
                <w:rFonts w:ascii="Arial" w:eastAsia="Humanst521 BT" w:hAnsi="Arial" w:cs="Arial"/>
                <w:color w:val="221F1F"/>
                <w:spacing w:val="1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convey</w:t>
            </w:r>
            <w:r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stereotypical</w:t>
            </w:r>
            <w:r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or</w:t>
            </w:r>
            <w:r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prejudiced</w:t>
            </w:r>
            <w:r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notions</w:t>
            </w:r>
            <w:r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of</w:t>
            </w:r>
            <w:r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South</w:t>
            </w:r>
            <w:r w:rsidR="00B54F68" w:rsidRPr="005506B7">
              <w:rPr>
                <w:rFonts w:ascii="Arial" w:eastAsia="Humanst521 BT" w:hAnsi="Arial" w:cs="Arial"/>
                <w:color w:val="221F1F"/>
                <w:w w:val="104"/>
              </w:rPr>
              <w:t xml:space="preserve">Africa's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races,cultures</w:t>
            </w:r>
            <w:r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and</w:t>
            </w:r>
            <w:r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sexes.</w:t>
            </w:r>
          </w:p>
        </w:tc>
        <w:tc>
          <w:tcPr>
            <w:tcW w:w="366" w:type="dxa"/>
            <w:vMerge/>
            <w:tcBorders>
              <w:left w:val="nil"/>
              <w:right w:val="nil"/>
            </w:tcBorders>
          </w:tcPr>
          <w:p w:rsidR="006E40D9" w:rsidRPr="005506B7" w:rsidRDefault="006E40D9" w:rsidP="00FA21CC">
            <w:pPr>
              <w:ind w:hanging="931"/>
              <w:rPr>
                <w:rFonts w:ascii="Arial" w:hAnsi="Arial" w:cs="Arial"/>
              </w:rPr>
            </w:pPr>
          </w:p>
        </w:tc>
      </w:tr>
      <w:tr w:rsidR="006E40D9" w:rsidRPr="005506B7" w:rsidTr="00312C33">
        <w:trPr>
          <w:trHeight w:hRule="exact" w:val="1173"/>
        </w:trPr>
        <w:tc>
          <w:tcPr>
            <w:tcW w:w="9151" w:type="dxa"/>
            <w:tcBorders>
              <w:top w:val="nil"/>
              <w:left w:val="nil"/>
              <w:bottom w:val="nil"/>
              <w:right w:val="nil"/>
            </w:tcBorders>
          </w:tcPr>
          <w:p w:rsidR="006E40D9" w:rsidRPr="005506B7" w:rsidRDefault="006E40D9" w:rsidP="00FA21CC">
            <w:pPr>
              <w:spacing w:before="2" w:line="120" w:lineRule="exact"/>
              <w:ind w:hanging="5"/>
              <w:rPr>
                <w:rFonts w:ascii="Arial" w:hAnsi="Arial" w:cs="Arial"/>
              </w:rPr>
            </w:pPr>
          </w:p>
          <w:p w:rsidR="006E40D9" w:rsidRPr="005506B7" w:rsidRDefault="00B54F68" w:rsidP="00FA21CC">
            <w:pPr>
              <w:ind w:left="40" w:hanging="5"/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b/>
                <w:color w:val="221F1F"/>
                <w:w w:val="106"/>
              </w:rPr>
              <w:t>Accountability</w:t>
            </w:r>
          </w:p>
          <w:p w:rsidR="000A3C79" w:rsidRPr="005506B7" w:rsidRDefault="00B54F68" w:rsidP="00FA21CC">
            <w:pPr>
              <w:spacing w:before="25"/>
              <w:ind w:left="40" w:hanging="5"/>
              <w:rPr>
                <w:rFonts w:ascii="Arial" w:eastAsia="Humanst521 BT" w:hAnsi="Arial" w:cs="Arial"/>
                <w:color w:val="221F1F"/>
                <w:spacing w:val="36"/>
              </w:rPr>
            </w:pPr>
            <w:r w:rsidRPr="005506B7">
              <w:rPr>
                <w:rFonts w:ascii="Arial" w:eastAsia="Humanst521 BT" w:hAnsi="Arial" w:cs="Arial"/>
                <w:color w:val="221F1F"/>
              </w:rPr>
              <w:t>In</w:t>
            </w:r>
            <w:r w:rsidR="00312C33"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Pr="005506B7">
              <w:rPr>
                <w:rFonts w:ascii="Arial" w:eastAsia="Humanst521 BT" w:hAnsi="Arial" w:cs="Arial"/>
                <w:color w:val="221F1F"/>
                <w:w w:val="110"/>
              </w:rPr>
              <w:t>discharging</w:t>
            </w:r>
            <w:r w:rsidR="00312C33">
              <w:rPr>
                <w:rFonts w:ascii="Arial" w:eastAsia="Humanst521 BT" w:hAnsi="Arial" w:cs="Arial"/>
                <w:color w:val="221F1F"/>
                <w:w w:val="110"/>
              </w:rPr>
              <w:t xml:space="preserve"> </w:t>
            </w:r>
            <w:r w:rsidRPr="005506B7">
              <w:rPr>
                <w:rFonts w:ascii="Arial" w:eastAsia="Humanst521 BT" w:hAnsi="Arial" w:cs="Arial"/>
                <w:color w:val="221F1F"/>
              </w:rPr>
              <w:t>their</w:t>
            </w:r>
            <w:r w:rsidR="00312C33"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Pr="005506B7">
              <w:rPr>
                <w:rFonts w:ascii="Arial" w:eastAsia="Humanst521 BT" w:hAnsi="Arial" w:cs="Arial"/>
                <w:color w:val="221F1F"/>
              </w:rPr>
              <w:t>editorial</w:t>
            </w:r>
            <w:r w:rsidR="00312C33"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Pr="005506B7">
              <w:rPr>
                <w:rFonts w:ascii="Arial" w:eastAsia="Humanst521 BT" w:hAnsi="Arial" w:cs="Arial"/>
                <w:color w:val="221F1F"/>
              </w:rPr>
              <w:t xml:space="preserve">responsibilities, </w:t>
            </w:r>
            <w:r w:rsidR="003B2515" w:rsidRPr="005506B7">
              <w:rPr>
                <w:rFonts w:ascii="Arial" w:eastAsia="Humanst521 BT" w:hAnsi="Arial" w:cs="Arial"/>
                <w:color w:val="221F1F"/>
              </w:rPr>
              <w:t>MABOLOKA COMMUNITY RADIO</w:t>
            </w:r>
            <w:r w:rsidR="00312C33"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Pr="005506B7">
              <w:rPr>
                <w:rFonts w:ascii="Arial" w:eastAsia="Humanst521 BT" w:hAnsi="Arial" w:cs="Arial"/>
                <w:color w:val="221F1F"/>
                <w:w w:val="109"/>
              </w:rPr>
              <w:t>management</w:t>
            </w:r>
            <w:r w:rsidR="00312C33">
              <w:rPr>
                <w:rFonts w:ascii="Arial" w:eastAsia="Humanst521 BT" w:hAnsi="Arial" w:cs="Arial"/>
                <w:color w:val="221F1F"/>
                <w:w w:val="109"/>
              </w:rPr>
              <w:t xml:space="preserve"> </w:t>
            </w:r>
            <w:r w:rsidRPr="005506B7">
              <w:rPr>
                <w:rFonts w:ascii="Arial" w:eastAsia="Humanst521 BT" w:hAnsi="Arial" w:cs="Arial"/>
                <w:color w:val="221F1F"/>
              </w:rPr>
              <w:t>and</w:t>
            </w:r>
          </w:p>
          <w:p w:rsidR="006E40D9" w:rsidRPr="005506B7" w:rsidRDefault="00312C33" w:rsidP="00FA21CC">
            <w:pPr>
              <w:spacing w:before="25"/>
              <w:ind w:left="40" w:hanging="5"/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color w:val="221F1F"/>
              </w:rPr>
              <w:t>S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taff</w:t>
            </w:r>
            <w:r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are</w:t>
            </w:r>
            <w:r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  <w:w w:val="107"/>
              </w:rPr>
              <w:t>accountable</w:t>
            </w:r>
            <w:r>
              <w:rPr>
                <w:rFonts w:ascii="Arial" w:eastAsia="Humanst521 BT" w:hAnsi="Arial" w:cs="Arial"/>
                <w:color w:val="221F1F"/>
                <w:w w:val="107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to</w:t>
            </w:r>
            <w:r>
              <w:rPr>
                <w:rFonts w:ascii="Arial" w:eastAsia="Humanst521 BT" w:hAnsi="Arial" w:cs="Arial"/>
                <w:color w:val="221F1F"/>
              </w:rPr>
              <w:t xml:space="preserve"> </w:t>
            </w:r>
          </w:p>
          <w:p w:rsidR="000A3C79" w:rsidRPr="005506B7" w:rsidRDefault="003B2515" w:rsidP="00FA21CC">
            <w:pPr>
              <w:spacing w:before="25"/>
              <w:ind w:left="40" w:hanging="5"/>
              <w:rPr>
                <w:rFonts w:ascii="Arial" w:eastAsia="Humanst521 BT" w:hAnsi="Arial" w:cs="Arial"/>
                <w:color w:val="221F1F"/>
                <w:spacing w:val="44"/>
              </w:rPr>
            </w:pPr>
            <w:r w:rsidRPr="005506B7">
              <w:rPr>
                <w:rFonts w:ascii="Arial" w:eastAsia="Humanst521 BT" w:hAnsi="Arial" w:cs="Arial"/>
                <w:color w:val="221F1F"/>
              </w:rPr>
              <w:t>MABOLOKA COMMUNITY RADIO</w:t>
            </w:r>
            <w:r w:rsidR="00312C33"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Board,which</w:t>
            </w:r>
            <w:r w:rsidR="00312C33"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is</w:t>
            </w:r>
            <w:r w:rsidR="00312C33"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charged with</w:t>
            </w:r>
            <w:r w:rsidR="00312C33"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ensuring that</w:t>
            </w:r>
            <w:r w:rsidR="00312C33"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the</w:t>
            </w:r>
            <w:r w:rsidR="00312C33"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corporation</w:t>
            </w:r>
          </w:p>
          <w:p w:rsidR="006E40D9" w:rsidRPr="005506B7" w:rsidRDefault="00B54F68" w:rsidP="00FA21CC">
            <w:pPr>
              <w:spacing w:before="25"/>
              <w:ind w:left="40" w:hanging="5"/>
              <w:rPr>
                <w:rFonts w:ascii="Arial" w:eastAsia="Humanst521 BT" w:hAnsi="Arial" w:cs="Arial"/>
              </w:rPr>
            </w:pPr>
            <w:proofErr w:type="gramStart"/>
            <w:r w:rsidRPr="005506B7">
              <w:rPr>
                <w:rFonts w:ascii="Arial" w:eastAsia="Humanst521 BT" w:hAnsi="Arial" w:cs="Arial"/>
                <w:color w:val="221F1F"/>
              </w:rPr>
              <w:t>complieswiththeCharte</w:t>
            </w:r>
            <w:r w:rsidRPr="005506B7">
              <w:rPr>
                <w:rFonts w:ascii="Arial" w:eastAsia="Humanst521 BT" w:hAnsi="Arial" w:cs="Arial"/>
                <w:color w:val="221F1F"/>
                <w:spacing w:val="-16"/>
              </w:rPr>
              <w:t>r</w:t>
            </w:r>
            <w:proofErr w:type="gramEnd"/>
            <w:r w:rsidRPr="005506B7">
              <w:rPr>
                <w:rFonts w:ascii="Arial" w:eastAsia="Humanst521 BT" w:hAnsi="Arial" w:cs="Arial"/>
                <w:color w:val="221F1F"/>
              </w:rPr>
              <w:t>.</w:t>
            </w:r>
          </w:p>
        </w:tc>
        <w:tc>
          <w:tcPr>
            <w:tcW w:w="366" w:type="dxa"/>
            <w:vMerge/>
            <w:tcBorders>
              <w:left w:val="nil"/>
              <w:right w:val="nil"/>
            </w:tcBorders>
          </w:tcPr>
          <w:p w:rsidR="006E40D9" w:rsidRPr="005506B7" w:rsidRDefault="006E40D9" w:rsidP="00FA21CC">
            <w:pPr>
              <w:ind w:hanging="931"/>
              <w:rPr>
                <w:rFonts w:ascii="Arial" w:hAnsi="Arial" w:cs="Arial"/>
              </w:rPr>
            </w:pPr>
          </w:p>
        </w:tc>
      </w:tr>
      <w:tr w:rsidR="006E40D9" w:rsidRPr="005506B7" w:rsidTr="00312C33">
        <w:trPr>
          <w:trHeight w:hRule="exact" w:val="1164"/>
        </w:trPr>
        <w:tc>
          <w:tcPr>
            <w:tcW w:w="9151" w:type="dxa"/>
            <w:tcBorders>
              <w:top w:val="nil"/>
              <w:left w:val="nil"/>
              <w:bottom w:val="nil"/>
              <w:right w:val="nil"/>
            </w:tcBorders>
          </w:tcPr>
          <w:p w:rsidR="006E40D9" w:rsidRPr="005506B7" w:rsidRDefault="006E40D9" w:rsidP="00FA21CC">
            <w:pPr>
              <w:spacing w:before="2" w:line="120" w:lineRule="exact"/>
              <w:ind w:hanging="5"/>
              <w:rPr>
                <w:rFonts w:ascii="Arial" w:hAnsi="Arial" w:cs="Arial"/>
              </w:rPr>
            </w:pPr>
          </w:p>
          <w:p w:rsidR="006E40D9" w:rsidRPr="005506B7" w:rsidRDefault="00B54F68" w:rsidP="00FA21CC">
            <w:pPr>
              <w:ind w:left="40" w:hanging="5"/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b/>
                <w:color w:val="221F1F"/>
                <w:spacing w:val="-16"/>
                <w:w w:val="81"/>
              </w:rPr>
              <w:t>T</w:t>
            </w:r>
            <w:r w:rsidRPr="005506B7">
              <w:rPr>
                <w:rFonts w:ascii="Arial" w:eastAsia="Humanst521 BT" w:hAnsi="Arial" w:cs="Arial"/>
                <w:b/>
                <w:color w:val="221F1F"/>
                <w:w w:val="106"/>
              </w:rPr>
              <w:t>ransparency</w:t>
            </w:r>
          </w:p>
          <w:p w:rsidR="006E40D9" w:rsidRPr="005506B7" w:rsidRDefault="003B2515" w:rsidP="00FA21CC">
            <w:pPr>
              <w:spacing w:before="25" w:line="268" w:lineRule="auto"/>
              <w:ind w:left="40" w:right="1655" w:hanging="5"/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color w:val="221F1F"/>
              </w:rPr>
              <w:t>MABOLOKA COMMUNITY RADIO</w:t>
            </w:r>
            <w:r w:rsidR="00312C33"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ensures</w:t>
            </w:r>
            <w:r w:rsidR="00312C33"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that</w:t>
            </w:r>
            <w:r w:rsidR="00312C33"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the</w:t>
            </w:r>
            <w:r w:rsidR="00312C33"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principles</w:t>
            </w:r>
            <w:r w:rsidR="00312C33"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of</w:t>
            </w:r>
            <w:r w:rsidR="00312C33"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honest</w:t>
            </w:r>
            <w:r w:rsidR="00B54F68" w:rsidRPr="005506B7">
              <w:rPr>
                <w:rFonts w:ascii="Arial" w:eastAsia="Humanst521 BT" w:hAnsi="Arial" w:cs="Arial"/>
                <w:color w:val="221F1F"/>
                <w:spacing w:val="-14"/>
              </w:rPr>
              <w:t>y</w:t>
            </w:r>
            <w:proofErr w:type="gramStart"/>
            <w:r w:rsidR="00B54F68" w:rsidRPr="005506B7">
              <w:rPr>
                <w:rFonts w:ascii="Arial" w:eastAsia="Humanst521 BT" w:hAnsi="Arial" w:cs="Arial"/>
                <w:color w:val="221F1F"/>
              </w:rPr>
              <w:t>,openness</w:t>
            </w:r>
            <w:proofErr w:type="gramEnd"/>
            <w:r w:rsidR="00312C33"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and</w:t>
            </w:r>
            <w:r w:rsidR="00312C33"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transparency  govern</w:t>
            </w:r>
            <w:r w:rsidR="00312C33"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every</w:t>
            </w:r>
            <w:r w:rsidR="00312C33"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  <w:w w:val="105"/>
              </w:rPr>
              <w:t xml:space="preserve">aspect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of</w:t>
            </w:r>
            <w:r w:rsidR="00312C33"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its</w:t>
            </w:r>
            <w:r w:rsidR="00312C33"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  <w:w w:val="106"/>
              </w:rPr>
              <w:t>relationships</w:t>
            </w:r>
            <w:r w:rsidR="00312C33">
              <w:rPr>
                <w:rFonts w:ascii="Arial" w:eastAsia="Humanst521 BT" w:hAnsi="Arial" w:cs="Arial"/>
                <w:color w:val="221F1F"/>
                <w:w w:val="106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with stakeholders, suppliers</w:t>
            </w:r>
            <w:r w:rsidR="00312C33"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and</w:t>
            </w:r>
            <w:r w:rsidR="00312C33"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</w:rPr>
              <w:t>the</w:t>
            </w:r>
            <w:r w:rsidR="00312C33">
              <w:rPr>
                <w:rFonts w:ascii="Arial" w:eastAsia="Humanst521 BT" w:hAnsi="Arial" w:cs="Arial"/>
                <w:color w:val="221F1F"/>
              </w:rPr>
              <w:t xml:space="preserve"> </w:t>
            </w:r>
            <w:r w:rsidR="00B54F68" w:rsidRPr="005506B7">
              <w:rPr>
                <w:rFonts w:ascii="Arial" w:eastAsia="Humanst521 BT" w:hAnsi="Arial" w:cs="Arial"/>
                <w:color w:val="221F1F"/>
                <w:w w:val="108"/>
              </w:rPr>
              <w:t>public.</w:t>
            </w:r>
          </w:p>
        </w:tc>
        <w:tc>
          <w:tcPr>
            <w:tcW w:w="366" w:type="dxa"/>
            <w:vMerge/>
            <w:tcBorders>
              <w:left w:val="nil"/>
              <w:bottom w:val="nil"/>
              <w:right w:val="nil"/>
            </w:tcBorders>
          </w:tcPr>
          <w:p w:rsidR="006E40D9" w:rsidRPr="005506B7" w:rsidRDefault="006E40D9" w:rsidP="00FA21CC">
            <w:pPr>
              <w:ind w:hanging="931"/>
              <w:rPr>
                <w:rFonts w:ascii="Arial" w:hAnsi="Arial" w:cs="Arial"/>
              </w:rPr>
            </w:pPr>
          </w:p>
        </w:tc>
      </w:tr>
      <w:tr w:rsidR="006E40D9" w:rsidRPr="005506B7">
        <w:trPr>
          <w:trHeight w:hRule="exact" w:val="472"/>
        </w:trPr>
        <w:tc>
          <w:tcPr>
            <w:tcW w:w="9151" w:type="dxa"/>
            <w:tcBorders>
              <w:top w:val="nil"/>
              <w:left w:val="nil"/>
              <w:bottom w:val="nil"/>
              <w:right w:val="nil"/>
            </w:tcBorders>
          </w:tcPr>
          <w:p w:rsidR="006E40D9" w:rsidRPr="005506B7" w:rsidRDefault="006E40D9" w:rsidP="00FA21CC">
            <w:pPr>
              <w:ind w:hanging="931"/>
              <w:rPr>
                <w:rFonts w:ascii="Arial" w:hAnsi="Arial" w:cs="Arial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6E40D9" w:rsidRPr="005506B7" w:rsidRDefault="00B54F68" w:rsidP="00FA21CC">
            <w:pPr>
              <w:spacing w:before="67"/>
              <w:ind w:left="112" w:hanging="931"/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b/>
                <w:color w:val="221F1F"/>
                <w:w w:val="108"/>
              </w:rPr>
              <w:t>3</w:t>
            </w:r>
          </w:p>
        </w:tc>
      </w:tr>
    </w:tbl>
    <w:p w:rsidR="006E40D9" w:rsidRPr="005506B7" w:rsidRDefault="006E40D9" w:rsidP="00FA21CC">
      <w:pPr>
        <w:ind w:hanging="931"/>
        <w:rPr>
          <w:rFonts w:ascii="Arial" w:hAnsi="Arial" w:cs="Arial"/>
        </w:rPr>
        <w:sectPr w:rsidR="006E40D9" w:rsidRPr="005506B7">
          <w:pgSz w:w="10900" w:h="16840"/>
          <w:pgMar w:top="1320" w:right="440" w:bottom="280" w:left="720" w:header="720" w:footer="720" w:gutter="0"/>
          <w:cols w:space="720"/>
        </w:sectPr>
      </w:pPr>
    </w:p>
    <w:p w:rsidR="006E40D9" w:rsidRPr="00312C33" w:rsidRDefault="00B54F68" w:rsidP="00FA21CC">
      <w:pPr>
        <w:spacing w:before="63"/>
        <w:ind w:left="284" w:right="4033"/>
        <w:rPr>
          <w:rFonts w:ascii="Arial" w:eastAsia="Humanst521 BT" w:hAnsi="Arial" w:cs="Arial"/>
        </w:rPr>
      </w:pPr>
      <w:r w:rsidRPr="00312C33">
        <w:rPr>
          <w:rFonts w:ascii="Arial" w:eastAsia="Humanst521 BT" w:hAnsi="Arial" w:cs="Arial"/>
          <w:b/>
          <w:w w:val="93"/>
        </w:rPr>
        <w:lastRenderedPageBreak/>
        <w:t>EDITORIAL</w:t>
      </w:r>
      <w:r w:rsidR="00312C33" w:rsidRPr="00312C33">
        <w:rPr>
          <w:rFonts w:ascii="Arial" w:eastAsia="Humanst521 BT" w:hAnsi="Arial" w:cs="Arial"/>
          <w:b/>
          <w:w w:val="93"/>
        </w:rPr>
        <w:t xml:space="preserve"> </w:t>
      </w:r>
      <w:r w:rsidRPr="00312C33">
        <w:rPr>
          <w:rFonts w:ascii="Arial" w:eastAsia="Humanst521 BT" w:hAnsi="Arial" w:cs="Arial"/>
          <w:b/>
          <w:w w:val="93"/>
        </w:rPr>
        <w:t>CODE</w:t>
      </w:r>
      <w:r w:rsidR="00312C33" w:rsidRPr="00312C33">
        <w:rPr>
          <w:rFonts w:ascii="Arial" w:eastAsia="Humanst521 BT" w:hAnsi="Arial" w:cs="Arial"/>
          <w:b/>
          <w:w w:val="93"/>
        </w:rPr>
        <w:t xml:space="preserve"> </w:t>
      </w:r>
      <w:r w:rsidRPr="00312C33">
        <w:rPr>
          <w:rFonts w:ascii="Arial" w:eastAsia="Humanst521 BT" w:hAnsi="Arial" w:cs="Arial"/>
          <w:b/>
        </w:rPr>
        <w:t>OF</w:t>
      </w:r>
      <w:r w:rsidR="00312C33" w:rsidRPr="00312C33">
        <w:rPr>
          <w:rFonts w:ascii="Arial" w:eastAsia="Humanst521 BT" w:hAnsi="Arial" w:cs="Arial"/>
          <w:b/>
        </w:rPr>
        <w:t xml:space="preserve"> </w:t>
      </w:r>
      <w:r w:rsidRPr="00312C33">
        <w:rPr>
          <w:rFonts w:ascii="Arial" w:eastAsia="Humanst521 BT" w:hAnsi="Arial" w:cs="Arial"/>
          <w:b/>
          <w:w w:val="89"/>
        </w:rPr>
        <w:t>THE</w:t>
      </w:r>
      <w:r w:rsidR="00312C33" w:rsidRPr="00312C33">
        <w:rPr>
          <w:rFonts w:ascii="Arial" w:eastAsia="Humanst521 BT" w:hAnsi="Arial" w:cs="Arial"/>
          <w:b/>
          <w:w w:val="89"/>
        </w:rPr>
        <w:t xml:space="preserve"> </w:t>
      </w:r>
      <w:r w:rsidR="003B2515" w:rsidRPr="00312C33">
        <w:rPr>
          <w:rFonts w:ascii="Arial" w:eastAsia="Humanst521 BT" w:hAnsi="Arial" w:cs="Arial"/>
          <w:b/>
        </w:rPr>
        <w:t>MABOLOKA COMMUNITY RADIO</w:t>
      </w:r>
    </w:p>
    <w:p w:rsidR="006E40D9" w:rsidRPr="005506B7" w:rsidRDefault="006E40D9" w:rsidP="00FA21CC">
      <w:pPr>
        <w:spacing w:before="11" w:line="240" w:lineRule="exact"/>
        <w:ind w:left="284"/>
        <w:rPr>
          <w:rFonts w:ascii="Arial" w:hAnsi="Arial" w:cs="Arial"/>
        </w:rPr>
      </w:pPr>
    </w:p>
    <w:p w:rsidR="006E40D9" w:rsidRPr="005506B7" w:rsidRDefault="00B54F68" w:rsidP="00FA21CC">
      <w:pPr>
        <w:spacing w:line="268" w:lineRule="auto"/>
        <w:ind w:left="284" w:right="83"/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The</w:t>
      </w:r>
      <w:r w:rsidR="00312C33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values</w:t>
      </w:r>
      <w:r w:rsidR="00312C33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give</w:t>
      </w:r>
      <w:r w:rsidR="00312C33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rise</w:t>
      </w:r>
      <w:r w:rsidR="00312C33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to</w:t>
      </w:r>
      <w:r w:rsidR="00312C33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an</w:t>
      </w:r>
      <w:r w:rsidR="00312C33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Editorial</w:t>
      </w:r>
      <w:r w:rsidR="00312C33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Code</w:t>
      </w:r>
      <w:r w:rsidR="00312C33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that</w:t>
      </w:r>
      <w:r w:rsidR="00312C33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underpins all</w:t>
      </w:r>
      <w:r w:rsidR="00312C33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the</w:t>
      </w:r>
      <w:r w:rsidR="00312C33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8"/>
        </w:rPr>
        <w:t>programming.</w:t>
      </w:r>
      <w:r w:rsidRPr="005506B7">
        <w:rPr>
          <w:rFonts w:ascii="Arial" w:eastAsia="Humanst521 BT" w:hAnsi="Arial" w:cs="Arial"/>
          <w:color w:val="221F1F"/>
        </w:rPr>
        <w:t>This</w:t>
      </w:r>
      <w:r w:rsidR="00312C33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E</w:t>
      </w:r>
      <w:r w:rsidR="00312C33">
        <w:rPr>
          <w:rFonts w:ascii="Arial" w:eastAsia="Humanst521 BT" w:hAnsi="Arial" w:cs="Arial"/>
          <w:color w:val="221F1F"/>
        </w:rPr>
        <w:t xml:space="preserve">ditorialCode was developed by 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="00312C33">
        <w:rPr>
          <w:rFonts w:ascii="Arial" w:eastAsia="Humanst521 BT" w:hAnsi="Arial" w:cs="Arial"/>
          <w:color w:val="221F1F"/>
        </w:rPr>
        <w:t xml:space="preserve"> Board</w:t>
      </w:r>
      <w:r w:rsidRPr="005506B7">
        <w:rPr>
          <w:rFonts w:ascii="Arial" w:eastAsia="Humanst521 BT" w:hAnsi="Arial" w:cs="Arial"/>
          <w:color w:val="221F1F"/>
          <w:w w:val="105"/>
        </w:rPr>
        <w:t>.</w:t>
      </w:r>
    </w:p>
    <w:p w:rsidR="006E40D9" w:rsidRPr="005506B7" w:rsidRDefault="006E40D9" w:rsidP="00FA21CC">
      <w:pPr>
        <w:spacing w:line="240" w:lineRule="exact"/>
        <w:ind w:left="284"/>
        <w:rPr>
          <w:rFonts w:ascii="Arial" w:hAnsi="Arial" w:cs="Arial"/>
        </w:rPr>
      </w:pPr>
    </w:p>
    <w:p w:rsidR="006E40D9" w:rsidRPr="005506B7" w:rsidRDefault="00B54F68" w:rsidP="00FA21CC">
      <w:pPr>
        <w:tabs>
          <w:tab w:val="left" w:pos="2340"/>
        </w:tabs>
        <w:spacing w:line="268" w:lineRule="auto"/>
        <w:ind w:left="284" w:right="83"/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spacing w:val="-3"/>
        </w:rPr>
        <w:t>W</w:t>
      </w:r>
      <w:r w:rsidRPr="005506B7">
        <w:rPr>
          <w:rFonts w:ascii="Arial" w:eastAsia="Humanst521 BT" w:hAnsi="Arial" w:cs="Arial"/>
          <w:color w:val="221F1F"/>
        </w:rPr>
        <w:t>e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report, contextualise</w:t>
      </w:r>
      <w:proofErr w:type="gramStart"/>
      <w:r w:rsidRPr="005506B7">
        <w:rPr>
          <w:rFonts w:ascii="Arial" w:eastAsia="Humanst521 BT" w:hAnsi="Arial" w:cs="Arial"/>
          <w:color w:val="221F1F"/>
        </w:rPr>
        <w:t>,and</w:t>
      </w:r>
      <w:proofErr w:type="gramEnd"/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present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news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and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current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affairs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honestly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by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striving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to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4"/>
        </w:rPr>
        <w:t xml:space="preserve">disclose </w:t>
      </w:r>
      <w:r w:rsidRPr="005506B7">
        <w:rPr>
          <w:rFonts w:ascii="Arial" w:eastAsia="Humanst521 BT" w:hAnsi="Arial" w:cs="Arial"/>
          <w:color w:val="221F1F"/>
        </w:rPr>
        <w:t>all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the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essential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facts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and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by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not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7"/>
        </w:rPr>
        <w:t>suppressing</w:t>
      </w:r>
      <w:r w:rsidR="00466D35">
        <w:rPr>
          <w:rFonts w:ascii="Arial" w:eastAsia="Humanst521 BT" w:hAnsi="Arial" w:cs="Arial"/>
          <w:color w:val="221F1F"/>
          <w:w w:val="107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relevant,available facts,or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distorting by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6"/>
        </w:rPr>
        <w:t xml:space="preserve">wrong </w:t>
      </w:r>
      <w:r w:rsidRPr="005506B7">
        <w:rPr>
          <w:rFonts w:ascii="Arial" w:eastAsia="Humanst521 BT" w:hAnsi="Arial" w:cs="Arial"/>
          <w:color w:val="221F1F"/>
        </w:rPr>
        <w:t>or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improper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7"/>
        </w:rPr>
        <w:t>emphasis</w:t>
      </w:r>
    </w:p>
    <w:p w:rsidR="006E40D9" w:rsidRPr="005506B7" w:rsidRDefault="006E40D9" w:rsidP="00FA21CC">
      <w:pPr>
        <w:spacing w:line="240" w:lineRule="exact"/>
        <w:ind w:left="284"/>
        <w:rPr>
          <w:rFonts w:ascii="Arial" w:hAnsi="Arial" w:cs="Arial"/>
        </w:rPr>
      </w:pPr>
    </w:p>
    <w:p w:rsidR="006E40D9" w:rsidRPr="005506B7" w:rsidRDefault="00B54F68" w:rsidP="00FA21CC">
      <w:pPr>
        <w:tabs>
          <w:tab w:val="left" w:pos="2340"/>
        </w:tabs>
        <w:spacing w:line="268" w:lineRule="auto"/>
        <w:ind w:left="284" w:right="83"/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spacing w:val="-3"/>
        </w:rPr>
        <w:t>W</w:t>
      </w:r>
      <w:r w:rsidRPr="005506B7">
        <w:rPr>
          <w:rFonts w:ascii="Arial" w:eastAsia="Humanst521 BT" w:hAnsi="Arial" w:cs="Arial"/>
          <w:color w:val="221F1F"/>
        </w:rPr>
        <w:t>e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7"/>
        </w:rPr>
        <w:t>understand</w:t>
      </w:r>
      <w:r w:rsidR="00466D35">
        <w:rPr>
          <w:rFonts w:ascii="Arial" w:eastAsia="Humanst521 BT" w:hAnsi="Arial" w:cs="Arial"/>
          <w:color w:val="221F1F"/>
          <w:w w:val="107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that</w:t>
      </w:r>
      <w:r w:rsidR="00466D35">
        <w:rPr>
          <w:rFonts w:ascii="Arial" w:eastAsia="Humanst521 BT" w:hAnsi="Arial" w:cs="Arial"/>
          <w:color w:val="221F1F"/>
        </w:rPr>
        <w:t xml:space="preserve"> </w:t>
      </w:r>
      <w:proofErr w:type="gramStart"/>
      <w:r w:rsidRPr="005506B7">
        <w:rPr>
          <w:rFonts w:ascii="Arial" w:eastAsia="Humanst521 BT" w:hAnsi="Arial" w:cs="Arial"/>
          <w:color w:val="221F1F"/>
        </w:rPr>
        <w:t>ifSouth  Africans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are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to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meet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the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8"/>
        </w:rPr>
        <w:t>challenges</w:t>
      </w:r>
      <w:r w:rsidRPr="005506B7">
        <w:rPr>
          <w:rFonts w:ascii="Arial" w:eastAsia="Humanst521 BT" w:hAnsi="Arial" w:cs="Arial"/>
          <w:color w:val="221F1F"/>
        </w:rPr>
        <w:t>of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12"/>
        </w:rPr>
        <w:t>building</w:t>
      </w:r>
      <w:r w:rsidRPr="005506B7">
        <w:rPr>
          <w:rFonts w:ascii="Arial" w:eastAsia="Humanst521 BT" w:hAnsi="Arial" w:cs="Arial"/>
          <w:color w:val="221F1F"/>
        </w:rPr>
        <w:t>a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nation and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15"/>
        </w:rPr>
        <w:t xml:space="preserve">a </w:t>
      </w:r>
      <w:r w:rsidRPr="005506B7">
        <w:rPr>
          <w:rFonts w:ascii="Arial" w:eastAsia="Humanst521 BT" w:hAnsi="Arial" w:cs="Arial"/>
          <w:color w:val="221F1F"/>
        </w:rPr>
        <w:t>strong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democrac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r w:rsidRPr="005506B7">
        <w:rPr>
          <w:rFonts w:ascii="Arial" w:eastAsia="Humanst521 BT" w:hAnsi="Arial" w:cs="Arial"/>
          <w:color w:val="221F1F"/>
        </w:rPr>
        <w:t>,theymust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have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access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to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relevant,reliable,and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timely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7"/>
        </w:rPr>
        <w:t>information</w:t>
      </w:r>
      <w:r w:rsidR="00466D35">
        <w:rPr>
          <w:rFonts w:ascii="Arial" w:eastAsia="Humanst521 BT" w:hAnsi="Arial" w:cs="Arial"/>
          <w:color w:val="221F1F"/>
          <w:w w:val="107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of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5"/>
        </w:rPr>
        <w:t xml:space="preserve">the </w:t>
      </w:r>
      <w:r w:rsidRPr="005506B7">
        <w:rPr>
          <w:rFonts w:ascii="Arial" w:eastAsia="Humanst521 BT" w:hAnsi="Arial" w:cs="Arial"/>
          <w:color w:val="221F1F"/>
        </w:rPr>
        <w:t>best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qualit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r w:rsidRPr="005506B7">
        <w:rPr>
          <w:rFonts w:ascii="Arial" w:eastAsia="Humanst521 BT" w:hAnsi="Arial" w:cs="Arial"/>
          <w:color w:val="221F1F"/>
        </w:rPr>
        <w:t>.In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covering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newsworthy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events,we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aim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to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give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them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what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they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need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in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 xml:space="preserve">order </w:t>
      </w:r>
      <w:r w:rsidRPr="005506B7">
        <w:rPr>
          <w:rFonts w:ascii="Arial" w:eastAsia="Humanst521 BT" w:hAnsi="Arial" w:cs="Arial"/>
          <w:color w:val="221F1F"/>
          <w:w w:val="104"/>
        </w:rPr>
        <w:t xml:space="preserve">to </w:t>
      </w:r>
      <w:r w:rsidRPr="005506B7">
        <w:rPr>
          <w:rFonts w:ascii="Arial" w:eastAsia="Humanst521 BT" w:hAnsi="Arial" w:cs="Arial"/>
          <w:color w:val="221F1F"/>
        </w:rPr>
        <w:t>make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informed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decisions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about their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2"/>
        </w:rPr>
        <w:t>lives</w:t>
      </w:r>
    </w:p>
    <w:p w:rsidR="006E40D9" w:rsidRPr="005506B7" w:rsidRDefault="006E40D9" w:rsidP="00FA21CC">
      <w:pPr>
        <w:spacing w:line="240" w:lineRule="exact"/>
        <w:ind w:left="284"/>
        <w:rPr>
          <w:rFonts w:ascii="Arial" w:hAnsi="Arial" w:cs="Arial"/>
        </w:rPr>
      </w:pPr>
    </w:p>
    <w:p w:rsidR="006E40D9" w:rsidRPr="005506B7" w:rsidRDefault="006E40D9" w:rsidP="00FA21CC">
      <w:pPr>
        <w:spacing w:line="240" w:lineRule="exact"/>
        <w:ind w:left="284"/>
        <w:rPr>
          <w:rFonts w:ascii="Arial" w:hAnsi="Arial" w:cs="Arial"/>
        </w:rPr>
      </w:pPr>
    </w:p>
    <w:p w:rsidR="006E40D9" w:rsidRPr="005506B7" w:rsidRDefault="00B54F68" w:rsidP="00FA21CC">
      <w:pPr>
        <w:tabs>
          <w:tab w:val="left" w:pos="2340"/>
        </w:tabs>
        <w:spacing w:line="268" w:lineRule="auto"/>
        <w:ind w:left="284" w:right="83"/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spacing w:val="-3"/>
        </w:rPr>
        <w:t>W</w:t>
      </w:r>
      <w:r w:rsidRPr="005506B7">
        <w:rPr>
          <w:rFonts w:ascii="Arial" w:eastAsia="Humanst521 BT" w:hAnsi="Arial" w:cs="Arial"/>
          <w:color w:val="221F1F"/>
        </w:rPr>
        <w:t>e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are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 xml:space="preserve">aware of the danger of </w:t>
      </w:r>
      <w:r w:rsidRPr="005506B7">
        <w:rPr>
          <w:rFonts w:ascii="Arial" w:eastAsia="Humanst521 BT" w:hAnsi="Arial" w:cs="Arial"/>
          <w:color w:val="221F1F"/>
          <w:w w:val="106"/>
        </w:rPr>
        <w:t>discrimination</w:t>
      </w:r>
      <w:r w:rsidR="00466D35">
        <w:rPr>
          <w:rFonts w:ascii="Arial" w:eastAsia="Humanst521 BT" w:hAnsi="Arial" w:cs="Arial"/>
          <w:color w:val="221F1F"/>
          <w:w w:val="106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being furthered by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 xml:space="preserve">the media, and </w:t>
      </w:r>
      <w:r w:rsidRPr="005506B7">
        <w:rPr>
          <w:rFonts w:ascii="Arial" w:eastAsia="Humanst521 BT" w:hAnsi="Arial" w:cs="Arial"/>
          <w:color w:val="221F1F"/>
          <w:w w:val="106"/>
        </w:rPr>
        <w:t xml:space="preserve">avoid </w:t>
      </w:r>
      <w:r w:rsidRPr="005506B7">
        <w:rPr>
          <w:rFonts w:ascii="Arial" w:eastAsia="Humanst521 BT" w:hAnsi="Arial" w:cs="Arial"/>
          <w:color w:val="221F1F"/>
        </w:rPr>
        <w:t xml:space="preserve">promoting </w:t>
      </w:r>
      <w:r w:rsidRPr="005506B7">
        <w:rPr>
          <w:rFonts w:ascii="Arial" w:eastAsia="Humanst521 BT" w:hAnsi="Arial" w:cs="Arial"/>
          <w:color w:val="221F1F"/>
          <w:w w:val="106"/>
        </w:rPr>
        <w:t>discrimination</w:t>
      </w:r>
      <w:r w:rsidR="00466D35">
        <w:rPr>
          <w:rFonts w:ascii="Arial" w:eastAsia="Humanst521 BT" w:hAnsi="Arial" w:cs="Arial"/>
          <w:color w:val="221F1F"/>
          <w:w w:val="106"/>
        </w:rPr>
        <w:t xml:space="preserve"> </w:t>
      </w:r>
      <w:r w:rsidR="00466D35">
        <w:rPr>
          <w:rFonts w:ascii="Arial" w:eastAsia="Humanst521 BT" w:hAnsi="Arial" w:cs="Arial"/>
          <w:color w:val="221F1F"/>
        </w:rPr>
        <w:t xml:space="preserve">through 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'sprogrammes on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the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grounds of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gende</w:t>
      </w:r>
      <w:r w:rsidRPr="005506B7">
        <w:rPr>
          <w:rFonts w:ascii="Arial" w:eastAsia="Humanst521 BT" w:hAnsi="Arial" w:cs="Arial"/>
          <w:color w:val="221F1F"/>
          <w:spacing w:val="-16"/>
        </w:rPr>
        <w:t>r</w:t>
      </w:r>
      <w:r w:rsidRPr="005506B7">
        <w:rPr>
          <w:rFonts w:ascii="Arial" w:eastAsia="Humanst521 BT" w:hAnsi="Arial" w:cs="Arial"/>
          <w:color w:val="221F1F"/>
        </w:rPr>
        <w:t xml:space="preserve">, </w:t>
      </w:r>
      <w:r w:rsidRPr="005506B7">
        <w:rPr>
          <w:rFonts w:ascii="Arial" w:eastAsia="Humanst521 BT" w:hAnsi="Arial" w:cs="Arial"/>
          <w:color w:val="221F1F"/>
          <w:w w:val="102"/>
        </w:rPr>
        <w:t xml:space="preserve">race, </w:t>
      </w:r>
      <w:r w:rsidRPr="005506B7">
        <w:rPr>
          <w:rFonts w:ascii="Arial" w:eastAsia="Humanst521 BT" w:hAnsi="Arial" w:cs="Arial"/>
          <w:color w:val="221F1F"/>
          <w:w w:val="114"/>
        </w:rPr>
        <w:t>language</w:t>
      </w:r>
      <w:proofErr w:type="gramStart"/>
      <w:r w:rsidRPr="005506B7">
        <w:rPr>
          <w:rFonts w:ascii="Arial" w:eastAsia="Humanst521 BT" w:hAnsi="Arial" w:cs="Arial"/>
          <w:color w:val="221F1F"/>
          <w:w w:val="114"/>
        </w:rPr>
        <w:t>,</w:t>
      </w:r>
      <w:r w:rsidRPr="005506B7">
        <w:rPr>
          <w:rFonts w:ascii="Arial" w:eastAsia="Humanst521 BT" w:hAnsi="Arial" w:cs="Arial"/>
          <w:color w:val="221F1F"/>
        </w:rPr>
        <w:t>culture</w:t>
      </w:r>
      <w:proofErr w:type="gramEnd"/>
      <w:r w:rsidRPr="005506B7">
        <w:rPr>
          <w:rFonts w:ascii="Arial" w:eastAsia="Humanst521 BT" w:hAnsi="Arial" w:cs="Arial"/>
          <w:color w:val="221F1F"/>
        </w:rPr>
        <w:t>, political   persuasion,  class, sexual orientation,  religious belie</w:t>
      </w:r>
      <w:r w:rsidRPr="005506B7">
        <w:rPr>
          <w:rFonts w:ascii="Arial" w:eastAsia="Humanst521 BT" w:hAnsi="Arial" w:cs="Arial"/>
          <w:color w:val="221F1F"/>
          <w:spacing w:val="-4"/>
        </w:rPr>
        <w:t>f</w:t>
      </w:r>
      <w:r w:rsidRPr="005506B7">
        <w:rPr>
          <w:rFonts w:ascii="Arial" w:eastAsia="Humanst521 BT" w:hAnsi="Arial" w:cs="Arial"/>
          <w:color w:val="221F1F"/>
        </w:rPr>
        <w:t xml:space="preserve">, </w:t>
      </w:r>
      <w:r w:rsidRPr="005506B7">
        <w:rPr>
          <w:rFonts w:ascii="Arial" w:eastAsia="Humanst521 BT" w:hAnsi="Arial" w:cs="Arial"/>
          <w:color w:val="221F1F"/>
          <w:w w:val="106"/>
        </w:rPr>
        <w:t xml:space="preserve">marital </w:t>
      </w:r>
      <w:r w:rsidRPr="005506B7">
        <w:rPr>
          <w:rFonts w:ascii="Arial" w:eastAsia="Humanst521 BT" w:hAnsi="Arial" w:cs="Arial"/>
          <w:color w:val="221F1F"/>
        </w:rPr>
        <w:t>status, or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7"/>
        </w:rPr>
        <w:t>disability</w:t>
      </w:r>
    </w:p>
    <w:p w:rsidR="006E40D9" w:rsidRPr="005506B7" w:rsidRDefault="006E40D9" w:rsidP="00FA21CC">
      <w:pPr>
        <w:spacing w:line="240" w:lineRule="exact"/>
        <w:ind w:left="284"/>
        <w:rPr>
          <w:rFonts w:ascii="Arial" w:hAnsi="Arial" w:cs="Arial"/>
        </w:rPr>
      </w:pPr>
    </w:p>
    <w:p w:rsidR="006E40D9" w:rsidRPr="005506B7" w:rsidRDefault="00B54F68" w:rsidP="00FA21CC">
      <w:pPr>
        <w:tabs>
          <w:tab w:val="left" w:pos="2340"/>
        </w:tabs>
        <w:spacing w:line="268" w:lineRule="auto"/>
        <w:ind w:left="284" w:right="83"/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spacing w:val="-3"/>
        </w:rPr>
        <w:t>W</w:t>
      </w:r>
      <w:r w:rsidRPr="005506B7">
        <w:rPr>
          <w:rFonts w:ascii="Arial" w:eastAsia="Humanst521 BT" w:hAnsi="Arial" w:cs="Arial"/>
          <w:color w:val="221F1F"/>
        </w:rPr>
        <w:t>e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do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not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allow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7"/>
        </w:rPr>
        <w:t>advertising,</w:t>
      </w:r>
      <w:r w:rsidRPr="005506B7">
        <w:rPr>
          <w:rFonts w:ascii="Arial" w:eastAsia="Humanst521 BT" w:hAnsi="Arial" w:cs="Arial"/>
          <w:color w:val="221F1F"/>
        </w:rPr>
        <w:t>commercial,political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or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personal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="00D641E0" w:rsidRPr="005506B7">
        <w:rPr>
          <w:rFonts w:ascii="Arial" w:eastAsia="Humanst521 BT" w:hAnsi="Arial" w:cs="Arial"/>
          <w:color w:val="221F1F"/>
        </w:rPr>
        <w:t xml:space="preserve">considerations </w:t>
      </w:r>
      <w:r w:rsidR="00D641E0" w:rsidRPr="005506B7">
        <w:rPr>
          <w:rFonts w:ascii="Arial" w:eastAsia="Humanst521 BT" w:hAnsi="Arial" w:cs="Arial"/>
          <w:color w:val="221F1F"/>
          <w:spacing w:val="6"/>
        </w:rPr>
        <w:t>to</w:t>
      </w:r>
      <w:r w:rsidR="00466D35">
        <w:rPr>
          <w:rFonts w:ascii="Arial" w:eastAsia="Humanst521 BT" w:hAnsi="Arial" w:cs="Arial"/>
          <w:color w:val="221F1F"/>
          <w:spacing w:val="6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influence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2"/>
        </w:rPr>
        <w:t xml:space="preserve">our </w:t>
      </w:r>
      <w:r w:rsidR="00D641E0" w:rsidRPr="005506B7">
        <w:rPr>
          <w:rFonts w:ascii="Arial" w:eastAsia="Humanst521 BT" w:hAnsi="Arial" w:cs="Arial"/>
          <w:color w:val="221F1F"/>
        </w:rPr>
        <w:t xml:space="preserve">editorial </w:t>
      </w:r>
      <w:r w:rsidR="00D641E0" w:rsidRPr="005506B7">
        <w:rPr>
          <w:rFonts w:ascii="Arial" w:eastAsia="Humanst521 BT" w:hAnsi="Arial" w:cs="Arial"/>
          <w:color w:val="221F1F"/>
          <w:spacing w:val="9"/>
        </w:rPr>
        <w:t>decisions</w:t>
      </w:r>
      <w:proofErr w:type="gramStart"/>
      <w:r w:rsidR="00466D35">
        <w:rPr>
          <w:rFonts w:ascii="Arial" w:eastAsia="Humanst521 BT" w:hAnsi="Arial" w:cs="Arial"/>
          <w:color w:val="221F1F"/>
        </w:rPr>
        <w:t xml:space="preserve">. </w:t>
      </w:r>
      <w:proofErr w:type="gramEnd"/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is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expected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to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provide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7"/>
        </w:rPr>
        <w:t>information</w:t>
      </w:r>
      <w:r w:rsidR="00466D35">
        <w:rPr>
          <w:rFonts w:ascii="Arial" w:eastAsia="Humanst521 BT" w:hAnsi="Arial" w:cs="Arial"/>
          <w:color w:val="221F1F"/>
          <w:w w:val="107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 xml:space="preserve">and as  part  of  this </w:t>
      </w:r>
      <w:r w:rsidRPr="005506B7">
        <w:rPr>
          <w:rFonts w:ascii="Arial" w:eastAsia="Humanst521 BT" w:hAnsi="Arial" w:cs="Arial"/>
          <w:color w:val="221F1F"/>
          <w:w w:val="106"/>
        </w:rPr>
        <w:t xml:space="preserve">duty </w:t>
      </w:r>
      <w:r w:rsidRPr="005506B7">
        <w:rPr>
          <w:rFonts w:ascii="Arial" w:eastAsia="Humanst521 BT" w:hAnsi="Arial" w:cs="Arial"/>
          <w:color w:val="221F1F"/>
        </w:rPr>
        <w:t xml:space="preserve">should evaluate, </w:t>
      </w:r>
      <w:r w:rsidR="00D641E0" w:rsidRPr="005506B7">
        <w:rPr>
          <w:rFonts w:ascii="Arial" w:eastAsia="Humanst521 BT" w:hAnsi="Arial" w:cs="Arial"/>
          <w:color w:val="221F1F"/>
        </w:rPr>
        <w:t>analyses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and critically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appraise government policies  and programmes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The 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="00466D35">
        <w:rPr>
          <w:rFonts w:ascii="Arial" w:eastAsia="Humanst521 BT" w:hAnsi="Arial" w:cs="Arial"/>
          <w:color w:val="221F1F"/>
        </w:rPr>
        <w:t xml:space="preserve"> </w:t>
      </w:r>
      <w:proofErr w:type="gramStart"/>
      <w:r w:rsidRPr="005506B7">
        <w:rPr>
          <w:rFonts w:ascii="Arial" w:eastAsia="Humanst521 BT" w:hAnsi="Arial" w:cs="Arial"/>
          <w:color w:val="221F1F"/>
        </w:rPr>
        <w:t>is  not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the mouthpiece of the government of the da</w:t>
      </w:r>
      <w:r w:rsidRPr="005506B7">
        <w:rPr>
          <w:rFonts w:ascii="Arial" w:eastAsia="Humanst521 BT" w:hAnsi="Arial" w:cs="Arial"/>
          <w:color w:val="221F1F"/>
          <w:spacing w:val="-15"/>
        </w:rPr>
        <w:t>y</w:t>
      </w:r>
      <w:r w:rsidRPr="005506B7">
        <w:rPr>
          <w:rFonts w:ascii="Arial" w:eastAsia="Humanst521 BT" w:hAnsi="Arial" w:cs="Arial"/>
          <w:color w:val="221F1F"/>
        </w:rPr>
        <w:t xml:space="preserve">, nor  should it broadcast </w:t>
      </w:r>
      <w:r w:rsidRPr="005506B7">
        <w:rPr>
          <w:rFonts w:ascii="Arial" w:eastAsia="Humanst521 BT" w:hAnsi="Arial" w:cs="Arial"/>
          <w:color w:val="221F1F"/>
          <w:w w:val="105"/>
        </w:rPr>
        <w:t xml:space="preserve">its </w:t>
      </w:r>
      <w:r w:rsidRPr="005506B7">
        <w:rPr>
          <w:rFonts w:ascii="Arial" w:eastAsia="Humanst521 BT" w:hAnsi="Arial" w:cs="Arial"/>
          <w:color w:val="221F1F"/>
        </w:rPr>
        <w:t>opinion of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government policies,unless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they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relate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directly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to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5"/>
        </w:rPr>
        <w:t>broadcasting</w:t>
      </w:r>
      <w:r w:rsidR="00466D35">
        <w:rPr>
          <w:rFonts w:ascii="Arial" w:eastAsia="Humanst521 BT" w:hAnsi="Arial" w:cs="Arial"/>
          <w:color w:val="221F1F"/>
          <w:w w:val="105"/>
        </w:rPr>
        <w:t xml:space="preserve"> </w:t>
      </w:r>
      <w:r w:rsidRPr="005506B7">
        <w:rPr>
          <w:rFonts w:ascii="Arial" w:eastAsia="Humanst521 BT" w:hAnsi="Arial" w:cs="Arial"/>
          <w:color w:val="221F1F"/>
          <w:w w:val="105"/>
        </w:rPr>
        <w:t>matters</w:t>
      </w:r>
    </w:p>
    <w:p w:rsidR="006E40D9" w:rsidRPr="005506B7" w:rsidRDefault="006E40D9" w:rsidP="00FA21CC">
      <w:pPr>
        <w:spacing w:line="240" w:lineRule="exact"/>
        <w:ind w:left="284"/>
        <w:rPr>
          <w:rFonts w:ascii="Arial" w:hAnsi="Arial" w:cs="Arial"/>
        </w:rPr>
      </w:pPr>
    </w:p>
    <w:p w:rsidR="006E40D9" w:rsidRPr="005506B7" w:rsidRDefault="00B54F68" w:rsidP="009776D6">
      <w:pPr>
        <w:pStyle w:val="ListParagraph"/>
        <w:numPr>
          <w:ilvl w:val="0"/>
          <w:numId w:val="11"/>
        </w:numPr>
        <w:tabs>
          <w:tab w:val="left" w:pos="2340"/>
        </w:tabs>
        <w:spacing w:line="268" w:lineRule="auto"/>
        <w:ind w:right="84"/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spacing w:val="-3"/>
        </w:rPr>
        <w:t>W</w:t>
      </w:r>
      <w:r w:rsidRPr="005506B7">
        <w:rPr>
          <w:rFonts w:ascii="Arial" w:eastAsia="Humanst521 BT" w:hAnsi="Arial" w:cs="Arial"/>
          <w:color w:val="221F1F"/>
        </w:rPr>
        <w:t>e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respect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individuals' legitimate right to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privac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r w:rsidRPr="005506B7">
        <w:rPr>
          <w:rFonts w:ascii="Arial" w:eastAsia="Humanst521 BT" w:hAnsi="Arial" w:cs="Arial"/>
          <w:color w:val="221F1F"/>
        </w:rPr>
        <w:t>,and should not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do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11"/>
        </w:rPr>
        <w:t>anything</w:t>
      </w:r>
      <w:r w:rsidR="00466D35">
        <w:rPr>
          <w:rFonts w:ascii="Arial" w:eastAsia="Humanst521 BT" w:hAnsi="Arial" w:cs="Arial"/>
          <w:color w:val="221F1F"/>
          <w:w w:val="111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 xml:space="preserve">that </w:t>
      </w:r>
      <w:r w:rsidRPr="005506B7">
        <w:rPr>
          <w:rFonts w:ascii="Arial" w:eastAsia="Humanst521 BT" w:hAnsi="Arial" w:cs="Arial"/>
          <w:color w:val="221F1F"/>
          <w:w w:val="107"/>
        </w:rPr>
        <w:t xml:space="preserve">entails </w:t>
      </w:r>
      <w:r w:rsidRPr="005506B7">
        <w:rPr>
          <w:rFonts w:ascii="Arial" w:eastAsia="Humanst521 BT" w:hAnsi="Arial" w:cs="Arial"/>
          <w:color w:val="221F1F"/>
        </w:rPr>
        <w:t>intrusion into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private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 xml:space="preserve">grief  and distress,unless </w:t>
      </w:r>
      <w:r w:rsidR="00466D35">
        <w:rPr>
          <w:rFonts w:ascii="Arial" w:eastAsia="Humanst521 BT" w:hAnsi="Arial" w:cs="Arial"/>
          <w:color w:val="221F1F"/>
        </w:rPr>
        <w:t>I</w:t>
      </w:r>
      <w:r w:rsidRPr="005506B7">
        <w:rPr>
          <w:rFonts w:ascii="Arial" w:eastAsia="Humanst521 BT" w:hAnsi="Arial" w:cs="Arial"/>
          <w:color w:val="221F1F"/>
        </w:rPr>
        <w:t>t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is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justified by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 xml:space="preserve">overriding considerations </w:t>
      </w:r>
      <w:r w:rsidRPr="005506B7">
        <w:rPr>
          <w:rFonts w:ascii="Arial" w:eastAsia="Humanst521 BT" w:hAnsi="Arial" w:cs="Arial"/>
          <w:color w:val="221F1F"/>
          <w:w w:val="110"/>
        </w:rPr>
        <w:t xml:space="preserve">of </w:t>
      </w:r>
      <w:r w:rsidRPr="005506B7">
        <w:rPr>
          <w:rFonts w:ascii="Arial" w:eastAsia="Humanst521 BT" w:hAnsi="Arial" w:cs="Arial"/>
          <w:color w:val="221F1F"/>
        </w:rPr>
        <w:t>public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2"/>
        </w:rPr>
        <w:t>interest</w:t>
      </w:r>
    </w:p>
    <w:p w:rsidR="006E40D9" w:rsidRPr="005506B7" w:rsidRDefault="00B54F68" w:rsidP="009776D6">
      <w:pPr>
        <w:pStyle w:val="ListParagraph"/>
        <w:numPr>
          <w:ilvl w:val="0"/>
          <w:numId w:val="11"/>
        </w:numPr>
        <w:tabs>
          <w:tab w:val="left" w:pos="2340"/>
        </w:tabs>
        <w:spacing w:line="268" w:lineRule="auto"/>
        <w:ind w:right="83"/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spacing w:val="-3"/>
        </w:rPr>
        <w:t>W</w:t>
      </w:r>
      <w:r w:rsidRPr="005506B7">
        <w:rPr>
          <w:rFonts w:ascii="Arial" w:eastAsia="Humanst521 BT" w:hAnsi="Arial" w:cs="Arial"/>
          <w:color w:val="221F1F"/>
        </w:rPr>
        <w:t>e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are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="00D641E0" w:rsidRPr="005506B7">
        <w:rPr>
          <w:rFonts w:ascii="Arial" w:eastAsia="Humanst521 BT" w:hAnsi="Arial" w:cs="Arial"/>
          <w:color w:val="221F1F"/>
        </w:rPr>
        <w:t xml:space="preserve">circumspect and </w:t>
      </w:r>
      <w:r w:rsidR="00D641E0" w:rsidRPr="005506B7">
        <w:rPr>
          <w:rFonts w:ascii="Arial" w:eastAsia="Humanst521 BT" w:hAnsi="Arial" w:cs="Arial"/>
          <w:color w:val="221F1F"/>
          <w:spacing w:val="2"/>
        </w:rPr>
        <w:t>sensitive</w:t>
      </w:r>
      <w:r w:rsidR="00466D35">
        <w:rPr>
          <w:rFonts w:ascii="Arial" w:eastAsia="Humanst521 BT" w:hAnsi="Arial" w:cs="Arial"/>
          <w:color w:val="221F1F"/>
          <w:spacing w:val="2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in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="00D641E0" w:rsidRPr="005506B7">
        <w:rPr>
          <w:rFonts w:ascii="Arial" w:eastAsia="Humanst521 BT" w:hAnsi="Arial" w:cs="Arial"/>
          <w:color w:val="221F1F"/>
        </w:rPr>
        <w:t xml:space="preserve">presenting </w:t>
      </w:r>
      <w:r w:rsidR="00D641E0" w:rsidRPr="005506B7">
        <w:rPr>
          <w:rFonts w:ascii="Arial" w:eastAsia="Humanst521 BT" w:hAnsi="Arial" w:cs="Arial"/>
          <w:color w:val="221F1F"/>
          <w:spacing w:val="19"/>
        </w:rPr>
        <w:t>any</w:t>
      </w:r>
      <w:r w:rsidRPr="005506B7">
        <w:rPr>
          <w:rFonts w:ascii="Arial" w:eastAsia="Humanst521 BT" w:hAnsi="Arial" w:cs="Arial"/>
          <w:color w:val="221F1F"/>
        </w:rPr>
        <w:t>form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of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brutalit</w:t>
      </w:r>
      <w:r w:rsidRPr="005506B7">
        <w:rPr>
          <w:rFonts w:ascii="Arial" w:eastAsia="Humanst521 BT" w:hAnsi="Arial" w:cs="Arial"/>
          <w:color w:val="221F1F"/>
          <w:spacing w:val="-15"/>
        </w:rPr>
        <w:t>y</w:t>
      </w:r>
      <w:r w:rsidR="00D641E0" w:rsidRPr="005506B7">
        <w:rPr>
          <w:rFonts w:ascii="Arial" w:eastAsia="Humanst521 BT" w:hAnsi="Arial" w:cs="Arial"/>
          <w:color w:val="221F1F"/>
        </w:rPr>
        <w:t xml:space="preserve">, </w:t>
      </w:r>
      <w:r w:rsidR="00D641E0" w:rsidRPr="005506B7">
        <w:rPr>
          <w:rFonts w:ascii="Arial" w:eastAsia="Humanst521 BT" w:hAnsi="Arial" w:cs="Arial"/>
          <w:color w:val="221F1F"/>
          <w:spacing w:val="9"/>
        </w:rPr>
        <w:t>violence</w:t>
      </w:r>
      <w:r w:rsidRPr="005506B7">
        <w:rPr>
          <w:rFonts w:ascii="Arial" w:eastAsia="Humanst521 BT" w:hAnsi="Arial" w:cs="Arial"/>
          <w:color w:val="221F1F"/>
        </w:rPr>
        <w:t>,atrocities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or personal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8"/>
        </w:rPr>
        <w:t>grief</w:t>
      </w:r>
    </w:p>
    <w:p w:rsidR="006E40D9" w:rsidRPr="005506B7" w:rsidRDefault="00B54F68" w:rsidP="009776D6">
      <w:pPr>
        <w:pStyle w:val="ListParagraph"/>
        <w:numPr>
          <w:ilvl w:val="0"/>
          <w:numId w:val="11"/>
        </w:numPr>
        <w:ind w:right="90"/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spacing w:val="-3"/>
        </w:rPr>
        <w:t>W</w:t>
      </w:r>
      <w:r w:rsidRPr="005506B7">
        <w:rPr>
          <w:rFonts w:ascii="Arial" w:eastAsia="Humanst521 BT" w:hAnsi="Arial" w:cs="Arial"/>
          <w:color w:val="221F1F"/>
        </w:rPr>
        <w:t>e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seek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="00D641E0" w:rsidRPr="005506B7">
        <w:rPr>
          <w:rFonts w:ascii="Arial" w:eastAsia="Humanst521 BT" w:hAnsi="Arial" w:cs="Arial"/>
          <w:color w:val="221F1F"/>
        </w:rPr>
        <w:t xml:space="preserve">balance </w:t>
      </w:r>
      <w:r w:rsidR="00D641E0" w:rsidRPr="005506B7">
        <w:rPr>
          <w:rFonts w:ascii="Arial" w:eastAsia="Humanst521 BT" w:hAnsi="Arial" w:cs="Arial"/>
          <w:color w:val="221F1F"/>
          <w:spacing w:val="14"/>
        </w:rPr>
        <w:t>by</w:t>
      </w:r>
      <w:r w:rsidR="00D641E0" w:rsidRPr="005506B7">
        <w:rPr>
          <w:rFonts w:ascii="Arial" w:eastAsia="Humanst521 BT" w:hAnsi="Arial" w:cs="Arial"/>
          <w:color w:val="221F1F"/>
        </w:rPr>
        <w:t xml:space="preserve">presenting </w:t>
      </w:r>
      <w:r w:rsidR="00D641E0" w:rsidRPr="005506B7">
        <w:rPr>
          <w:rFonts w:ascii="Arial" w:eastAsia="Humanst521 BT" w:hAnsi="Arial" w:cs="Arial"/>
          <w:color w:val="221F1F"/>
          <w:spacing w:val="16"/>
        </w:rPr>
        <w:t>relevant</w:t>
      </w:r>
      <w:r w:rsidR="00466D35">
        <w:rPr>
          <w:rFonts w:ascii="Arial" w:eastAsia="Humanst521 BT" w:hAnsi="Arial" w:cs="Arial"/>
          <w:color w:val="221F1F"/>
          <w:spacing w:val="16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views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on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matters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of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importance</w:t>
      </w:r>
      <w:r w:rsidR="00D641E0" w:rsidRPr="005506B7">
        <w:rPr>
          <w:rFonts w:ascii="Arial" w:eastAsia="Humanst521 BT" w:hAnsi="Arial" w:cs="Arial"/>
          <w:color w:val="221F1F"/>
        </w:rPr>
        <w:t xml:space="preserve">, </w:t>
      </w:r>
      <w:r w:rsidR="00D641E0" w:rsidRPr="005506B7">
        <w:rPr>
          <w:rFonts w:ascii="Arial" w:eastAsia="Humanst521 BT" w:hAnsi="Arial" w:cs="Arial"/>
          <w:color w:val="221F1F"/>
          <w:spacing w:val="15"/>
        </w:rPr>
        <w:t>as</w:t>
      </w:r>
      <w:r w:rsidRPr="005506B7">
        <w:rPr>
          <w:rFonts w:ascii="Arial" w:eastAsia="Humanst521 BT" w:hAnsi="Arial" w:cs="Arial"/>
          <w:color w:val="221F1F"/>
        </w:rPr>
        <w:t>far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as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5"/>
        </w:rPr>
        <w:t>possible.</w:t>
      </w:r>
    </w:p>
    <w:p w:rsidR="006E40D9" w:rsidRPr="005506B7" w:rsidRDefault="00B54F68" w:rsidP="009776D6">
      <w:pPr>
        <w:pStyle w:val="ListParagraph"/>
        <w:numPr>
          <w:ilvl w:val="0"/>
          <w:numId w:val="11"/>
        </w:numPr>
        <w:spacing w:before="25" w:line="268" w:lineRule="auto"/>
        <w:ind w:right="82"/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This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may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not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always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be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achieved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in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single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programme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or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newsbulletin</w:t>
      </w:r>
      <w:r w:rsidR="00D641E0" w:rsidRPr="005506B7">
        <w:rPr>
          <w:rFonts w:ascii="Arial" w:eastAsia="Humanst521 BT" w:hAnsi="Arial" w:cs="Arial"/>
          <w:color w:val="221F1F"/>
        </w:rPr>
        <w:t xml:space="preserve">, </w:t>
      </w:r>
      <w:r w:rsidR="00D641E0" w:rsidRPr="005506B7">
        <w:rPr>
          <w:rFonts w:ascii="Arial" w:eastAsia="Humanst521 BT" w:hAnsi="Arial" w:cs="Arial"/>
          <w:color w:val="221F1F"/>
          <w:spacing w:val="2"/>
        </w:rPr>
        <w:t>but</w:t>
      </w:r>
      <w:r w:rsidR="00466D35">
        <w:rPr>
          <w:rFonts w:ascii="Arial" w:eastAsia="Humanst521 BT" w:hAnsi="Arial" w:cs="Arial"/>
          <w:color w:val="221F1F"/>
          <w:spacing w:val="2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should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be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6"/>
        </w:rPr>
        <w:t xml:space="preserve">done </w:t>
      </w:r>
      <w:r w:rsidRPr="005506B7">
        <w:rPr>
          <w:rFonts w:ascii="Arial" w:eastAsia="Humanst521 BT" w:hAnsi="Arial" w:cs="Arial"/>
          <w:color w:val="221F1F"/>
        </w:rPr>
        <w:t>within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</w:t>
      </w:r>
      <w:r w:rsidR="00466D35">
        <w:rPr>
          <w:rFonts w:ascii="Arial" w:eastAsia="Humanst521 BT" w:hAnsi="Arial" w:cs="Arial"/>
          <w:color w:val="221F1F"/>
        </w:rPr>
        <w:t xml:space="preserve"> </w:t>
      </w:r>
      <w:r w:rsidR="00D641E0" w:rsidRPr="005506B7">
        <w:rPr>
          <w:rFonts w:ascii="Arial" w:eastAsia="Humanst521 BT" w:hAnsi="Arial" w:cs="Arial"/>
          <w:color w:val="221F1F"/>
        </w:rPr>
        <w:t xml:space="preserve">reasonable </w:t>
      </w:r>
      <w:r w:rsidR="00D641E0" w:rsidRPr="005506B7">
        <w:rPr>
          <w:rFonts w:ascii="Arial" w:eastAsia="Humanst521 BT" w:hAnsi="Arial" w:cs="Arial"/>
          <w:color w:val="221F1F"/>
          <w:spacing w:val="4"/>
        </w:rPr>
        <w:t>time</w:t>
      </w:r>
    </w:p>
    <w:p w:rsidR="006E40D9" w:rsidRPr="005506B7" w:rsidRDefault="00B54F68" w:rsidP="009776D6">
      <w:pPr>
        <w:pStyle w:val="ListParagraph"/>
        <w:numPr>
          <w:ilvl w:val="0"/>
          <w:numId w:val="11"/>
        </w:numPr>
        <w:tabs>
          <w:tab w:val="left" w:pos="2340"/>
        </w:tabs>
        <w:spacing w:line="268" w:lineRule="auto"/>
        <w:ind w:right="83"/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spacing w:val="-3"/>
        </w:rPr>
        <w:t>W</w:t>
      </w:r>
      <w:r w:rsidRPr="005506B7">
        <w:rPr>
          <w:rFonts w:ascii="Arial" w:eastAsia="Humanst521 BT" w:hAnsi="Arial" w:cs="Arial"/>
          <w:color w:val="221F1F"/>
        </w:rPr>
        <w:t>eare</w:t>
      </w:r>
      <w:r w:rsidR="00D641E0" w:rsidRPr="005506B7">
        <w:rPr>
          <w:rFonts w:ascii="Arial" w:eastAsia="Humanst521 BT" w:hAnsi="Arial" w:cs="Arial"/>
          <w:color w:val="221F1F"/>
        </w:rPr>
        <w:t xml:space="preserve">guided </w:t>
      </w:r>
      <w:r w:rsidR="00D641E0" w:rsidRPr="005506B7">
        <w:rPr>
          <w:rFonts w:ascii="Arial" w:eastAsia="Humanst521 BT" w:hAnsi="Arial" w:cs="Arial"/>
          <w:color w:val="221F1F"/>
          <w:spacing w:val="23"/>
        </w:rPr>
        <w:t>by</w:t>
      </w:r>
      <w:r w:rsidRPr="005506B7">
        <w:rPr>
          <w:rFonts w:ascii="Arial" w:eastAsia="Humanst521 BT" w:hAnsi="Arial" w:cs="Arial"/>
          <w:color w:val="221F1F"/>
        </w:rPr>
        <w:t>newsmerit</w:t>
      </w:r>
      <w:r w:rsidR="00D641E0" w:rsidRPr="005506B7">
        <w:rPr>
          <w:rFonts w:ascii="Arial" w:eastAsia="Humanst521 BT" w:hAnsi="Arial" w:cs="Arial"/>
          <w:color w:val="221F1F"/>
        </w:rPr>
        <w:t xml:space="preserve">and </w:t>
      </w:r>
      <w:r w:rsidR="00D641E0" w:rsidRPr="005506B7">
        <w:rPr>
          <w:rFonts w:ascii="Arial" w:eastAsia="Humanst521 BT" w:hAnsi="Arial" w:cs="Arial"/>
          <w:color w:val="221F1F"/>
          <w:spacing w:val="3"/>
        </w:rPr>
        <w:t>judgement</w:t>
      </w:r>
      <w:r w:rsidRPr="005506B7">
        <w:rPr>
          <w:rFonts w:ascii="Arial" w:eastAsia="Humanst521 BT" w:hAnsi="Arial" w:cs="Arial"/>
          <w:color w:val="221F1F"/>
        </w:rPr>
        <w:t>in</w:t>
      </w:r>
      <w:r w:rsidR="00D641E0" w:rsidRPr="005506B7">
        <w:rPr>
          <w:rFonts w:ascii="Arial" w:eastAsia="Humanst521 BT" w:hAnsi="Arial" w:cs="Arial"/>
          <w:color w:val="221F1F"/>
        </w:rPr>
        <w:t xml:space="preserve">reaching </w:t>
      </w:r>
      <w:r w:rsidR="00D641E0" w:rsidRPr="005506B7">
        <w:rPr>
          <w:rFonts w:ascii="Arial" w:eastAsia="Humanst521 BT" w:hAnsi="Arial" w:cs="Arial"/>
          <w:color w:val="221F1F"/>
          <w:spacing w:val="24"/>
        </w:rPr>
        <w:t>editorial</w:t>
      </w:r>
      <w:r w:rsidRPr="005506B7">
        <w:rPr>
          <w:rFonts w:ascii="Arial" w:eastAsia="Humanst521 BT" w:hAnsi="Arial" w:cs="Arial"/>
          <w:color w:val="221F1F"/>
        </w:rPr>
        <w:t>decisions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  <w:spacing w:val="-5"/>
        </w:rPr>
        <w:t>F</w:t>
      </w:r>
      <w:r w:rsidRPr="005506B7">
        <w:rPr>
          <w:rFonts w:ascii="Arial" w:eastAsia="Humanst521 BT" w:hAnsi="Arial" w:cs="Arial"/>
          <w:color w:val="221F1F"/>
        </w:rPr>
        <w:t>airness</w:t>
      </w:r>
      <w:r w:rsidRPr="005506B7">
        <w:rPr>
          <w:rFonts w:ascii="Arial" w:eastAsia="Humanst521 BT" w:hAnsi="Arial" w:cs="Arial"/>
          <w:color w:val="221F1F"/>
          <w:w w:val="104"/>
        </w:rPr>
        <w:t xml:space="preserve">does </w:t>
      </w:r>
      <w:r w:rsidRPr="005506B7">
        <w:rPr>
          <w:rFonts w:ascii="Arial" w:eastAsia="Humanst521 BT" w:hAnsi="Arial" w:cs="Arial"/>
          <w:color w:val="221F1F"/>
        </w:rPr>
        <w:t>notrequireeditorial</w:t>
      </w:r>
      <w:r w:rsidR="00D641E0" w:rsidRPr="005506B7">
        <w:rPr>
          <w:rFonts w:ascii="Arial" w:eastAsia="Humanst521 BT" w:hAnsi="Arial" w:cs="Arial"/>
          <w:color w:val="221F1F"/>
        </w:rPr>
        <w:t xml:space="preserve">staff </w:t>
      </w:r>
      <w:r w:rsidR="00D641E0" w:rsidRPr="005506B7">
        <w:rPr>
          <w:rFonts w:ascii="Arial" w:eastAsia="Humanst521 BT" w:hAnsi="Arial" w:cs="Arial"/>
          <w:color w:val="221F1F"/>
          <w:spacing w:val="10"/>
        </w:rPr>
        <w:t>to</w:t>
      </w:r>
      <w:r w:rsidRPr="005506B7">
        <w:rPr>
          <w:rFonts w:ascii="Arial" w:eastAsia="Humanst521 BT" w:hAnsi="Arial" w:cs="Arial"/>
          <w:color w:val="221F1F"/>
        </w:rPr>
        <w:t>be</w:t>
      </w:r>
      <w:r w:rsidRPr="005506B7">
        <w:rPr>
          <w:rFonts w:ascii="Arial" w:eastAsia="Humanst521 BT" w:hAnsi="Arial" w:cs="Arial"/>
          <w:color w:val="221F1F"/>
          <w:w w:val="109"/>
        </w:rPr>
        <w:t>unquestioning,</w:t>
      </w:r>
      <w:r w:rsidRPr="005506B7">
        <w:rPr>
          <w:rFonts w:ascii="Arial" w:eastAsia="Humanst521 BT" w:hAnsi="Arial" w:cs="Arial"/>
          <w:color w:val="221F1F"/>
        </w:rPr>
        <w:t>northe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togiveeverysideofan</w:t>
      </w:r>
      <w:r w:rsidRPr="005506B7">
        <w:rPr>
          <w:rFonts w:ascii="Arial" w:eastAsia="Humanst521 BT" w:hAnsi="Arial" w:cs="Arial"/>
          <w:color w:val="221F1F"/>
          <w:w w:val="105"/>
        </w:rPr>
        <w:t xml:space="preserve">issue </w:t>
      </w:r>
      <w:r w:rsidRPr="005506B7">
        <w:rPr>
          <w:rFonts w:ascii="Arial" w:eastAsia="Humanst521 BT" w:hAnsi="Arial" w:cs="Arial"/>
          <w:color w:val="221F1F"/>
        </w:rPr>
        <w:t>thesame</w:t>
      </w:r>
      <w:r w:rsidR="00D641E0" w:rsidRPr="005506B7">
        <w:rPr>
          <w:rFonts w:ascii="Arial" w:eastAsia="Humanst521 BT" w:hAnsi="Arial" w:cs="Arial"/>
          <w:color w:val="221F1F"/>
        </w:rPr>
        <w:t xml:space="preserve">amount </w:t>
      </w:r>
      <w:r w:rsidR="00D641E0" w:rsidRPr="005506B7">
        <w:rPr>
          <w:rFonts w:ascii="Arial" w:eastAsia="Humanst521 BT" w:hAnsi="Arial" w:cs="Arial"/>
          <w:color w:val="221F1F"/>
          <w:spacing w:val="9"/>
        </w:rPr>
        <w:t>of</w:t>
      </w:r>
      <w:r w:rsidRPr="005506B7">
        <w:rPr>
          <w:rFonts w:ascii="Arial" w:eastAsia="Humanst521 BT" w:hAnsi="Arial" w:cs="Arial"/>
          <w:color w:val="221F1F"/>
          <w:w w:val="104"/>
        </w:rPr>
        <w:t>time</w:t>
      </w:r>
    </w:p>
    <w:p w:rsidR="006E40D9" w:rsidRPr="005506B7" w:rsidRDefault="00B54F68" w:rsidP="009776D6">
      <w:pPr>
        <w:pStyle w:val="ListParagraph"/>
        <w:numPr>
          <w:ilvl w:val="0"/>
          <w:numId w:val="11"/>
        </w:numPr>
        <w:tabs>
          <w:tab w:val="left" w:pos="2340"/>
        </w:tabs>
        <w:spacing w:line="268" w:lineRule="auto"/>
        <w:ind w:right="83"/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In serving the public's right to kno</w:t>
      </w:r>
      <w:r w:rsidRPr="005506B7">
        <w:rPr>
          <w:rFonts w:ascii="Arial" w:eastAsia="Humanst521 BT" w:hAnsi="Arial" w:cs="Arial"/>
          <w:color w:val="221F1F"/>
          <w:spacing w:val="-12"/>
        </w:rPr>
        <w:t>w</w:t>
      </w:r>
      <w:r w:rsidRPr="005506B7">
        <w:rPr>
          <w:rFonts w:ascii="Arial" w:eastAsia="Humanst521 BT" w:hAnsi="Arial" w:cs="Arial"/>
          <w:color w:val="221F1F"/>
        </w:rPr>
        <w:t xml:space="preserve">, we are enterprising  in perceiving,  </w:t>
      </w:r>
      <w:r w:rsidRPr="005506B7">
        <w:rPr>
          <w:rFonts w:ascii="Arial" w:eastAsia="Humanst521 BT" w:hAnsi="Arial" w:cs="Arial"/>
          <w:color w:val="221F1F"/>
          <w:w w:val="111"/>
        </w:rPr>
        <w:t xml:space="preserve">pursuingand </w:t>
      </w:r>
      <w:r w:rsidRPr="005506B7">
        <w:rPr>
          <w:rFonts w:ascii="Arial" w:eastAsia="Humanst521 BT" w:hAnsi="Arial" w:cs="Arial"/>
          <w:color w:val="221F1F"/>
        </w:rPr>
        <w:t>presenting issuesthataffect societyand</w:t>
      </w:r>
      <w:r w:rsidRPr="005506B7">
        <w:rPr>
          <w:rFonts w:ascii="Arial" w:eastAsia="Humanst521 BT" w:hAnsi="Arial" w:cs="Arial"/>
          <w:color w:val="221F1F"/>
          <w:w w:val="108"/>
        </w:rPr>
        <w:t>individuals</w:t>
      </w:r>
    </w:p>
    <w:p w:rsidR="006E40D9" w:rsidRPr="005506B7" w:rsidRDefault="00B54F68" w:rsidP="009776D6">
      <w:pPr>
        <w:pStyle w:val="ListParagraph"/>
        <w:numPr>
          <w:ilvl w:val="0"/>
          <w:numId w:val="11"/>
        </w:numPr>
        <w:tabs>
          <w:tab w:val="left" w:pos="2340"/>
        </w:tabs>
        <w:spacing w:line="268" w:lineRule="auto"/>
        <w:ind w:right="83"/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spacing w:val="-3"/>
        </w:rPr>
        <w:t>W</w:t>
      </w:r>
      <w:r w:rsidRPr="005506B7">
        <w:rPr>
          <w:rFonts w:ascii="Arial" w:eastAsia="Humanst521 BT" w:hAnsi="Arial" w:cs="Arial"/>
          <w:color w:val="221F1F"/>
        </w:rPr>
        <w:t>earefreefrom</w:t>
      </w:r>
      <w:r w:rsidRPr="005506B7">
        <w:rPr>
          <w:rFonts w:ascii="Arial" w:eastAsia="Humanst521 BT" w:hAnsi="Arial" w:cs="Arial"/>
          <w:color w:val="221F1F"/>
          <w:w w:val="110"/>
        </w:rPr>
        <w:t>obligation</w:t>
      </w:r>
      <w:r w:rsidRPr="005506B7">
        <w:rPr>
          <w:rFonts w:ascii="Arial" w:eastAsia="Humanst521 BT" w:hAnsi="Arial" w:cs="Arial"/>
          <w:color w:val="221F1F"/>
        </w:rPr>
        <w:t xml:space="preserve">toanyinterestgroup, and committed tothepublic's right </w:t>
      </w:r>
      <w:r w:rsidRPr="005506B7">
        <w:rPr>
          <w:rFonts w:ascii="Arial" w:eastAsia="Humanst521 BT" w:hAnsi="Arial" w:cs="Arial"/>
          <w:color w:val="221F1F"/>
          <w:w w:val="104"/>
        </w:rPr>
        <w:t xml:space="preserve">to </w:t>
      </w:r>
      <w:r w:rsidRPr="005506B7">
        <w:rPr>
          <w:rFonts w:ascii="Arial" w:eastAsia="Humanst521 BT" w:hAnsi="Arial" w:cs="Arial"/>
          <w:color w:val="221F1F"/>
          <w:w w:val="103"/>
        </w:rPr>
        <w:t>know</w:t>
      </w:r>
    </w:p>
    <w:p w:rsidR="006E40D9" w:rsidRPr="005506B7" w:rsidRDefault="00B54F68" w:rsidP="009776D6">
      <w:pPr>
        <w:pStyle w:val="ListParagraph"/>
        <w:numPr>
          <w:ilvl w:val="0"/>
          <w:numId w:val="11"/>
        </w:numPr>
        <w:tabs>
          <w:tab w:val="left" w:pos="2340"/>
        </w:tabs>
        <w:spacing w:line="240" w:lineRule="atLeast"/>
        <w:ind w:right="83"/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spacing w:val="-3"/>
        </w:rPr>
        <w:t>W</w:t>
      </w:r>
      <w:r w:rsidRPr="005506B7">
        <w:rPr>
          <w:rFonts w:ascii="Arial" w:eastAsia="Humanst521 BT" w:hAnsi="Arial" w:cs="Arial"/>
          <w:color w:val="221F1F"/>
        </w:rPr>
        <w:t xml:space="preserve">e do not accept gifts,  favours, free travel, special treatment or privileges that </w:t>
      </w:r>
      <w:r w:rsidRPr="005506B7">
        <w:rPr>
          <w:rFonts w:ascii="Arial" w:eastAsia="Humanst521 BT" w:hAnsi="Arial" w:cs="Arial"/>
          <w:color w:val="221F1F"/>
          <w:w w:val="106"/>
        </w:rPr>
        <w:t xml:space="preserve">could </w:t>
      </w:r>
      <w:r w:rsidRPr="005506B7">
        <w:rPr>
          <w:rFonts w:ascii="Arial" w:eastAsia="Humanst521 BT" w:hAnsi="Arial" w:cs="Arial"/>
          <w:color w:val="221F1F"/>
        </w:rPr>
        <w:t>compromiseour</w:t>
      </w:r>
      <w:r w:rsidRPr="005506B7">
        <w:rPr>
          <w:rFonts w:ascii="Arial" w:eastAsia="Humanst521 BT" w:hAnsi="Arial" w:cs="Arial"/>
          <w:color w:val="221F1F"/>
          <w:w w:val="105"/>
        </w:rPr>
        <w:t>integrity</w:t>
      </w:r>
    </w:p>
    <w:p w:rsidR="006E40D9" w:rsidRPr="005506B7" w:rsidRDefault="00B54F68" w:rsidP="009776D6">
      <w:pPr>
        <w:pStyle w:val="ListParagraph"/>
        <w:numPr>
          <w:ilvl w:val="0"/>
          <w:numId w:val="11"/>
        </w:numPr>
        <w:spacing w:before="33"/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spacing w:val="-3"/>
        </w:rPr>
        <w:t>W</w:t>
      </w:r>
      <w:r w:rsidRPr="005506B7">
        <w:rPr>
          <w:rFonts w:ascii="Arial" w:eastAsia="Humanst521 BT" w:hAnsi="Arial" w:cs="Arial"/>
          <w:color w:val="221F1F"/>
        </w:rPr>
        <w:t>eidentify ourselvesandouremployerbefore</w:t>
      </w:r>
      <w:r w:rsidRPr="005506B7">
        <w:rPr>
          <w:rFonts w:ascii="Arial" w:eastAsia="Humanst521 BT" w:hAnsi="Arial" w:cs="Arial"/>
          <w:color w:val="221F1F"/>
          <w:w w:val="111"/>
        </w:rPr>
        <w:t>obtaining</w:t>
      </w:r>
      <w:r w:rsidRPr="005506B7">
        <w:rPr>
          <w:rFonts w:ascii="Arial" w:eastAsia="Humanst521 BT" w:hAnsi="Arial" w:cs="Arial"/>
          <w:color w:val="221F1F"/>
        </w:rPr>
        <w:t>any</w:t>
      </w:r>
      <w:r w:rsidRPr="005506B7">
        <w:rPr>
          <w:rFonts w:ascii="Arial" w:eastAsia="Humanst521 BT" w:hAnsi="Arial" w:cs="Arial"/>
          <w:color w:val="221F1F"/>
          <w:w w:val="107"/>
        </w:rPr>
        <w:t>information</w:t>
      </w:r>
      <w:r w:rsidRPr="005506B7">
        <w:rPr>
          <w:rFonts w:ascii="Arial" w:eastAsia="Humanst521 BT" w:hAnsi="Arial" w:cs="Arial"/>
          <w:color w:val="221F1F"/>
        </w:rPr>
        <w:t>for</w:t>
      </w:r>
      <w:r w:rsidRPr="005506B7">
        <w:rPr>
          <w:rFonts w:ascii="Arial" w:eastAsia="Humanst521 BT" w:hAnsi="Arial" w:cs="Arial"/>
          <w:color w:val="221F1F"/>
          <w:w w:val="108"/>
        </w:rPr>
        <w:t>broadcasting.</w:t>
      </w:r>
    </w:p>
    <w:p w:rsidR="006E40D9" w:rsidRPr="005506B7" w:rsidRDefault="00B54F68" w:rsidP="009776D6">
      <w:pPr>
        <w:pStyle w:val="ListParagraph"/>
        <w:numPr>
          <w:ilvl w:val="0"/>
          <w:numId w:val="11"/>
        </w:numPr>
        <w:spacing w:before="25" w:line="268" w:lineRule="auto"/>
        <w:ind w:right="83"/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Asageneralrule,journalism shouldbeconducted openl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r w:rsidRPr="005506B7">
        <w:rPr>
          <w:rFonts w:ascii="Arial" w:eastAsia="Humanst521 BT" w:hAnsi="Arial" w:cs="Arial"/>
          <w:color w:val="221F1F"/>
        </w:rPr>
        <w:t>.</w:t>
      </w:r>
      <w:r w:rsidRPr="005506B7">
        <w:rPr>
          <w:rFonts w:ascii="Arial" w:eastAsia="Humanst521 BT" w:hAnsi="Arial" w:cs="Arial"/>
          <w:color w:val="221F1F"/>
          <w:w w:val="95"/>
        </w:rPr>
        <w:t>Covert</w:t>
      </w:r>
      <w:r w:rsidRPr="005506B7">
        <w:rPr>
          <w:rFonts w:ascii="Arial" w:eastAsia="Humanst521 BT" w:hAnsi="Arial" w:cs="Arial"/>
          <w:color w:val="221F1F"/>
        </w:rPr>
        <w:t>methodsmaybeused</w:t>
      </w:r>
      <w:r w:rsidRPr="005506B7">
        <w:rPr>
          <w:rFonts w:ascii="Arial" w:eastAsia="Humanst521 BT" w:hAnsi="Arial" w:cs="Arial"/>
          <w:color w:val="221F1F"/>
          <w:w w:val="105"/>
        </w:rPr>
        <w:t xml:space="preserve">only </w:t>
      </w:r>
      <w:r w:rsidRPr="005506B7">
        <w:rPr>
          <w:rFonts w:ascii="Arial" w:eastAsia="Humanst521 BT" w:hAnsi="Arial" w:cs="Arial"/>
          <w:color w:val="221F1F"/>
        </w:rPr>
        <w:t>withdueregardtotheirlegalit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r w:rsidRPr="005506B7">
        <w:rPr>
          <w:rFonts w:ascii="Arial" w:eastAsia="Humanst521 BT" w:hAnsi="Arial" w:cs="Arial"/>
          <w:color w:val="221F1F"/>
        </w:rPr>
        <w:t>, toconsiderations suchasfairness and invasion of</w:t>
      </w:r>
      <w:r w:rsidRPr="005506B7">
        <w:rPr>
          <w:rFonts w:ascii="Arial" w:eastAsia="Humanst521 BT" w:hAnsi="Arial" w:cs="Arial"/>
          <w:color w:val="221F1F"/>
          <w:w w:val="102"/>
        </w:rPr>
        <w:t>privac</w:t>
      </w:r>
      <w:r w:rsidRPr="005506B7">
        <w:rPr>
          <w:rFonts w:ascii="Arial" w:eastAsia="Humanst521 BT" w:hAnsi="Arial" w:cs="Arial"/>
          <w:color w:val="221F1F"/>
          <w:spacing w:val="-13"/>
          <w:w w:val="102"/>
        </w:rPr>
        <w:t>y</w:t>
      </w:r>
      <w:r w:rsidRPr="005506B7">
        <w:rPr>
          <w:rFonts w:ascii="Arial" w:eastAsia="Humanst521 BT" w:hAnsi="Arial" w:cs="Arial"/>
          <w:color w:val="221F1F"/>
          <w:w w:val="111"/>
        </w:rPr>
        <w:t xml:space="preserve">, </w:t>
      </w:r>
      <w:r w:rsidRPr="005506B7">
        <w:rPr>
          <w:rFonts w:ascii="Arial" w:eastAsia="Humanst521 BT" w:hAnsi="Arial" w:cs="Arial"/>
          <w:color w:val="221F1F"/>
        </w:rPr>
        <w:t xml:space="preserve">and to whether the </w:t>
      </w:r>
      <w:r w:rsidRPr="005506B7">
        <w:rPr>
          <w:rFonts w:ascii="Arial" w:eastAsia="Humanst521 BT" w:hAnsi="Arial" w:cs="Arial"/>
          <w:color w:val="221F1F"/>
          <w:w w:val="107"/>
        </w:rPr>
        <w:t xml:space="preserve">information  </w:t>
      </w:r>
      <w:r w:rsidRPr="005506B7">
        <w:rPr>
          <w:rFonts w:ascii="Arial" w:eastAsia="Humanst521 BT" w:hAnsi="Arial" w:cs="Arial"/>
          <w:color w:val="221F1F"/>
        </w:rPr>
        <w:t xml:space="preserve">being   sought  is so </w:t>
      </w:r>
      <w:r w:rsidRPr="005506B7">
        <w:rPr>
          <w:rFonts w:ascii="Arial" w:eastAsia="Humanst521 BT" w:hAnsi="Arial" w:cs="Arial"/>
          <w:color w:val="221F1F"/>
          <w:w w:val="111"/>
        </w:rPr>
        <w:t>significant</w:t>
      </w:r>
      <w:r w:rsidRPr="005506B7">
        <w:rPr>
          <w:rFonts w:ascii="Arial" w:eastAsia="Humanst521 BT" w:hAnsi="Arial" w:cs="Arial"/>
          <w:color w:val="221F1F"/>
        </w:rPr>
        <w:t xml:space="preserve">that it warrants </w:t>
      </w:r>
      <w:r w:rsidR="005506B7" w:rsidRPr="005506B7">
        <w:rPr>
          <w:rFonts w:ascii="Arial" w:eastAsia="Humanst521 BT" w:hAnsi="Arial" w:cs="Arial"/>
          <w:color w:val="221F1F"/>
          <w:w w:val="108"/>
        </w:rPr>
        <w:t>community</w:t>
      </w:r>
      <w:r w:rsidRPr="005506B7">
        <w:rPr>
          <w:rFonts w:ascii="Arial" w:eastAsia="Humanst521 BT" w:hAnsi="Arial" w:cs="Arial"/>
          <w:color w:val="221F1F"/>
        </w:rPr>
        <w:t>disclosurebutcannot beobtained byother</w:t>
      </w:r>
      <w:r w:rsidRPr="005506B7">
        <w:rPr>
          <w:rFonts w:ascii="Arial" w:eastAsia="Humanst521 BT" w:hAnsi="Arial" w:cs="Arial"/>
          <w:color w:val="221F1F"/>
          <w:w w:val="107"/>
        </w:rPr>
        <w:t>means</w:t>
      </w:r>
    </w:p>
    <w:p w:rsidR="006E40D9" w:rsidRPr="005506B7" w:rsidRDefault="006E40D9" w:rsidP="009776D6">
      <w:pPr>
        <w:spacing w:before="45"/>
        <w:rPr>
          <w:rFonts w:ascii="Arial" w:eastAsia="Humanst521 BT" w:hAnsi="Arial" w:cs="Arial"/>
        </w:rPr>
        <w:sectPr w:rsidR="006E40D9" w:rsidRPr="005506B7">
          <w:pgSz w:w="10900" w:h="16840"/>
          <w:pgMar w:top="1300" w:right="780" w:bottom="280" w:left="560" w:header="720" w:footer="720" w:gutter="0"/>
          <w:cols w:space="720"/>
        </w:sectPr>
      </w:pPr>
    </w:p>
    <w:p w:rsidR="006E40D9" w:rsidRPr="005506B7" w:rsidRDefault="00B54F68" w:rsidP="00D641E0">
      <w:pPr>
        <w:tabs>
          <w:tab w:val="left" w:pos="8260"/>
        </w:tabs>
        <w:spacing w:before="92"/>
        <w:rPr>
          <w:rFonts w:ascii="Arial" w:eastAsia="BankGothic Lt BT" w:hAnsi="Arial" w:cs="Arial"/>
        </w:rPr>
      </w:pPr>
      <w:r w:rsidRPr="005506B7">
        <w:rPr>
          <w:rFonts w:ascii="Arial" w:eastAsia="BankGothic Lt BT" w:hAnsi="Arial" w:cs="Arial"/>
          <w:color w:val="004890"/>
          <w:w w:val="107"/>
          <w:u w:val="single" w:color="221F1F"/>
        </w:rPr>
        <w:lastRenderedPageBreak/>
        <w:t>T</w:t>
      </w:r>
      <w:r w:rsidRPr="005506B7">
        <w:rPr>
          <w:rFonts w:ascii="Arial" w:eastAsia="BankGothic Lt BT" w:hAnsi="Arial" w:cs="Arial"/>
          <w:color w:val="004890"/>
          <w:w w:val="103"/>
          <w:u w:val="single" w:color="221F1F"/>
        </w:rPr>
        <w:t>H</w:t>
      </w:r>
      <w:r w:rsidRPr="005506B7">
        <w:rPr>
          <w:rFonts w:ascii="Arial" w:eastAsia="BankGothic Lt BT" w:hAnsi="Arial" w:cs="Arial"/>
          <w:color w:val="004890"/>
          <w:w w:val="106"/>
          <w:u w:val="single" w:color="221F1F"/>
        </w:rPr>
        <w:t>E</w:t>
      </w:r>
      <w:r w:rsidR="003B2515" w:rsidRPr="005506B7">
        <w:rPr>
          <w:rFonts w:ascii="Arial" w:eastAsia="BankGothic Lt BT" w:hAnsi="Arial" w:cs="Arial"/>
          <w:color w:val="004890"/>
          <w:w w:val="103"/>
          <w:u w:val="single" w:color="221F1F"/>
        </w:rPr>
        <w:t>MABOLOKA COMMUNITY RADIO</w:t>
      </w:r>
      <w:r w:rsidRPr="005506B7">
        <w:rPr>
          <w:rFonts w:ascii="Arial" w:eastAsia="BankGothic Lt BT" w:hAnsi="Arial" w:cs="Arial"/>
          <w:color w:val="004890"/>
          <w:w w:val="107"/>
          <w:u w:val="single" w:color="221F1F"/>
        </w:rPr>
        <w:t>'</w:t>
      </w:r>
      <w:r w:rsidRPr="005506B7">
        <w:rPr>
          <w:rFonts w:ascii="Arial" w:eastAsia="BankGothic Lt BT" w:hAnsi="Arial" w:cs="Arial"/>
          <w:color w:val="004890"/>
          <w:w w:val="103"/>
          <w:u w:val="single" w:color="221F1F"/>
        </w:rPr>
        <w:t>S</w:t>
      </w:r>
      <w:r w:rsidRPr="005506B7">
        <w:rPr>
          <w:rFonts w:ascii="Arial" w:eastAsia="BankGothic Lt BT" w:hAnsi="Arial" w:cs="Arial"/>
          <w:color w:val="004890"/>
          <w:w w:val="102"/>
          <w:u w:val="single" w:color="221F1F"/>
        </w:rPr>
        <w:t>M</w:t>
      </w:r>
      <w:r w:rsidRPr="005506B7">
        <w:rPr>
          <w:rFonts w:ascii="Arial" w:eastAsia="BankGothic Lt BT" w:hAnsi="Arial" w:cs="Arial"/>
          <w:color w:val="004890"/>
          <w:w w:val="106"/>
          <w:u w:val="single" w:color="221F1F"/>
        </w:rPr>
        <w:t>A</w:t>
      </w:r>
      <w:r w:rsidRPr="005506B7">
        <w:rPr>
          <w:rFonts w:ascii="Arial" w:eastAsia="BankGothic Lt BT" w:hAnsi="Arial" w:cs="Arial"/>
          <w:color w:val="004890"/>
          <w:spacing w:val="-1"/>
          <w:w w:val="103"/>
          <w:u w:val="single" w:color="221F1F"/>
        </w:rPr>
        <w:t>N</w:t>
      </w:r>
      <w:r w:rsidRPr="005506B7">
        <w:rPr>
          <w:rFonts w:ascii="Arial" w:eastAsia="BankGothic Lt BT" w:hAnsi="Arial" w:cs="Arial"/>
          <w:color w:val="004890"/>
          <w:spacing w:val="-1"/>
          <w:w w:val="104"/>
          <w:u w:val="single" w:color="221F1F"/>
        </w:rPr>
        <w:t>D</w:t>
      </w:r>
      <w:r w:rsidRPr="005506B7">
        <w:rPr>
          <w:rFonts w:ascii="Arial" w:eastAsia="BankGothic Lt BT" w:hAnsi="Arial" w:cs="Arial"/>
          <w:color w:val="004890"/>
          <w:w w:val="106"/>
          <w:u w:val="single" w:color="221F1F"/>
        </w:rPr>
        <w:t>A</w:t>
      </w:r>
      <w:r w:rsidRPr="005506B7">
        <w:rPr>
          <w:rFonts w:ascii="Arial" w:eastAsia="BankGothic Lt BT" w:hAnsi="Arial" w:cs="Arial"/>
          <w:color w:val="004890"/>
          <w:w w:val="107"/>
          <w:u w:val="single" w:color="221F1F"/>
        </w:rPr>
        <w:t>T</w:t>
      </w:r>
      <w:r w:rsidRPr="005506B7">
        <w:rPr>
          <w:rFonts w:ascii="Arial" w:eastAsia="BankGothic Lt BT" w:hAnsi="Arial" w:cs="Arial"/>
          <w:color w:val="004890"/>
          <w:w w:val="106"/>
          <w:u w:val="single" w:color="221F1F"/>
        </w:rPr>
        <w:t>E</w:t>
      </w:r>
    </w:p>
    <w:p w:rsidR="006E40D9" w:rsidRPr="005506B7" w:rsidRDefault="006E40D9" w:rsidP="00FA21CC">
      <w:pPr>
        <w:spacing w:before="8" w:line="160" w:lineRule="exact"/>
        <w:ind w:hanging="931"/>
        <w:rPr>
          <w:rFonts w:ascii="Arial" w:hAnsi="Arial" w:cs="Arial"/>
        </w:rPr>
      </w:pPr>
    </w:p>
    <w:p w:rsidR="006E40D9" w:rsidRPr="005506B7" w:rsidRDefault="006E40D9" w:rsidP="00FA21CC">
      <w:pPr>
        <w:spacing w:line="200" w:lineRule="exact"/>
        <w:ind w:hanging="931"/>
        <w:rPr>
          <w:rFonts w:ascii="Arial" w:hAnsi="Arial" w:cs="Arial"/>
        </w:rPr>
      </w:pPr>
    </w:p>
    <w:p w:rsidR="006E40D9" w:rsidRPr="005506B7" w:rsidRDefault="006E40D9" w:rsidP="00FA21CC">
      <w:pPr>
        <w:spacing w:line="200" w:lineRule="exact"/>
        <w:ind w:hanging="931"/>
        <w:rPr>
          <w:rFonts w:ascii="Arial" w:hAnsi="Arial" w:cs="Arial"/>
        </w:rPr>
      </w:pPr>
    </w:p>
    <w:p w:rsidR="006E40D9" w:rsidRPr="005506B7" w:rsidRDefault="006E40D9" w:rsidP="00FA21CC">
      <w:pPr>
        <w:spacing w:line="200" w:lineRule="exact"/>
        <w:ind w:hanging="931"/>
        <w:rPr>
          <w:rFonts w:ascii="Arial" w:hAnsi="Arial" w:cs="Arial"/>
        </w:rPr>
      </w:pPr>
    </w:p>
    <w:p w:rsidR="006E40D9" w:rsidRPr="005506B7" w:rsidRDefault="00B54F68" w:rsidP="00D641E0">
      <w:pPr>
        <w:tabs>
          <w:tab w:val="left" w:pos="284"/>
        </w:tabs>
        <w:spacing w:line="268" w:lineRule="auto"/>
        <w:ind w:right="2011"/>
        <w:jc w:val="both"/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spacing w:val="-3"/>
        </w:rPr>
        <w:t>W</w:t>
      </w:r>
      <w:r w:rsidRPr="005506B7">
        <w:rPr>
          <w:rFonts w:ascii="Arial" w:eastAsia="Humanst521 BT" w:hAnsi="Arial" w:cs="Arial"/>
          <w:color w:val="221F1F"/>
        </w:rPr>
        <w:t xml:space="preserve">e resolutely uphold  the principle of journalistic  freedom and see the protection of </w:t>
      </w:r>
      <w:r w:rsidRPr="005506B7">
        <w:rPr>
          <w:rFonts w:ascii="Arial" w:eastAsia="Humanst521 BT" w:hAnsi="Arial" w:cs="Arial"/>
          <w:color w:val="221F1F"/>
          <w:w w:val="115"/>
        </w:rPr>
        <w:t xml:space="preserve">a </w:t>
      </w:r>
      <w:r w:rsidRPr="005506B7">
        <w:rPr>
          <w:rFonts w:ascii="Arial" w:eastAsia="Humanst521 BT" w:hAnsi="Arial" w:cs="Arial"/>
          <w:color w:val="221F1F"/>
        </w:rPr>
        <w:t>journalist's sourcesasanimportant partofthisprinciple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</w:rPr>
        <w:t>Iftheprotectionofasourcewere tobecomealegalmatte</w:t>
      </w:r>
      <w:r w:rsidRPr="005506B7">
        <w:rPr>
          <w:rFonts w:ascii="Arial" w:eastAsia="Humanst521 BT" w:hAnsi="Arial" w:cs="Arial"/>
          <w:color w:val="221F1F"/>
          <w:spacing w:val="-16"/>
        </w:rPr>
        <w:t>r</w:t>
      </w:r>
      <w:proofErr w:type="gramStart"/>
      <w:r w:rsidRPr="005506B7">
        <w:rPr>
          <w:rFonts w:ascii="Arial" w:eastAsia="Humanst521 BT" w:hAnsi="Arial" w:cs="Arial"/>
          <w:color w:val="221F1F"/>
        </w:rPr>
        <w:t>,the</w:t>
      </w:r>
      <w:r w:rsidR="003B2515" w:rsidRPr="005506B7">
        <w:rPr>
          <w:rFonts w:ascii="Arial" w:eastAsia="Humanst521 BT" w:hAnsi="Arial" w:cs="Arial"/>
          <w:color w:val="221F1F"/>
        </w:rPr>
        <w:t>MABOLOKA</w:t>
      </w:r>
      <w:proofErr w:type="gramEnd"/>
      <w:r w:rsidR="003B2515" w:rsidRPr="005506B7">
        <w:rPr>
          <w:rFonts w:ascii="Arial" w:eastAsia="Humanst521 BT" w:hAnsi="Arial" w:cs="Arial"/>
          <w:color w:val="221F1F"/>
        </w:rPr>
        <w:t xml:space="preserve"> COMMUNITY RADIO</w:t>
      </w:r>
      <w:r w:rsidRPr="005506B7">
        <w:rPr>
          <w:rFonts w:ascii="Arial" w:eastAsia="Humanst521 BT" w:hAnsi="Arial" w:cs="Arial"/>
          <w:color w:val="221F1F"/>
        </w:rPr>
        <w:t>wouldnotadviseitsemployeestorefusetoobeya</w:t>
      </w:r>
      <w:r w:rsidRPr="005506B7">
        <w:rPr>
          <w:rFonts w:ascii="Arial" w:eastAsia="Humanst521 BT" w:hAnsi="Arial" w:cs="Arial"/>
          <w:color w:val="221F1F"/>
          <w:w w:val="102"/>
        </w:rPr>
        <w:t xml:space="preserve">court </w:t>
      </w:r>
      <w:r w:rsidRPr="005506B7">
        <w:rPr>
          <w:rFonts w:ascii="Arial" w:eastAsia="Humanst521 BT" w:hAnsi="Arial" w:cs="Arial"/>
          <w:color w:val="221F1F"/>
        </w:rPr>
        <w:t>orde</w:t>
      </w:r>
      <w:r w:rsidRPr="005506B7">
        <w:rPr>
          <w:rFonts w:ascii="Arial" w:eastAsia="Humanst521 BT" w:hAnsi="Arial" w:cs="Arial"/>
          <w:color w:val="221F1F"/>
          <w:spacing w:val="-17"/>
        </w:rPr>
        <w:t>r</w:t>
      </w:r>
      <w:r w:rsidRPr="005506B7">
        <w:rPr>
          <w:rFonts w:ascii="Arial" w:eastAsia="Humanst521 BT" w:hAnsi="Arial" w:cs="Arial"/>
          <w:color w:val="221F1F"/>
        </w:rPr>
        <w:t>,butwouldmakeitslegalcounsel</w:t>
      </w:r>
      <w:r w:rsidR="00D641E0" w:rsidRPr="005506B7">
        <w:rPr>
          <w:rFonts w:ascii="Arial" w:eastAsia="Humanst521 BT" w:hAnsi="Arial" w:cs="Arial"/>
          <w:color w:val="221F1F"/>
        </w:rPr>
        <w:t xml:space="preserve">available </w:t>
      </w:r>
      <w:r w:rsidR="00D641E0" w:rsidRPr="005506B7">
        <w:rPr>
          <w:rFonts w:ascii="Arial" w:eastAsia="Humanst521 BT" w:hAnsi="Arial" w:cs="Arial"/>
          <w:color w:val="221F1F"/>
          <w:spacing w:val="8"/>
        </w:rPr>
        <w:t>for</w:t>
      </w:r>
      <w:r w:rsidRPr="005506B7">
        <w:rPr>
          <w:rFonts w:ascii="Arial" w:eastAsia="Humanst521 BT" w:hAnsi="Arial" w:cs="Arial"/>
          <w:color w:val="221F1F"/>
        </w:rPr>
        <w:t>adviceandtopresentlegal</w:t>
      </w:r>
      <w:r w:rsidRPr="005506B7">
        <w:rPr>
          <w:rFonts w:ascii="Arial" w:eastAsia="Humanst521 BT" w:hAnsi="Arial" w:cs="Arial"/>
          <w:color w:val="221F1F"/>
          <w:w w:val="110"/>
        </w:rPr>
        <w:t xml:space="preserve">argumentin </w:t>
      </w:r>
      <w:r w:rsidRPr="005506B7">
        <w:rPr>
          <w:rFonts w:ascii="Arial" w:eastAsia="Humanst521 BT" w:hAnsi="Arial" w:cs="Arial"/>
          <w:color w:val="221F1F"/>
        </w:rPr>
        <w:t>courttoprotectthe</w:t>
      </w:r>
      <w:r w:rsidRPr="005506B7">
        <w:rPr>
          <w:rFonts w:ascii="Arial" w:eastAsia="Humanst521 BT" w:hAnsi="Arial" w:cs="Arial"/>
          <w:color w:val="221F1F"/>
          <w:w w:val="102"/>
        </w:rPr>
        <w:t>source</w:t>
      </w:r>
    </w:p>
    <w:p w:rsidR="006E40D9" w:rsidRPr="005506B7" w:rsidRDefault="006E40D9" w:rsidP="00FA21CC">
      <w:pPr>
        <w:spacing w:line="240" w:lineRule="exact"/>
        <w:ind w:hanging="931"/>
        <w:rPr>
          <w:rFonts w:ascii="Arial" w:hAnsi="Arial" w:cs="Arial"/>
        </w:rPr>
      </w:pPr>
    </w:p>
    <w:p w:rsidR="006E40D9" w:rsidRPr="005506B7" w:rsidRDefault="00B54F68" w:rsidP="00D641E0">
      <w:pPr>
        <w:tabs>
          <w:tab w:val="left" w:pos="440"/>
        </w:tabs>
        <w:spacing w:line="268" w:lineRule="auto"/>
        <w:ind w:right="2012"/>
        <w:jc w:val="both"/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spacing w:val="-3"/>
        </w:rPr>
        <w:t>W</w:t>
      </w:r>
      <w:r w:rsidRPr="005506B7">
        <w:rPr>
          <w:rFonts w:ascii="Arial" w:eastAsia="Humanst521 BT" w:hAnsi="Arial" w:cs="Arial"/>
          <w:color w:val="221F1F"/>
        </w:rPr>
        <w:t>edoourutmosttomakeatimelycorrectionofany</w:t>
      </w:r>
      <w:r w:rsidRPr="005506B7">
        <w:rPr>
          <w:rFonts w:ascii="Arial" w:eastAsia="Humanst521 BT" w:hAnsi="Arial" w:cs="Arial"/>
          <w:color w:val="221F1F"/>
          <w:w w:val="107"/>
        </w:rPr>
        <w:t>information</w:t>
      </w:r>
      <w:r w:rsidRPr="005506B7">
        <w:rPr>
          <w:rFonts w:ascii="Arial" w:eastAsia="Humanst521 BT" w:hAnsi="Arial" w:cs="Arial"/>
          <w:color w:val="221F1F"/>
        </w:rPr>
        <w:t>thatwas</w:t>
      </w:r>
      <w:r w:rsidR="00D641E0" w:rsidRPr="005506B7">
        <w:rPr>
          <w:rFonts w:ascii="Arial" w:eastAsia="Humanst521 BT" w:hAnsi="Arial" w:cs="Arial"/>
          <w:color w:val="221F1F"/>
        </w:rPr>
        <w:t xml:space="preserve">broadcast </w:t>
      </w:r>
      <w:r w:rsidR="00D641E0" w:rsidRPr="005506B7">
        <w:rPr>
          <w:rFonts w:ascii="Arial" w:eastAsia="Humanst521 BT" w:hAnsi="Arial" w:cs="Arial"/>
          <w:color w:val="221F1F"/>
          <w:spacing w:val="5"/>
        </w:rPr>
        <w:t>and</w:t>
      </w:r>
      <w:r w:rsidRPr="005506B7">
        <w:rPr>
          <w:rFonts w:ascii="Arial" w:eastAsia="Humanst521 BT" w:hAnsi="Arial" w:cs="Arial"/>
          <w:color w:val="221F1F"/>
          <w:w w:val="105"/>
        </w:rPr>
        <w:t xml:space="preserve">is </w:t>
      </w:r>
      <w:r w:rsidR="00D641E0" w:rsidRPr="005506B7">
        <w:rPr>
          <w:rFonts w:ascii="Arial" w:eastAsia="Humanst521 BT" w:hAnsi="Arial" w:cs="Arial"/>
          <w:color w:val="221F1F"/>
        </w:rPr>
        <w:t xml:space="preserve">found </w:t>
      </w:r>
      <w:r w:rsidR="00D641E0" w:rsidRPr="005506B7">
        <w:rPr>
          <w:rFonts w:ascii="Arial" w:eastAsia="Humanst521 BT" w:hAnsi="Arial" w:cs="Arial"/>
          <w:color w:val="221F1F"/>
          <w:spacing w:val="6"/>
        </w:rPr>
        <w:t>to</w:t>
      </w:r>
      <w:r w:rsidRPr="005506B7">
        <w:rPr>
          <w:rFonts w:ascii="Arial" w:eastAsia="Humanst521 BT" w:hAnsi="Arial" w:cs="Arial"/>
          <w:color w:val="221F1F"/>
        </w:rPr>
        <w:t>be</w:t>
      </w:r>
      <w:r w:rsidRPr="005506B7">
        <w:rPr>
          <w:rFonts w:ascii="Arial" w:eastAsia="Humanst521 BT" w:hAnsi="Arial" w:cs="Arial"/>
          <w:color w:val="221F1F"/>
          <w:w w:val="105"/>
        </w:rPr>
        <w:t>inaccurate</w:t>
      </w:r>
    </w:p>
    <w:p w:rsidR="006E40D9" w:rsidRPr="005506B7" w:rsidRDefault="00B54F68" w:rsidP="00D641E0">
      <w:pPr>
        <w:tabs>
          <w:tab w:val="left" w:pos="440"/>
        </w:tabs>
        <w:spacing w:line="268" w:lineRule="auto"/>
        <w:ind w:right="2012"/>
        <w:jc w:val="both"/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spacing w:val="-3"/>
        </w:rPr>
        <w:t>W</w:t>
      </w:r>
      <w:r w:rsidRPr="005506B7">
        <w:rPr>
          <w:rFonts w:ascii="Arial" w:eastAsia="Humanst521 BT" w:hAnsi="Arial" w:cs="Arial"/>
          <w:color w:val="221F1F"/>
        </w:rPr>
        <w:t>efosteropen</w:t>
      </w:r>
      <w:r w:rsidRPr="005506B7">
        <w:rPr>
          <w:rFonts w:ascii="Arial" w:eastAsia="Humanst521 BT" w:hAnsi="Arial" w:cs="Arial"/>
          <w:color w:val="221F1F"/>
          <w:w w:val="110"/>
        </w:rPr>
        <w:t>dialogue</w:t>
      </w:r>
      <w:r w:rsidRPr="005506B7">
        <w:rPr>
          <w:rFonts w:ascii="Arial" w:eastAsia="Humanst521 BT" w:hAnsi="Arial" w:cs="Arial"/>
          <w:color w:val="221F1F"/>
        </w:rPr>
        <w:t>withourviewersandlisteners</w:t>
      </w:r>
      <w:proofErr w:type="gramStart"/>
      <w:r w:rsidRPr="005506B7">
        <w:rPr>
          <w:rFonts w:ascii="Arial" w:eastAsia="Humanst521 BT" w:hAnsi="Arial" w:cs="Arial"/>
          <w:color w:val="221F1F"/>
        </w:rPr>
        <w:t>,asweare</w:t>
      </w:r>
      <w:r w:rsidRPr="005506B7">
        <w:rPr>
          <w:rFonts w:ascii="Arial" w:eastAsia="Humanst521 BT" w:hAnsi="Arial" w:cs="Arial"/>
          <w:color w:val="221F1F"/>
          <w:w w:val="107"/>
        </w:rPr>
        <w:t>accountable</w:t>
      </w:r>
      <w:r w:rsidRPr="005506B7">
        <w:rPr>
          <w:rFonts w:ascii="Arial" w:eastAsia="Humanst521 BT" w:hAnsi="Arial" w:cs="Arial"/>
          <w:color w:val="221F1F"/>
        </w:rPr>
        <w:t>tothe</w:t>
      </w:r>
      <w:r w:rsidR="005506B7" w:rsidRPr="005506B7">
        <w:rPr>
          <w:rFonts w:ascii="Arial" w:eastAsia="Humanst521 BT" w:hAnsi="Arial" w:cs="Arial"/>
          <w:color w:val="221F1F"/>
          <w:w w:val="108"/>
        </w:rPr>
        <w:t>community</w:t>
      </w:r>
      <w:r w:rsidRPr="005506B7">
        <w:rPr>
          <w:rFonts w:ascii="Arial" w:eastAsia="Humanst521 BT" w:hAnsi="Arial" w:cs="Arial"/>
          <w:color w:val="221F1F"/>
        </w:rPr>
        <w:t>forourreports</w:t>
      </w:r>
      <w:proofErr w:type="gramEnd"/>
    </w:p>
    <w:p w:rsidR="006E40D9" w:rsidRPr="005506B7" w:rsidRDefault="00B54F68" w:rsidP="00D641E0">
      <w:pPr>
        <w:tabs>
          <w:tab w:val="left" w:pos="440"/>
        </w:tabs>
        <w:spacing w:line="268" w:lineRule="auto"/>
        <w:ind w:right="2012"/>
        <w:jc w:val="both"/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spacing w:val="-3"/>
        </w:rPr>
        <w:t>W</w:t>
      </w:r>
      <w:r w:rsidRPr="005506B7">
        <w:rPr>
          <w:rFonts w:ascii="Arial" w:eastAsia="Humanst521 BT" w:hAnsi="Arial" w:cs="Arial"/>
          <w:color w:val="221F1F"/>
        </w:rPr>
        <w:t xml:space="preserve">eaim totellstoriesfrom a </w:t>
      </w:r>
      <w:r w:rsidR="008915AF">
        <w:rPr>
          <w:rFonts w:ascii="Arial" w:eastAsia="Humanst521 BT" w:hAnsi="Arial" w:cs="Arial"/>
          <w:color w:val="221F1F"/>
        </w:rPr>
        <w:t>Community</w:t>
      </w:r>
      <w:r w:rsidRPr="005506B7">
        <w:rPr>
          <w:rFonts w:ascii="Arial" w:eastAsia="Humanst521 BT" w:hAnsi="Arial" w:cs="Arial"/>
          <w:color w:val="221F1F"/>
        </w:rPr>
        <w:t xml:space="preserve"> point of viewand deal with issues that </w:t>
      </w:r>
      <w:r w:rsidRPr="005506B7">
        <w:rPr>
          <w:rFonts w:ascii="Arial" w:eastAsia="Humanst521 BT" w:hAnsi="Arial" w:cs="Arial"/>
          <w:color w:val="221F1F"/>
          <w:w w:val="101"/>
        </w:rPr>
        <w:t xml:space="preserve">are </w:t>
      </w:r>
      <w:r w:rsidRPr="005506B7">
        <w:rPr>
          <w:rFonts w:ascii="Arial" w:eastAsia="Humanst521 BT" w:hAnsi="Arial" w:cs="Arial"/>
          <w:color w:val="221F1F"/>
        </w:rPr>
        <w:t>important to</w:t>
      </w:r>
      <w:r w:rsidR="008915AF">
        <w:rPr>
          <w:rFonts w:ascii="Arial" w:eastAsia="Humanst521 BT" w:hAnsi="Arial" w:cs="Arial"/>
          <w:color w:val="221F1F"/>
        </w:rPr>
        <w:t>Community</w:t>
      </w:r>
      <w:r w:rsidRPr="005506B7">
        <w:rPr>
          <w:rFonts w:ascii="Arial" w:eastAsia="Humanst521 BT" w:hAnsi="Arial" w:cs="Arial"/>
          <w:color w:val="221F1F"/>
        </w:rPr>
        <w:t>s.  This</w:t>
      </w:r>
      <w:r w:rsidR="00D641E0" w:rsidRPr="005506B7">
        <w:rPr>
          <w:rFonts w:ascii="Arial" w:eastAsia="Humanst521 BT" w:hAnsi="Arial" w:cs="Arial"/>
          <w:color w:val="221F1F"/>
        </w:rPr>
        <w:t xml:space="preserve">includes </w:t>
      </w:r>
      <w:r w:rsidR="00D641E0" w:rsidRPr="005506B7">
        <w:rPr>
          <w:rFonts w:ascii="Arial" w:eastAsia="Humanst521 BT" w:hAnsi="Arial" w:cs="Arial"/>
          <w:color w:val="221F1F"/>
          <w:spacing w:val="7"/>
        </w:rPr>
        <w:t>local</w:t>
      </w:r>
      <w:proofErr w:type="gramStart"/>
      <w:r w:rsidRPr="005506B7">
        <w:rPr>
          <w:rFonts w:ascii="Arial" w:eastAsia="Humanst521 BT" w:hAnsi="Arial" w:cs="Arial"/>
          <w:color w:val="221F1F"/>
        </w:rPr>
        <w:t>,</w:t>
      </w:r>
      <w:r w:rsidR="00D641E0" w:rsidRPr="005506B7">
        <w:rPr>
          <w:rFonts w:ascii="Arial" w:eastAsia="Humanst521 BT" w:hAnsi="Arial" w:cs="Arial"/>
          <w:color w:val="221F1F"/>
        </w:rPr>
        <w:t>African</w:t>
      </w:r>
      <w:proofErr w:type="gramEnd"/>
      <w:r w:rsidR="00D641E0" w:rsidRPr="005506B7">
        <w:rPr>
          <w:rFonts w:ascii="Arial" w:eastAsia="Humanst521 BT" w:hAnsi="Arial" w:cs="Arial"/>
          <w:color w:val="221F1F"/>
        </w:rPr>
        <w:t xml:space="preserve"> </w:t>
      </w:r>
      <w:r w:rsidR="00D641E0" w:rsidRPr="005506B7">
        <w:rPr>
          <w:rFonts w:ascii="Arial" w:eastAsia="Humanst521 BT" w:hAnsi="Arial" w:cs="Arial"/>
          <w:color w:val="221F1F"/>
          <w:spacing w:val="3"/>
        </w:rPr>
        <w:t>and</w:t>
      </w:r>
      <w:r w:rsidR="00D641E0" w:rsidRPr="005506B7">
        <w:rPr>
          <w:rFonts w:ascii="Arial" w:eastAsia="Humanst521 BT" w:hAnsi="Arial" w:cs="Arial"/>
          <w:color w:val="221F1F"/>
        </w:rPr>
        <w:t xml:space="preserve"> global </w:t>
      </w:r>
      <w:r w:rsidR="00D641E0" w:rsidRPr="005506B7">
        <w:rPr>
          <w:rFonts w:ascii="Arial" w:eastAsia="Humanst521 BT" w:hAnsi="Arial" w:cs="Arial"/>
          <w:color w:val="221F1F"/>
          <w:spacing w:val="23"/>
        </w:rPr>
        <w:t>issues</w:t>
      </w:r>
      <w:r w:rsidRPr="005506B7">
        <w:rPr>
          <w:rFonts w:ascii="Arial" w:eastAsia="Humanst521 BT" w:hAnsi="Arial" w:cs="Arial"/>
          <w:color w:val="221F1F"/>
        </w:rPr>
        <w:t xml:space="preserve">.  </w:t>
      </w:r>
      <w:r w:rsidRPr="005506B7">
        <w:rPr>
          <w:rFonts w:ascii="Arial" w:eastAsia="Humanst521 BT" w:hAnsi="Arial" w:cs="Arial"/>
          <w:color w:val="221F1F"/>
          <w:spacing w:val="-2"/>
        </w:rPr>
        <w:t>W</w:t>
      </w:r>
      <w:r w:rsidRPr="005506B7">
        <w:rPr>
          <w:rFonts w:ascii="Arial" w:eastAsia="Humanst521 BT" w:hAnsi="Arial" w:cs="Arial"/>
          <w:color w:val="221F1F"/>
        </w:rPr>
        <w:t>e</w:t>
      </w:r>
      <w:r w:rsidRPr="005506B7">
        <w:rPr>
          <w:rFonts w:ascii="Arial" w:eastAsia="Humanst521 BT" w:hAnsi="Arial" w:cs="Arial"/>
          <w:color w:val="221F1F"/>
          <w:w w:val="104"/>
        </w:rPr>
        <w:t xml:space="preserve">endeavour </w:t>
      </w:r>
      <w:r w:rsidRPr="005506B7">
        <w:rPr>
          <w:rFonts w:ascii="Arial" w:eastAsia="Humanst521 BT" w:hAnsi="Arial" w:cs="Arial"/>
          <w:color w:val="221F1F"/>
        </w:rPr>
        <w:t>to</w:t>
      </w:r>
      <w:r w:rsidR="00D641E0" w:rsidRPr="005506B7">
        <w:rPr>
          <w:rFonts w:ascii="Arial" w:eastAsia="Humanst521 BT" w:hAnsi="Arial" w:cs="Arial"/>
          <w:color w:val="221F1F"/>
        </w:rPr>
        <w:t xml:space="preserve">contextualie </w:t>
      </w:r>
      <w:r w:rsidR="00D641E0" w:rsidRPr="005506B7">
        <w:rPr>
          <w:rFonts w:ascii="Arial" w:eastAsia="Humanst521 BT" w:hAnsi="Arial" w:cs="Arial"/>
          <w:color w:val="221F1F"/>
          <w:spacing w:val="9"/>
        </w:rPr>
        <w:t>for</w:t>
      </w:r>
      <w:r w:rsidR="008915AF">
        <w:rPr>
          <w:rFonts w:ascii="Arial" w:eastAsia="Humanst521 BT" w:hAnsi="Arial" w:cs="Arial"/>
          <w:color w:val="221F1F"/>
        </w:rPr>
        <w:t>Community</w:t>
      </w:r>
      <w:r w:rsidR="00D641E0" w:rsidRPr="005506B7">
        <w:rPr>
          <w:rFonts w:ascii="Arial" w:eastAsia="Humanst521 BT" w:hAnsi="Arial" w:cs="Arial"/>
          <w:color w:val="221F1F"/>
          <w:spacing w:val="5"/>
        </w:rPr>
        <w:t>s</w:t>
      </w:r>
      <w:r w:rsidR="00D641E0" w:rsidRPr="005506B7">
        <w:rPr>
          <w:rFonts w:ascii="Arial" w:eastAsia="Humanst521 BT" w:hAnsi="Arial" w:cs="Arial"/>
          <w:color w:val="221F1F"/>
          <w:spacing w:val="6"/>
        </w:rPr>
        <w:t>their</w:t>
      </w:r>
      <w:r w:rsidRPr="005506B7">
        <w:rPr>
          <w:rFonts w:ascii="Arial" w:eastAsia="Humanst521 BT" w:hAnsi="Arial" w:cs="Arial"/>
          <w:color w:val="221F1F"/>
        </w:rPr>
        <w:t>lifeas</w:t>
      </w:r>
      <w:r w:rsidR="00D641E0" w:rsidRPr="005506B7">
        <w:rPr>
          <w:rFonts w:ascii="Arial" w:eastAsia="Humanst521 BT" w:hAnsi="Arial" w:cs="Arial"/>
          <w:color w:val="221F1F"/>
        </w:rPr>
        <w:t xml:space="preserve">global </w:t>
      </w:r>
      <w:r w:rsidR="00D641E0" w:rsidRPr="005506B7">
        <w:rPr>
          <w:rFonts w:ascii="Arial" w:eastAsia="Humanst521 BT" w:hAnsi="Arial" w:cs="Arial"/>
          <w:color w:val="221F1F"/>
          <w:spacing w:val="22"/>
        </w:rPr>
        <w:t>citiens</w:t>
      </w:r>
      <w:r w:rsidR="00D641E0" w:rsidRPr="005506B7">
        <w:rPr>
          <w:rFonts w:ascii="Arial" w:eastAsia="Humanst521 BT" w:hAnsi="Arial" w:cs="Arial"/>
          <w:color w:val="221F1F"/>
        </w:rPr>
        <w:t>, and</w:t>
      </w:r>
      <w:r w:rsidRPr="005506B7">
        <w:rPr>
          <w:rFonts w:ascii="Arial" w:eastAsia="Humanst521 BT" w:hAnsi="Arial" w:cs="Arial"/>
          <w:color w:val="221F1F"/>
        </w:rPr>
        <w:t xml:space="preserve">  torecountthestory</w:t>
      </w:r>
      <w:r w:rsidRPr="005506B7">
        <w:rPr>
          <w:rFonts w:ascii="Arial" w:eastAsia="Humanst521 BT" w:hAnsi="Arial" w:cs="Arial"/>
          <w:color w:val="221F1F"/>
          <w:w w:val="110"/>
        </w:rPr>
        <w:t xml:space="preserve">of </w:t>
      </w:r>
      <w:r w:rsidRPr="005506B7">
        <w:rPr>
          <w:rFonts w:ascii="Arial" w:eastAsia="Humanst521 BT" w:hAnsi="Arial" w:cs="Arial"/>
          <w:color w:val="221F1F"/>
        </w:rPr>
        <w:t>SouthAfricainallitsvarietyandcomplexit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</w:rPr>
        <w:t>Givenourhistor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proofErr w:type="gramStart"/>
      <w:r w:rsidRPr="005506B7">
        <w:rPr>
          <w:rFonts w:ascii="Arial" w:eastAsia="Humanst521 BT" w:hAnsi="Arial" w:cs="Arial"/>
          <w:color w:val="221F1F"/>
        </w:rPr>
        <w:t>,andthatSouthAfricais</w:t>
      </w:r>
      <w:r w:rsidRPr="005506B7">
        <w:rPr>
          <w:rFonts w:ascii="Arial" w:eastAsia="Humanst521 BT" w:hAnsi="Arial" w:cs="Arial"/>
          <w:color w:val="221F1F"/>
          <w:w w:val="105"/>
        </w:rPr>
        <w:t>part</w:t>
      </w:r>
      <w:proofErr w:type="gramEnd"/>
      <w:r w:rsidRPr="005506B7">
        <w:rPr>
          <w:rFonts w:ascii="Arial" w:eastAsia="Humanst521 BT" w:hAnsi="Arial" w:cs="Arial"/>
          <w:color w:val="221F1F"/>
          <w:w w:val="105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ofAfrica,weseeitasour</w:t>
      </w:r>
      <w:r w:rsidR="00D641E0" w:rsidRPr="005506B7">
        <w:rPr>
          <w:rFonts w:ascii="Arial" w:eastAsia="Humanst521 BT" w:hAnsi="Arial" w:cs="Arial"/>
          <w:color w:val="221F1F"/>
        </w:rPr>
        <w:t xml:space="preserve">responsibility </w:t>
      </w:r>
      <w:r w:rsidR="00D641E0" w:rsidRPr="005506B7">
        <w:rPr>
          <w:rFonts w:ascii="Arial" w:eastAsia="Humanst521 BT" w:hAnsi="Arial" w:cs="Arial"/>
          <w:color w:val="221F1F"/>
          <w:spacing w:val="4"/>
        </w:rPr>
        <w:t>to</w:t>
      </w:r>
      <w:r w:rsidRPr="005506B7">
        <w:rPr>
          <w:rFonts w:ascii="Arial" w:eastAsia="Humanst521 BT" w:hAnsi="Arial" w:cs="Arial"/>
          <w:color w:val="221F1F"/>
        </w:rPr>
        <w:t>endeavourtorepresentAfricaandAfrican</w:t>
      </w:r>
      <w:r w:rsidRPr="005506B7">
        <w:rPr>
          <w:rFonts w:ascii="Arial" w:eastAsia="Humanst521 BT" w:hAnsi="Arial" w:cs="Arial"/>
          <w:color w:val="221F1F"/>
          <w:w w:val="101"/>
        </w:rPr>
        <w:t xml:space="preserve">stories </w:t>
      </w:r>
      <w:r w:rsidRPr="005506B7">
        <w:rPr>
          <w:rFonts w:ascii="Arial" w:eastAsia="Humanst521 BT" w:hAnsi="Arial" w:cs="Arial"/>
          <w:color w:val="221F1F"/>
        </w:rPr>
        <w:t>fairlyanddiversely</w:t>
      </w:r>
    </w:p>
    <w:p w:rsidR="006E40D9" w:rsidRPr="005506B7" w:rsidRDefault="006E40D9" w:rsidP="00FA21CC">
      <w:pPr>
        <w:spacing w:line="240" w:lineRule="exact"/>
        <w:ind w:hanging="931"/>
        <w:rPr>
          <w:rFonts w:ascii="Arial" w:hAnsi="Arial" w:cs="Arial"/>
        </w:rPr>
      </w:pPr>
    </w:p>
    <w:p w:rsidR="006E40D9" w:rsidRPr="005506B7" w:rsidRDefault="00B54F68" w:rsidP="00D641E0">
      <w:pPr>
        <w:tabs>
          <w:tab w:val="left" w:pos="440"/>
        </w:tabs>
        <w:spacing w:line="268" w:lineRule="auto"/>
        <w:ind w:right="2012"/>
        <w:jc w:val="both"/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spacing w:val="-3"/>
        </w:rPr>
        <w:t>W</w:t>
      </w:r>
      <w:r w:rsidRPr="005506B7">
        <w:rPr>
          <w:rFonts w:ascii="Arial" w:eastAsia="Humanst521 BT" w:hAnsi="Arial" w:cs="Arial"/>
          <w:color w:val="221F1F"/>
        </w:rPr>
        <w:t xml:space="preserve">e support </w:t>
      </w:r>
      <w:r w:rsidR="008915AF">
        <w:rPr>
          <w:rFonts w:ascii="Arial" w:eastAsia="Humanst521 BT" w:hAnsi="Arial" w:cs="Arial"/>
          <w:color w:val="221F1F"/>
        </w:rPr>
        <w:t>Community</w:t>
      </w:r>
      <w:r w:rsidRPr="005506B7">
        <w:rPr>
          <w:rFonts w:ascii="Arial" w:eastAsia="Humanst521 BT" w:hAnsi="Arial" w:cs="Arial"/>
          <w:color w:val="221F1F"/>
        </w:rPr>
        <w:t xml:space="preserve"> culture and develop </w:t>
      </w:r>
      <w:proofErr w:type="gramStart"/>
      <w:r w:rsidRPr="005506B7">
        <w:rPr>
          <w:rFonts w:ascii="Arial" w:eastAsia="Humanst521 BT" w:hAnsi="Arial" w:cs="Arial"/>
          <w:color w:val="221F1F"/>
        </w:rPr>
        <w:t>programmes  that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are </w:t>
      </w:r>
      <w:r w:rsidRPr="005506B7">
        <w:rPr>
          <w:rFonts w:ascii="Arial" w:eastAsia="Humanst521 BT" w:hAnsi="Arial" w:cs="Arial"/>
          <w:color w:val="221F1F"/>
          <w:w w:val="108"/>
        </w:rPr>
        <w:t>identifiably</w:t>
      </w:r>
      <w:r w:rsidR="008915AF">
        <w:rPr>
          <w:rFonts w:ascii="Arial" w:eastAsia="Humanst521 BT" w:hAnsi="Arial" w:cs="Arial"/>
          <w:color w:val="221F1F"/>
          <w:w w:val="108"/>
        </w:rPr>
        <w:t>Community</w:t>
      </w:r>
      <w:r w:rsidRPr="005506B7">
        <w:rPr>
          <w:rFonts w:ascii="Arial" w:eastAsia="Humanst521 BT" w:hAnsi="Arial" w:cs="Arial"/>
          <w:color w:val="221F1F"/>
        </w:rPr>
        <w:t xml:space="preserve"> and contribute toasenseof</w:t>
      </w:r>
      <w:r w:rsidRPr="005506B7">
        <w:rPr>
          <w:rFonts w:ascii="Arial" w:eastAsia="Humanst521 BT" w:hAnsi="Arial" w:cs="Arial"/>
          <w:color w:val="221F1F"/>
          <w:w w:val="110"/>
        </w:rPr>
        <w:t>national</w:t>
      </w:r>
      <w:r w:rsidRPr="005506B7">
        <w:rPr>
          <w:rFonts w:ascii="Arial" w:eastAsia="Humanst521 BT" w:hAnsi="Arial" w:cs="Arial"/>
          <w:color w:val="221F1F"/>
        </w:rPr>
        <w:t>identity; toasenseofsharedexperience</w:t>
      </w:r>
      <w:r w:rsidRPr="005506B7">
        <w:rPr>
          <w:rFonts w:ascii="Arial" w:eastAsia="Humanst521 BT" w:hAnsi="Arial" w:cs="Arial"/>
          <w:color w:val="221F1F"/>
          <w:w w:val="111"/>
        </w:rPr>
        <w:t xml:space="preserve">and </w:t>
      </w:r>
      <w:r w:rsidRPr="005506B7">
        <w:rPr>
          <w:rFonts w:ascii="Arial" w:eastAsia="Humanst521 BT" w:hAnsi="Arial" w:cs="Arial"/>
          <w:color w:val="221F1F"/>
        </w:rPr>
        <w:t xml:space="preserve">thegoal ofnation </w:t>
      </w:r>
      <w:r w:rsidRPr="005506B7">
        <w:rPr>
          <w:rFonts w:ascii="Arial" w:eastAsia="Humanst521 BT" w:hAnsi="Arial" w:cs="Arial"/>
          <w:color w:val="221F1F"/>
          <w:w w:val="112"/>
        </w:rPr>
        <w:t>building</w:t>
      </w:r>
    </w:p>
    <w:p w:rsidR="006E40D9" w:rsidRPr="005506B7" w:rsidRDefault="006E40D9" w:rsidP="00FA21CC">
      <w:pPr>
        <w:spacing w:line="240" w:lineRule="exact"/>
        <w:ind w:hanging="931"/>
        <w:rPr>
          <w:rFonts w:ascii="Arial" w:hAnsi="Arial" w:cs="Arial"/>
        </w:rPr>
      </w:pPr>
    </w:p>
    <w:p w:rsidR="006E40D9" w:rsidRPr="005506B7" w:rsidRDefault="00B54F68" w:rsidP="00D641E0">
      <w:pPr>
        <w:ind w:right="2012"/>
        <w:jc w:val="both"/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spacing w:val="-3"/>
        </w:rPr>
        <w:t>W</w:t>
      </w:r>
      <w:r w:rsidRPr="005506B7">
        <w:rPr>
          <w:rFonts w:ascii="Arial" w:eastAsia="Humanst521 BT" w:hAnsi="Arial" w:cs="Arial"/>
          <w:color w:val="221F1F"/>
        </w:rPr>
        <w:t>earecommitted tobeing atruly</w:t>
      </w:r>
      <w:r w:rsidRPr="005506B7">
        <w:rPr>
          <w:rFonts w:ascii="Arial" w:eastAsia="Humanst521 BT" w:hAnsi="Arial" w:cs="Arial"/>
          <w:color w:val="221F1F"/>
          <w:w w:val="110"/>
        </w:rPr>
        <w:t>national</w:t>
      </w:r>
      <w:r w:rsidRPr="005506B7">
        <w:rPr>
          <w:rFonts w:ascii="Arial" w:eastAsia="Humanst521 BT" w:hAnsi="Arial" w:cs="Arial"/>
          <w:color w:val="221F1F"/>
        </w:rPr>
        <w:t>broadcaste</w:t>
      </w:r>
      <w:r w:rsidRPr="005506B7">
        <w:rPr>
          <w:rFonts w:ascii="Arial" w:eastAsia="Humanst521 BT" w:hAnsi="Arial" w:cs="Arial"/>
          <w:color w:val="221F1F"/>
          <w:spacing w:val="-17"/>
        </w:rPr>
        <w:t>r</w:t>
      </w:r>
      <w:r w:rsidRPr="005506B7">
        <w:rPr>
          <w:rFonts w:ascii="Arial" w:eastAsia="Humanst521 BT" w:hAnsi="Arial" w:cs="Arial"/>
          <w:color w:val="221F1F"/>
        </w:rPr>
        <w:t>, providing ashowcase ofall</w:t>
      </w:r>
      <w:r w:rsidRPr="005506B7">
        <w:rPr>
          <w:rFonts w:ascii="Arial" w:eastAsia="Humanst521 BT" w:hAnsi="Arial" w:cs="Arial"/>
          <w:color w:val="221F1F"/>
          <w:w w:val="108"/>
        </w:rPr>
        <w:t>South</w:t>
      </w:r>
    </w:p>
    <w:p w:rsidR="006E40D9" w:rsidRPr="005506B7" w:rsidRDefault="00B54F68" w:rsidP="00D641E0">
      <w:pPr>
        <w:spacing w:before="25"/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Africa'sprovincesand</w:t>
      </w:r>
      <w:r w:rsidRPr="005506B7">
        <w:rPr>
          <w:rFonts w:ascii="Arial" w:eastAsia="Humanst521 BT" w:hAnsi="Arial" w:cs="Arial"/>
          <w:color w:val="221F1F"/>
          <w:w w:val="104"/>
        </w:rPr>
        <w:t>peoples</w:t>
      </w:r>
    </w:p>
    <w:p w:rsidR="006E40D9" w:rsidRPr="005506B7" w:rsidRDefault="006E40D9" w:rsidP="00FA21CC">
      <w:pPr>
        <w:spacing w:before="5" w:line="260" w:lineRule="exact"/>
        <w:ind w:hanging="931"/>
        <w:rPr>
          <w:rFonts w:ascii="Arial" w:hAnsi="Arial" w:cs="Arial"/>
        </w:rPr>
      </w:pPr>
    </w:p>
    <w:p w:rsidR="006E40D9" w:rsidRPr="005506B7" w:rsidRDefault="00B54F68" w:rsidP="00D641E0">
      <w:pPr>
        <w:tabs>
          <w:tab w:val="left" w:pos="440"/>
        </w:tabs>
        <w:spacing w:line="268" w:lineRule="auto"/>
        <w:ind w:right="2012"/>
        <w:jc w:val="both"/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spacing w:val="-3"/>
        </w:rPr>
        <w:t>W</w:t>
      </w:r>
      <w:r w:rsidRPr="005506B7">
        <w:rPr>
          <w:rFonts w:ascii="Arial" w:eastAsia="Humanst521 BT" w:hAnsi="Arial" w:cs="Arial"/>
          <w:color w:val="221F1F"/>
        </w:rPr>
        <w:t xml:space="preserve">e provide a </w:t>
      </w:r>
      <w:proofErr w:type="gramStart"/>
      <w:r w:rsidRPr="005506B7">
        <w:rPr>
          <w:rFonts w:ascii="Arial" w:eastAsia="Humanst521 BT" w:hAnsi="Arial" w:cs="Arial"/>
          <w:color w:val="221F1F"/>
        </w:rPr>
        <w:t>programme  mix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that  suits a variety of tastes and  reflects the diverse make-upofSouthAfrica.Thisextendsto</w:t>
      </w:r>
      <w:r w:rsidRPr="005506B7">
        <w:rPr>
          <w:rFonts w:ascii="Arial" w:eastAsia="Humanst521 BT" w:hAnsi="Arial" w:cs="Arial"/>
          <w:color w:val="221F1F"/>
          <w:w w:val="113"/>
        </w:rPr>
        <w:t>languages,</w:t>
      </w:r>
      <w:r w:rsidRPr="005506B7">
        <w:rPr>
          <w:rFonts w:ascii="Arial" w:eastAsia="Humanst521 BT" w:hAnsi="Arial" w:cs="Arial"/>
          <w:color w:val="221F1F"/>
        </w:rPr>
        <w:t>culturesand</w:t>
      </w:r>
      <w:r w:rsidRPr="005506B7">
        <w:rPr>
          <w:rFonts w:ascii="Arial" w:eastAsia="Humanst521 BT" w:hAnsi="Arial" w:cs="Arial"/>
          <w:color w:val="221F1F"/>
          <w:w w:val="107"/>
        </w:rPr>
        <w:t>geographicalregions.</w:t>
      </w:r>
    </w:p>
    <w:p w:rsidR="006E40D9" w:rsidRPr="005506B7" w:rsidRDefault="006E40D9" w:rsidP="00FA21CC">
      <w:pPr>
        <w:spacing w:before="2" w:line="180" w:lineRule="exact"/>
        <w:ind w:hanging="931"/>
        <w:rPr>
          <w:rFonts w:ascii="Arial" w:hAnsi="Arial" w:cs="Arial"/>
        </w:rPr>
      </w:pPr>
    </w:p>
    <w:p w:rsidR="006E40D9" w:rsidRPr="005506B7" w:rsidRDefault="00B54F68" w:rsidP="009776D6">
      <w:pPr>
        <w:ind w:left="105" w:right="3497" w:firstLine="37"/>
        <w:jc w:val="both"/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color w:val="004890"/>
          <w:w w:val="92"/>
        </w:rPr>
        <w:t>EDITORIALRESPONSIBILITYANDUP</w:t>
      </w:r>
      <w:r w:rsidRPr="005506B7">
        <w:rPr>
          <w:rFonts w:ascii="Arial" w:eastAsia="Humanst521 BT" w:hAnsi="Arial" w:cs="Arial"/>
          <w:b/>
          <w:color w:val="004890"/>
          <w:spacing w:val="-4"/>
          <w:w w:val="92"/>
        </w:rPr>
        <w:t>W</w:t>
      </w:r>
      <w:r w:rsidRPr="005506B7">
        <w:rPr>
          <w:rFonts w:ascii="Arial" w:eastAsia="Humanst521 BT" w:hAnsi="Arial" w:cs="Arial"/>
          <w:b/>
          <w:color w:val="004890"/>
          <w:w w:val="92"/>
        </w:rPr>
        <w:t>ARD</w:t>
      </w:r>
      <w:r w:rsidRPr="005506B7">
        <w:rPr>
          <w:rFonts w:ascii="Arial" w:eastAsia="Humanst521 BT" w:hAnsi="Arial" w:cs="Arial"/>
          <w:b/>
          <w:color w:val="004890"/>
        </w:rPr>
        <w:t>REFERRAL</w:t>
      </w:r>
    </w:p>
    <w:p w:rsidR="006E40D9" w:rsidRPr="005506B7" w:rsidRDefault="006E40D9" w:rsidP="00D641E0">
      <w:pPr>
        <w:spacing w:before="11" w:line="240" w:lineRule="exact"/>
        <w:rPr>
          <w:rFonts w:ascii="Arial" w:hAnsi="Arial" w:cs="Arial"/>
        </w:rPr>
      </w:pPr>
    </w:p>
    <w:p w:rsidR="006E40D9" w:rsidRPr="005506B7" w:rsidRDefault="00B54F68" w:rsidP="00D641E0">
      <w:pPr>
        <w:spacing w:line="268" w:lineRule="auto"/>
        <w:ind w:left="105" w:right="2011"/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Thescopeofour</w:t>
      </w:r>
      <w:r w:rsidRPr="005506B7">
        <w:rPr>
          <w:rFonts w:ascii="Arial" w:eastAsia="Humanst521 BT" w:hAnsi="Arial" w:cs="Arial"/>
          <w:color w:val="221F1F"/>
          <w:w w:val="108"/>
        </w:rPr>
        <w:t>programming</w:t>
      </w:r>
      <w:r w:rsidR="009776D6" w:rsidRPr="005506B7">
        <w:rPr>
          <w:rFonts w:ascii="Arial" w:eastAsia="Humanst521 BT" w:hAnsi="Arial" w:cs="Arial"/>
          <w:color w:val="221F1F"/>
        </w:rPr>
        <w:t xml:space="preserve">means </w:t>
      </w:r>
      <w:r w:rsidR="009776D6" w:rsidRPr="005506B7">
        <w:rPr>
          <w:rFonts w:ascii="Arial" w:eastAsia="Humanst521 BT" w:hAnsi="Arial" w:cs="Arial"/>
          <w:color w:val="221F1F"/>
          <w:spacing w:val="2"/>
        </w:rPr>
        <w:t>that</w:t>
      </w:r>
      <w:r w:rsidRPr="005506B7">
        <w:rPr>
          <w:rFonts w:ascii="Arial" w:eastAsia="Humanst521 BT" w:hAnsi="Arial" w:cs="Arial"/>
          <w:color w:val="221F1F"/>
        </w:rPr>
        <w:t>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hastoprovideconsistent</w:t>
      </w:r>
      <w:r w:rsidR="009776D6" w:rsidRPr="005506B7">
        <w:rPr>
          <w:rFonts w:ascii="Arial" w:eastAsia="Humanst521 BT" w:hAnsi="Arial" w:cs="Arial"/>
          <w:color w:val="221F1F"/>
        </w:rPr>
        <w:t xml:space="preserve">, </w:t>
      </w:r>
      <w:r w:rsidR="009776D6" w:rsidRPr="005506B7">
        <w:rPr>
          <w:rFonts w:ascii="Arial" w:eastAsia="Humanst521 BT" w:hAnsi="Arial" w:cs="Arial"/>
          <w:color w:val="221F1F"/>
          <w:spacing w:val="9"/>
        </w:rPr>
        <w:t>relevant</w:t>
      </w:r>
      <w:proofErr w:type="gramStart"/>
      <w:r w:rsidRPr="005506B7">
        <w:rPr>
          <w:rFonts w:ascii="Arial" w:eastAsia="Humanst521 BT" w:hAnsi="Arial" w:cs="Arial"/>
          <w:color w:val="221F1F"/>
        </w:rPr>
        <w:t>,</w:t>
      </w:r>
      <w:r w:rsidRPr="005506B7">
        <w:rPr>
          <w:rFonts w:ascii="Arial" w:eastAsia="Humanst521 BT" w:hAnsi="Arial" w:cs="Arial"/>
          <w:color w:val="221F1F"/>
          <w:w w:val="108"/>
        </w:rPr>
        <w:t>useful</w:t>
      </w:r>
      <w:proofErr w:type="gramEnd"/>
      <w:r w:rsidRPr="005506B7">
        <w:rPr>
          <w:rFonts w:ascii="Arial" w:eastAsia="Humanst521 BT" w:hAnsi="Arial" w:cs="Arial"/>
          <w:color w:val="221F1F"/>
          <w:w w:val="108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 xml:space="preserve">and  </w:t>
      </w:r>
      <w:r w:rsidRPr="005506B7">
        <w:rPr>
          <w:rFonts w:ascii="Arial" w:eastAsia="Humanst521 BT" w:hAnsi="Arial" w:cs="Arial"/>
          <w:color w:val="221F1F"/>
          <w:w w:val="108"/>
        </w:rPr>
        <w:t>high-qualityprogramming,includinginformation</w:t>
      </w:r>
      <w:r w:rsidRPr="005506B7">
        <w:rPr>
          <w:rFonts w:ascii="Arial" w:eastAsia="Humanst521 BT" w:hAnsi="Arial" w:cs="Arial"/>
          <w:color w:val="221F1F"/>
        </w:rPr>
        <w:t xml:space="preserve">and  analysis.  </w:t>
      </w:r>
      <w:r w:rsidRPr="005506B7">
        <w:rPr>
          <w:rFonts w:ascii="Arial" w:eastAsia="Humanst521 BT" w:hAnsi="Arial" w:cs="Arial"/>
          <w:color w:val="221F1F"/>
          <w:spacing w:val="-16"/>
          <w:w w:val="89"/>
        </w:rPr>
        <w:t>T</w:t>
      </w:r>
      <w:r w:rsidRPr="005506B7">
        <w:rPr>
          <w:rFonts w:ascii="Arial" w:eastAsia="Humanst521 BT" w:hAnsi="Arial" w:cs="Arial"/>
          <w:color w:val="221F1F"/>
          <w:w w:val="89"/>
        </w:rPr>
        <w:t>o</w:t>
      </w:r>
      <w:r w:rsidR="009776D6" w:rsidRPr="005506B7">
        <w:rPr>
          <w:rFonts w:ascii="Arial" w:eastAsia="Humanst521 BT" w:hAnsi="Arial" w:cs="Arial"/>
          <w:color w:val="221F1F"/>
        </w:rPr>
        <w:t xml:space="preserve">sustain </w:t>
      </w:r>
      <w:r w:rsidR="009776D6" w:rsidRPr="005506B7">
        <w:rPr>
          <w:rFonts w:ascii="Arial" w:eastAsia="Humanst521 BT" w:hAnsi="Arial" w:cs="Arial"/>
          <w:color w:val="221F1F"/>
          <w:spacing w:val="15"/>
        </w:rPr>
        <w:t>and</w:t>
      </w:r>
      <w:r w:rsidR="009776D6" w:rsidRPr="005506B7">
        <w:rPr>
          <w:rFonts w:ascii="Arial" w:eastAsia="Humanst521 BT" w:hAnsi="Arial" w:cs="Arial"/>
          <w:color w:val="221F1F"/>
        </w:rPr>
        <w:t xml:space="preserve"> deepen</w:t>
      </w:r>
      <w:r w:rsidRPr="005506B7">
        <w:rPr>
          <w:rFonts w:ascii="Arial" w:eastAsia="Humanst521 BT" w:hAnsi="Arial" w:cs="Arial"/>
          <w:color w:val="221F1F"/>
          <w:w w:val="105"/>
        </w:rPr>
        <w:t xml:space="preserve">the </w:t>
      </w:r>
      <w:r w:rsidRPr="005506B7">
        <w:rPr>
          <w:rFonts w:ascii="Arial" w:eastAsia="Humanst521 BT" w:hAnsi="Arial" w:cs="Arial"/>
          <w:color w:val="221F1F"/>
        </w:rPr>
        <w:t>trustthepublichaveinthe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proofErr w:type="gramStart"/>
      <w:r w:rsidRPr="005506B7">
        <w:rPr>
          <w:rFonts w:ascii="Arial" w:eastAsia="Humanst521 BT" w:hAnsi="Arial" w:cs="Arial"/>
          <w:color w:val="221F1F"/>
        </w:rPr>
        <w:t>,wehaveto</w:t>
      </w:r>
      <w:r w:rsidRPr="005506B7">
        <w:rPr>
          <w:rFonts w:ascii="Arial" w:eastAsia="Humanst521 BT" w:hAnsi="Arial" w:cs="Arial"/>
          <w:color w:val="221F1F"/>
          <w:w w:val="110"/>
        </w:rPr>
        <w:t>maintain</w:t>
      </w:r>
      <w:proofErr w:type="gramEnd"/>
      <w:r w:rsidRPr="005506B7">
        <w:rPr>
          <w:rFonts w:ascii="Arial" w:eastAsia="Humanst521 BT" w:hAnsi="Arial" w:cs="Arial"/>
          <w:color w:val="221F1F"/>
          <w:w w:val="110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the</w:t>
      </w:r>
      <w:r w:rsidR="009776D6" w:rsidRPr="005506B7">
        <w:rPr>
          <w:rFonts w:ascii="Arial" w:eastAsia="Humanst521 BT" w:hAnsi="Arial" w:cs="Arial"/>
          <w:color w:val="221F1F"/>
        </w:rPr>
        <w:t xml:space="preserve">highest </w:t>
      </w:r>
      <w:r w:rsidR="009776D6" w:rsidRPr="005506B7">
        <w:rPr>
          <w:rFonts w:ascii="Arial" w:eastAsia="Humanst521 BT" w:hAnsi="Arial" w:cs="Arial"/>
          <w:color w:val="221F1F"/>
          <w:spacing w:val="6"/>
        </w:rPr>
        <w:t>standards</w:t>
      </w:r>
      <w:r w:rsidRPr="005506B7">
        <w:rPr>
          <w:rFonts w:ascii="Arial" w:eastAsia="Humanst521 BT" w:hAnsi="Arial" w:cs="Arial"/>
          <w:color w:val="221F1F"/>
        </w:rPr>
        <w:t xml:space="preserve">ofperformance.  </w:t>
      </w:r>
      <w:r w:rsidRPr="005506B7">
        <w:rPr>
          <w:rFonts w:ascii="Arial" w:eastAsia="Humanst521 BT" w:hAnsi="Arial" w:cs="Arial"/>
          <w:color w:val="221F1F"/>
          <w:w w:val="107"/>
        </w:rPr>
        <w:t xml:space="preserve">In </w:t>
      </w:r>
      <w:r w:rsidRPr="005506B7">
        <w:rPr>
          <w:rFonts w:ascii="Arial" w:eastAsia="Humanst521 BT" w:hAnsi="Arial" w:cs="Arial"/>
          <w:color w:val="221F1F"/>
        </w:rPr>
        <w:t xml:space="preserve">this regard, the </w:t>
      </w:r>
      <w:r w:rsidR="003B2515" w:rsidRPr="005506B7">
        <w:rPr>
          <w:rFonts w:ascii="Arial" w:eastAsia="Humanst521 BT" w:hAnsi="Arial" w:cs="Arial"/>
          <w:color w:val="221F1F"/>
        </w:rPr>
        <w:t xml:space="preserve">MABOLOKA COMMUNITY </w:t>
      </w:r>
      <w:proofErr w:type="gramStart"/>
      <w:r w:rsidR="003B2515" w:rsidRPr="005506B7">
        <w:rPr>
          <w:rFonts w:ascii="Arial" w:eastAsia="Humanst521 BT" w:hAnsi="Arial" w:cs="Arial"/>
          <w:color w:val="221F1F"/>
        </w:rPr>
        <w:t>RADIO</w:t>
      </w:r>
      <w:r w:rsidRPr="005506B7">
        <w:rPr>
          <w:rFonts w:ascii="Arial" w:eastAsia="Humanst521 BT" w:hAnsi="Arial" w:cs="Arial"/>
          <w:color w:val="221F1F"/>
        </w:rPr>
        <w:t>requires  its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editorial staff to  </w:t>
      </w:r>
      <w:r w:rsidRPr="005506B7">
        <w:rPr>
          <w:rFonts w:ascii="Arial" w:eastAsia="Humanst521 BT" w:hAnsi="Arial" w:cs="Arial"/>
          <w:color w:val="221F1F"/>
          <w:w w:val="107"/>
        </w:rPr>
        <w:t>understand</w:t>
      </w:r>
      <w:r w:rsidRPr="005506B7">
        <w:rPr>
          <w:rFonts w:ascii="Arial" w:eastAsia="Humanst521 BT" w:hAnsi="Arial" w:cs="Arial"/>
          <w:color w:val="221F1F"/>
        </w:rPr>
        <w:t xml:space="preserve">that with the legislated  </w:t>
      </w:r>
      <w:r w:rsidRPr="005506B7">
        <w:rPr>
          <w:rFonts w:ascii="Arial" w:eastAsia="Humanst521 BT" w:hAnsi="Arial" w:cs="Arial"/>
          <w:color w:val="221F1F"/>
          <w:w w:val="111"/>
        </w:rPr>
        <w:t xml:space="preserve">and </w:t>
      </w:r>
      <w:r w:rsidRPr="005506B7">
        <w:rPr>
          <w:rFonts w:ascii="Arial" w:eastAsia="Humanst521 BT" w:hAnsi="Arial" w:cs="Arial"/>
          <w:color w:val="221F1F"/>
          <w:w w:val="107"/>
        </w:rPr>
        <w:t>constitutional</w:t>
      </w:r>
      <w:r w:rsidRPr="005506B7">
        <w:rPr>
          <w:rFonts w:ascii="Arial" w:eastAsia="Humanst521 BT" w:hAnsi="Arial" w:cs="Arial"/>
          <w:color w:val="221F1F"/>
        </w:rPr>
        <w:t>protectionoftheCorporation'sindependence comestheresponsibilitytoserve</w:t>
      </w:r>
      <w:r w:rsidRPr="005506B7">
        <w:rPr>
          <w:rFonts w:ascii="Arial" w:eastAsia="Humanst521 BT" w:hAnsi="Arial" w:cs="Arial"/>
          <w:color w:val="221F1F"/>
          <w:w w:val="105"/>
        </w:rPr>
        <w:t xml:space="preserve">the </w:t>
      </w:r>
      <w:r w:rsidRPr="005506B7">
        <w:rPr>
          <w:rFonts w:ascii="Arial" w:eastAsia="Humanst521 BT" w:hAnsi="Arial" w:cs="Arial"/>
          <w:color w:val="221F1F"/>
        </w:rPr>
        <w:t>publicwiththehighest standards ofexcellenceand</w:t>
      </w:r>
      <w:r w:rsidRPr="005506B7">
        <w:rPr>
          <w:rFonts w:ascii="Arial" w:eastAsia="Humanst521 BT" w:hAnsi="Arial" w:cs="Arial"/>
          <w:color w:val="221F1F"/>
          <w:w w:val="105"/>
        </w:rPr>
        <w:t>integrit</w:t>
      </w:r>
      <w:r w:rsidRPr="005506B7">
        <w:rPr>
          <w:rFonts w:ascii="Arial" w:eastAsia="Humanst521 BT" w:hAnsi="Arial" w:cs="Arial"/>
          <w:color w:val="221F1F"/>
          <w:spacing w:val="-14"/>
          <w:w w:val="105"/>
        </w:rPr>
        <w:t>y</w:t>
      </w:r>
      <w:r w:rsidRPr="005506B7">
        <w:rPr>
          <w:rFonts w:ascii="Arial" w:eastAsia="Humanst521 BT" w:hAnsi="Arial" w:cs="Arial"/>
          <w:color w:val="221F1F"/>
          <w:w w:val="111"/>
        </w:rPr>
        <w:t>.</w:t>
      </w:r>
    </w:p>
    <w:p w:rsidR="006E40D9" w:rsidRPr="005506B7" w:rsidRDefault="006E40D9" w:rsidP="00D641E0">
      <w:pPr>
        <w:spacing w:line="240" w:lineRule="exact"/>
        <w:rPr>
          <w:rFonts w:ascii="Arial" w:hAnsi="Arial" w:cs="Arial"/>
        </w:rPr>
      </w:pPr>
    </w:p>
    <w:p w:rsidR="006E40D9" w:rsidRPr="005506B7" w:rsidRDefault="00B54F68" w:rsidP="00D641E0">
      <w:pPr>
        <w:spacing w:line="268" w:lineRule="auto"/>
        <w:ind w:left="105" w:right="2011"/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Accordingl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r w:rsidRPr="005506B7">
        <w:rPr>
          <w:rFonts w:ascii="Arial" w:eastAsia="Humanst521 BT" w:hAnsi="Arial" w:cs="Arial"/>
          <w:color w:val="221F1F"/>
        </w:rPr>
        <w:t>, theonus  ison</w:t>
      </w:r>
      <w:r w:rsidRPr="005506B7">
        <w:rPr>
          <w:rFonts w:ascii="Arial" w:eastAsia="Humanst521 BT" w:hAnsi="Arial" w:cs="Arial"/>
          <w:color w:val="221F1F"/>
          <w:w w:val="109"/>
        </w:rPr>
        <w:t>individual</w:t>
      </w:r>
      <w:r w:rsidRPr="005506B7">
        <w:rPr>
          <w:rFonts w:ascii="Arial" w:eastAsia="Humanst521 BT" w:hAnsi="Arial" w:cs="Arial"/>
          <w:color w:val="221F1F"/>
        </w:rPr>
        <w:t xml:space="preserve">producersofprogrammes and  </w:t>
      </w:r>
      <w:r w:rsidRPr="005506B7">
        <w:rPr>
          <w:rFonts w:ascii="Arial" w:eastAsia="Humanst521 BT" w:hAnsi="Arial" w:cs="Arial"/>
          <w:color w:val="221F1F"/>
          <w:w w:val="107"/>
        </w:rPr>
        <w:t>commissioning</w:t>
      </w:r>
      <w:r w:rsidRPr="005506B7">
        <w:rPr>
          <w:rFonts w:ascii="Arial" w:eastAsia="Humanst521 BT" w:hAnsi="Arial" w:cs="Arial"/>
          <w:color w:val="221F1F"/>
        </w:rPr>
        <w:t>editors</w:t>
      </w:r>
      <w:r w:rsidRPr="005506B7">
        <w:rPr>
          <w:rFonts w:ascii="Arial" w:eastAsia="Humanst521 BT" w:hAnsi="Arial" w:cs="Arial"/>
          <w:color w:val="221F1F"/>
          <w:w w:val="104"/>
        </w:rPr>
        <w:t xml:space="preserve">to </w:t>
      </w:r>
      <w:r w:rsidRPr="005506B7">
        <w:rPr>
          <w:rFonts w:ascii="Arial" w:eastAsia="Humanst521 BT" w:hAnsi="Arial" w:cs="Arial"/>
          <w:color w:val="221F1F"/>
        </w:rPr>
        <w:t>ensurethat  they</w:t>
      </w:r>
      <w:r w:rsidRPr="005506B7">
        <w:rPr>
          <w:rFonts w:ascii="Arial" w:eastAsia="Humanst521 BT" w:hAnsi="Arial" w:cs="Arial"/>
          <w:color w:val="221F1F"/>
          <w:w w:val="107"/>
        </w:rPr>
        <w:t>understand</w:t>
      </w:r>
      <w:r w:rsidRPr="005506B7">
        <w:rPr>
          <w:rFonts w:ascii="Arial" w:eastAsia="Humanst521 BT" w:hAnsi="Arial" w:cs="Arial"/>
          <w:color w:val="221F1F"/>
        </w:rPr>
        <w:t>and uphold theprovisions ofthe</w:t>
      </w:r>
      <w:r w:rsidRPr="005506B7">
        <w:rPr>
          <w:rFonts w:ascii="Arial" w:eastAsia="Humanst521 BT" w:hAnsi="Arial" w:cs="Arial"/>
          <w:color w:val="221F1F"/>
          <w:w w:val="106"/>
        </w:rPr>
        <w:t>Broadcasting</w:t>
      </w:r>
      <w:r w:rsidRPr="005506B7">
        <w:rPr>
          <w:rFonts w:ascii="Arial" w:eastAsia="Humanst521 BT" w:hAnsi="Arial" w:cs="Arial"/>
          <w:color w:val="221F1F"/>
        </w:rPr>
        <w:t>Act,</w:t>
      </w:r>
      <w:r w:rsidRPr="005506B7">
        <w:rPr>
          <w:rFonts w:ascii="Arial" w:eastAsia="Humanst521 BT" w:hAnsi="Arial" w:cs="Arial"/>
          <w:color w:val="221F1F"/>
          <w:w w:val="108"/>
        </w:rPr>
        <w:t xml:space="preserve">includingthe </w:t>
      </w:r>
      <w:r w:rsidRPr="005506B7">
        <w:rPr>
          <w:rFonts w:ascii="Arial" w:eastAsia="Humanst521 BT" w:hAnsi="Arial" w:cs="Arial"/>
          <w:color w:val="221F1F"/>
        </w:rPr>
        <w:t>Charterofthe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;theEditorialCode,theCodeofConductforBroadcasters,and</w:t>
      </w:r>
      <w:r w:rsidRPr="005506B7">
        <w:rPr>
          <w:rFonts w:ascii="Arial" w:eastAsia="Humanst521 BT" w:hAnsi="Arial" w:cs="Arial"/>
          <w:color w:val="221F1F"/>
          <w:w w:val="107"/>
        </w:rPr>
        <w:t xml:space="preserve">regulations </w:t>
      </w:r>
      <w:r w:rsidRPr="005506B7">
        <w:rPr>
          <w:rFonts w:ascii="Arial" w:eastAsia="Humanst521 BT" w:hAnsi="Arial" w:cs="Arial"/>
          <w:color w:val="221F1F"/>
        </w:rPr>
        <w:t>andpolicies</w:t>
      </w:r>
      <w:r w:rsidRPr="005506B7">
        <w:rPr>
          <w:rFonts w:ascii="Arial" w:eastAsia="Humanst521 BT" w:hAnsi="Arial" w:cs="Arial"/>
          <w:color w:val="221F1F"/>
          <w:w w:val="107"/>
        </w:rPr>
        <w:t>promulgated</w:t>
      </w:r>
      <w:r w:rsidRPr="005506B7">
        <w:rPr>
          <w:rFonts w:ascii="Arial" w:eastAsia="Humanst521 BT" w:hAnsi="Arial" w:cs="Arial"/>
          <w:color w:val="221F1F"/>
        </w:rPr>
        <w:t>fromtimetotimeintermsofthe</w:t>
      </w:r>
      <w:r w:rsidRPr="005506B7">
        <w:rPr>
          <w:rFonts w:ascii="Arial" w:eastAsia="Humanst521 BT" w:hAnsi="Arial" w:cs="Arial"/>
          <w:color w:val="221F1F"/>
          <w:w w:val="105"/>
        </w:rPr>
        <w:t xml:space="preserve">IndependentBroadcastingAuthority </w:t>
      </w:r>
      <w:r w:rsidRPr="005506B7">
        <w:rPr>
          <w:rFonts w:ascii="Arial" w:eastAsia="Humanst521 BT" w:hAnsi="Arial" w:cs="Arial"/>
          <w:color w:val="221F1F"/>
        </w:rPr>
        <w:t>Act;allotherrelevant</w:t>
      </w:r>
      <w:r w:rsidRPr="005506B7">
        <w:rPr>
          <w:rFonts w:ascii="Arial" w:eastAsia="Humanst521 BT" w:hAnsi="Arial" w:cs="Arial"/>
          <w:color w:val="221F1F"/>
          <w:w w:val="109"/>
        </w:rPr>
        <w:t>legislation,</w:t>
      </w:r>
      <w:r w:rsidRPr="005506B7">
        <w:rPr>
          <w:rFonts w:ascii="Arial" w:eastAsia="Humanst521 BT" w:hAnsi="Arial" w:cs="Arial"/>
          <w:color w:val="221F1F"/>
        </w:rPr>
        <w:t>andthephilosophies andpoliciesoftheCorporation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</w:rPr>
        <w:t>Asa</w:t>
      </w:r>
      <w:r w:rsidRPr="005506B7">
        <w:rPr>
          <w:rFonts w:ascii="Arial" w:eastAsia="Humanst521 BT" w:hAnsi="Arial" w:cs="Arial"/>
          <w:color w:val="221F1F"/>
          <w:w w:val="103"/>
        </w:rPr>
        <w:t xml:space="preserve">rule, </w:t>
      </w:r>
      <w:r w:rsidRPr="005506B7">
        <w:rPr>
          <w:rFonts w:ascii="Arial" w:eastAsia="Humanst521 BT" w:hAnsi="Arial" w:cs="Arial"/>
          <w:color w:val="221F1F"/>
        </w:rPr>
        <w:t>andasamatterofpolic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proofErr w:type="gramStart"/>
      <w:r w:rsidRPr="005506B7">
        <w:rPr>
          <w:rFonts w:ascii="Arial" w:eastAsia="Humanst521 BT" w:hAnsi="Arial" w:cs="Arial"/>
          <w:color w:val="221F1F"/>
        </w:rPr>
        <w:t>,theauthorityforeditorialdecisionsisvestedintheeditorial</w:t>
      </w:r>
      <w:r w:rsidRPr="005506B7">
        <w:rPr>
          <w:rFonts w:ascii="Arial" w:eastAsia="Humanst521 BT" w:hAnsi="Arial" w:cs="Arial"/>
          <w:color w:val="221F1F"/>
          <w:w w:val="112"/>
        </w:rPr>
        <w:t>staf</w:t>
      </w:r>
      <w:r w:rsidRPr="005506B7">
        <w:rPr>
          <w:rFonts w:ascii="Arial" w:eastAsia="Humanst521 BT" w:hAnsi="Arial" w:cs="Arial"/>
          <w:color w:val="221F1F"/>
          <w:spacing w:val="-3"/>
          <w:w w:val="112"/>
        </w:rPr>
        <w:t>f</w:t>
      </w:r>
      <w:proofErr w:type="gramEnd"/>
      <w:r w:rsidRPr="005506B7">
        <w:rPr>
          <w:rFonts w:ascii="Arial" w:eastAsia="Humanst521 BT" w:hAnsi="Arial" w:cs="Arial"/>
          <w:color w:val="221F1F"/>
          <w:w w:val="111"/>
        </w:rPr>
        <w:t>.</w:t>
      </w:r>
    </w:p>
    <w:p w:rsidR="006E40D9" w:rsidRPr="005506B7" w:rsidRDefault="006E40D9" w:rsidP="00D641E0">
      <w:pPr>
        <w:spacing w:line="220" w:lineRule="exact"/>
        <w:rPr>
          <w:rFonts w:ascii="Arial" w:hAnsi="Arial" w:cs="Arial"/>
        </w:rPr>
      </w:pPr>
    </w:p>
    <w:p w:rsidR="006E40D9" w:rsidRPr="005506B7" w:rsidRDefault="00B54F68" w:rsidP="00D641E0">
      <w:pPr>
        <w:spacing w:line="240" w:lineRule="exact"/>
        <w:ind w:left="105" w:right="2011"/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Inthisregard,subjecttostandard</w:t>
      </w:r>
      <w:r w:rsidRPr="005506B7">
        <w:rPr>
          <w:rFonts w:ascii="Arial" w:eastAsia="Humanst521 BT" w:hAnsi="Arial" w:cs="Arial"/>
          <w:color w:val="221F1F"/>
          <w:w w:val="109"/>
        </w:rPr>
        <w:t>management</w:t>
      </w:r>
      <w:r w:rsidRPr="005506B7">
        <w:rPr>
          <w:rFonts w:ascii="Arial" w:eastAsia="Humanst521 BT" w:hAnsi="Arial" w:cs="Arial"/>
          <w:color w:val="221F1F"/>
        </w:rPr>
        <w:t>andeditorialcontrols,programmeproducers</w:t>
      </w:r>
      <w:r w:rsidRPr="005506B7">
        <w:rPr>
          <w:rFonts w:ascii="Arial" w:eastAsia="Humanst521 BT" w:hAnsi="Arial" w:cs="Arial"/>
          <w:color w:val="221F1F"/>
          <w:w w:val="111"/>
        </w:rPr>
        <w:t xml:space="preserve">and </w:t>
      </w:r>
      <w:r w:rsidRPr="005506B7">
        <w:rPr>
          <w:rFonts w:ascii="Arial" w:eastAsia="Humanst521 BT" w:hAnsi="Arial" w:cs="Arial"/>
          <w:color w:val="221F1F"/>
          <w:w w:val="107"/>
        </w:rPr>
        <w:t xml:space="preserve">commissioning  </w:t>
      </w:r>
      <w:r w:rsidRPr="005506B7">
        <w:rPr>
          <w:rFonts w:ascii="Arial" w:eastAsia="Humanst521 BT" w:hAnsi="Arial" w:cs="Arial"/>
          <w:color w:val="221F1F"/>
        </w:rPr>
        <w:t xml:space="preserve">editors are responsible for either the production  of the programme  or </w:t>
      </w:r>
      <w:r w:rsidRPr="005506B7">
        <w:rPr>
          <w:rFonts w:ascii="Arial" w:eastAsia="Humanst521 BT" w:hAnsi="Arial" w:cs="Arial"/>
          <w:color w:val="221F1F"/>
          <w:w w:val="105"/>
        </w:rPr>
        <w:t xml:space="preserve">the </w:t>
      </w:r>
      <w:r w:rsidRPr="005506B7">
        <w:rPr>
          <w:rFonts w:ascii="Arial" w:eastAsia="Humanst521 BT" w:hAnsi="Arial" w:cs="Arial"/>
          <w:color w:val="221F1F"/>
        </w:rPr>
        <w:t>editorial control, orboth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  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Should any difficulty   arise during programme production </w:t>
      </w:r>
      <w:r w:rsidRPr="005506B7">
        <w:rPr>
          <w:rFonts w:ascii="Arial" w:eastAsia="Humanst521 BT" w:hAnsi="Arial" w:cs="Arial"/>
          <w:color w:val="221F1F"/>
          <w:w w:val="105"/>
        </w:rPr>
        <w:t xml:space="preserve">and/or </w:t>
      </w:r>
      <w:r w:rsidRPr="005506B7">
        <w:rPr>
          <w:rFonts w:ascii="Arial" w:eastAsia="Humanst521 BT" w:hAnsi="Arial" w:cs="Arial"/>
          <w:color w:val="221F1F"/>
        </w:rPr>
        <w:t>editorial control, ortheprogramme produceror</w:t>
      </w:r>
      <w:r w:rsidRPr="005506B7">
        <w:rPr>
          <w:rFonts w:ascii="Arial" w:eastAsia="Humanst521 BT" w:hAnsi="Arial" w:cs="Arial"/>
          <w:color w:val="221F1F"/>
          <w:w w:val="107"/>
        </w:rPr>
        <w:t>commissioning</w:t>
      </w:r>
      <w:r w:rsidRPr="005506B7">
        <w:rPr>
          <w:rFonts w:ascii="Arial" w:eastAsia="Humanst521 BT" w:hAnsi="Arial" w:cs="Arial"/>
          <w:color w:val="221F1F"/>
        </w:rPr>
        <w:t>editorbeunsure of</w:t>
      </w:r>
      <w:r w:rsidRPr="005506B7">
        <w:rPr>
          <w:rFonts w:ascii="Arial" w:eastAsia="Humanst521 BT" w:hAnsi="Arial" w:cs="Arial"/>
          <w:color w:val="221F1F"/>
          <w:w w:val="111"/>
        </w:rPr>
        <w:t xml:space="preserve">anything, </w:t>
      </w:r>
      <w:r w:rsidRPr="005506B7">
        <w:rPr>
          <w:rFonts w:ascii="Arial" w:eastAsia="Humanst521 BT" w:hAnsi="Arial" w:cs="Arial"/>
          <w:color w:val="221F1F"/>
        </w:rPr>
        <w:t>theyshouldconsulttheirsupervisorfor</w:t>
      </w:r>
      <w:r w:rsidRPr="005506B7">
        <w:rPr>
          <w:rFonts w:ascii="Arial" w:eastAsia="Humanst521 BT" w:hAnsi="Arial" w:cs="Arial"/>
          <w:color w:val="221F1F"/>
          <w:w w:val="110"/>
        </w:rPr>
        <w:t>guidance.</w:t>
      </w:r>
      <w:r w:rsidRPr="005506B7">
        <w:rPr>
          <w:rFonts w:ascii="Arial" w:eastAsia="Humanst521 BT" w:hAnsi="Arial" w:cs="Arial"/>
          <w:color w:val="221F1F"/>
        </w:rPr>
        <w:t>Thisprocessofvoluntaryupwardreferral</w:t>
      </w:r>
      <w:r w:rsidRPr="005506B7">
        <w:rPr>
          <w:rFonts w:ascii="Arial" w:eastAsia="Humanst521 BT" w:hAnsi="Arial" w:cs="Arial"/>
          <w:color w:val="221F1F"/>
          <w:w w:val="106"/>
        </w:rPr>
        <w:t xml:space="preserve">could </w:t>
      </w:r>
      <w:r w:rsidRPr="005506B7">
        <w:rPr>
          <w:rFonts w:ascii="Arial" w:eastAsia="Humanst521 BT" w:hAnsi="Arial" w:cs="Arial"/>
          <w:color w:val="221F1F"/>
        </w:rPr>
        <w:t>extendasfarastheGroupChiefExecutiveOffice</w:t>
      </w:r>
      <w:r w:rsidRPr="005506B7">
        <w:rPr>
          <w:rFonts w:ascii="Arial" w:eastAsia="Humanst521 BT" w:hAnsi="Arial" w:cs="Arial"/>
          <w:color w:val="221F1F"/>
          <w:spacing w:val="-16"/>
        </w:rPr>
        <w:t>r</w:t>
      </w:r>
      <w:r w:rsidRPr="005506B7">
        <w:rPr>
          <w:rFonts w:ascii="Arial" w:eastAsia="Humanst521 BT" w:hAnsi="Arial" w:cs="Arial"/>
          <w:color w:val="221F1F"/>
        </w:rPr>
        <w:t>,inhiscapacity asedito</w:t>
      </w:r>
      <w:r w:rsidRPr="005506B7">
        <w:rPr>
          <w:rFonts w:ascii="Arial" w:eastAsia="Humanst521 BT" w:hAnsi="Arial" w:cs="Arial"/>
          <w:color w:val="221F1F"/>
          <w:spacing w:val="-10"/>
        </w:rPr>
        <w:t>r</w:t>
      </w:r>
      <w:r w:rsidRPr="005506B7">
        <w:rPr>
          <w:rFonts w:ascii="Arial" w:eastAsia="Humanst521 BT" w:hAnsi="Arial" w:cs="Arial"/>
          <w:color w:val="221F1F"/>
        </w:rPr>
        <w:t>-in-chie</w:t>
      </w:r>
      <w:r w:rsidRPr="005506B7">
        <w:rPr>
          <w:rFonts w:ascii="Arial" w:eastAsia="Humanst521 BT" w:hAnsi="Arial" w:cs="Arial"/>
          <w:color w:val="221F1F"/>
          <w:spacing w:val="-3"/>
        </w:rPr>
        <w:t>f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</w:rPr>
        <w:t>The role</w:t>
      </w:r>
      <w:r w:rsidRPr="005506B7">
        <w:rPr>
          <w:rFonts w:ascii="Arial" w:eastAsia="Humanst521 BT" w:hAnsi="Arial" w:cs="Arial"/>
          <w:color w:val="221F1F"/>
          <w:w w:val="110"/>
        </w:rPr>
        <w:t xml:space="preserve">of </w:t>
      </w:r>
      <w:r w:rsidRPr="005506B7">
        <w:rPr>
          <w:rFonts w:ascii="Arial" w:eastAsia="Humanst521 BT" w:hAnsi="Arial" w:cs="Arial"/>
          <w:color w:val="221F1F"/>
        </w:rPr>
        <w:t>edito</w:t>
      </w:r>
      <w:r w:rsidRPr="005506B7">
        <w:rPr>
          <w:rFonts w:ascii="Arial" w:eastAsia="Humanst521 BT" w:hAnsi="Arial" w:cs="Arial"/>
          <w:color w:val="221F1F"/>
          <w:spacing w:val="-10"/>
        </w:rPr>
        <w:t>r</w:t>
      </w:r>
      <w:r w:rsidRPr="005506B7">
        <w:rPr>
          <w:rFonts w:ascii="Arial" w:eastAsia="Humanst521 BT" w:hAnsi="Arial" w:cs="Arial"/>
          <w:color w:val="221F1F"/>
        </w:rPr>
        <w:t xml:space="preserve">-in-chief </w:t>
      </w:r>
      <w:r w:rsidRPr="005506B7">
        <w:rPr>
          <w:rFonts w:ascii="Arial" w:eastAsia="Humanst521 BT" w:hAnsi="Arial" w:cs="Arial"/>
          <w:color w:val="221F1F"/>
        </w:rPr>
        <w:lastRenderedPageBreak/>
        <w:t>isoneofmanyresponsibilitiesthatthe</w:t>
      </w:r>
      <w:r w:rsidRPr="005506B7">
        <w:rPr>
          <w:rFonts w:ascii="Arial" w:eastAsia="Humanst521 BT" w:hAnsi="Arial" w:cs="Arial"/>
          <w:color w:val="221F1F"/>
          <w:w w:val="90"/>
        </w:rPr>
        <w:t>GCEO</w:t>
      </w:r>
      <w:r w:rsidRPr="005506B7">
        <w:rPr>
          <w:rFonts w:ascii="Arial" w:eastAsia="Humanst521 BT" w:hAnsi="Arial" w:cs="Arial"/>
          <w:color w:val="221F1F"/>
        </w:rPr>
        <w:t>assumesandshouldnotbe</w:t>
      </w:r>
      <w:r w:rsidRPr="005506B7">
        <w:rPr>
          <w:rFonts w:ascii="Arial" w:eastAsia="Humanst521 BT" w:hAnsi="Arial" w:cs="Arial"/>
          <w:color w:val="221F1F"/>
          <w:w w:val="107"/>
        </w:rPr>
        <w:t xml:space="preserve">confused </w:t>
      </w:r>
      <w:r w:rsidRPr="005506B7">
        <w:rPr>
          <w:rFonts w:ascii="Arial" w:eastAsia="Humanst521 BT" w:hAnsi="Arial" w:cs="Arial"/>
          <w:color w:val="221F1F"/>
        </w:rPr>
        <w:t>withthefunctions oftheHeadsofRadio,</w:t>
      </w:r>
      <w:r w:rsidRPr="005506B7">
        <w:rPr>
          <w:rFonts w:ascii="Arial" w:eastAsia="Humanst521 BT" w:hAnsi="Arial" w:cs="Arial"/>
          <w:color w:val="221F1F"/>
          <w:spacing w:val="-18"/>
          <w:w w:val="79"/>
        </w:rPr>
        <w:t>T</w:t>
      </w:r>
      <w:r w:rsidRPr="005506B7">
        <w:rPr>
          <w:rFonts w:ascii="Arial" w:eastAsia="Humanst521 BT" w:hAnsi="Arial" w:cs="Arial"/>
          <w:color w:val="221F1F"/>
          <w:w w:val="104"/>
        </w:rPr>
        <w:t>elevision,</w:t>
      </w:r>
      <w:r w:rsidRPr="005506B7">
        <w:rPr>
          <w:rFonts w:ascii="Arial" w:eastAsia="Humanst521 BT" w:hAnsi="Arial" w:cs="Arial"/>
          <w:color w:val="221F1F"/>
        </w:rPr>
        <w:t>News, SportandEducation orofthe</w:t>
      </w:r>
      <w:r w:rsidRPr="005506B7">
        <w:rPr>
          <w:rFonts w:ascii="Arial" w:eastAsia="Humanst521 BT" w:hAnsi="Arial" w:cs="Arial"/>
          <w:color w:val="221F1F"/>
          <w:w w:val="102"/>
        </w:rPr>
        <w:t xml:space="preserve">other </w:t>
      </w:r>
      <w:r w:rsidRPr="005506B7">
        <w:rPr>
          <w:rFonts w:ascii="Arial" w:eastAsia="Humanst521 BT" w:hAnsi="Arial" w:cs="Arial"/>
          <w:color w:val="221F1F"/>
        </w:rPr>
        <w:t>editorsandchannel andstation</w:t>
      </w:r>
      <w:r w:rsidRPr="005506B7">
        <w:rPr>
          <w:rFonts w:ascii="Arial" w:eastAsia="Humanst521 BT" w:hAnsi="Arial" w:cs="Arial"/>
          <w:color w:val="221F1F"/>
          <w:w w:val="108"/>
        </w:rPr>
        <w:t>managers</w:t>
      </w:r>
      <w:r w:rsidRPr="005506B7">
        <w:rPr>
          <w:rFonts w:ascii="Arial" w:eastAsia="Humanst521 BT" w:hAnsi="Arial" w:cs="Arial"/>
          <w:color w:val="221F1F"/>
        </w:rPr>
        <w:t>employedbythe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.The</w:t>
      </w:r>
      <w:r w:rsidRPr="005506B7">
        <w:rPr>
          <w:rFonts w:ascii="Arial" w:eastAsia="Humanst521 BT" w:hAnsi="Arial" w:cs="Arial"/>
          <w:color w:val="221F1F"/>
          <w:w w:val="92"/>
        </w:rPr>
        <w:t>GCEO's</w:t>
      </w:r>
      <w:r w:rsidRPr="005506B7">
        <w:rPr>
          <w:rFonts w:ascii="Arial" w:eastAsia="Humanst521 BT" w:hAnsi="Arial" w:cs="Arial"/>
          <w:color w:val="221F1F"/>
        </w:rPr>
        <w:t>role isnotto</w:t>
      </w:r>
      <w:r w:rsidRPr="005506B7">
        <w:rPr>
          <w:rFonts w:ascii="Arial" w:eastAsia="Humanst521 BT" w:hAnsi="Arial" w:cs="Arial"/>
          <w:color w:val="221F1F"/>
          <w:w w:val="104"/>
        </w:rPr>
        <w:t xml:space="preserve">make </w:t>
      </w:r>
      <w:r w:rsidRPr="005506B7">
        <w:rPr>
          <w:rFonts w:ascii="Arial" w:eastAsia="Humanst521 BT" w:hAnsi="Arial" w:cs="Arial"/>
          <w:color w:val="221F1F"/>
        </w:rPr>
        <w:t>da</w:t>
      </w:r>
      <w:r w:rsidRPr="005506B7">
        <w:rPr>
          <w:rFonts w:ascii="Arial" w:eastAsia="Humanst521 BT" w:hAnsi="Arial" w:cs="Arial"/>
          <w:color w:val="221F1F"/>
          <w:spacing w:val="-3"/>
        </w:rPr>
        <w:t>y</w:t>
      </w:r>
      <w:r w:rsidRPr="005506B7">
        <w:rPr>
          <w:rFonts w:ascii="Arial" w:eastAsia="Humanst521 BT" w:hAnsi="Arial" w:cs="Arial"/>
          <w:color w:val="221F1F"/>
        </w:rPr>
        <w:t>-to-</w:t>
      </w:r>
      <w:r w:rsidR="00C05809" w:rsidRPr="005506B7">
        <w:rPr>
          <w:rFonts w:ascii="Arial" w:eastAsia="Humanst521 BT" w:hAnsi="Arial" w:cs="Arial"/>
          <w:color w:val="221F1F"/>
        </w:rPr>
        <w:t xml:space="preserve">day </w:t>
      </w:r>
      <w:r w:rsidR="00C05809" w:rsidRPr="005506B7">
        <w:rPr>
          <w:rFonts w:ascii="Arial" w:eastAsia="Humanst521 BT" w:hAnsi="Arial" w:cs="Arial"/>
          <w:color w:val="221F1F"/>
          <w:spacing w:val="27"/>
        </w:rPr>
        <w:t>programming</w:t>
      </w:r>
      <w:r w:rsidRPr="005506B7">
        <w:rPr>
          <w:rFonts w:ascii="Arial" w:eastAsia="Humanst521 BT" w:hAnsi="Arial" w:cs="Arial"/>
          <w:color w:val="221F1F"/>
        </w:rPr>
        <w:t>or</w:t>
      </w:r>
      <w:r w:rsidR="00C05809" w:rsidRPr="005506B7">
        <w:rPr>
          <w:rFonts w:ascii="Arial" w:eastAsia="Humanst521 BT" w:hAnsi="Arial" w:cs="Arial"/>
          <w:color w:val="221F1F"/>
        </w:rPr>
        <w:t xml:space="preserve">newsroom </w:t>
      </w:r>
      <w:r w:rsidR="00C05809" w:rsidRPr="005506B7">
        <w:rPr>
          <w:rFonts w:ascii="Arial" w:eastAsia="Humanst521 BT" w:hAnsi="Arial" w:cs="Arial"/>
          <w:color w:val="221F1F"/>
          <w:spacing w:val="12"/>
        </w:rPr>
        <w:t>decisions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</w:rPr>
        <w:t>Howeve</w:t>
      </w:r>
      <w:r w:rsidRPr="005506B7">
        <w:rPr>
          <w:rFonts w:ascii="Arial" w:eastAsia="Humanst521 BT" w:hAnsi="Arial" w:cs="Arial"/>
          <w:color w:val="221F1F"/>
          <w:spacing w:val="-17"/>
        </w:rPr>
        <w:t>r</w:t>
      </w:r>
      <w:r w:rsidRPr="005506B7">
        <w:rPr>
          <w:rFonts w:ascii="Arial" w:eastAsia="Humanst521 BT" w:hAnsi="Arial" w:cs="Arial"/>
          <w:color w:val="221F1F"/>
        </w:rPr>
        <w:t xml:space="preserve">,the  Boardof the  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  <w:w w:val="107"/>
        </w:rPr>
        <w:t xml:space="preserve">delegates </w:t>
      </w:r>
      <w:r w:rsidRPr="005506B7">
        <w:rPr>
          <w:rFonts w:ascii="Arial" w:eastAsia="Humanst521 BT" w:hAnsi="Arial" w:cs="Arial"/>
          <w:color w:val="221F1F"/>
        </w:rPr>
        <w:t>responsibilit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r w:rsidRPr="005506B7">
        <w:rPr>
          <w:rFonts w:ascii="Arial" w:eastAsia="Humanst521 BT" w:hAnsi="Arial" w:cs="Arial"/>
          <w:color w:val="221F1F"/>
        </w:rPr>
        <w:t xml:space="preserve">, and holds </w:t>
      </w:r>
      <w:r w:rsidRPr="005506B7">
        <w:rPr>
          <w:rFonts w:ascii="Arial" w:eastAsia="Humanst521 BT" w:hAnsi="Arial" w:cs="Arial"/>
          <w:color w:val="221F1F"/>
          <w:w w:val="107"/>
        </w:rPr>
        <w:t>accountable</w:t>
      </w:r>
      <w:r w:rsidRPr="005506B7">
        <w:rPr>
          <w:rFonts w:ascii="Arial" w:eastAsia="Humanst521 BT" w:hAnsi="Arial" w:cs="Arial"/>
          <w:color w:val="221F1F"/>
        </w:rPr>
        <w:t xml:space="preserve">the GCEOfor the performance of all news and </w:t>
      </w:r>
      <w:r w:rsidRPr="005506B7">
        <w:rPr>
          <w:rFonts w:ascii="Arial" w:eastAsia="Humanst521 BT" w:hAnsi="Arial" w:cs="Arial"/>
          <w:color w:val="221F1F"/>
          <w:w w:val="102"/>
        </w:rPr>
        <w:t xml:space="preserve">other </w:t>
      </w:r>
      <w:r w:rsidRPr="005506B7">
        <w:rPr>
          <w:rFonts w:ascii="Arial" w:eastAsia="Humanst521 BT" w:hAnsi="Arial" w:cs="Arial"/>
          <w:color w:val="221F1F"/>
        </w:rPr>
        <w:t xml:space="preserve">programmes,  broadcast  and  presented  on all   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 xml:space="preserve"> ,  internet   and  </w:t>
      </w:r>
      <w:r w:rsidRPr="005506B7">
        <w:rPr>
          <w:rFonts w:ascii="Arial" w:eastAsia="Humanst521 BT" w:hAnsi="Arial" w:cs="Arial"/>
          <w:color w:val="221F1F"/>
          <w:w w:val="102"/>
        </w:rPr>
        <w:t xml:space="preserve">other </w:t>
      </w:r>
      <w:r w:rsidRPr="005506B7">
        <w:rPr>
          <w:rFonts w:ascii="Arial" w:eastAsia="Humanst521 BT" w:hAnsi="Arial" w:cs="Arial"/>
          <w:color w:val="221F1F"/>
        </w:rPr>
        <w:t xml:space="preserve">multi-media </w:t>
      </w:r>
      <w:r w:rsidRPr="005506B7">
        <w:rPr>
          <w:rFonts w:ascii="Arial" w:eastAsia="Humanst521 BT" w:hAnsi="Arial" w:cs="Arial"/>
          <w:color w:val="221F1F"/>
          <w:w w:val="106"/>
        </w:rPr>
        <w:t>platforms.</w:t>
      </w:r>
    </w:p>
    <w:p w:rsidR="006E40D9" w:rsidRPr="005506B7" w:rsidRDefault="006E40D9" w:rsidP="00D641E0">
      <w:pPr>
        <w:spacing w:before="8" w:line="220" w:lineRule="exact"/>
        <w:rPr>
          <w:rFonts w:ascii="Arial" w:hAnsi="Arial" w:cs="Arial"/>
        </w:rPr>
      </w:pPr>
    </w:p>
    <w:p w:rsidR="006E40D9" w:rsidRPr="005506B7" w:rsidRDefault="00B54F68" w:rsidP="00D641E0">
      <w:pPr>
        <w:spacing w:before="32"/>
        <w:ind w:left="105"/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="00C05809" w:rsidRPr="005506B7">
        <w:rPr>
          <w:rFonts w:ascii="Arial" w:eastAsia="Humanst521 BT" w:hAnsi="Arial" w:cs="Arial"/>
          <w:color w:val="221F1F"/>
        </w:rPr>
        <w:t xml:space="preserve">views </w:t>
      </w:r>
      <w:r w:rsidR="00C05809" w:rsidRPr="005506B7">
        <w:rPr>
          <w:rFonts w:ascii="Arial" w:eastAsia="Humanst521 BT" w:hAnsi="Arial" w:cs="Arial"/>
          <w:color w:val="221F1F"/>
          <w:spacing w:val="15"/>
        </w:rPr>
        <w:t>upward</w:t>
      </w:r>
      <w:r w:rsidR="00C05809" w:rsidRPr="005506B7">
        <w:rPr>
          <w:rFonts w:ascii="Arial" w:eastAsia="Humanst521 BT" w:hAnsi="Arial" w:cs="Arial"/>
          <w:color w:val="221F1F"/>
          <w:spacing w:val="44"/>
        </w:rPr>
        <w:t>referral</w:t>
      </w:r>
      <w:r w:rsidR="00C05809" w:rsidRPr="005506B7">
        <w:rPr>
          <w:rFonts w:ascii="Arial" w:eastAsia="Humanst521 BT" w:hAnsi="Arial" w:cs="Arial"/>
          <w:color w:val="221F1F"/>
          <w:spacing w:val="11"/>
        </w:rPr>
        <w:t>as</w:t>
      </w:r>
      <w:r w:rsidR="009776D6" w:rsidRPr="005506B7">
        <w:rPr>
          <w:rFonts w:ascii="Arial" w:eastAsia="Humanst521 BT" w:hAnsi="Arial" w:cs="Arial"/>
          <w:color w:val="221F1F"/>
          <w:spacing w:val="26"/>
        </w:rPr>
        <w:t>a</w:t>
      </w:r>
      <w:r w:rsidR="009776D6" w:rsidRPr="005506B7">
        <w:rPr>
          <w:rFonts w:ascii="Arial" w:eastAsia="Humanst521 BT" w:hAnsi="Arial" w:cs="Arial"/>
          <w:color w:val="221F1F"/>
          <w:spacing w:val="23"/>
        </w:rPr>
        <w:t>mutually</w:t>
      </w:r>
      <w:r w:rsidRPr="005506B7">
        <w:rPr>
          <w:rFonts w:ascii="Arial" w:eastAsia="Humanst521 BT" w:hAnsi="Arial" w:cs="Arial"/>
          <w:color w:val="221F1F"/>
        </w:rPr>
        <w:t>empowering</w:t>
      </w:r>
      <w:proofErr w:type="gramStart"/>
      <w:r w:rsidRPr="005506B7">
        <w:rPr>
          <w:rFonts w:ascii="Arial" w:eastAsia="Humanst521 BT" w:hAnsi="Arial" w:cs="Arial"/>
          <w:color w:val="221F1F"/>
        </w:rPr>
        <w:t>,  nurturing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 </w:t>
      </w:r>
      <w:r w:rsidR="009776D6" w:rsidRPr="005506B7">
        <w:rPr>
          <w:rFonts w:ascii="Arial" w:eastAsia="Humanst521 BT" w:hAnsi="Arial" w:cs="Arial"/>
          <w:color w:val="221F1F"/>
        </w:rPr>
        <w:t xml:space="preserve">and </w:t>
      </w:r>
      <w:r w:rsidR="009776D6" w:rsidRPr="005506B7">
        <w:rPr>
          <w:rFonts w:ascii="Arial" w:eastAsia="Humanst521 BT" w:hAnsi="Arial" w:cs="Arial"/>
          <w:color w:val="221F1F"/>
          <w:spacing w:val="40"/>
        </w:rPr>
        <w:t>developmental</w:t>
      </w:r>
    </w:p>
    <w:p w:rsidR="006E40D9" w:rsidRPr="005506B7" w:rsidRDefault="00C05809" w:rsidP="00D641E0">
      <w:pPr>
        <w:spacing w:before="25" w:line="300" w:lineRule="exact"/>
        <w:ind w:left="105"/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position w:val="8"/>
        </w:rPr>
        <w:t xml:space="preserve">Approach </w:t>
      </w:r>
      <w:r w:rsidRPr="005506B7">
        <w:rPr>
          <w:rFonts w:ascii="Arial" w:eastAsia="Humanst521 BT" w:hAnsi="Arial" w:cs="Arial"/>
          <w:color w:val="221F1F"/>
          <w:spacing w:val="12"/>
          <w:position w:val="8"/>
        </w:rPr>
        <w:t>for</w:t>
      </w:r>
      <w:r w:rsidR="00B54F68" w:rsidRPr="005506B7">
        <w:rPr>
          <w:rFonts w:ascii="Arial" w:eastAsia="Humanst521 BT" w:hAnsi="Arial" w:cs="Arial"/>
          <w:color w:val="221F1F"/>
          <w:position w:val="8"/>
        </w:rPr>
        <w:t>allthe</w:t>
      </w:r>
      <w:r w:rsidRPr="005506B7">
        <w:rPr>
          <w:rFonts w:ascii="Arial" w:eastAsia="Humanst521 BT" w:hAnsi="Arial" w:cs="Arial"/>
          <w:color w:val="221F1F"/>
          <w:position w:val="8"/>
        </w:rPr>
        <w:t xml:space="preserve">staff </w:t>
      </w:r>
      <w:r w:rsidRPr="005506B7">
        <w:rPr>
          <w:rFonts w:ascii="Arial" w:eastAsia="Humanst521 BT" w:hAnsi="Arial" w:cs="Arial"/>
          <w:color w:val="221F1F"/>
          <w:spacing w:val="1"/>
          <w:position w:val="8"/>
        </w:rPr>
        <w:t>involved</w:t>
      </w:r>
      <w:proofErr w:type="gramStart"/>
      <w:r w:rsidR="00B54F68" w:rsidRPr="005506B7">
        <w:rPr>
          <w:rFonts w:ascii="Arial" w:eastAsia="Humanst521 BT" w:hAnsi="Arial" w:cs="Arial"/>
          <w:color w:val="221F1F"/>
          <w:position w:val="8"/>
        </w:rPr>
        <w:t xml:space="preserve">. </w:t>
      </w:r>
      <w:proofErr w:type="gramEnd"/>
      <w:r w:rsidR="00B54F68" w:rsidRPr="005506B7">
        <w:rPr>
          <w:rFonts w:ascii="Arial" w:eastAsia="Humanst521 BT" w:hAnsi="Arial" w:cs="Arial"/>
          <w:color w:val="221F1F"/>
          <w:position w:val="8"/>
        </w:rPr>
        <w:t>Itisnot</w:t>
      </w:r>
      <w:r w:rsidRPr="005506B7">
        <w:rPr>
          <w:rFonts w:ascii="Arial" w:eastAsia="Humanst521 BT" w:hAnsi="Arial" w:cs="Arial"/>
          <w:color w:val="221F1F"/>
          <w:position w:val="8"/>
        </w:rPr>
        <w:t xml:space="preserve">intended </w:t>
      </w:r>
      <w:r w:rsidRPr="005506B7">
        <w:rPr>
          <w:rFonts w:ascii="Arial" w:eastAsia="Humanst521 BT" w:hAnsi="Arial" w:cs="Arial"/>
          <w:color w:val="221F1F"/>
          <w:spacing w:val="3"/>
          <w:position w:val="8"/>
        </w:rPr>
        <w:t>to</w:t>
      </w:r>
      <w:r w:rsidR="00B54F68" w:rsidRPr="005506B7">
        <w:rPr>
          <w:rFonts w:ascii="Arial" w:eastAsia="Humanst521 BT" w:hAnsi="Arial" w:cs="Arial"/>
          <w:color w:val="221F1F"/>
          <w:position w:val="8"/>
        </w:rPr>
        <w:t>shifteditorial</w:t>
      </w:r>
      <w:r w:rsidR="00B54F68" w:rsidRPr="005506B7">
        <w:rPr>
          <w:rFonts w:ascii="Arial" w:eastAsia="Humanst521 BT" w:hAnsi="Arial" w:cs="Arial"/>
          <w:color w:val="221F1F"/>
          <w:w w:val="107"/>
          <w:position w:val="8"/>
        </w:rPr>
        <w:t>decision-making</w:t>
      </w:r>
      <w:r w:rsidR="00B54F68" w:rsidRPr="005506B7">
        <w:rPr>
          <w:rFonts w:ascii="Arial" w:eastAsia="Humanst521 BT" w:hAnsi="Arial" w:cs="Arial"/>
          <w:color w:val="221F1F"/>
          <w:position w:val="8"/>
        </w:rPr>
        <w:t xml:space="preserve">upwards;                                       </w:t>
      </w:r>
    </w:p>
    <w:p w:rsidR="006E40D9" w:rsidRPr="005506B7" w:rsidRDefault="00B54F68" w:rsidP="008D6AA0">
      <w:pPr>
        <w:spacing w:line="140" w:lineRule="exact"/>
        <w:ind w:left="105"/>
        <w:rPr>
          <w:rFonts w:ascii="Arial" w:eastAsia="Humanst521 BT" w:hAnsi="Arial" w:cs="Arial"/>
        </w:rPr>
        <w:sectPr w:rsidR="006E40D9" w:rsidRPr="005506B7" w:rsidSect="00D641E0">
          <w:pgSz w:w="10900" w:h="16840"/>
          <w:pgMar w:top="568" w:right="800" w:bottom="0" w:left="851" w:header="720" w:footer="720" w:gutter="0"/>
          <w:cols w:space="720"/>
        </w:sectPr>
      </w:pPr>
      <w:r w:rsidRPr="005506B7">
        <w:rPr>
          <w:rFonts w:ascii="Arial" w:eastAsia="Humanst521 BT" w:hAnsi="Arial" w:cs="Arial"/>
          <w:color w:val="221F1F"/>
          <w:position w:val="1"/>
        </w:rPr>
        <w:t xml:space="preserve">it is intended,  </w:t>
      </w:r>
    </w:p>
    <w:p w:rsidR="006E40D9" w:rsidRPr="005506B7" w:rsidRDefault="00B54F68" w:rsidP="007D64D1">
      <w:pPr>
        <w:spacing w:before="76"/>
        <w:ind w:left="284" w:right="3128" w:firstLine="21"/>
        <w:jc w:val="both"/>
        <w:rPr>
          <w:rFonts w:ascii="Arial" w:eastAsia="BankGothic Lt BT" w:hAnsi="Arial" w:cs="Arial"/>
        </w:rPr>
      </w:pPr>
      <w:r w:rsidRPr="005506B7">
        <w:rPr>
          <w:rFonts w:ascii="Arial" w:eastAsia="BankGothic Lt BT" w:hAnsi="Arial" w:cs="Arial"/>
          <w:color w:val="004890"/>
          <w:spacing w:val="-2"/>
          <w:w w:val="101"/>
        </w:rPr>
        <w:lastRenderedPageBreak/>
        <w:t>P</w:t>
      </w:r>
      <w:r w:rsidRPr="005506B7">
        <w:rPr>
          <w:rFonts w:ascii="Arial" w:eastAsia="BankGothic Lt BT" w:hAnsi="Arial" w:cs="Arial"/>
          <w:color w:val="004890"/>
          <w:spacing w:val="-2"/>
          <w:w w:val="105"/>
        </w:rPr>
        <w:t>R</w:t>
      </w:r>
      <w:r w:rsidRPr="005506B7">
        <w:rPr>
          <w:rFonts w:ascii="Arial" w:eastAsia="BankGothic Lt BT" w:hAnsi="Arial" w:cs="Arial"/>
          <w:color w:val="004890"/>
          <w:spacing w:val="-2"/>
          <w:w w:val="102"/>
        </w:rPr>
        <w:t>O</w:t>
      </w:r>
      <w:r w:rsidRPr="005506B7">
        <w:rPr>
          <w:rFonts w:ascii="Arial" w:eastAsia="BankGothic Lt BT" w:hAnsi="Arial" w:cs="Arial"/>
          <w:color w:val="004890"/>
          <w:spacing w:val="-2"/>
          <w:w w:val="104"/>
        </w:rPr>
        <w:t>G</w:t>
      </w:r>
      <w:r w:rsidRPr="005506B7">
        <w:rPr>
          <w:rFonts w:ascii="Arial" w:eastAsia="BankGothic Lt BT" w:hAnsi="Arial" w:cs="Arial"/>
          <w:color w:val="004890"/>
          <w:spacing w:val="-2"/>
          <w:w w:val="105"/>
        </w:rPr>
        <w:t>R</w:t>
      </w:r>
      <w:r w:rsidRPr="005506B7">
        <w:rPr>
          <w:rFonts w:ascii="Arial" w:eastAsia="BankGothic Lt BT" w:hAnsi="Arial" w:cs="Arial"/>
          <w:color w:val="004890"/>
          <w:spacing w:val="-2"/>
          <w:w w:val="106"/>
        </w:rPr>
        <w:t>A</w:t>
      </w:r>
      <w:r w:rsidRPr="005506B7">
        <w:rPr>
          <w:rFonts w:ascii="Arial" w:eastAsia="BankGothic Lt BT" w:hAnsi="Arial" w:cs="Arial"/>
          <w:color w:val="004890"/>
          <w:spacing w:val="-2"/>
          <w:w w:val="102"/>
        </w:rPr>
        <w:t>MM</w:t>
      </w:r>
      <w:r w:rsidRPr="005506B7">
        <w:rPr>
          <w:rFonts w:ascii="Arial" w:eastAsia="BankGothic Lt BT" w:hAnsi="Arial" w:cs="Arial"/>
          <w:color w:val="004890"/>
          <w:spacing w:val="-2"/>
          <w:w w:val="108"/>
        </w:rPr>
        <w:t>I</w:t>
      </w:r>
      <w:r w:rsidRPr="005506B7">
        <w:rPr>
          <w:rFonts w:ascii="Arial" w:eastAsia="BankGothic Lt BT" w:hAnsi="Arial" w:cs="Arial"/>
          <w:color w:val="004890"/>
          <w:spacing w:val="-2"/>
          <w:w w:val="103"/>
        </w:rPr>
        <w:t>N</w:t>
      </w:r>
      <w:r w:rsidRPr="005506B7">
        <w:rPr>
          <w:rFonts w:ascii="Arial" w:eastAsia="BankGothic Lt BT" w:hAnsi="Arial" w:cs="Arial"/>
          <w:color w:val="004890"/>
          <w:w w:val="104"/>
        </w:rPr>
        <w:t>G</w:t>
      </w:r>
    </w:p>
    <w:p w:rsidR="006E40D9" w:rsidRPr="005506B7" w:rsidRDefault="009776D6" w:rsidP="007D64D1">
      <w:pPr>
        <w:spacing w:before="11" w:line="240" w:lineRule="exact"/>
        <w:ind w:left="284" w:firstLine="21"/>
        <w:rPr>
          <w:rFonts w:ascii="Arial" w:eastAsia="Humanst521 BT" w:hAnsi="Arial" w:cs="Arial"/>
          <w:b/>
          <w:color w:val="004890"/>
          <w:w w:val="96"/>
        </w:rPr>
      </w:pPr>
      <w:r w:rsidRPr="005506B7">
        <w:rPr>
          <w:rFonts w:ascii="Arial" w:eastAsia="Humanst521 BT" w:hAnsi="Arial" w:cs="Arial"/>
          <w:b/>
          <w:color w:val="004890"/>
          <w:w w:val="96"/>
        </w:rPr>
        <w:t>PREAMBLE</w:t>
      </w:r>
    </w:p>
    <w:p w:rsidR="009776D6" w:rsidRPr="005506B7" w:rsidRDefault="009776D6" w:rsidP="007D64D1">
      <w:pPr>
        <w:spacing w:before="11" w:line="240" w:lineRule="exact"/>
        <w:ind w:left="284" w:firstLine="21"/>
        <w:rPr>
          <w:rFonts w:ascii="Arial" w:hAnsi="Arial" w:cs="Arial"/>
        </w:rPr>
      </w:pPr>
    </w:p>
    <w:p w:rsidR="006E40D9" w:rsidRPr="005506B7" w:rsidRDefault="00B54F68" w:rsidP="009776D6">
      <w:pPr>
        <w:spacing w:line="268" w:lineRule="auto"/>
        <w:ind w:left="284" w:right="41" w:firstLine="21"/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  <w:color w:val="221F1F"/>
        </w:rPr>
        <w:t>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is</w:t>
      </w:r>
      <w:r w:rsidRPr="005506B7">
        <w:rPr>
          <w:rFonts w:ascii="Arial" w:eastAsia="Humanst521 BT" w:hAnsi="Arial" w:cs="Arial"/>
          <w:color w:val="221F1F"/>
          <w:w w:val="107"/>
        </w:rPr>
        <w:t>accountable</w:t>
      </w:r>
      <w:r w:rsidRPr="005506B7">
        <w:rPr>
          <w:rFonts w:ascii="Arial" w:eastAsia="Humanst521 BT" w:hAnsi="Arial" w:cs="Arial"/>
          <w:color w:val="221F1F"/>
        </w:rPr>
        <w:t xml:space="preserve">totheSouthAfricanpublicforproviding relevantanddiverse </w:t>
      </w:r>
      <w:r w:rsidRPr="005506B7">
        <w:rPr>
          <w:rFonts w:ascii="Arial" w:eastAsia="Humanst521 BT" w:hAnsi="Arial" w:cs="Arial"/>
          <w:color w:val="221F1F"/>
          <w:w w:val="108"/>
        </w:rPr>
        <w:t>broadcasting</w:t>
      </w:r>
      <w:r w:rsidRPr="005506B7">
        <w:rPr>
          <w:rFonts w:ascii="Arial" w:eastAsia="Humanst521 BT" w:hAnsi="Arial" w:cs="Arial"/>
          <w:color w:val="221F1F"/>
        </w:rPr>
        <w:t>servicesofexcellentqualit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r w:rsidRPr="005506B7">
        <w:rPr>
          <w:rFonts w:ascii="Arial" w:eastAsia="Humanst521 BT" w:hAnsi="Arial" w:cs="Arial"/>
          <w:color w:val="221F1F"/>
        </w:rPr>
        <w:t>.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 Inthisweareguided </w:t>
      </w:r>
      <w:r w:rsidRPr="005506B7">
        <w:rPr>
          <w:rFonts w:ascii="Arial" w:eastAsia="Humanst521 BT" w:hAnsi="Arial" w:cs="Arial"/>
          <w:color w:val="221F1F"/>
          <w:w w:val="105"/>
        </w:rPr>
        <w:t>by</w:t>
      </w:r>
      <w:proofErr w:type="gramStart"/>
      <w:r w:rsidRPr="005506B7">
        <w:rPr>
          <w:rFonts w:ascii="Arial" w:eastAsia="Humanst521 BT" w:hAnsi="Arial" w:cs="Arial"/>
          <w:color w:val="221F1F"/>
          <w:w w:val="105"/>
        </w:rPr>
        <w:t>:</w:t>
      </w:r>
      <w:r w:rsidRPr="005506B7">
        <w:rPr>
          <w:rFonts w:ascii="Arial" w:eastAsia="Humanst521 BT" w:hAnsi="Arial" w:cs="Arial"/>
          <w:color w:val="221F1F"/>
        </w:rPr>
        <w:t>theCharter</w:t>
      </w:r>
      <w:proofErr w:type="gramEnd"/>
    </w:p>
    <w:p w:rsidR="006E40D9" w:rsidRPr="005506B7" w:rsidRDefault="00B54F68" w:rsidP="009776D6">
      <w:pPr>
        <w:spacing w:before="25"/>
        <w:ind w:left="284" w:right="41"/>
        <w:jc w:val="both"/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  <w:color w:val="221F1F"/>
        </w:rPr>
        <w:t>the</w:t>
      </w:r>
      <w:r w:rsidR="009776D6" w:rsidRPr="005506B7">
        <w:rPr>
          <w:rFonts w:ascii="Arial" w:eastAsia="Humanst521 BT" w:hAnsi="Arial" w:cs="Arial"/>
          <w:color w:val="221F1F"/>
        </w:rPr>
        <w:t>MABOLOKA</w:t>
      </w:r>
      <w:proofErr w:type="gramEnd"/>
      <w:r w:rsidR="009776D6" w:rsidRPr="005506B7">
        <w:rPr>
          <w:rFonts w:ascii="Arial" w:eastAsia="Humanst521 BT" w:hAnsi="Arial" w:cs="Arial"/>
          <w:color w:val="221F1F"/>
        </w:rPr>
        <w:t xml:space="preserve"> COMMUNITY </w:t>
      </w:r>
      <w:r w:rsidR="003B2515" w:rsidRPr="005506B7">
        <w:rPr>
          <w:rFonts w:ascii="Arial" w:eastAsia="Humanst521 BT" w:hAnsi="Arial" w:cs="Arial"/>
          <w:color w:val="221F1F"/>
        </w:rPr>
        <w:t>RADIO</w:t>
      </w:r>
      <w:r w:rsidRPr="005506B7">
        <w:rPr>
          <w:rFonts w:ascii="Arial" w:eastAsia="Humanst521 BT" w:hAnsi="Arial" w:cs="Arial"/>
          <w:color w:val="221F1F"/>
        </w:rPr>
        <w:t>'sCoreEditorial</w:t>
      </w:r>
      <w:r w:rsidRPr="005506B7">
        <w:rPr>
          <w:rFonts w:ascii="Arial" w:eastAsia="Humanst521 BT" w:hAnsi="Arial" w:cs="Arial"/>
          <w:color w:val="221F1F"/>
          <w:spacing w:val="-6"/>
          <w:w w:val="102"/>
        </w:rPr>
        <w:t>V</w:t>
      </w:r>
      <w:r w:rsidRPr="005506B7">
        <w:rPr>
          <w:rFonts w:ascii="Arial" w:eastAsia="Humanst521 BT" w:hAnsi="Arial" w:cs="Arial"/>
          <w:color w:val="221F1F"/>
          <w:w w:val="107"/>
        </w:rPr>
        <w:t>alues</w:t>
      </w:r>
    </w:p>
    <w:p w:rsidR="006E40D9" w:rsidRPr="005506B7" w:rsidRDefault="00B54F68" w:rsidP="003A1A6B">
      <w:pPr>
        <w:spacing w:before="25"/>
        <w:ind w:left="284" w:right="41" w:hanging="142"/>
        <w:jc w:val="both"/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  <w:color w:val="221F1F"/>
        </w:rPr>
        <w:t>the</w:t>
      </w:r>
      <w:r w:rsidR="003B2515" w:rsidRPr="005506B7">
        <w:rPr>
          <w:rFonts w:ascii="Arial" w:eastAsia="Humanst521 BT" w:hAnsi="Arial" w:cs="Arial"/>
          <w:color w:val="221F1F"/>
        </w:rPr>
        <w:t>MABOLOKA</w:t>
      </w:r>
      <w:proofErr w:type="gramEnd"/>
      <w:r w:rsidR="003B2515" w:rsidRPr="005506B7">
        <w:rPr>
          <w:rFonts w:ascii="Arial" w:eastAsia="Humanst521 BT" w:hAnsi="Arial" w:cs="Arial"/>
          <w:color w:val="221F1F"/>
        </w:rPr>
        <w:t xml:space="preserve"> COMMUNITY RADIO</w:t>
      </w:r>
      <w:r w:rsidRPr="005506B7">
        <w:rPr>
          <w:rFonts w:ascii="Arial" w:eastAsia="Humanst521 BT" w:hAnsi="Arial" w:cs="Arial"/>
          <w:color w:val="221F1F"/>
        </w:rPr>
        <w:t>'sEditorialCodeour</w:t>
      </w:r>
      <w:r w:rsidRPr="005506B7">
        <w:rPr>
          <w:rFonts w:ascii="Arial" w:eastAsia="Humanst521 BT" w:hAnsi="Arial" w:cs="Arial"/>
          <w:color w:val="221F1F"/>
          <w:w w:val="110"/>
        </w:rPr>
        <w:t>obligation</w:t>
      </w:r>
      <w:r w:rsidRPr="005506B7">
        <w:rPr>
          <w:rFonts w:ascii="Arial" w:eastAsia="Humanst521 BT" w:hAnsi="Arial" w:cs="Arial"/>
          <w:color w:val="221F1F"/>
        </w:rPr>
        <w:t>tocomplywiththeindustrystandard, theCodeofConductfor</w:t>
      </w:r>
      <w:r w:rsidRPr="005506B7">
        <w:rPr>
          <w:rFonts w:ascii="Arial" w:eastAsia="Humanst521 BT" w:hAnsi="Arial" w:cs="Arial"/>
          <w:color w:val="221F1F"/>
          <w:w w:val="102"/>
        </w:rPr>
        <w:t xml:space="preserve">Broadcasters, </w:t>
      </w:r>
      <w:r w:rsidRPr="005506B7">
        <w:rPr>
          <w:rFonts w:ascii="Arial" w:eastAsia="Humanst521 BT" w:hAnsi="Arial" w:cs="Arial"/>
          <w:color w:val="221F1F"/>
        </w:rPr>
        <w:t>whichisadministered bythe</w:t>
      </w:r>
      <w:r w:rsidRPr="005506B7">
        <w:rPr>
          <w:rFonts w:ascii="Arial" w:eastAsia="Humanst521 BT" w:hAnsi="Arial" w:cs="Arial"/>
          <w:color w:val="221F1F"/>
          <w:spacing w:val="4"/>
        </w:rPr>
        <w:t>B</w:t>
      </w:r>
      <w:r w:rsidRPr="005506B7">
        <w:rPr>
          <w:rFonts w:ascii="Arial" w:eastAsia="Humanst521 BT" w:hAnsi="Arial" w:cs="Arial"/>
          <w:color w:val="221F1F"/>
        </w:rPr>
        <w:t>C</w:t>
      </w:r>
      <w:r w:rsidRPr="005506B7">
        <w:rPr>
          <w:rFonts w:ascii="Arial" w:eastAsia="Humanst521 BT" w:hAnsi="Arial" w:cs="Arial"/>
          <w:color w:val="221F1F"/>
          <w:spacing w:val="3"/>
        </w:rPr>
        <w:t>C</w:t>
      </w:r>
      <w:r w:rsidRPr="005506B7">
        <w:rPr>
          <w:rFonts w:ascii="Arial" w:eastAsia="Humanst521 BT" w:hAnsi="Arial" w:cs="Arial"/>
          <w:color w:val="221F1F"/>
        </w:rPr>
        <w:t>S</w:t>
      </w:r>
      <w:r w:rsidRPr="005506B7">
        <w:rPr>
          <w:rFonts w:ascii="Arial" w:eastAsia="Humanst521 BT" w:hAnsi="Arial" w:cs="Arial"/>
          <w:color w:val="221F1F"/>
          <w:spacing w:val="3"/>
        </w:rPr>
        <w:t>A</w:t>
      </w:r>
      <w:r w:rsidRPr="005506B7">
        <w:rPr>
          <w:rFonts w:ascii="Arial" w:eastAsia="Humanst521 BT" w:hAnsi="Arial" w:cs="Arial"/>
          <w:color w:val="221F1F"/>
        </w:rPr>
        <w:t>.</w:t>
      </w:r>
    </w:p>
    <w:p w:rsidR="006E40D9" w:rsidRPr="005506B7" w:rsidRDefault="006E40D9" w:rsidP="007D64D1">
      <w:pPr>
        <w:spacing w:line="240" w:lineRule="exact"/>
        <w:ind w:left="284" w:firstLine="21"/>
        <w:rPr>
          <w:rFonts w:ascii="Arial" w:hAnsi="Arial" w:cs="Arial"/>
        </w:rPr>
      </w:pPr>
    </w:p>
    <w:p w:rsidR="006E40D9" w:rsidRPr="005506B7" w:rsidRDefault="00B54F68" w:rsidP="007D64D1">
      <w:pPr>
        <w:spacing w:line="268" w:lineRule="auto"/>
        <w:ind w:left="284" w:right="2127" w:firstLine="21"/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spacing w:val="-4"/>
        </w:rPr>
        <w:t>F</w:t>
      </w:r>
      <w:r w:rsidRPr="005506B7">
        <w:rPr>
          <w:rFonts w:ascii="Arial" w:eastAsia="Humanst521 BT" w:hAnsi="Arial" w:cs="Arial"/>
          <w:color w:val="221F1F"/>
        </w:rPr>
        <w:t>ormulating a</w:t>
      </w:r>
      <w:r w:rsidRPr="005506B7">
        <w:rPr>
          <w:rFonts w:ascii="Arial" w:eastAsia="Humanst521 BT" w:hAnsi="Arial" w:cs="Arial"/>
          <w:color w:val="221F1F"/>
          <w:w w:val="108"/>
        </w:rPr>
        <w:t>programming</w:t>
      </w:r>
      <w:r w:rsidRPr="005506B7">
        <w:rPr>
          <w:rFonts w:ascii="Arial" w:eastAsia="Humanst521 BT" w:hAnsi="Arial" w:cs="Arial"/>
          <w:color w:val="221F1F"/>
        </w:rPr>
        <w:t>policyisthereforeanintricateprocessinwhichwearethe</w:t>
      </w:r>
      <w:r w:rsidRPr="005506B7">
        <w:rPr>
          <w:rFonts w:ascii="Arial" w:eastAsia="Humanst521 BT" w:hAnsi="Arial" w:cs="Arial"/>
          <w:color w:val="221F1F"/>
          <w:w w:val="102"/>
        </w:rPr>
        <w:t>primar</w:t>
      </w:r>
      <w:r w:rsidRPr="005506B7">
        <w:rPr>
          <w:rFonts w:ascii="Arial" w:eastAsia="Humanst521 BT" w:hAnsi="Arial" w:cs="Arial"/>
          <w:color w:val="221F1F"/>
          <w:spacing w:val="-13"/>
          <w:w w:val="102"/>
        </w:rPr>
        <w:t>y</w:t>
      </w:r>
      <w:r w:rsidRPr="005506B7">
        <w:rPr>
          <w:rFonts w:ascii="Arial" w:eastAsia="Humanst521 BT" w:hAnsi="Arial" w:cs="Arial"/>
          <w:color w:val="221F1F"/>
          <w:w w:val="111"/>
        </w:rPr>
        <w:t xml:space="preserve">, </w:t>
      </w:r>
      <w:r w:rsidRPr="005506B7">
        <w:rPr>
          <w:rFonts w:ascii="Arial" w:eastAsia="Humanst521 BT" w:hAnsi="Arial" w:cs="Arial"/>
          <w:color w:val="221F1F"/>
        </w:rPr>
        <w:t>butnottheonl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proofErr w:type="gramStart"/>
      <w:r w:rsidRPr="005506B7">
        <w:rPr>
          <w:rFonts w:ascii="Arial" w:eastAsia="Humanst521 BT" w:hAnsi="Arial" w:cs="Arial"/>
          <w:color w:val="221F1F"/>
        </w:rPr>
        <w:t>,</w:t>
      </w:r>
      <w:r w:rsidRPr="005506B7">
        <w:rPr>
          <w:rFonts w:ascii="Arial" w:eastAsia="Humanst521 BT" w:hAnsi="Arial" w:cs="Arial"/>
          <w:color w:val="221F1F"/>
          <w:w w:val="107"/>
        </w:rPr>
        <w:t>participants</w:t>
      </w:r>
      <w:proofErr w:type="gramEnd"/>
      <w:r w:rsidRPr="005506B7">
        <w:rPr>
          <w:rFonts w:ascii="Arial" w:eastAsia="Humanst521 BT" w:hAnsi="Arial" w:cs="Arial"/>
          <w:color w:val="221F1F"/>
          <w:w w:val="107"/>
        </w:rPr>
        <w:t>.</w:t>
      </w:r>
    </w:p>
    <w:p w:rsidR="006E40D9" w:rsidRPr="005506B7" w:rsidRDefault="006E40D9" w:rsidP="007D64D1">
      <w:pPr>
        <w:spacing w:before="16" w:line="200" w:lineRule="exact"/>
        <w:ind w:left="284" w:firstLine="21"/>
        <w:rPr>
          <w:rFonts w:ascii="Arial" w:hAnsi="Arial" w:cs="Arial"/>
        </w:rPr>
      </w:pPr>
    </w:p>
    <w:p w:rsidR="006E40D9" w:rsidRPr="005506B7" w:rsidRDefault="00B54F68" w:rsidP="007D64D1">
      <w:pPr>
        <w:spacing w:line="268" w:lineRule="auto"/>
        <w:ind w:left="284" w:right="2001" w:firstLine="21"/>
        <w:jc w:val="both"/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spacing w:val="-15"/>
          <w:w w:val="89"/>
        </w:rPr>
        <w:t>T</w:t>
      </w:r>
      <w:r w:rsidRPr="005506B7">
        <w:rPr>
          <w:rFonts w:ascii="Arial" w:eastAsia="Humanst521 BT" w:hAnsi="Arial" w:cs="Arial"/>
          <w:color w:val="221F1F"/>
          <w:w w:val="89"/>
        </w:rPr>
        <w:t>o</w:t>
      </w:r>
      <w:r w:rsidRPr="005506B7">
        <w:rPr>
          <w:rFonts w:ascii="Arial" w:eastAsia="Humanst521 BT" w:hAnsi="Arial" w:cs="Arial"/>
          <w:color w:val="221F1F"/>
        </w:rPr>
        <w:t>meetaudience expectationsisourpriorit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</w:rPr>
        <w:t>Inthiswealsocreateanenvironment that</w:t>
      </w:r>
      <w:r w:rsidRPr="005506B7">
        <w:rPr>
          <w:rFonts w:ascii="Arial" w:eastAsia="Humanst521 BT" w:hAnsi="Arial" w:cs="Arial"/>
          <w:color w:val="221F1F"/>
          <w:w w:val="101"/>
        </w:rPr>
        <w:t xml:space="preserve">respects </w:t>
      </w:r>
      <w:r w:rsidRPr="005506B7">
        <w:rPr>
          <w:rFonts w:ascii="Arial" w:eastAsia="Humanst521 BT" w:hAnsi="Arial" w:cs="Arial"/>
          <w:color w:val="221F1F"/>
        </w:rPr>
        <w:t xml:space="preserve">the freedom of expression </w:t>
      </w:r>
      <w:proofErr w:type="gramStart"/>
      <w:r w:rsidRPr="005506B7">
        <w:rPr>
          <w:rFonts w:ascii="Arial" w:eastAsia="Humanst521 BT" w:hAnsi="Arial" w:cs="Arial"/>
          <w:color w:val="221F1F"/>
        </w:rPr>
        <w:t>provisions  of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our Constitution,  and   encourages  our </w:t>
      </w:r>
      <w:r w:rsidRPr="005506B7">
        <w:rPr>
          <w:rFonts w:ascii="Arial" w:eastAsia="Humanst521 BT" w:hAnsi="Arial" w:cs="Arial"/>
          <w:color w:val="221F1F"/>
          <w:w w:val="105"/>
        </w:rPr>
        <w:t xml:space="preserve">programme </w:t>
      </w:r>
      <w:r w:rsidRPr="005506B7">
        <w:rPr>
          <w:rFonts w:ascii="Arial" w:eastAsia="Humanst521 BT" w:hAnsi="Arial" w:cs="Arial"/>
          <w:color w:val="221F1F"/>
        </w:rPr>
        <w:t>makerstoexplore,toinnovate and totakerisksin</w:t>
      </w:r>
      <w:r w:rsidRPr="005506B7">
        <w:rPr>
          <w:rFonts w:ascii="Arial" w:eastAsia="Humanst521 BT" w:hAnsi="Arial" w:cs="Arial"/>
          <w:color w:val="221F1F"/>
          <w:w w:val="108"/>
        </w:rPr>
        <w:t>accommodating</w:t>
      </w:r>
      <w:r w:rsidRPr="005506B7">
        <w:rPr>
          <w:rFonts w:ascii="Arial" w:eastAsia="Humanst521 BT" w:hAnsi="Arial" w:cs="Arial"/>
          <w:color w:val="221F1F"/>
        </w:rPr>
        <w:t xml:space="preserve">programmes that  fulfil </w:t>
      </w:r>
      <w:r w:rsidRPr="005506B7">
        <w:rPr>
          <w:rFonts w:ascii="Arial" w:eastAsia="Humanst521 BT" w:hAnsi="Arial" w:cs="Arial"/>
          <w:color w:val="221F1F"/>
          <w:w w:val="105"/>
        </w:rPr>
        <w:t xml:space="preserve">the 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'spublic</w:t>
      </w:r>
      <w:r w:rsidRPr="005506B7">
        <w:rPr>
          <w:rFonts w:ascii="Arial" w:eastAsia="Humanst521 BT" w:hAnsi="Arial" w:cs="Arial"/>
          <w:color w:val="221F1F"/>
          <w:w w:val="108"/>
        </w:rPr>
        <w:t>mandate.</w:t>
      </w:r>
    </w:p>
    <w:p w:rsidR="006E40D9" w:rsidRPr="005506B7" w:rsidRDefault="006E40D9" w:rsidP="007D64D1">
      <w:pPr>
        <w:spacing w:before="16" w:line="200" w:lineRule="exact"/>
        <w:ind w:left="284" w:firstLine="21"/>
        <w:rPr>
          <w:rFonts w:ascii="Arial" w:hAnsi="Arial" w:cs="Arial"/>
        </w:rPr>
      </w:pPr>
    </w:p>
    <w:p w:rsidR="006E40D9" w:rsidRPr="005506B7" w:rsidRDefault="00B54F68" w:rsidP="007D64D1">
      <w:pPr>
        <w:spacing w:line="268" w:lineRule="auto"/>
        <w:ind w:left="284" w:right="2003" w:firstLine="21"/>
        <w:jc w:val="both"/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 xml:space="preserve">In1995, the  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Boardapproved Guidelines on Programme Content, which were</w:t>
      </w:r>
      <w:r w:rsidRPr="005506B7">
        <w:rPr>
          <w:rFonts w:ascii="Arial" w:eastAsia="Humanst521 BT" w:hAnsi="Arial" w:cs="Arial"/>
          <w:color w:val="221F1F"/>
          <w:w w:val="108"/>
        </w:rPr>
        <w:t xml:space="preserve">applicable </w:t>
      </w:r>
      <w:r w:rsidRPr="005506B7">
        <w:rPr>
          <w:rFonts w:ascii="Arial" w:eastAsia="Humanst521 BT" w:hAnsi="Arial" w:cs="Arial"/>
          <w:color w:val="221F1F"/>
        </w:rPr>
        <w:t>largely to television but had some relevance to radio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    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What follows seeks to 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update  </w:t>
      </w:r>
      <w:r w:rsidRPr="005506B7">
        <w:rPr>
          <w:rFonts w:ascii="Arial" w:eastAsia="Humanst521 BT" w:hAnsi="Arial" w:cs="Arial"/>
          <w:color w:val="221F1F"/>
          <w:w w:val="109"/>
        </w:rPr>
        <w:t>that</w:t>
      </w:r>
      <w:proofErr w:type="gramEnd"/>
      <w:r w:rsidRPr="005506B7">
        <w:rPr>
          <w:rFonts w:ascii="Arial" w:eastAsia="Humanst521 BT" w:hAnsi="Arial" w:cs="Arial"/>
          <w:color w:val="221F1F"/>
          <w:w w:val="109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document.  Itis</w:t>
      </w:r>
      <w:r w:rsidRPr="005506B7">
        <w:rPr>
          <w:rFonts w:ascii="Arial" w:eastAsia="Humanst521 BT" w:hAnsi="Arial" w:cs="Arial"/>
          <w:color w:val="221F1F"/>
          <w:w w:val="108"/>
        </w:rPr>
        <w:t>applicable</w:t>
      </w:r>
      <w:r w:rsidRPr="005506B7">
        <w:rPr>
          <w:rFonts w:ascii="Arial" w:eastAsia="Humanst521 BT" w:hAnsi="Arial" w:cs="Arial"/>
          <w:color w:val="221F1F"/>
        </w:rPr>
        <w:t>toallthe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services</w:t>
      </w:r>
      <w:proofErr w:type="gramStart"/>
      <w:r w:rsidRPr="005506B7">
        <w:rPr>
          <w:rFonts w:ascii="Arial" w:eastAsia="Humanst521 BT" w:hAnsi="Arial" w:cs="Arial"/>
          <w:color w:val="221F1F"/>
        </w:rPr>
        <w:t>,publicserviceand</w:t>
      </w:r>
      <w:r w:rsidRPr="005506B7">
        <w:rPr>
          <w:rFonts w:ascii="Arial" w:eastAsia="Humanst521 BT" w:hAnsi="Arial" w:cs="Arial"/>
          <w:color w:val="221F1F"/>
          <w:w w:val="104"/>
        </w:rPr>
        <w:t>commercial</w:t>
      </w:r>
      <w:proofErr w:type="gramEnd"/>
      <w:r w:rsidRPr="005506B7">
        <w:rPr>
          <w:rFonts w:ascii="Arial" w:eastAsia="Humanst521 BT" w:hAnsi="Arial" w:cs="Arial"/>
          <w:color w:val="221F1F"/>
          <w:w w:val="104"/>
        </w:rPr>
        <w:t>.</w:t>
      </w:r>
    </w:p>
    <w:p w:rsidR="006E40D9" w:rsidRPr="005506B7" w:rsidRDefault="006E40D9" w:rsidP="007D64D1">
      <w:pPr>
        <w:spacing w:before="16" w:line="200" w:lineRule="exact"/>
        <w:ind w:left="284" w:firstLine="21"/>
        <w:rPr>
          <w:rFonts w:ascii="Arial" w:hAnsi="Arial" w:cs="Arial"/>
        </w:rPr>
      </w:pPr>
    </w:p>
    <w:p w:rsidR="006E40D9" w:rsidRPr="005506B7" w:rsidRDefault="00B54F68" w:rsidP="007D64D1">
      <w:pPr>
        <w:spacing w:line="268" w:lineRule="auto"/>
        <w:ind w:left="284" w:right="2002" w:firstLine="21"/>
        <w:jc w:val="both"/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Thereisaneedforconsistency ofapproach acrossthespectrumof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 xml:space="preserve">programmes, and </w:t>
      </w:r>
      <w:r w:rsidRPr="005506B7">
        <w:rPr>
          <w:rFonts w:ascii="Arial" w:eastAsia="Humanst521 BT" w:hAnsi="Arial" w:cs="Arial"/>
          <w:color w:val="221F1F"/>
          <w:w w:val="107"/>
        </w:rPr>
        <w:t xml:space="preserve">this </w:t>
      </w:r>
      <w:r w:rsidRPr="005506B7">
        <w:rPr>
          <w:rFonts w:ascii="Arial" w:eastAsia="Humanst521 BT" w:hAnsi="Arial" w:cs="Arial"/>
          <w:color w:val="221F1F"/>
        </w:rPr>
        <w:t>policyhasbeendevelopedtoanswerthatneed.Itoffersaframeofreferenceforthosewho</w:t>
      </w:r>
      <w:r w:rsidRPr="005506B7">
        <w:rPr>
          <w:rFonts w:ascii="Arial" w:eastAsia="Humanst521 BT" w:hAnsi="Arial" w:cs="Arial"/>
          <w:color w:val="221F1F"/>
          <w:w w:val="101"/>
        </w:rPr>
        <w:t xml:space="preserve">are </w:t>
      </w:r>
      <w:proofErr w:type="gramStart"/>
      <w:r w:rsidRPr="005506B7">
        <w:rPr>
          <w:rFonts w:ascii="Arial" w:eastAsia="Humanst521 BT" w:hAnsi="Arial" w:cs="Arial"/>
          <w:color w:val="221F1F"/>
          <w:spacing w:val="1"/>
        </w:rPr>
        <w:t>face</w:t>
      </w:r>
      <w:r w:rsidRPr="005506B7">
        <w:rPr>
          <w:rFonts w:ascii="Arial" w:eastAsia="Humanst521 BT" w:hAnsi="Arial" w:cs="Arial"/>
          <w:color w:val="221F1F"/>
        </w:rPr>
        <w:t xml:space="preserve">d  </w:t>
      </w:r>
      <w:r w:rsidRPr="005506B7">
        <w:rPr>
          <w:rFonts w:ascii="Arial" w:eastAsia="Humanst521 BT" w:hAnsi="Arial" w:cs="Arial"/>
          <w:color w:val="221F1F"/>
          <w:spacing w:val="1"/>
        </w:rPr>
        <w:t>wit</w:t>
      </w:r>
      <w:r w:rsidRPr="005506B7">
        <w:rPr>
          <w:rFonts w:ascii="Arial" w:eastAsia="Humanst521 BT" w:hAnsi="Arial" w:cs="Arial"/>
          <w:color w:val="221F1F"/>
        </w:rPr>
        <w:t>h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 </w:t>
      </w:r>
      <w:r w:rsidRPr="005506B7">
        <w:rPr>
          <w:rFonts w:ascii="Arial" w:eastAsia="Humanst521 BT" w:hAnsi="Arial" w:cs="Arial"/>
          <w:color w:val="221F1F"/>
          <w:spacing w:val="1"/>
        </w:rPr>
        <w:t>difficul</w:t>
      </w:r>
      <w:r w:rsidRPr="005506B7">
        <w:rPr>
          <w:rFonts w:ascii="Arial" w:eastAsia="Humanst521 BT" w:hAnsi="Arial" w:cs="Arial"/>
          <w:color w:val="221F1F"/>
        </w:rPr>
        <w:t xml:space="preserve">t  </w:t>
      </w:r>
      <w:r w:rsidRPr="005506B7">
        <w:rPr>
          <w:rFonts w:ascii="Arial" w:eastAsia="Humanst521 BT" w:hAnsi="Arial" w:cs="Arial"/>
          <w:color w:val="221F1F"/>
          <w:spacing w:val="1"/>
          <w:w w:val="107"/>
        </w:rPr>
        <w:t>programmin</w:t>
      </w:r>
      <w:r w:rsidRPr="005506B7">
        <w:rPr>
          <w:rFonts w:ascii="Arial" w:eastAsia="Humanst521 BT" w:hAnsi="Arial" w:cs="Arial"/>
          <w:color w:val="221F1F"/>
          <w:w w:val="107"/>
        </w:rPr>
        <w:t xml:space="preserve">g </w:t>
      </w:r>
      <w:r w:rsidRPr="005506B7">
        <w:rPr>
          <w:rFonts w:ascii="Arial" w:eastAsia="Humanst521 BT" w:hAnsi="Arial" w:cs="Arial"/>
          <w:color w:val="221F1F"/>
          <w:spacing w:val="1"/>
        </w:rPr>
        <w:t>decisions</w:t>
      </w:r>
      <w:r w:rsidRPr="005506B7">
        <w:rPr>
          <w:rFonts w:ascii="Arial" w:eastAsia="Humanst521 BT" w:hAnsi="Arial" w:cs="Arial"/>
          <w:color w:val="221F1F"/>
        </w:rPr>
        <w:t xml:space="preserve">,  </w:t>
      </w:r>
      <w:r w:rsidRPr="005506B7">
        <w:rPr>
          <w:rFonts w:ascii="Arial" w:eastAsia="Humanst521 BT" w:hAnsi="Arial" w:cs="Arial"/>
          <w:color w:val="221F1F"/>
          <w:spacing w:val="1"/>
        </w:rPr>
        <w:t>an</w:t>
      </w:r>
      <w:r w:rsidRPr="005506B7">
        <w:rPr>
          <w:rFonts w:ascii="Arial" w:eastAsia="Humanst521 BT" w:hAnsi="Arial" w:cs="Arial"/>
          <w:color w:val="221F1F"/>
        </w:rPr>
        <w:t xml:space="preserve">d  a   </w:t>
      </w:r>
      <w:r w:rsidRPr="005506B7">
        <w:rPr>
          <w:rFonts w:ascii="Arial" w:eastAsia="Humanst521 BT" w:hAnsi="Arial" w:cs="Arial"/>
          <w:color w:val="221F1F"/>
          <w:spacing w:val="1"/>
        </w:rPr>
        <w:t>guid</w:t>
      </w:r>
      <w:r w:rsidRPr="005506B7">
        <w:rPr>
          <w:rFonts w:ascii="Arial" w:eastAsia="Humanst521 BT" w:hAnsi="Arial" w:cs="Arial"/>
          <w:color w:val="221F1F"/>
        </w:rPr>
        <w:t xml:space="preserve">e  </w:t>
      </w:r>
      <w:r w:rsidRPr="005506B7">
        <w:rPr>
          <w:rFonts w:ascii="Arial" w:eastAsia="Humanst521 BT" w:hAnsi="Arial" w:cs="Arial"/>
          <w:color w:val="221F1F"/>
          <w:spacing w:val="1"/>
        </w:rPr>
        <w:t>t</w:t>
      </w:r>
      <w:r w:rsidRPr="005506B7">
        <w:rPr>
          <w:rFonts w:ascii="Arial" w:eastAsia="Humanst521 BT" w:hAnsi="Arial" w:cs="Arial"/>
          <w:color w:val="221F1F"/>
        </w:rPr>
        <w:t xml:space="preserve">o </w:t>
      </w:r>
      <w:r w:rsidRPr="005506B7">
        <w:rPr>
          <w:rFonts w:ascii="Arial" w:eastAsia="Humanst521 BT" w:hAnsi="Arial" w:cs="Arial"/>
          <w:color w:val="221F1F"/>
          <w:spacing w:val="1"/>
        </w:rPr>
        <w:t>programm</w:t>
      </w:r>
      <w:r w:rsidRPr="005506B7">
        <w:rPr>
          <w:rFonts w:ascii="Arial" w:eastAsia="Humanst521 BT" w:hAnsi="Arial" w:cs="Arial"/>
          <w:color w:val="221F1F"/>
        </w:rPr>
        <w:t xml:space="preserve">e  </w:t>
      </w:r>
      <w:r w:rsidRPr="005506B7">
        <w:rPr>
          <w:rFonts w:ascii="Arial" w:eastAsia="Humanst521 BT" w:hAnsi="Arial" w:cs="Arial"/>
          <w:color w:val="221F1F"/>
          <w:spacing w:val="1"/>
          <w:w w:val="108"/>
        </w:rPr>
        <w:t xml:space="preserve">commissioning, </w:t>
      </w:r>
      <w:r w:rsidRPr="005506B7">
        <w:rPr>
          <w:rFonts w:ascii="Arial" w:eastAsia="Humanst521 BT" w:hAnsi="Arial" w:cs="Arial"/>
          <w:color w:val="221F1F"/>
          <w:w w:val="113"/>
        </w:rPr>
        <w:t>planning,</w:t>
      </w:r>
      <w:r w:rsidRPr="005506B7">
        <w:rPr>
          <w:rFonts w:ascii="Arial" w:eastAsia="Humanst521 BT" w:hAnsi="Arial" w:cs="Arial"/>
          <w:color w:val="221F1F"/>
        </w:rPr>
        <w:t xml:space="preserve">production, </w:t>
      </w:r>
      <w:r w:rsidRPr="005506B7">
        <w:rPr>
          <w:rFonts w:ascii="Arial" w:eastAsia="Humanst521 BT" w:hAnsi="Arial" w:cs="Arial"/>
          <w:color w:val="221F1F"/>
          <w:w w:val="109"/>
        </w:rPr>
        <w:t>scheduling</w:t>
      </w:r>
      <w:r w:rsidRPr="005506B7">
        <w:rPr>
          <w:rFonts w:ascii="Arial" w:eastAsia="Humanst521 BT" w:hAnsi="Arial" w:cs="Arial"/>
          <w:color w:val="221F1F"/>
        </w:rPr>
        <w:t>and</w:t>
      </w:r>
      <w:r w:rsidRPr="005506B7">
        <w:rPr>
          <w:rFonts w:ascii="Arial" w:eastAsia="Humanst521 BT" w:hAnsi="Arial" w:cs="Arial"/>
          <w:color w:val="221F1F"/>
          <w:w w:val="106"/>
        </w:rPr>
        <w:t>transmission.</w:t>
      </w:r>
    </w:p>
    <w:p w:rsidR="006E40D9" w:rsidRPr="005506B7" w:rsidRDefault="006E40D9" w:rsidP="007D64D1">
      <w:pPr>
        <w:spacing w:before="9" w:line="140" w:lineRule="exact"/>
        <w:ind w:left="284" w:firstLine="21"/>
        <w:rPr>
          <w:rFonts w:ascii="Arial" w:hAnsi="Arial" w:cs="Arial"/>
        </w:rPr>
      </w:pPr>
    </w:p>
    <w:p w:rsidR="006E40D9" w:rsidRPr="005506B7" w:rsidRDefault="00B54F68" w:rsidP="007D64D1">
      <w:pPr>
        <w:ind w:left="284" w:right="4629" w:firstLine="21"/>
        <w:jc w:val="both"/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color w:val="004890"/>
          <w:w w:val="90"/>
        </w:rPr>
        <w:t>THE</w:t>
      </w:r>
      <w:r w:rsidR="003B2515" w:rsidRPr="005506B7">
        <w:rPr>
          <w:rFonts w:ascii="Arial" w:eastAsia="Humanst521 BT" w:hAnsi="Arial" w:cs="Arial"/>
          <w:b/>
          <w:color w:val="004890"/>
          <w:w w:val="90"/>
        </w:rPr>
        <w:t>MABOLOKA COMMUNITY RADIO</w:t>
      </w:r>
      <w:r w:rsidRPr="005506B7">
        <w:rPr>
          <w:rFonts w:ascii="Arial" w:eastAsia="Humanst521 BT" w:hAnsi="Arial" w:cs="Arial"/>
          <w:b/>
          <w:color w:val="004890"/>
          <w:w w:val="90"/>
        </w:rPr>
        <w:t>'SAPPROACHTO</w:t>
      </w:r>
      <w:r w:rsidRPr="005506B7">
        <w:rPr>
          <w:rFonts w:ascii="Arial" w:eastAsia="Humanst521 BT" w:hAnsi="Arial" w:cs="Arial"/>
          <w:b/>
          <w:color w:val="004890"/>
        </w:rPr>
        <w:t>PROGRAMMING</w:t>
      </w:r>
    </w:p>
    <w:p w:rsidR="006E40D9" w:rsidRPr="005506B7" w:rsidRDefault="006E40D9" w:rsidP="007D64D1">
      <w:pPr>
        <w:spacing w:before="14" w:line="240" w:lineRule="exact"/>
        <w:ind w:left="284" w:firstLine="21"/>
        <w:rPr>
          <w:rFonts w:ascii="Arial" w:hAnsi="Arial" w:cs="Arial"/>
        </w:rPr>
      </w:pPr>
    </w:p>
    <w:p w:rsidR="006E40D9" w:rsidRPr="005506B7" w:rsidRDefault="00B54F68" w:rsidP="003A1A6B">
      <w:pPr>
        <w:ind w:left="284" w:right="1316" w:firstLine="21"/>
        <w:jc w:val="both"/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'sapproach to</w:t>
      </w:r>
      <w:r w:rsidRPr="005506B7">
        <w:rPr>
          <w:rFonts w:ascii="Arial" w:eastAsia="Humanst521 BT" w:hAnsi="Arial" w:cs="Arial"/>
          <w:color w:val="221F1F"/>
          <w:w w:val="108"/>
        </w:rPr>
        <w:t>programming</w:t>
      </w:r>
      <w:r w:rsidRPr="005506B7">
        <w:rPr>
          <w:rFonts w:ascii="Arial" w:eastAsia="Humanst521 BT" w:hAnsi="Arial" w:cs="Arial"/>
          <w:color w:val="221F1F"/>
        </w:rPr>
        <w:t>isguided bythe</w:t>
      </w:r>
      <w:r w:rsidRPr="005506B7">
        <w:rPr>
          <w:rFonts w:ascii="Arial" w:eastAsia="Humanst521 BT" w:hAnsi="Arial" w:cs="Arial"/>
          <w:color w:val="221F1F"/>
          <w:w w:val="107"/>
        </w:rPr>
        <w:t>followingprinciples:</w:t>
      </w:r>
    </w:p>
    <w:p w:rsidR="006E40D9" w:rsidRPr="005506B7" w:rsidRDefault="006E40D9" w:rsidP="007D64D1">
      <w:pPr>
        <w:spacing w:before="1" w:line="240" w:lineRule="exact"/>
        <w:ind w:left="284" w:firstLine="21"/>
        <w:rPr>
          <w:rFonts w:ascii="Arial" w:hAnsi="Arial" w:cs="Arial"/>
        </w:rPr>
      </w:pPr>
    </w:p>
    <w:p w:rsidR="006E40D9" w:rsidRPr="005506B7" w:rsidRDefault="00B54F68" w:rsidP="003A1A6B">
      <w:pPr>
        <w:spacing w:line="268" w:lineRule="auto"/>
        <w:ind w:left="284" w:right="2002" w:hanging="142"/>
        <w:jc w:val="both"/>
        <w:rPr>
          <w:rFonts w:ascii="Arial" w:eastAsia="Humanst521 BT" w:hAnsi="Arial" w:cs="Arial"/>
        </w:rPr>
      </w:pPr>
      <w:r w:rsidRPr="005506B7">
        <w:rPr>
          <w:rFonts w:ascii="Arial" w:hAnsi="Arial" w:cs="Arial"/>
          <w:color w:val="221F1F"/>
        </w:rPr>
        <w:tab/>
      </w:r>
      <w:r w:rsidRPr="005506B7">
        <w:rPr>
          <w:rFonts w:ascii="Arial" w:eastAsia="Humanst521 BT" w:hAnsi="Arial" w:cs="Arial"/>
          <w:color w:val="221F1F"/>
        </w:rPr>
        <w:t>Theprogrammes are</w:t>
      </w:r>
      <w:r w:rsidRPr="005506B7">
        <w:rPr>
          <w:rFonts w:ascii="Arial" w:eastAsia="Humanst521 BT" w:hAnsi="Arial" w:cs="Arial"/>
          <w:color w:val="221F1F"/>
          <w:w w:val="106"/>
        </w:rPr>
        <w:t>underpinned</w:t>
      </w:r>
      <w:r w:rsidRPr="005506B7">
        <w:rPr>
          <w:rFonts w:ascii="Arial" w:eastAsia="Humanst521 BT" w:hAnsi="Arial" w:cs="Arial"/>
          <w:color w:val="221F1F"/>
        </w:rPr>
        <w:t xml:space="preserve">bythe 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'scoreeditorial values of equalit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r w:rsidRPr="005506B7">
        <w:rPr>
          <w:rFonts w:ascii="Arial" w:eastAsia="Humanst521 BT" w:hAnsi="Arial" w:cs="Arial"/>
          <w:color w:val="221F1F"/>
        </w:rPr>
        <w:t xml:space="preserve">, </w:t>
      </w:r>
      <w:r w:rsidRPr="005506B7">
        <w:rPr>
          <w:rFonts w:ascii="Arial" w:eastAsia="Humanst521 BT" w:hAnsi="Arial" w:cs="Arial"/>
          <w:color w:val="221F1F"/>
          <w:w w:val="104"/>
        </w:rPr>
        <w:t xml:space="preserve">editorial </w:t>
      </w:r>
      <w:r w:rsidRPr="005506B7">
        <w:rPr>
          <w:rFonts w:ascii="Arial" w:eastAsia="Humanst521 BT" w:hAnsi="Arial" w:cs="Arial"/>
          <w:color w:val="221F1F"/>
          <w:w w:val="106"/>
        </w:rPr>
        <w:t xml:space="preserve">independence,  </w:t>
      </w:r>
      <w:r w:rsidRPr="005506B7">
        <w:rPr>
          <w:rFonts w:ascii="Arial" w:eastAsia="Humanst521 BT" w:hAnsi="Arial" w:cs="Arial"/>
          <w:color w:val="221F1F"/>
        </w:rPr>
        <w:t xml:space="preserve">nation   </w:t>
      </w:r>
      <w:r w:rsidRPr="005506B7">
        <w:rPr>
          <w:rFonts w:ascii="Arial" w:eastAsia="Humanst521 BT" w:hAnsi="Arial" w:cs="Arial"/>
          <w:color w:val="221F1F"/>
          <w:w w:val="112"/>
        </w:rPr>
        <w:t>building,</w:t>
      </w:r>
      <w:r w:rsidRPr="005506B7">
        <w:rPr>
          <w:rFonts w:ascii="Arial" w:eastAsia="Humanst521 BT" w:hAnsi="Arial" w:cs="Arial"/>
          <w:color w:val="221F1F"/>
        </w:rPr>
        <w:t>diversit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r w:rsidRPr="005506B7">
        <w:rPr>
          <w:rFonts w:ascii="Arial" w:eastAsia="Humanst521 BT" w:hAnsi="Arial" w:cs="Arial"/>
          <w:color w:val="221F1F"/>
        </w:rPr>
        <w:t>, human  dignit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r w:rsidRPr="005506B7">
        <w:rPr>
          <w:rFonts w:ascii="Arial" w:eastAsia="Humanst521 BT" w:hAnsi="Arial" w:cs="Arial"/>
          <w:color w:val="221F1F"/>
        </w:rPr>
        <w:t xml:space="preserve">,  </w:t>
      </w:r>
      <w:r w:rsidRPr="005506B7">
        <w:rPr>
          <w:rFonts w:ascii="Arial" w:eastAsia="Humanst521 BT" w:hAnsi="Arial" w:cs="Arial"/>
          <w:color w:val="221F1F"/>
          <w:w w:val="107"/>
        </w:rPr>
        <w:t>accountability</w:t>
      </w:r>
      <w:r w:rsidRPr="005506B7">
        <w:rPr>
          <w:rFonts w:ascii="Arial" w:eastAsia="Humanst521 BT" w:hAnsi="Arial" w:cs="Arial"/>
          <w:color w:val="221F1F"/>
        </w:rPr>
        <w:t xml:space="preserve">and </w:t>
      </w:r>
      <w:r w:rsidRPr="005506B7">
        <w:rPr>
          <w:rFonts w:ascii="Arial" w:eastAsia="Humanst521 BT" w:hAnsi="Arial" w:cs="Arial"/>
          <w:color w:val="221F1F"/>
          <w:w w:val="104"/>
        </w:rPr>
        <w:t>transparenc</w:t>
      </w:r>
      <w:r w:rsidRPr="005506B7">
        <w:rPr>
          <w:rFonts w:ascii="Arial" w:eastAsia="Humanst521 BT" w:hAnsi="Arial" w:cs="Arial"/>
          <w:color w:val="221F1F"/>
          <w:spacing w:val="-14"/>
          <w:w w:val="104"/>
        </w:rPr>
        <w:t>y</w:t>
      </w:r>
      <w:proofErr w:type="gramStart"/>
      <w:r w:rsidRPr="005506B7">
        <w:rPr>
          <w:rFonts w:ascii="Arial" w:eastAsia="Humanst521 BT" w:hAnsi="Arial" w:cs="Arial"/>
          <w:color w:val="221F1F"/>
          <w:w w:val="111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</w:rPr>
        <w:t>Theseinfluence theproduction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,  </w:t>
      </w:r>
      <w:r w:rsidRPr="005506B7">
        <w:rPr>
          <w:rFonts w:ascii="Arial" w:eastAsia="Humanst521 BT" w:hAnsi="Arial" w:cs="Arial"/>
          <w:color w:val="221F1F"/>
          <w:w w:val="107"/>
        </w:rPr>
        <w:t>commissioning</w:t>
      </w:r>
      <w:r w:rsidRPr="005506B7">
        <w:rPr>
          <w:rFonts w:ascii="Arial" w:eastAsia="Humanst521 BT" w:hAnsi="Arial" w:cs="Arial"/>
          <w:color w:val="221F1F"/>
        </w:rPr>
        <w:t>and</w:t>
      </w:r>
      <w:r w:rsidRPr="005506B7">
        <w:rPr>
          <w:rFonts w:ascii="Arial" w:eastAsia="Humanst521 BT" w:hAnsi="Arial" w:cs="Arial"/>
          <w:color w:val="221F1F"/>
          <w:w w:val="108"/>
        </w:rPr>
        <w:t>acquisition</w:t>
      </w:r>
      <w:r w:rsidRPr="005506B7">
        <w:rPr>
          <w:rFonts w:ascii="Arial" w:eastAsia="Humanst521 BT" w:hAnsi="Arial" w:cs="Arial"/>
          <w:color w:val="221F1F"/>
        </w:rPr>
        <w:t>ofallits</w:t>
      </w:r>
      <w:r w:rsidRPr="005506B7">
        <w:rPr>
          <w:rFonts w:ascii="Arial" w:eastAsia="Humanst521 BT" w:hAnsi="Arial" w:cs="Arial"/>
          <w:color w:val="221F1F"/>
          <w:w w:val="105"/>
        </w:rPr>
        <w:t>programmes</w:t>
      </w:r>
      <w:proofErr w:type="gramEnd"/>
    </w:p>
    <w:p w:rsidR="006E40D9" w:rsidRPr="005506B7" w:rsidRDefault="006E40D9" w:rsidP="007D64D1">
      <w:pPr>
        <w:spacing w:before="16" w:line="200" w:lineRule="exact"/>
        <w:ind w:left="284" w:firstLine="21"/>
        <w:rPr>
          <w:rFonts w:ascii="Arial" w:hAnsi="Arial" w:cs="Arial"/>
        </w:rPr>
      </w:pPr>
    </w:p>
    <w:p w:rsidR="006E40D9" w:rsidRPr="005506B7" w:rsidRDefault="00B54F68" w:rsidP="003A1A6B">
      <w:pPr>
        <w:tabs>
          <w:tab w:val="left" w:pos="284"/>
        </w:tabs>
        <w:spacing w:line="268" w:lineRule="auto"/>
        <w:ind w:left="284" w:right="2001"/>
        <w:jc w:val="both"/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  <w:color w:val="221F1F"/>
        </w:rPr>
        <w:t>Acrossourportfolio ofstations and channels weaimtomeettheneedsofallour</w:t>
      </w:r>
      <w:r w:rsidRPr="005506B7">
        <w:rPr>
          <w:rFonts w:ascii="Arial" w:eastAsia="Humanst521 BT" w:hAnsi="Arial" w:cs="Arial"/>
          <w:color w:val="221F1F"/>
          <w:w w:val="106"/>
        </w:rPr>
        <w:t xml:space="preserve">audience </w:t>
      </w:r>
      <w:r w:rsidRPr="005506B7">
        <w:rPr>
          <w:rFonts w:ascii="Arial" w:eastAsia="Humanst521 BT" w:hAnsi="Arial" w:cs="Arial"/>
          <w:color w:val="221F1F"/>
        </w:rPr>
        <w:t>segments.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 Thisextendstoyoung andold</w:t>
      </w:r>
      <w:proofErr w:type="gramStart"/>
      <w:r w:rsidRPr="005506B7">
        <w:rPr>
          <w:rFonts w:ascii="Arial" w:eastAsia="Humanst521 BT" w:hAnsi="Arial" w:cs="Arial"/>
          <w:color w:val="221F1F"/>
        </w:rPr>
        <w:t>,urbanandruralinalltheprovinces,speakersof</w:t>
      </w:r>
      <w:r w:rsidRPr="005506B7">
        <w:rPr>
          <w:rFonts w:ascii="Arial" w:eastAsia="Humanst521 BT" w:hAnsi="Arial" w:cs="Arial"/>
          <w:color w:val="221F1F"/>
          <w:w w:val="111"/>
        </w:rPr>
        <w:t>all</w:t>
      </w:r>
      <w:proofErr w:type="gramEnd"/>
      <w:r w:rsidRPr="005506B7">
        <w:rPr>
          <w:rFonts w:ascii="Arial" w:eastAsia="Humanst521 BT" w:hAnsi="Arial" w:cs="Arial"/>
          <w:color w:val="221F1F"/>
          <w:w w:val="111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 xml:space="preserve">theofficial </w:t>
      </w:r>
      <w:r w:rsidRPr="005506B7">
        <w:rPr>
          <w:rFonts w:ascii="Arial" w:eastAsia="Humanst521 BT" w:hAnsi="Arial" w:cs="Arial"/>
          <w:color w:val="221F1F"/>
          <w:w w:val="113"/>
        </w:rPr>
        <w:t>languages,</w:t>
      </w:r>
      <w:r w:rsidRPr="005506B7">
        <w:rPr>
          <w:rFonts w:ascii="Arial" w:eastAsia="Humanst521 BT" w:hAnsi="Arial" w:cs="Arial"/>
          <w:color w:val="221F1F"/>
        </w:rPr>
        <w:t xml:space="preserve">andpeopleofeveryreligious persuasion.  Itisobviouslyimpossible </w:t>
      </w:r>
      <w:r w:rsidRPr="005506B7">
        <w:rPr>
          <w:rFonts w:ascii="Arial" w:eastAsia="Humanst521 BT" w:hAnsi="Arial" w:cs="Arial"/>
          <w:color w:val="221F1F"/>
          <w:w w:val="103"/>
        </w:rPr>
        <w:t xml:space="preserve">for </w:t>
      </w:r>
      <w:r w:rsidRPr="005506B7">
        <w:rPr>
          <w:rFonts w:ascii="Arial" w:eastAsia="Humanst521 BT" w:hAnsi="Arial" w:cs="Arial"/>
          <w:color w:val="221F1F"/>
        </w:rPr>
        <w:t xml:space="preserve">the 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 xml:space="preserve">to please </w:t>
      </w:r>
      <w:proofErr w:type="gramStart"/>
      <w:r w:rsidRPr="005506B7">
        <w:rPr>
          <w:rFonts w:ascii="Arial" w:eastAsia="Humanst521 BT" w:hAnsi="Arial" w:cs="Arial"/>
          <w:color w:val="221F1F"/>
        </w:rPr>
        <w:t>everyone  all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the time, but we endeavour to offer a wide range </w:t>
      </w:r>
      <w:r w:rsidRPr="005506B7">
        <w:rPr>
          <w:rFonts w:ascii="Arial" w:eastAsia="Humanst521 BT" w:hAnsi="Arial" w:cs="Arial"/>
          <w:color w:val="221F1F"/>
          <w:w w:val="110"/>
        </w:rPr>
        <w:t xml:space="preserve">of </w:t>
      </w:r>
      <w:r w:rsidRPr="005506B7">
        <w:rPr>
          <w:rFonts w:ascii="Arial" w:eastAsia="Humanst521 BT" w:hAnsi="Arial" w:cs="Arial"/>
          <w:color w:val="221F1F"/>
          <w:w w:val="107"/>
        </w:rPr>
        <w:t xml:space="preserve">information,  </w:t>
      </w:r>
      <w:r w:rsidRPr="005506B7">
        <w:rPr>
          <w:rFonts w:ascii="Arial" w:eastAsia="Humanst521 BT" w:hAnsi="Arial" w:cs="Arial"/>
          <w:color w:val="221F1F"/>
        </w:rPr>
        <w:t xml:space="preserve">education  and entertainment  in a variety of genres and formats, in </w:t>
      </w:r>
      <w:r w:rsidRPr="005506B7">
        <w:rPr>
          <w:rFonts w:ascii="Arial" w:eastAsia="Humanst521 BT" w:hAnsi="Arial" w:cs="Arial"/>
          <w:color w:val="221F1F"/>
          <w:w w:val="106"/>
        </w:rPr>
        <w:t xml:space="preserve">which </w:t>
      </w:r>
      <w:r w:rsidRPr="005506B7">
        <w:rPr>
          <w:rFonts w:ascii="Arial" w:eastAsia="Humanst521 BT" w:hAnsi="Arial" w:cs="Arial"/>
          <w:color w:val="221F1F"/>
        </w:rPr>
        <w:t>everyoneshould find</w:t>
      </w:r>
      <w:r w:rsidRPr="005506B7">
        <w:rPr>
          <w:rFonts w:ascii="Arial" w:eastAsia="Humanst521 BT" w:hAnsi="Arial" w:cs="Arial"/>
          <w:color w:val="221F1F"/>
          <w:w w:val="108"/>
        </w:rPr>
        <w:t>something</w:t>
      </w:r>
      <w:r w:rsidRPr="005506B7">
        <w:rPr>
          <w:rFonts w:ascii="Arial" w:eastAsia="Humanst521 BT" w:hAnsi="Arial" w:cs="Arial"/>
          <w:color w:val="221F1F"/>
        </w:rPr>
        <w:t>ofinterestsomeofthe</w:t>
      </w:r>
      <w:r w:rsidRPr="005506B7">
        <w:rPr>
          <w:rFonts w:ascii="Arial" w:eastAsia="Humanst521 BT" w:hAnsi="Arial" w:cs="Arial"/>
          <w:color w:val="221F1F"/>
          <w:w w:val="104"/>
        </w:rPr>
        <w:t>time</w:t>
      </w:r>
    </w:p>
    <w:p w:rsidR="006E40D9" w:rsidRPr="005506B7" w:rsidRDefault="006E40D9" w:rsidP="007D64D1">
      <w:pPr>
        <w:spacing w:before="16" w:line="200" w:lineRule="exact"/>
        <w:ind w:left="284" w:firstLine="21"/>
        <w:rPr>
          <w:rFonts w:ascii="Arial" w:hAnsi="Arial" w:cs="Arial"/>
        </w:rPr>
      </w:pPr>
    </w:p>
    <w:p w:rsidR="006E40D9" w:rsidRPr="005506B7" w:rsidRDefault="00B54F68" w:rsidP="007D64D1">
      <w:pPr>
        <w:tabs>
          <w:tab w:val="left" w:pos="440"/>
        </w:tabs>
        <w:spacing w:line="268" w:lineRule="auto"/>
        <w:ind w:left="284" w:right="2001" w:firstLine="21"/>
        <w:jc w:val="both"/>
        <w:rPr>
          <w:rFonts w:ascii="Arial" w:eastAsia="Humanst521 BT" w:hAnsi="Arial" w:cs="Arial"/>
        </w:rPr>
      </w:pPr>
      <w:r w:rsidRPr="005506B7">
        <w:rPr>
          <w:rFonts w:ascii="Arial" w:hAnsi="Arial" w:cs="Arial"/>
          <w:color w:val="221F1F"/>
        </w:rPr>
        <w:tab/>
      </w:r>
      <w:r w:rsidRPr="005506B7">
        <w:rPr>
          <w:rFonts w:ascii="Arial" w:eastAsia="Humanst521 BT" w:hAnsi="Arial" w:cs="Arial"/>
          <w:color w:val="221F1F"/>
        </w:rPr>
        <w:t xml:space="preserve">Asthe </w:t>
      </w:r>
      <w:r w:rsidRPr="005506B7">
        <w:rPr>
          <w:rFonts w:ascii="Arial" w:eastAsia="Humanst521 BT" w:hAnsi="Arial" w:cs="Arial"/>
          <w:color w:val="221F1F"/>
          <w:w w:val="110"/>
        </w:rPr>
        <w:t>national</w:t>
      </w:r>
      <w:r w:rsidR="005506B7" w:rsidRPr="005506B7">
        <w:rPr>
          <w:rFonts w:ascii="Arial" w:eastAsia="Humanst521 BT" w:hAnsi="Arial" w:cs="Arial"/>
          <w:color w:val="221F1F"/>
        </w:rPr>
        <w:t>community</w:t>
      </w:r>
      <w:r w:rsidRPr="005506B7">
        <w:rPr>
          <w:rFonts w:ascii="Arial" w:eastAsia="Humanst521 BT" w:hAnsi="Arial" w:cs="Arial"/>
          <w:color w:val="221F1F"/>
        </w:rPr>
        <w:t xml:space="preserve">broadcaster itisourduty toencourage the development of </w:t>
      </w:r>
      <w:r w:rsidR="008915AF">
        <w:rPr>
          <w:rFonts w:ascii="Arial" w:eastAsia="Humanst521 BT" w:hAnsi="Arial" w:cs="Arial"/>
          <w:color w:val="221F1F"/>
          <w:w w:val="108"/>
        </w:rPr>
        <w:t>Community</w:t>
      </w:r>
      <w:r w:rsidRPr="005506B7">
        <w:rPr>
          <w:rFonts w:ascii="Arial" w:eastAsia="Humanst521 BT" w:hAnsi="Arial" w:cs="Arial"/>
          <w:color w:val="221F1F"/>
        </w:rPr>
        <w:t xml:space="preserve"> expression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  </w:t>
      </w:r>
      <w:r w:rsidRPr="005506B7">
        <w:rPr>
          <w:rFonts w:ascii="Arial" w:eastAsia="Humanst521 BT" w:hAnsi="Arial" w:cs="Arial"/>
          <w:color w:val="221F1F"/>
          <w:spacing w:val="-3"/>
        </w:rPr>
        <w:t>W</w:t>
      </w:r>
      <w:r w:rsidRPr="005506B7">
        <w:rPr>
          <w:rFonts w:ascii="Arial" w:eastAsia="Humanst521 BT" w:hAnsi="Arial" w:cs="Arial"/>
          <w:color w:val="221F1F"/>
        </w:rPr>
        <w:t>e  therefore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showcase </w:t>
      </w:r>
      <w:r w:rsidR="008915AF">
        <w:rPr>
          <w:rFonts w:ascii="Arial" w:eastAsia="Humanst521 BT" w:hAnsi="Arial" w:cs="Arial"/>
          <w:color w:val="221F1F"/>
        </w:rPr>
        <w:t>Community</w:t>
      </w:r>
      <w:r w:rsidRPr="005506B7">
        <w:rPr>
          <w:rFonts w:ascii="Arial" w:eastAsia="Humanst521 BT" w:hAnsi="Arial" w:cs="Arial"/>
          <w:color w:val="221F1F"/>
        </w:rPr>
        <w:t xml:space="preserve"> talent, support </w:t>
      </w:r>
      <w:r w:rsidR="008915AF">
        <w:rPr>
          <w:rFonts w:ascii="Arial" w:eastAsia="Humanst521 BT" w:hAnsi="Arial" w:cs="Arial"/>
          <w:color w:val="221F1F"/>
        </w:rPr>
        <w:t>Community</w:t>
      </w:r>
      <w:r w:rsidRPr="005506B7">
        <w:rPr>
          <w:rFonts w:ascii="Arial" w:eastAsia="Humanst521 BT" w:hAnsi="Arial" w:cs="Arial"/>
          <w:color w:val="221F1F"/>
          <w:w w:val="106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culture,  and aim todevelopprogrammes that are</w:t>
      </w:r>
      <w:r w:rsidRPr="005506B7">
        <w:rPr>
          <w:rFonts w:ascii="Arial" w:eastAsia="Humanst521 BT" w:hAnsi="Arial" w:cs="Arial"/>
          <w:color w:val="221F1F"/>
          <w:w w:val="108"/>
        </w:rPr>
        <w:t>identifiably</w:t>
      </w:r>
      <w:r w:rsidR="008915AF">
        <w:rPr>
          <w:rFonts w:ascii="Arial" w:eastAsia="Humanst521 BT" w:hAnsi="Arial" w:cs="Arial"/>
          <w:color w:val="221F1F"/>
        </w:rPr>
        <w:t>Community</w:t>
      </w:r>
      <w:r w:rsidRPr="005506B7">
        <w:rPr>
          <w:rFonts w:ascii="Arial" w:eastAsia="Humanst521 BT" w:hAnsi="Arial" w:cs="Arial"/>
          <w:color w:val="221F1F"/>
        </w:rPr>
        <w:t>.  These</w:t>
      </w:r>
      <w:r w:rsidRPr="005506B7">
        <w:rPr>
          <w:rFonts w:ascii="Arial" w:eastAsia="Humanst521 BT" w:hAnsi="Arial" w:cs="Arial"/>
          <w:color w:val="221F1F"/>
          <w:w w:val="108"/>
        </w:rPr>
        <w:t xml:space="preserve">should </w:t>
      </w:r>
      <w:r w:rsidRPr="005506B7">
        <w:rPr>
          <w:rFonts w:ascii="Arial" w:eastAsia="Humanst521 BT" w:hAnsi="Arial" w:cs="Arial"/>
          <w:color w:val="221F1F"/>
        </w:rPr>
        <w:t>contributetoasenseof</w:t>
      </w:r>
      <w:r w:rsidRPr="005506B7">
        <w:rPr>
          <w:rFonts w:ascii="Arial" w:eastAsia="Humanst521 BT" w:hAnsi="Arial" w:cs="Arial"/>
          <w:color w:val="221F1F"/>
          <w:w w:val="110"/>
        </w:rPr>
        <w:t>national</w:t>
      </w:r>
      <w:r w:rsidRPr="005506B7">
        <w:rPr>
          <w:rFonts w:ascii="Arial" w:eastAsia="Humanst521 BT" w:hAnsi="Arial" w:cs="Arial"/>
          <w:color w:val="221F1F"/>
        </w:rPr>
        <w:t>identityandofsharedexperience</w:t>
      </w:r>
      <w:proofErr w:type="gramStart"/>
      <w:r w:rsidRPr="005506B7">
        <w:rPr>
          <w:rFonts w:ascii="Arial" w:eastAsia="Humanst521 BT" w:hAnsi="Arial" w:cs="Arial"/>
          <w:color w:val="221F1F"/>
        </w:rPr>
        <w:t>,andtothe</w:t>
      </w:r>
      <w:r w:rsidR="00B70582" w:rsidRPr="005506B7">
        <w:rPr>
          <w:rFonts w:ascii="Arial" w:eastAsia="Humanst521 BT" w:hAnsi="Arial" w:cs="Arial"/>
          <w:color w:val="221F1F"/>
        </w:rPr>
        <w:t>goal</w:t>
      </w:r>
      <w:proofErr w:type="gramEnd"/>
      <w:r w:rsidR="00B70582" w:rsidRPr="005506B7">
        <w:rPr>
          <w:rFonts w:ascii="Arial" w:eastAsia="Humanst521 BT" w:hAnsi="Arial" w:cs="Arial"/>
          <w:color w:val="221F1F"/>
        </w:rPr>
        <w:t xml:space="preserve"> of</w:t>
      </w:r>
      <w:r w:rsidRPr="005506B7">
        <w:rPr>
          <w:rFonts w:ascii="Arial" w:eastAsia="Humanst521 BT" w:hAnsi="Arial" w:cs="Arial"/>
          <w:color w:val="221F1F"/>
          <w:w w:val="109"/>
        </w:rPr>
        <w:t xml:space="preserve">nation </w:t>
      </w:r>
      <w:r w:rsidRPr="005506B7">
        <w:rPr>
          <w:rFonts w:ascii="Arial" w:eastAsia="Humanst521 BT" w:hAnsi="Arial" w:cs="Arial"/>
          <w:color w:val="221F1F"/>
          <w:w w:val="112"/>
        </w:rPr>
        <w:t>building</w:t>
      </w:r>
    </w:p>
    <w:p w:rsidR="006E40D9" w:rsidRPr="005506B7" w:rsidRDefault="006E40D9" w:rsidP="007D64D1">
      <w:pPr>
        <w:spacing w:before="16" w:line="200" w:lineRule="exact"/>
        <w:ind w:left="284" w:hanging="931"/>
        <w:rPr>
          <w:rFonts w:ascii="Arial" w:hAnsi="Arial" w:cs="Arial"/>
        </w:rPr>
      </w:pPr>
    </w:p>
    <w:p w:rsidR="006E40D9" w:rsidRPr="005506B7" w:rsidRDefault="00B54F68" w:rsidP="007D64D1">
      <w:pPr>
        <w:tabs>
          <w:tab w:val="left" w:pos="440"/>
        </w:tabs>
        <w:spacing w:line="268" w:lineRule="auto"/>
        <w:ind w:left="284" w:right="2002" w:hanging="931"/>
        <w:jc w:val="both"/>
        <w:rPr>
          <w:rFonts w:ascii="Arial" w:eastAsia="Humanst521 BT" w:hAnsi="Arial" w:cs="Arial"/>
        </w:rPr>
      </w:pPr>
      <w:r w:rsidRPr="005506B7">
        <w:rPr>
          <w:rFonts w:ascii="Arial" w:hAnsi="Arial" w:cs="Arial"/>
          <w:color w:val="221F1F"/>
        </w:rPr>
        <w:tab/>
      </w:r>
      <w:r w:rsidRPr="005506B7">
        <w:rPr>
          <w:rFonts w:ascii="Arial" w:eastAsia="Humanst521 BT" w:hAnsi="Arial" w:cs="Arial"/>
          <w:color w:val="221F1F"/>
        </w:rPr>
        <w:t>Whereasweseektotellthestoriesof</w:t>
      </w:r>
      <w:r w:rsidR="00B70582" w:rsidRPr="005506B7">
        <w:rPr>
          <w:rFonts w:ascii="Arial" w:eastAsia="Humanst521 BT" w:hAnsi="Arial" w:cs="Arial"/>
          <w:color w:val="221F1F"/>
        </w:rPr>
        <w:t xml:space="preserve">South </w:t>
      </w:r>
      <w:r w:rsidR="00B70582" w:rsidRPr="005506B7">
        <w:rPr>
          <w:rFonts w:ascii="Arial" w:eastAsia="Humanst521 BT" w:hAnsi="Arial" w:cs="Arial"/>
          <w:color w:val="221F1F"/>
          <w:spacing w:val="7"/>
        </w:rPr>
        <w:t>Africa</w:t>
      </w:r>
      <w:r w:rsidRPr="005506B7">
        <w:rPr>
          <w:rFonts w:ascii="Arial" w:eastAsia="Humanst521 BT" w:hAnsi="Arial" w:cs="Arial"/>
          <w:color w:val="221F1F"/>
        </w:rPr>
        <w:t>inalltheircomplexit</w:t>
      </w:r>
      <w:r w:rsidRPr="005506B7">
        <w:rPr>
          <w:rFonts w:ascii="Arial" w:eastAsia="Humanst521 BT" w:hAnsi="Arial" w:cs="Arial"/>
          <w:color w:val="221F1F"/>
          <w:spacing w:val="-13"/>
        </w:rPr>
        <w:t>y</w:t>
      </w:r>
      <w:proofErr w:type="gramStart"/>
      <w:r w:rsidRPr="005506B7">
        <w:rPr>
          <w:rFonts w:ascii="Arial" w:eastAsia="Humanst521 BT" w:hAnsi="Arial" w:cs="Arial"/>
          <w:color w:val="221F1F"/>
        </w:rPr>
        <w:t>,wealsodeal</w:t>
      </w:r>
      <w:r w:rsidRPr="005506B7">
        <w:rPr>
          <w:rFonts w:ascii="Arial" w:eastAsia="Humanst521 BT" w:hAnsi="Arial" w:cs="Arial"/>
          <w:color w:val="221F1F"/>
          <w:w w:val="106"/>
        </w:rPr>
        <w:t>with</w:t>
      </w:r>
      <w:proofErr w:type="gramEnd"/>
      <w:r w:rsidRPr="005506B7">
        <w:rPr>
          <w:rFonts w:ascii="Arial" w:eastAsia="Humanst521 BT" w:hAnsi="Arial" w:cs="Arial"/>
          <w:color w:val="221F1F"/>
          <w:w w:val="106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Africanand</w:t>
      </w:r>
      <w:r w:rsidR="00B70582" w:rsidRPr="005506B7">
        <w:rPr>
          <w:rFonts w:ascii="Arial" w:eastAsia="Humanst521 BT" w:hAnsi="Arial" w:cs="Arial"/>
          <w:color w:val="221F1F"/>
        </w:rPr>
        <w:t xml:space="preserve">global </w:t>
      </w:r>
      <w:r w:rsidR="00B70582" w:rsidRPr="005506B7">
        <w:rPr>
          <w:rFonts w:ascii="Arial" w:eastAsia="Humanst521 BT" w:hAnsi="Arial" w:cs="Arial"/>
          <w:color w:val="221F1F"/>
          <w:spacing w:val="20"/>
        </w:rPr>
        <w:t>issues</w:t>
      </w:r>
      <w:r w:rsidRPr="005506B7">
        <w:rPr>
          <w:rFonts w:ascii="Arial" w:eastAsia="Humanst521 BT" w:hAnsi="Arial" w:cs="Arial"/>
          <w:color w:val="221F1F"/>
        </w:rPr>
        <w:t>inourprogrammes.  Ouraimisto</w:t>
      </w:r>
      <w:r w:rsidR="00B70582" w:rsidRPr="005506B7">
        <w:rPr>
          <w:rFonts w:ascii="Arial" w:eastAsia="Humanst521 BT" w:hAnsi="Arial" w:cs="Arial"/>
          <w:color w:val="221F1F"/>
        </w:rPr>
        <w:t xml:space="preserve">contextualie </w:t>
      </w:r>
      <w:r w:rsidR="00B70582" w:rsidRPr="005506B7">
        <w:rPr>
          <w:rFonts w:ascii="Arial" w:eastAsia="Humanst521 BT" w:hAnsi="Arial" w:cs="Arial"/>
          <w:color w:val="221F1F"/>
          <w:spacing w:val="7"/>
        </w:rPr>
        <w:t>for</w:t>
      </w:r>
      <w:r w:rsidR="008915AF">
        <w:rPr>
          <w:rFonts w:ascii="Arial" w:eastAsia="Humanst521 BT" w:hAnsi="Arial" w:cs="Arial"/>
          <w:color w:val="221F1F"/>
        </w:rPr>
        <w:t>Community</w:t>
      </w:r>
      <w:r w:rsidR="00B70582" w:rsidRPr="005506B7">
        <w:rPr>
          <w:rFonts w:ascii="Arial" w:eastAsia="Humanst521 BT" w:hAnsi="Arial" w:cs="Arial"/>
          <w:color w:val="221F1F"/>
          <w:spacing w:val="2"/>
        </w:rPr>
        <w:t>s</w:t>
      </w:r>
      <w:r w:rsidRPr="005506B7">
        <w:rPr>
          <w:rFonts w:ascii="Arial" w:eastAsia="Humanst521 BT" w:hAnsi="Arial" w:cs="Arial"/>
          <w:color w:val="221F1F"/>
        </w:rPr>
        <w:t>theirlifeas</w:t>
      </w:r>
      <w:r w:rsidR="00B70582" w:rsidRPr="005506B7">
        <w:rPr>
          <w:rFonts w:ascii="Arial" w:eastAsia="Humanst521 BT" w:hAnsi="Arial" w:cs="Arial"/>
          <w:color w:val="221F1F"/>
        </w:rPr>
        <w:t xml:space="preserve">global </w:t>
      </w:r>
      <w:r w:rsidR="00B70582" w:rsidRPr="005506B7">
        <w:rPr>
          <w:rFonts w:ascii="Arial" w:eastAsia="Humanst521 BT" w:hAnsi="Arial" w:cs="Arial"/>
          <w:color w:val="221F1F"/>
          <w:spacing w:val="20"/>
        </w:rPr>
        <w:t>citiens</w:t>
      </w:r>
      <w:proofErr w:type="gramStart"/>
      <w:r w:rsidRPr="005506B7">
        <w:rPr>
          <w:rFonts w:ascii="Arial" w:eastAsia="Humanst521 BT" w:hAnsi="Arial" w:cs="Arial"/>
          <w:color w:val="221F1F"/>
        </w:rPr>
        <w:t>,andto</w:t>
      </w:r>
      <w:r w:rsidR="00B70582" w:rsidRPr="005506B7">
        <w:rPr>
          <w:rFonts w:ascii="Arial" w:eastAsia="Humanst521 BT" w:hAnsi="Arial" w:cs="Arial"/>
          <w:color w:val="221F1F"/>
        </w:rPr>
        <w:t>bring</w:t>
      </w:r>
      <w:proofErr w:type="gramEnd"/>
      <w:r w:rsidR="00B70582" w:rsidRPr="005506B7">
        <w:rPr>
          <w:rFonts w:ascii="Arial" w:eastAsia="Humanst521 BT" w:hAnsi="Arial" w:cs="Arial"/>
          <w:color w:val="221F1F"/>
        </w:rPr>
        <w:t xml:space="preserve"> </w:t>
      </w:r>
      <w:r w:rsidR="00B70582" w:rsidRPr="005506B7">
        <w:rPr>
          <w:rFonts w:ascii="Arial" w:eastAsia="Humanst521 BT" w:hAnsi="Arial" w:cs="Arial"/>
          <w:color w:val="221F1F"/>
          <w:spacing w:val="2"/>
        </w:rPr>
        <w:t>them</w:t>
      </w:r>
      <w:r w:rsidRPr="005506B7">
        <w:rPr>
          <w:rFonts w:ascii="Arial" w:eastAsia="Humanst521 BT" w:hAnsi="Arial" w:cs="Arial"/>
          <w:color w:val="221F1F"/>
        </w:rPr>
        <w:t>theverybestof</w:t>
      </w:r>
      <w:r w:rsidR="00B70582" w:rsidRPr="005506B7">
        <w:rPr>
          <w:rFonts w:ascii="Arial" w:eastAsia="Humanst521 BT" w:hAnsi="Arial" w:cs="Arial"/>
          <w:color w:val="221F1F"/>
        </w:rPr>
        <w:t xml:space="preserve">programmes </w:t>
      </w:r>
      <w:r w:rsidR="00B70582" w:rsidRPr="005506B7">
        <w:rPr>
          <w:rFonts w:ascii="Arial" w:eastAsia="Humanst521 BT" w:hAnsi="Arial" w:cs="Arial"/>
          <w:color w:val="221F1F"/>
          <w:spacing w:val="15"/>
        </w:rPr>
        <w:t>the</w:t>
      </w:r>
      <w:r w:rsidRPr="005506B7">
        <w:rPr>
          <w:rFonts w:ascii="Arial" w:eastAsia="Humanst521 BT" w:hAnsi="Arial" w:cs="Arial"/>
          <w:color w:val="221F1F"/>
        </w:rPr>
        <w:t>worldhas</w:t>
      </w:r>
      <w:r w:rsidRPr="005506B7">
        <w:rPr>
          <w:rFonts w:ascii="Arial" w:eastAsia="Humanst521 BT" w:hAnsi="Arial" w:cs="Arial"/>
          <w:color w:val="221F1F"/>
          <w:w w:val="104"/>
        </w:rPr>
        <w:t xml:space="preserve">to </w:t>
      </w:r>
      <w:r w:rsidRPr="005506B7">
        <w:rPr>
          <w:rFonts w:ascii="Arial" w:eastAsia="Humanst521 BT" w:hAnsi="Arial" w:cs="Arial"/>
          <w:color w:val="221F1F"/>
          <w:w w:val="105"/>
        </w:rPr>
        <w:t>offer</w:t>
      </w:r>
    </w:p>
    <w:p w:rsidR="006E40D9" w:rsidRPr="005506B7" w:rsidRDefault="006E40D9" w:rsidP="007D64D1">
      <w:pPr>
        <w:spacing w:before="1" w:line="180" w:lineRule="exact"/>
        <w:ind w:left="284" w:hanging="931"/>
        <w:rPr>
          <w:rFonts w:ascii="Arial" w:hAnsi="Arial" w:cs="Arial"/>
        </w:rPr>
      </w:pPr>
    </w:p>
    <w:p w:rsidR="006E40D9" w:rsidRPr="005506B7" w:rsidRDefault="00B54F68" w:rsidP="007D64D1">
      <w:pPr>
        <w:tabs>
          <w:tab w:val="left" w:pos="440"/>
        </w:tabs>
        <w:spacing w:line="240" w:lineRule="atLeast"/>
        <w:ind w:left="284" w:right="2001" w:hanging="931"/>
        <w:jc w:val="both"/>
        <w:rPr>
          <w:rFonts w:ascii="Arial" w:eastAsia="Humanst521 BT" w:hAnsi="Arial" w:cs="Arial"/>
        </w:rPr>
      </w:pPr>
      <w:r w:rsidRPr="005506B7">
        <w:rPr>
          <w:rFonts w:ascii="Arial" w:hAnsi="Arial" w:cs="Arial"/>
          <w:color w:val="221F1F"/>
        </w:rPr>
        <w:tab/>
      </w:r>
      <w:r w:rsidRPr="005506B7">
        <w:rPr>
          <w:rFonts w:ascii="Arial" w:eastAsia="Humanst521 BT" w:hAnsi="Arial" w:cs="Arial"/>
          <w:color w:val="221F1F"/>
        </w:rPr>
        <w:t>Givenourhistor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proofErr w:type="gramStart"/>
      <w:r w:rsidRPr="005506B7">
        <w:rPr>
          <w:rFonts w:ascii="Arial" w:eastAsia="Humanst521 BT" w:hAnsi="Arial" w:cs="Arial"/>
          <w:color w:val="221F1F"/>
        </w:rPr>
        <w:t>,and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that South Africa ispartofAfrica, weseeitasourresponsibility </w:t>
      </w:r>
      <w:r w:rsidRPr="005506B7">
        <w:rPr>
          <w:rFonts w:ascii="Arial" w:eastAsia="Humanst521 BT" w:hAnsi="Arial" w:cs="Arial"/>
          <w:color w:val="221F1F"/>
          <w:w w:val="104"/>
        </w:rPr>
        <w:t xml:space="preserve">to </w:t>
      </w:r>
      <w:r w:rsidRPr="005506B7">
        <w:rPr>
          <w:rFonts w:ascii="Arial" w:eastAsia="Humanst521 BT" w:hAnsi="Arial" w:cs="Arial"/>
          <w:color w:val="221F1F"/>
        </w:rPr>
        <w:t>endeavourtorepresentAfricaandAfricanstoriesfairlyanddiversely</w:t>
      </w:r>
    </w:p>
    <w:p w:rsidR="006E40D9" w:rsidRPr="005506B7" w:rsidRDefault="006E40D9" w:rsidP="007D64D1">
      <w:pPr>
        <w:spacing w:before="12" w:line="220" w:lineRule="exact"/>
        <w:ind w:left="284" w:hanging="931"/>
        <w:rPr>
          <w:rFonts w:ascii="Arial" w:hAnsi="Arial" w:cs="Arial"/>
        </w:rPr>
      </w:pPr>
    </w:p>
    <w:p w:rsidR="006E40D9" w:rsidRPr="005506B7" w:rsidRDefault="00B54F68" w:rsidP="007D64D1">
      <w:pPr>
        <w:tabs>
          <w:tab w:val="left" w:pos="440"/>
        </w:tabs>
        <w:spacing w:before="33" w:line="268" w:lineRule="auto"/>
        <w:ind w:left="284" w:right="2001" w:hanging="931"/>
        <w:rPr>
          <w:rFonts w:ascii="Arial" w:eastAsia="Humanst521 BT" w:hAnsi="Arial" w:cs="Arial"/>
        </w:rPr>
      </w:pPr>
      <w:r w:rsidRPr="005506B7">
        <w:rPr>
          <w:rFonts w:ascii="Arial" w:hAnsi="Arial" w:cs="Arial"/>
          <w:color w:val="221F1F"/>
        </w:rPr>
        <w:lastRenderedPageBreak/>
        <w:tab/>
      </w:r>
      <w:r w:rsidRPr="005506B7">
        <w:rPr>
          <w:rFonts w:ascii="Arial" w:eastAsia="Humanst521 BT" w:hAnsi="Arial" w:cs="Arial"/>
          <w:color w:val="221F1F"/>
          <w:spacing w:val="-3"/>
        </w:rPr>
        <w:t>F</w:t>
      </w:r>
      <w:r w:rsidRPr="005506B7">
        <w:rPr>
          <w:rFonts w:ascii="Arial" w:eastAsia="Humanst521 BT" w:hAnsi="Arial" w:cs="Arial"/>
          <w:color w:val="221F1F"/>
        </w:rPr>
        <w:t xml:space="preserve">reedom of expression is at the heart of our programmes.  </w:t>
      </w:r>
      <w:r w:rsidRPr="005506B7">
        <w:rPr>
          <w:rFonts w:ascii="Arial" w:eastAsia="Humanst521 BT" w:hAnsi="Arial" w:cs="Arial"/>
          <w:color w:val="221F1F"/>
          <w:spacing w:val="-3"/>
        </w:rPr>
        <w:t>W</w:t>
      </w:r>
      <w:r w:rsidRPr="005506B7">
        <w:rPr>
          <w:rFonts w:ascii="Arial" w:eastAsia="Humanst521 BT" w:hAnsi="Arial" w:cs="Arial"/>
          <w:color w:val="221F1F"/>
        </w:rPr>
        <w:t xml:space="preserve">e provide a 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home  </w:t>
      </w:r>
      <w:r w:rsidRPr="005506B7">
        <w:rPr>
          <w:rFonts w:ascii="Arial" w:eastAsia="Humanst521 BT" w:hAnsi="Arial" w:cs="Arial"/>
          <w:color w:val="221F1F"/>
          <w:w w:val="103"/>
        </w:rPr>
        <w:t>for</w:t>
      </w:r>
      <w:proofErr w:type="gramEnd"/>
      <w:r w:rsidRPr="005506B7">
        <w:rPr>
          <w:rFonts w:ascii="Arial" w:eastAsia="Humanst521 BT" w:hAnsi="Arial" w:cs="Arial"/>
          <w:color w:val="221F1F"/>
          <w:w w:val="103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programme makersthatencourages themtoinnovate; totakerisksandtodeveloptheir</w:t>
      </w:r>
      <w:r w:rsidRPr="005506B7">
        <w:rPr>
          <w:rFonts w:ascii="Arial" w:eastAsia="Humanst521 BT" w:hAnsi="Arial" w:cs="Arial"/>
          <w:color w:val="221F1F"/>
          <w:w w:val="105"/>
        </w:rPr>
        <w:t>craft</w:t>
      </w:r>
    </w:p>
    <w:p w:rsidR="006E40D9" w:rsidRPr="005506B7" w:rsidRDefault="00B54F68" w:rsidP="007D64D1">
      <w:pPr>
        <w:spacing w:line="200" w:lineRule="exact"/>
        <w:ind w:left="284"/>
        <w:rPr>
          <w:rFonts w:ascii="Arial" w:eastAsia="Humanst521 BT" w:hAnsi="Arial" w:cs="Arial"/>
        </w:rPr>
        <w:sectPr w:rsidR="006E40D9" w:rsidRPr="005506B7" w:rsidSect="009776D6">
          <w:pgSz w:w="10900" w:h="16840"/>
          <w:pgMar w:top="142" w:right="560" w:bottom="280" w:left="660" w:header="720" w:footer="720" w:gutter="0"/>
          <w:cols w:space="720"/>
        </w:sectPr>
      </w:pPr>
      <w:r w:rsidRPr="005506B7">
        <w:rPr>
          <w:rFonts w:ascii="Arial" w:eastAsia="Humanst521 BT" w:hAnsi="Arial" w:cs="Arial"/>
          <w:color w:val="221F1F"/>
        </w:rPr>
        <w:t>sothataudiences maybegivenarichdiversityoftopqualityprogrammes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                                                                      </w:t>
      </w:r>
      <w:proofErr w:type="gramEnd"/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lastRenderedPageBreak/>
        <w:t>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's</w:t>
      </w:r>
      <w:r w:rsidR="003A1A6B" w:rsidRPr="005506B7">
        <w:rPr>
          <w:rFonts w:ascii="Arial" w:eastAsia="Humanst521 BT" w:hAnsi="Arial" w:cs="Arial"/>
        </w:rPr>
        <w:t xml:space="preserve">approach </w:t>
      </w:r>
      <w:r w:rsidR="003A1A6B" w:rsidRPr="005506B7">
        <w:rPr>
          <w:rFonts w:ascii="Arial" w:eastAsia="Humanst521 BT" w:hAnsi="Arial" w:cs="Arial"/>
          <w:spacing w:val="23"/>
        </w:rPr>
        <w:t>to</w:t>
      </w:r>
      <w:r w:rsidRPr="005506B7">
        <w:rPr>
          <w:rFonts w:ascii="Arial" w:eastAsia="Humanst521 BT" w:hAnsi="Arial" w:cs="Arial"/>
          <w:w w:val="108"/>
        </w:rPr>
        <w:t>programming</w:t>
      </w:r>
      <w:r w:rsidRPr="005506B7">
        <w:rPr>
          <w:rFonts w:ascii="Arial" w:eastAsia="Humanst521 BT" w:hAnsi="Arial" w:cs="Arial"/>
        </w:rPr>
        <w:t>isfurther</w:t>
      </w:r>
      <w:r w:rsidR="003A1A6B" w:rsidRPr="005506B7">
        <w:rPr>
          <w:rFonts w:ascii="Arial" w:eastAsia="Humanst521 BT" w:hAnsi="Arial" w:cs="Arial"/>
        </w:rPr>
        <w:t xml:space="preserve">expanded </w:t>
      </w:r>
      <w:r w:rsidR="003A1A6B" w:rsidRPr="005506B7">
        <w:rPr>
          <w:rFonts w:ascii="Arial" w:eastAsia="Humanst521 BT" w:hAnsi="Arial" w:cs="Arial"/>
          <w:spacing w:val="11"/>
        </w:rPr>
        <w:t>in</w:t>
      </w:r>
      <w:r w:rsidRPr="005506B7">
        <w:rPr>
          <w:rFonts w:ascii="Arial" w:eastAsia="Humanst521 BT" w:hAnsi="Arial" w:cs="Arial"/>
        </w:rPr>
        <w:t>theLocalContent</w:t>
      </w:r>
      <w:r w:rsidRPr="005506B7">
        <w:rPr>
          <w:rFonts w:ascii="Arial" w:eastAsia="Humanst521 BT" w:hAnsi="Arial" w:cs="Arial"/>
          <w:spacing w:val="-4"/>
        </w:rPr>
        <w:t>P</w:t>
      </w:r>
      <w:r w:rsidRPr="005506B7">
        <w:rPr>
          <w:rFonts w:ascii="Arial" w:eastAsia="Humanst521 BT" w:hAnsi="Arial" w:cs="Arial"/>
        </w:rPr>
        <w:t>olic</w:t>
      </w:r>
      <w:r w:rsidRPr="005506B7">
        <w:rPr>
          <w:rFonts w:ascii="Arial" w:eastAsia="Humanst521 BT" w:hAnsi="Arial" w:cs="Arial"/>
          <w:spacing w:val="-14"/>
        </w:rPr>
        <w:t>y</w:t>
      </w:r>
      <w:r w:rsidRPr="005506B7">
        <w:rPr>
          <w:rFonts w:ascii="Arial" w:eastAsia="Humanst521 BT" w:hAnsi="Arial" w:cs="Arial"/>
        </w:rPr>
        <w:t>,</w:t>
      </w:r>
      <w:r w:rsidR="003A1A6B" w:rsidRPr="005506B7">
        <w:rPr>
          <w:rFonts w:ascii="Arial" w:eastAsia="Humanst521 BT" w:hAnsi="Arial" w:cs="Arial"/>
        </w:rPr>
        <w:t xml:space="preserve">and </w:t>
      </w:r>
      <w:r w:rsidR="003A1A6B" w:rsidRPr="005506B7">
        <w:rPr>
          <w:rFonts w:ascii="Arial" w:eastAsia="Humanst521 BT" w:hAnsi="Arial" w:cs="Arial"/>
          <w:spacing w:val="4"/>
        </w:rPr>
        <w:t>the</w:t>
      </w:r>
      <w:r w:rsidRPr="005506B7">
        <w:rPr>
          <w:rFonts w:ascii="Arial" w:eastAsia="Humanst521 BT" w:hAnsi="Arial" w:cs="Arial"/>
          <w:w w:val="108"/>
        </w:rPr>
        <w:t>LanguageBroadcasting</w:t>
      </w:r>
      <w:r w:rsidRPr="005506B7">
        <w:rPr>
          <w:rFonts w:ascii="Arial" w:eastAsia="Humanst521 BT" w:hAnsi="Arial" w:cs="Arial"/>
          <w:spacing w:val="-5"/>
        </w:rPr>
        <w:t>P</w:t>
      </w:r>
      <w:r w:rsidRPr="005506B7">
        <w:rPr>
          <w:rFonts w:ascii="Arial" w:eastAsia="Humanst521 BT" w:hAnsi="Arial" w:cs="Arial"/>
        </w:rPr>
        <w:t>olic</w:t>
      </w:r>
      <w:r w:rsidRPr="005506B7">
        <w:rPr>
          <w:rFonts w:ascii="Arial" w:eastAsia="Humanst521 BT" w:hAnsi="Arial" w:cs="Arial"/>
          <w:spacing w:val="-14"/>
        </w:rPr>
        <w:t>y</w:t>
      </w:r>
      <w:proofErr w:type="gramStart"/>
      <w:r w:rsidRPr="005506B7">
        <w:rPr>
          <w:rFonts w:ascii="Arial" w:eastAsia="Humanst521 BT" w:hAnsi="Arial" w:cs="Arial"/>
        </w:rPr>
        <w:t xml:space="preserve">. </w:t>
      </w:r>
      <w:proofErr w:type="gramEnd"/>
      <w:r w:rsidRPr="005506B7">
        <w:rPr>
          <w:rFonts w:ascii="Arial" w:eastAsia="Humanst521 BT" w:hAnsi="Arial" w:cs="Arial"/>
        </w:rPr>
        <w:t>Itisalso</w:t>
      </w:r>
      <w:r w:rsidR="003A1A6B" w:rsidRPr="005506B7">
        <w:rPr>
          <w:rFonts w:ascii="Arial" w:eastAsia="Humanst521 BT" w:hAnsi="Arial" w:cs="Arial"/>
        </w:rPr>
        <w:t xml:space="preserve">complemented </w:t>
      </w:r>
      <w:r w:rsidR="003A1A6B" w:rsidRPr="005506B7">
        <w:rPr>
          <w:rFonts w:ascii="Arial" w:eastAsia="Humanst521 BT" w:hAnsi="Arial" w:cs="Arial"/>
          <w:spacing w:val="9"/>
        </w:rPr>
        <w:t>by</w:t>
      </w:r>
      <w:r w:rsidRPr="005506B7">
        <w:rPr>
          <w:rFonts w:ascii="Arial" w:eastAsia="Humanst521 BT" w:hAnsi="Arial" w:cs="Arial"/>
        </w:rPr>
        <w:t>policiesforspecificgenres</w:t>
      </w:r>
      <w:r w:rsidRPr="005506B7">
        <w:rPr>
          <w:rFonts w:ascii="Arial" w:eastAsia="Humanst521 BT" w:hAnsi="Arial" w:cs="Arial"/>
          <w:w w:val="111"/>
        </w:rPr>
        <w:t xml:space="preserve">including </w:t>
      </w:r>
      <w:r w:rsidRPr="005506B7">
        <w:rPr>
          <w:rFonts w:ascii="Arial" w:eastAsia="Humanst521 BT" w:hAnsi="Arial" w:cs="Arial"/>
        </w:rPr>
        <w:t>News, CurrentAffairsand</w:t>
      </w:r>
      <w:r w:rsidRPr="005506B7">
        <w:rPr>
          <w:rFonts w:ascii="Arial" w:eastAsia="Humanst521 BT" w:hAnsi="Arial" w:cs="Arial"/>
          <w:w w:val="107"/>
        </w:rPr>
        <w:t>Information</w:t>
      </w:r>
      <w:proofErr w:type="gramStart"/>
      <w:r w:rsidRPr="005506B7">
        <w:rPr>
          <w:rFonts w:ascii="Arial" w:eastAsia="Humanst521 BT" w:hAnsi="Arial" w:cs="Arial"/>
          <w:w w:val="107"/>
        </w:rPr>
        <w:t>;EducationalBroadcasting,</w:t>
      </w:r>
      <w:r w:rsidRPr="005506B7">
        <w:rPr>
          <w:rFonts w:ascii="Arial" w:eastAsia="Humanst521 BT" w:hAnsi="Arial" w:cs="Arial"/>
        </w:rPr>
        <w:t>and</w:t>
      </w:r>
      <w:r w:rsidR="003A1A6B" w:rsidRPr="005506B7">
        <w:rPr>
          <w:rFonts w:ascii="Arial" w:eastAsia="Humanst521 BT" w:hAnsi="Arial" w:cs="Arial"/>
        </w:rPr>
        <w:t>Religious</w:t>
      </w:r>
      <w:proofErr w:type="gramEnd"/>
      <w:r w:rsidR="003A1A6B" w:rsidRPr="005506B7">
        <w:rPr>
          <w:rFonts w:ascii="Arial" w:eastAsia="Humanst521 BT" w:hAnsi="Arial" w:cs="Arial"/>
        </w:rPr>
        <w:t xml:space="preserve"> </w:t>
      </w:r>
      <w:r w:rsidR="003A1A6B" w:rsidRPr="005506B7">
        <w:rPr>
          <w:rFonts w:ascii="Arial" w:eastAsia="Humanst521 BT" w:hAnsi="Arial" w:cs="Arial"/>
          <w:spacing w:val="3"/>
        </w:rPr>
        <w:t>Broadcasting</w:t>
      </w:r>
      <w:r w:rsidRPr="005506B7">
        <w:rPr>
          <w:rFonts w:ascii="Arial" w:eastAsia="Humanst521 BT" w:hAnsi="Arial" w:cs="Arial"/>
          <w:w w:val="107"/>
        </w:rPr>
        <w:t>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color w:val="004890"/>
          <w:spacing w:val="-8"/>
          <w:w w:val="93"/>
        </w:rPr>
        <w:t>T</w:t>
      </w:r>
      <w:r w:rsidRPr="005506B7">
        <w:rPr>
          <w:rFonts w:ascii="Arial" w:eastAsia="Humanst521 BT" w:hAnsi="Arial" w:cs="Arial"/>
          <w:b/>
          <w:color w:val="004890"/>
          <w:w w:val="93"/>
        </w:rPr>
        <w:t>ASTEANDDECENCY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Theissueoftasteanddecencyin</w:t>
      </w:r>
      <w:r w:rsidR="003A1A6B" w:rsidRPr="005506B7">
        <w:rPr>
          <w:rFonts w:ascii="Arial" w:eastAsia="Humanst521 BT" w:hAnsi="Arial" w:cs="Arial"/>
        </w:rPr>
        <w:t xml:space="preserve">programmes </w:t>
      </w:r>
      <w:r w:rsidR="003A1A6B" w:rsidRPr="005506B7">
        <w:rPr>
          <w:rFonts w:ascii="Arial" w:eastAsia="Humanst521 BT" w:hAnsi="Arial" w:cs="Arial"/>
          <w:spacing w:val="3"/>
        </w:rPr>
        <w:t>is</w:t>
      </w:r>
      <w:r w:rsidRPr="005506B7">
        <w:rPr>
          <w:rFonts w:ascii="Arial" w:eastAsia="Humanst521 BT" w:hAnsi="Arial" w:cs="Arial"/>
        </w:rPr>
        <w:t>oftencontroversialinthatitinvolves</w:t>
      </w:r>
      <w:r w:rsidRPr="005506B7">
        <w:rPr>
          <w:rFonts w:ascii="Arial" w:eastAsia="Humanst521 BT" w:hAnsi="Arial" w:cs="Arial"/>
          <w:w w:val="107"/>
        </w:rPr>
        <w:t xml:space="preserve">judgements </w:t>
      </w:r>
      <w:r w:rsidRPr="005506B7">
        <w:rPr>
          <w:rFonts w:ascii="Arial" w:eastAsia="Humanst521 BT" w:hAnsi="Arial" w:cs="Arial"/>
          <w:spacing w:val="4"/>
        </w:rPr>
        <w:t>base</w:t>
      </w:r>
      <w:r w:rsidRPr="005506B7">
        <w:rPr>
          <w:rFonts w:ascii="Arial" w:eastAsia="Humanst521 BT" w:hAnsi="Arial" w:cs="Arial"/>
        </w:rPr>
        <w:t xml:space="preserve">d   </w:t>
      </w:r>
      <w:r w:rsidRPr="005506B7">
        <w:rPr>
          <w:rFonts w:ascii="Arial" w:eastAsia="Humanst521 BT" w:hAnsi="Arial" w:cs="Arial"/>
          <w:spacing w:val="4"/>
        </w:rPr>
        <w:t>solel</w:t>
      </w:r>
      <w:r w:rsidRPr="005506B7">
        <w:rPr>
          <w:rFonts w:ascii="Arial" w:eastAsia="Humanst521 BT" w:hAnsi="Arial" w:cs="Arial"/>
        </w:rPr>
        <w:t xml:space="preserve">y  </w:t>
      </w:r>
      <w:r w:rsidRPr="005506B7">
        <w:rPr>
          <w:rFonts w:ascii="Arial" w:eastAsia="Humanst521 BT" w:hAnsi="Arial" w:cs="Arial"/>
          <w:spacing w:val="4"/>
        </w:rPr>
        <w:t>o</w:t>
      </w:r>
      <w:r w:rsidRPr="005506B7">
        <w:rPr>
          <w:rFonts w:ascii="Arial" w:eastAsia="Humanst521 BT" w:hAnsi="Arial" w:cs="Arial"/>
        </w:rPr>
        <w:t xml:space="preserve">n    </w:t>
      </w:r>
      <w:r w:rsidRPr="005506B7">
        <w:rPr>
          <w:rFonts w:ascii="Arial" w:eastAsia="Humanst521 BT" w:hAnsi="Arial" w:cs="Arial"/>
          <w:spacing w:val="4"/>
        </w:rPr>
        <w:t>opinion</w:t>
      </w:r>
      <w:r w:rsidRPr="005506B7">
        <w:rPr>
          <w:rFonts w:ascii="Arial" w:eastAsia="Humanst521 BT" w:hAnsi="Arial" w:cs="Arial"/>
        </w:rPr>
        <w:t xml:space="preserve">,   </w:t>
      </w:r>
      <w:r w:rsidRPr="005506B7">
        <w:rPr>
          <w:rFonts w:ascii="Arial" w:eastAsia="Humanst521 BT" w:hAnsi="Arial" w:cs="Arial"/>
          <w:spacing w:val="4"/>
        </w:rPr>
        <w:t>persona</w:t>
      </w:r>
      <w:r w:rsidRPr="005506B7">
        <w:rPr>
          <w:rFonts w:ascii="Arial" w:eastAsia="Humanst521 BT" w:hAnsi="Arial" w:cs="Arial"/>
        </w:rPr>
        <w:t xml:space="preserve">l   </w:t>
      </w:r>
      <w:r w:rsidRPr="005506B7">
        <w:rPr>
          <w:rFonts w:ascii="Arial" w:eastAsia="Humanst521 BT" w:hAnsi="Arial" w:cs="Arial"/>
          <w:spacing w:val="4"/>
        </w:rPr>
        <w:t>persuasion</w:t>
      </w:r>
      <w:r w:rsidRPr="005506B7">
        <w:rPr>
          <w:rFonts w:ascii="Arial" w:eastAsia="Humanst521 BT" w:hAnsi="Arial" w:cs="Arial"/>
        </w:rPr>
        <w:t xml:space="preserve">s   </w:t>
      </w:r>
      <w:r w:rsidRPr="005506B7">
        <w:rPr>
          <w:rFonts w:ascii="Arial" w:eastAsia="Humanst521 BT" w:hAnsi="Arial" w:cs="Arial"/>
          <w:spacing w:val="4"/>
        </w:rPr>
        <w:t>an</w:t>
      </w:r>
      <w:r w:rsidRPr="005506B7">
        <w:rPr>
          <w:rFonts w:ascii="Arial" w:eastAsia="Humanst521 BT" w:hAnsi="Arial" w:cs="Arial"/>
        </w:rPr>
        <w:t xml:space="preserve">d   </w:t>
      </w:r>
      <w:r w:rsidRPr="005506B7">
        <w:rPr>
          <w:rFonts w:ascii="Arial" w:eastAsia="Humanst521 BT" w:hAnsi="Arial" w:cs="Arial"/>
          <w:spacing w:val="4"/>
        </w:rPr>
        <w:t>system</w:t>
      </w:r>
      <w:r w:rsidRPr="005506B7">
        <w:rPr>
          <w:rFonts w:ascii="Arial" w:eastAsia="Humanst521 BT" w:hAnsi="Arial" w:cs="Arial"/>
        </w:rPr>
        <w:t xml:space="preserve">s   </w:t>
      </w:r>
      <w:r w:rsidRPr="005506B7">
        <w:rPr>
          <w:rFonts w:ascii="Arial" w:eastAsia="Humanst521 BT" w:hAnsi="Arial" w:cs="Arial"/>
          <w:spacing w:val="4"/>
        </w:rPr>
        <w:t xml:space="preserve"> o</w:t>
      </w:r>
      <w:r w:rsidRPr="005506B7">
        <w:rPr>
          <w:rFonts w:ascii="Arial" w:eastAsia="Humanst521 BT" w:hAnsi="Arial" w:cs="Arial"/>
        </w:rPr>
        <w:t xml:space="preserve">f   </w:t>
      </w:r>
      <w:r w:rsidRPr="005506B7">
        <w:rPr>
          <w:rFonts w:ascii="Arial" w:eastAsia="Humanst521 BT" w:hAnsi="Arial" w:cs="Arial"/>
          <w:spacing w:val="4"/>
        </w:rPr>
        <w:t>values</w:t>
      </w:r>
      <w:proofErr w:type="gramStart"/>
      <w:r w:rsidRPr="005506B7">
        <w:rPr>
          <w:rFonts w:ascii="Arial" w:eastAsia="Humanst521 BT" w:hAnsi="Arial" w:cs="Arial"/>
        </w:rPr>
        <w:t xml:space="preserve">.   </w:t>
      </w:r>
      <w:proofErr w:type="gramEnd"/>
      <w:r w:rsidRPr="005506B7">
        <w:rPr>
          <w:rFonts w:ascii="Arial" w:eastAsia="Humanst521 BT" w:hAnsi="Arial" w:cs="Arial"/>
          <w:spacing w:val="4"/>
        </w:rPr>
        <w:t>Unti</w:t>
      </w:r>
      <w:r w:rsidRPr="005506B7">
        <w:rPr>
          <w:rFonts w:ascii="Arial" w:eastAsia="Humanst521 BT" w:hAnsi="Arial" w:cs="Arial"/>
        </w:rPr>
        <w:t xml:space="preserve">l  </w:t>
      </w:r>
      <w:r w:rsidRPr="005506B7">
        <w:rPr>
          <w:rFonts w:ascii="Arial" w:eastAsia="Humanst521 BT" w:hAnsi="Arial" w:cs="Arial"/>
          <w:spacing w:val="4"/>
          <w:w w:val="105"/>
        </w:rPr>
        <w:t xml:space="preserve">its </w:t>
      </w:r>
      <w:r w:rsidRPr="005506B7">
        <w:rPr>
          <w:rFonts w:ascii="Arial" w:eastAsia="Humanst521 BT" w:hAnsi="Arial" w:cs="Arial"/>
          <w:w w:val="107"/>
        </w:rPr>
        <w:t>amendment,</w:t>
      </w:r>
      <w:r w:rsidRPr="005506B7">
        <w:rPr>
          <w:rFonts w:ascii="Arial" w:eastAsia="Humanst521 BT" w:hAnsi="Arial" w:cs="Arial"/>
        </w:rPr>
        <w:t>theCodeofConductrestricted</w:t>
      </w:r>
      <w:r w:rsidR="003A1A6B" w:rsidRPr="005506B7">
        <w:rPr>
          <w:rFonts w:ascii="Arial" w:eastAsia="Humanst521 BT" w:hAnsi="Arial" w:cs="Arial"/>
        </w:rPr>
        <w:t xml:space="preserve">what </w:t>
      </w:r>
      <w:r w:rsidR="003A1A6B" w:rsidRPr="005506B7">
        <w:rPr>
          <w:rFonts w:ascii="Arial" w:eastAsia="Humanst521 BT" w:hAnsi="Arial" w:cs="Arial"/>
          <w:spacing w:val="2"/>
        </w:rPr>
        <w:t>was</w:t>
      </w:r>
      <w:r w:rsidRPr="005506B7">
        <w:rPr>
          <w:rFonts w:ascii="Arial" w:eastAsia="Humanst521 BT" w:hAnsi="Arial" w:cs="Arial"/>
        </w:rPr>
        <w:t>broadcast ifitwasdeemed  tasteless or indecentonthegrounds ofpublicmoralit</w:t>
      </w:r>
      <w:r w:rsidRPr="005506B7">
        <w:rPr>
          <w:rFonts w:ascii="Arial" w:eastAsia="Humanst521 BT" w:hAnsi="Arial" w:cs="Arial"/>
          <w:spacing w:val="-14"/>
        </w:rPr>
        <w:t>y</w:t>
      </w:r>
      <w:proofErr w:type="gramStart"/>
      <w:r w:rsidRPr="005506B7">
        <w:rPr>
          <w:rFonts w:ascii="Arial" w:eastAsia="Humanst521 BT" w:hAnsi="Arial" w:cs="Arial"/>
        </w:rPr>
        <w:t xml:space="preserve">. </w:t>
      </w:r>
      <w:proofErr w:type="gramEnd"/>
      <w:r w:rsidRPr="005506B7">
        <w:rPr>
          <w:rFonts w:ascii="Arial" w:eastAsia="Humanst521 BT" w:hAnsi="Arial" w:cs="Arial"/>
        </w:rPr>
        <w:t>Thenew</w:t>
      </w:r>
      <w:r w:rsidRPr="005506B7">
        <w:rPr>
          <w:rFonts w:ascii="Arial" w:eastAsia="Humanst521 BT" w:hAnsi="Arial" w:cs="Arial"/>
          <w:w w:val="106"/>
        </w:rPr>
        <w:t>dispensationacknowledges</w:t>
      </w:r>
      <w:r w:rsidRPr="005506B7">
        <w:rPr>
          <w:rFonts w:ascii="Arial" w:eastAsia="Humanst521 BT" w:hAnsi="Arial" w:cs="Arial"/>
        </w:rPr>
        <w:t>thatthe</w:t>
      </w:r>
      <w:r w:rsidRPr="005506B7">
        <w:rPr>
          <w:rFonts w:ascii="Arial" w:eastAsia="Humanst521 BT" w:hAnsi="Arial" w:cs="Arial"/>
          <w:w w:val="107"/>
        </w:rPr>
        <w:t xml:space="preserve">notion </w:t>
      </w:r>
      <w:r w:rsidR="003A1A6B" w:rsidRPr="005506B7">
        <w:rPr>
          <w:rFonts w:ascii="Arial" w:eastAsia="Humanst521 BT" w:hAnsi="Arial" w:cs="Arial"/>
        </w:rPr>
        <w:t>of public</w:t>
      </w:r>
      <w:r w:rsidRPr="005506B7">
        <w:rPr>
          <w:rFonts w:ascii="Arial" w:eastAsia="Humanst521 BT" w:hAnsi="Arial" w:cs="Arial"/>
        </w:rPr>
        <w:t>morality isrelativeand culturally specific</w:t>
      </w:r>
      <w:proofErr w:type="gramStart"/>
      <w:r w:rsidRPr="005506B7">
        <w:rPr>
          <w:rFonts w:ascii="Arial" w:eastAsia="Humanst521 BT" w:hAnsi="Arial" w:cs="Arial"/>
        </w:rPr>
        <w:t xml:space="preserve">.   </w:t>
      </w:r>
      <w:proofErr w:type="gramEnd"/>
      <w:r w:rsidRPr="005506B7">
        <w:rPr>
          <w:rFonts w:ascii="Arial" w:eastAsia="Humanst521 BT" w:hAnsi="Arial" w:cs="Arial"/>
        </w:rPr>
        <w:t xml:space="preserve">Theconcept isthereforeverydifficult </w:t>
      </w:r>
      <w:r w:rsidRPr="005506B7">
        <w:rPr>
          <w:rFonts w:ascii="Arial" w:eastAsia="Humanst521 BT" w:hAnsi="Arial" w:cs="Arial"/>
          <w:w w:val="104"/>
        </w:rPr>
        <w:t xml:space="preserve">to </w:t>
      </w:r>
      <w:r w:rsidRPr="005506B7">
        <w:rPr>
          <w:rFonts w:ascii="Arial" w:eastAsia="Humanst521 BT" w:hAnsi="Arial" w:cs="Arial"/>
        </w:rPr>
        <w:t>define,  andbearsnoobjectivecriterion.In</w:t>
      </w:r>
      <w:r w:rsidRPr="005506B7">
        <w:rPr>
          <w:rFonts w:ascii="Arial" w:eastAsia="Humanst521 BT" w:hAnsi="Arial" w:cs="Arial"/>
          <w:w w:val="109"/>
        </w:rPr>
        <w:t>addition,</w:t>
      </w:r>
      <w:r w:rsidRPr="005506B7">
        <w:rPr>
          <w:rFonts w:ascii="Arial" w:eastAsia="Humanst521 BT" w:hAnsi="Arial" w:cs="Arial"/>
        </w:rPr>
        <w:t>thefreedomofexpressionprovisionsof</w:t>
      </w:r>
      <w:r w:rsidRPr="005506B7">
        <w:rPr>
          <w:rFonts w:ascii="Arial" w:eastAsia="Humanst521 BT" w:hAnsi="Arial" w:cs="Arial"/>
          <w:w w:val="105"/>
        </w:rPr>
        <w:t xml:space="preserve">the </w:t>
      </w:r>
      <w:r w:rsidRPr="005506B7">
        <w:rPr>
          <w:rFonts w:ascii="Arial" w:eastAsia="Humanst521 BT" w:hAnsi="Arial" w:cs="Arial"/>
        </w:rPr>
        <w:t>Constitution areheld  toprotecteven</w:t>
      </w:r>
      <w:r w:rsidRPr="005506B7">
        <w:rPr>
          <w:rFonts w:ascii="Arial" w:eastAsia="Humanst521 BT" w:hAnsi="Arial" w:cs="Arial"/>
          <w:w w:val="108"/>
        </w:rPr>
        <w:t>unpopular</w:t>
      </w:r>
      <w:r w:rsidRPr="005506B7">
        <w:rPr>
          <w:rFonts w:ascii="Arial" w:eastAsia="Humanst521 BT" w:hAnsi="Arial" w:cs="Arial"/>
        </w:rPr>
        <w:t>and offensive speech</w:t>
      </w:r>
      <w:proofErr w:type="gramStart"/>
      <w:r w:rsidRPr="005506B7">
        <w:rPr>
          <w:rFonts w:ascii="Arial" w:eastAsia="Humanst521 BT" w:hAnsi="Arial" w:cs="Arial"/>
        </w:rPr>
        <w:t>. Itisbelieved  that</w:t>
      </w:r>
      <w:proofErr w:type="gramEnd"/>
      <w:r w:rsidRPr="005506B7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w w:val="108"/>
        </w:rPr>
        <w:t xml:space="preserve">any </w:t>
      </w:r>
      <w:r w:rsidRPr="005506B7">
        <w:rPr>
          <w:rFonts w:ascii="Arial" w:eastAsia="Humanst521 BT" w:hAnsi="Arial" w:cs="Arial"/>
        </w:rPr>
        <w:t>attempt  to curb speech carries the potential  to stifle artistic creativit</w:t>
      </w:r>
      <w:r w:rsidRPr="005506B7">
        <w:rPr>
          <w:rFonts w:ascii="Arial" w:eastAsia="Humanst521 BT" w:hAnsi="Arial" w:cs="Arial"/>
          <w:spacing w:val="-14"/>
        </w:rPr>
        <w:t>y</w:t>
      </w:r>
      <w:r w:rsidRPr="005506B7">
        <w:rPr>
          <w:rFonts w:ascii="Arial" w:eastAsia="Humanst521 BT" w:hAnsi="Arial" w:cs="Arial"/>
        </w:rPr>
        <w:t xml:space="preserve">, which   is seen </w:t>
      </w:r>
      <w:r w:rsidRPr="005506B7">
        <w:rPr>
          <w:rFonts w:ascii="Arial" w:eastAsia="Humanst521 BT" w:hAnsi="Arial" w:cs="Arial"/>
          <w:w w:val="110"/>
        </w:rPr>
        <w:t xml:space="preserve">as </w:t>
      </w:r>
      <w:r w:rsidRPr="005506B7">
        <w:rPr>
          <w:rFonts w:ascii="Arial" w:eastAsia="Humanst521 BT" w:hAnsi="Arial" w:cs="Arial"/>
          <w:w w:val="109"/>
        </w:rPr>
        <w:t>fundamental</w:t>
      </w:r>
      <w:r w:rsidRPr="005506B7">
        <w:rPr>
          <w:rFonts w:ascii="Arial" w:eastAsia="Humanst521 BT" w:hAnsi="Arial" w:cs="Arial"/>
        </w:rPr>
        <w:t>to</w:t>
      </w:r>
      <w:r w:rsidRPr="005506B7">
        <w:rPr>
          <w:rFonts w:ascii="Arial" w:eastAsia="Humanst521 BT" w:hAnsi="Arial" w:cs="Arial"/>
          <w:w w:val="108"/>
        </w:rPr>
        <w:t>broadcasting.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Insteadof</w:t>
      </w:r>
      <w:r w:rsidRPr="005506B7">
        <w:rPr>
          <w:rFonts w:ascii="Arial" w:eastAsia="Humanst521 BT" w:hAnsi="Arial" w:cs="Arial"/>
          <w:w w:val="111"/>
        </w:rPr>
        <w:t>placing</w:t>
      </w:r>
      <w:r w:rsidRPr="005506B7">
        <w:rPr>
          <w:rFonts w:ascii="Arial" w:eastAsia="Humanst521 BT" w:hAnsi="Arial" w:cs="Arial"/>
        </w:rPr>
        <w:t>acompletebanonmaterialthatmight offend certain</w:t>
      </w:r>
      <w:r w:rsidRPr="005506B7">
        <w:rPr>
          <w:rFonts w:ascii="Arial" w:eastAsia="Humanst521 BT" w:hAnsi="Arial" w:cs="Arial"/>
          <w:w w:val="108"/>
        </w:rPr>
        <w:t>individuals</w:t>
      </w:r>
      <w:r w:rsidRPr="005506B7">
        <w:rPr>
          <w:rFonts w:ascii="Arial" w:eastAsia="Humanst521 BT" w:hAnsi="Arial" w:cs="Arial"/>
        </w:rPr>
        <w:t>or</w:t>
      </w:r>
      <w:r w:rsidRPr="005506B7">
        <w:rPr>
          <w:rFonts w:ascii="Arial" w:eastAsia="Humanst521 BT" w:hAnsi="Arial" w:cs="Arial"/>
          <w:w w:val="108"/>
        </w:rPr>
        <w:t xml:space="preserve">groups, </w:t>
      </w:r>
      <w:r w:rsidRPr="005506B7">
        <w:rPr>
          <w:rFonts w:ascii="Arial" w:eastAsia="Humanst521 BT" w:hAnsi="Arial" w:cs="Arial"/>
        </w:rPr>
        <w:t xml:space="preserve">theCodeisnowframedintermsofadirectivetobroadcasters </w:t>
      </w:r>
      <w:r w:rsidRPr="005506B7">
        <w:rPr>
          <w:rFonts w:ascii="Arial" w:eastAsia="Humanst521 BT" w:hAnsi="Arial" w:cs="Arial"/>
          <w:w w:val="106"/>
        </w:rPr>
        <w:t>to: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</w:rPr>
        <w:t>giveadequate</w:t>
      </w:r>
      <w:proofErr w:type="gramEnd"/>
      <w:r w:rsidRPr="005506B7">
        <w:rPr>
          <w:rFonts w:ascii="Arial" w:eastAsia="Humanst521 BT" w:hAnsi="Arial" w:cs="Arial"/>
        </w:rPr>
        <w:t xml:space="preserve"> warning beforehand whentheybelievematerialmayupsetsomeof</w:t>
      </w:r>
      <w:r w:rsidRPr="005506B7">
        <w:rPr>
          <w:rFonts w:ascii="Arial" w:eastAsia="Humanst521 BT" w:hAnsi="Arial" w:cs="Arial"/>
          <w:w w:val="105"/>
        </w:rPr>
        <w:t xml:space="preserve">the </w:t>
      </w:r>
      <w:r w:rsidRPr="005506B7">
        <w:rPr>
          <w:rFonts w:ascii="Arial" w:eastAsia="Humanst521 BT" w:hAnsi="Arial" w:cs="Arial"/>
          <w:w w:val="101"/>
        </w:rPr>
        <w:t>viewers/listeners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</w:rPr>
        <w:t>besensitiveandcircumspectintheir</w:t>
      </w:r>
      <w:r w:rsidRPr="005506B7">
        <w:rPr>
          <w:rFonts w:ascii="Arial" w:eastAsia="Humanst521 BT" w:hAnsi="Arial" w:cs="Arial"/>
          <w:w w:val="109"/>
        </w:rPr>
        <w:t>scheduling</w:t>
      </w:r>
      <w:r w:rsidRPr="005506B7">
        <w:rPr>
          <w:rFonts w:ascii="Arial" w:eastAsia="Humanst521 BT" w:hAnsi="Arial" w:cs="Arial"/>
        </w:rPr>
        <w:t>ofsuch</w:t>
      </w:r>
      <w:r w:rsidRPr="005506B7">
        <w:rPr>
          <w:rFonts w:ascii="Arial" w:eastAsia="Humanst521 BT" w:hAnsi="Arial" w:cs="Arial"/>
          <w:w w:val="105"/>
        </w:rPr>
        <w:t>material</w:t>
      </w:r>
      <w:proofErr w:type="gramEnd"/>
    </w:p>
    <w:p w:rsidR="006E40D9" w:rsidRPr="005506B7" w:rsidRDefault="00B54F68" w:rsidP="007D64D1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</w:rPr>
        <w:t>makesurematerialthatis</w:t>
      </w:r>
      <w:r w:rsidRPr="005506B7">
        <w:rPr>
          <w:rFonts w:ascii="Arial" w:eastAsia="Humanst521 BT" w:hAnsi="Arial" w:cs="Arial"/>
          <w:w w:val="108"/>
        </w:rPr>
        <w:t>unsuitable</w:t>
      </w:r>
      <w:r w:rsidRPr="005506B7">
        <w:rPr>
          <w:rFonts w:ascii="Arial" w:eastAsia="Humanst521 BT" w:hAnsi="Arial" w:cs="Arial"/>
        </w:rPr>
        <w:t>forchildrenisnotbroadcast</w:t>
      </w:r>
      <w:proofErr w:type="gramEnd"/>
      <w:r w:rsidRPr="005506B7">
        <w:rPr>
          <w:rFonts w:ascii="Arial" w:eastAsia="Humanst521 BT" w:hAnsi="Arial" w:cs="Arial"/>
        </w:rPr>
        <w:t xml:space="preserve"> outsidethe</w:t>
      </w:r>
      <w:r w:rsidRPr="005506B7">
        <w:rPr>
          <w:rFonts w:ascii="Arial" w:eastAsia="Humanst521 BT" w:hAnsi="Arial" w:cs="Arial"/>
          <w:w w:val="104"/>
        </w:rPr>
        <w:t>watershed period.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w w:val="110"/>
        </w:rPr>
        <w:t>Although</w:t>
      </w:r>
      <w:r w:rsidRPr="005506B7">
        <w:rPr>
          <w:rFonts w:ascii="Arial" w:eastAsia="Humanst521 BT" w:hAnsi="Arial" w:cs="Arial"/>
        </w:rPr>
        <w:t>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makeseveryefforttominimisewhataudiencesmightfind</w:t>
      </w:r>
      <w:r w:rsidRPr="005506B7">
        <w:rPr>
          <w:rFonts w:ascii="Arial" w:eastAsia="Humanst521 BT" w:hAnsi="Arial" w:cs="Arial"/>
          <w:w w:val="108"/>
        </w:rPr>
        <w:t>distasteful</w:t>
      </w:r>
      <w:r w:rsidRPr="005506B7">
        <w:rPr>
          <w:rFonts w:ascii="Arial" w:eastAsia="Humanst521 BT" w:hAnsi="Arial" w:cs="Arial"/>
        </w:rPr>
        <w:t>or</w:t>
      </w:r>
      <w:r w:rsidRPr="005506B7">
        <w:rPr>
          <w:rFonts w:ascii="Arial" w:eastAsia="Humanst521 BT" w:hAnsi="Arial" w:cs="Arial"/>
          <w:w w:val="105"/>
        </w:rPr>
        <w:t>tast</w:t>
      </w:r>
      <w:r w:rsidRPr="005506B7">
        <w:rPr>
          <w:rFonts w:ascii="Arial" w:eastAsia="Humanst521 BT" w:hAnsi="Arial" w:cs="Arial"/>
          <w:spacing w:val="-1"/>
          <w:w w:val="105"/>
        </w:rPr>
        <w:t>e</w:t>
      </w:r>
      <w:r w:rsidRPr="005506B7">
        <w:rPr>
          <w:rFonts w:ascii="Arial" w:eastAsia="Humanst521 BT" w:hAnsi="Arial" w:cs="Arial"/>
        </w:rPr>
        <w:t>- less</w:t>
      </w:r>
      <w:proofErr w:type="gramStart"/>
      <w:r w:rsidRPr="005506B7">
        <w:rPr>
          <w:rFonts w:ascii="Arial" w:eastAsia="Humanst521 BT" w:hAnsi="Arial" w:cs="Arial"/>
        </w:rPr>
        <w:t>,the</w:t>
      </w:r>
      <w:r w:rsidR="005506B7" w:rsidRPr="005506B7">
        <w:rPr>
          <w:rFonts w:ascii="Arial" w:eastAsia="Humanst521 BT" w:hAnsi="Arial" w:cs="Arial"/>
        </w:rPr>
        <w:t>community</w:t>
      </w:r>
      <w:proofErr w:type="gramEnd"/>
      <w:r w:rsidRPr="005506B7">
        <w:rPr>
          <w:rFonts w:ascii="Arial" w:eastAsia="Humanst521 BT" w:hAnsi="Arial" w:cs="Arial"/>
        </w:rPr>
        <w:t xml:space="preserve"> broadcaster  doeshavetodealfranklywithcontroversialtopicsandcannot </w:t>
      </w:r>
      <w:r w:rsidRPr="005506B7">
        <w:rPr>
          <w:rFonts w:ascii="Arial" w:eastAsia="Humanst521 BT" w:hAnsi="Arial" w:cs="Arial"/>
          <w:w w:val="106"/>
        </w:rPr>
        <w:t xml:space="preserve">avoid </w:t>
      </w:r>
      <w:r w:rsidRPr="005506B7">
        <w:rPr>
          <w:rFonts w:ascii="Arial" w:eastAsia="Humanst521 BT" w:hAnsi="Arial" w:cs="Arial"/>
        </w:rPr>
        <w:t>tackling issuesbecauseoftheriskof</w:t>
      </w:r>
      <w:r w:rsidRPr="005506B7">
        <w:rPr>
          <w:rFonts w:ascii="Arial" w:eastAsia="Humanst521 BT" w:hAnsi="Arial" w:cs="Arial"/>
          <w:w w:val="111"/>
        </w:rPr>
        <w:t>offending</w:t>
      </w:r>
      <w:r w:rsidRPr="005506B7">
        <w:rPr>
          <w:rFonts w:ascii="Arial" w:eastAsia="Humanst521 BT" w:hAnsi="Arial" w:cs="Arial"/>
        </w:rPr>
        <w:t>certain</w:t>
      </w:r>
      <w:r w:rsidRPr="005506B7">
        <w:rPr>
          <w:rFonts w:ascii="Arial" w:eastAsia="Humanst521 BT" w:hAnsi="Arial" w:cs="Arial"/>
          <w:w w:val="105"/>
        </w:rPr>
        <w:t>people.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  <w:w w:val="105"/>
        </w:rPr>
      </w:pPr>
      <w:r w:rsidRPr="005506B7">
        <w:rPr>
          <w:rFonts w:ascii="Arial" w:eastAsia="Humanst521 BT" w:hAnsi="Arial" w:cs="Arial"/>
        </w:rPr>
        <w:t>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alsobroadcasts programmes thatsomemight oppose</w:t>
      </w:r>
      <w:proofErr w:type="gramStart"/>
      <w:r w:rsidRPr="005506B7">
        <w:rPr>
          <w:rFonts w:ascii="Arial" w:eastAsia="Humanst521 BT" w:hAnsi="Arial" w:cs="Arial"/>
        </w:rPr>
        <w:t>,orfindoffensive</w:t>
      </w:r>
      <w:proofErr w:type="gramEnd"/>
      <w:r w:rsidRPr="005506B7">
        <w:rPr>
          <w:rFonts w:ascii="Arial" w:eastAsia="Humanst521 BT" w:hAnsi="Arial" w:cs="Arial"/>
        </w:rPr>
        <w:t>, butthat</w:t>
      </w:r>
      <w:r w:rsidRPr="005506B7">
        <w:rPr>
          <w:rFonts w:ascii="Arial" w:eastAsia="Humanst521 BT" w:hAnsi="Arial" w:cs="Arial"/>
          <w:w w:val="106"/>
        </w:rPr>
        <w:t xml:space="preserve">have </w:t>
      </w:r>
      <w:r w:rsidRPr="005506B7">
        <w:rPr>
          <w:rFonts w:ascii="Arial" w:eastAsia="Humanst521 BT" w:hAnsi="Arial" w:cs="Arial"/>
        </w:rPr>
        <w:t>creativeorsocialmerit.Theseare</w:t>
      </w:r>
      <w:r w:rsidRPr="005506B7">
        <w:rPr>
          <w:rFonts w:ascii="Arial" w:eastAsia="Humanst521 BT" w:hAnsi="Arial" w:cs="Arial"/>
          <w:w w:val="105"/>
        </w:rPr>
        <w:t>aired:</w:t>
      </w:r>
    </w:p>
    <w:p w:rsidR="003A1A6B" w:rsidRPr="005506B7" w:rsidRDefault="003A1A6B" w:rsidP="007D64D1">
      <w:pPr>
        <w:rPr>
          <w:rFonts w:ascii="Arial" w:eastAsia="Humanst521 BT" w:hAnsi="Arial" w:cs="Arial"/>
        </w:rPr>
      </w:pPr>
    </w:p>
    <w:p w:rsidR="006E40D9" w:rsidRPr="005506B7" w:rsidRDefault="00B54F68" w:rsidP="003A1A6B">
      <w:pPr>
        <w:pStyle w:val="ListParagraph"/>
        <w:numPr>
          <w:ilvl w:val="0"/>
          <w:numId w:val="1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withdueconsideration ofviewer/listener</w:t>
      </w:r>
      <w:r w:rsidRPr="005506B7">
        <w:rPr>
          <w:rFonts w:ascii="Arial" w:eastAsia="Humanst521 BT" w:hAnsi="Arial" w:cs="Arial"/>
          <w:w w:val="105"/>
        </w:rPr>
        <w:t>sensibilities</w:t>
      </w:r>
    </w:p>
    <w:p w:rsidR="006E40D9" w:rsidRPr="005506B7" w:rsidRDefault="00B54F68" w:rsidP="003A1A6B">
      <w:pPr>
        <w:pStyle w:val="ListParagraph"/>
        <w:numPr>
          <w:ilvl w:val="0"/>
          <w:numId w:val="1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 xml:space="preserve">withaudience </w:t>
      </w:r>
      <w:r w:rsidRPr="005506B7">
        <w:rPr>
          <w:rFonts w:ascii="Arial" w:eastAsia="Humanst521 BT" w:hAnsi="Arial" w:cs="Arial"/>
          <w:w w:val="103"/>
        </w:rPr>
        <w:t>advisories</w:t>
      </w:r>
    </w:p>
    <w:p w:rsidR="006E40D9" w:rsidRPr="005506B7" w:rsidRDefault="00B54F68" w:rsidP="003A1A6B">
      <w:pPr>
        <w:pStyle w:val="ListParagraph"/>
        <w:numPr>
          <w:ilvl w:val="0"/>
          <w:numId w:val="12"/>
        </w:num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</w:rPr>
        <w:t>atappropriate</w:t>
      </w:r>
      <w:proofErr w:type="gramEnd"/>
      <w:r w:rsidRPr="005506B7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w w:val="105"/>
        </w:rPr>
        <w:t>times.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 xml:space="preserve">Careful </w:t>
      </w:r>
      <w:r w:rsidRPr="005506B7">
        <w:rPr>
          <w:rFonts w:ascii="Arial" w:eastAsia="Humanst521 BT" w:hAnsi="Arial" w:cs="Arial"/>
          <w:w w:val="109"/>
        </w:rPr>
        <w:t>scheduling</w:t>
      </w:r>
      <w:r w:rsidRPr="005506B7">
        <w:rPr>
          <w:rFonts w:ascii="Arial" w:eastAsia="Humanst521 BT" w:hAnsi="Arial" w:cs="Arial"/>
        </w:rPr>
        <w:t xml:space="preserve">and appropriate   </w:t>
      </w:r>
      <w:proofErr w:type="gramStart"/>
      <w:r w:rsidRPr="005506B7">
        <w:rPr>
          <w:rFonts w:ascii="Arial" w:eastAsia="Humanst521 BT" w:hAnsi="Arial" w:cs="Arial"/>
        </w:rPr>
        <w:t>warning  oradvice</w:t>
      </w:r>
      <w:proofErr w:type="gramEnd"/>
      <w:r w:rsidRPr="005506B7">
        <w:rPr>
          <w:rFonts w:ascii="Arial" w:eastAsia="Humanst521 BT" w:hAnsi="Arial" w:cs="Arial"/>
        </w:rPr>
        <w:t xml:space="preserve"> allows our </w:t>
      </w:r>
      <w:r w:rsidR="005506B7" w:rsidRPr="005506B7">
        <w:rPr>
          <w:rFonts w:ascii="Arial" w:eastAsia="Humanst521 BT" w:hAnsi="Arial" w:cs="Arial"/>
        </w:rPr>
        <w:t>community</w:t>
      </w:r>
      <w:r w:rsidRPr="005506B7">
        <w:rPr>
          <w:rFonts w:ascii="Arial" w:eastAsia="Humanst521 BT" w:hAnsi="Arial" w:cs="Arial"/>
        </w:rPr>
        <w:t xml:space="preserve">to make </w:t>
      </w:r>
      <w:r w:rsidRPr="005506B7">
        <w:rPr>
          <w:rFonts w:ascii="Arial" w:eastAsia="Humanst521 BT" w:hAnsi="Arial" w:cs="Arial"/>
          <w:w w:val="105"/>
        </w:rPr>
        <w:t xml:space="preserve">informed </w:t>
      </w:r>
      <w:r w:rsidRPr="005506B7">
        <w:rPr>
          <w:rFonts w:ascii="Arial" w:eastAsia="Humanst521 BT" w:hAnsi="Arial" w:cs="Arial"/>
        </w:rPr>
        <w:t>choicesabout what  theywant toseeand hea</w:t>
      </w:r>
      <w:r w:rsidRPr="005506B7">
        <w:rPr>
          <w:rFonts w:ascii="Arial" w:eastAsia="Humanst521 BT" w:hAnsi="Arial" w:cs="Arial"/>
          <w:spacing w:val="-16"/>
        </w:rPr>
        <w:t>r</w:t>
      </w:r>
      <w:r w:rsidRPr="005506B7">
        <w:rPr>
          <w:rFonts w:ascii="Arial" w:eastAsia="Humanst521 BT" w:hAnsi="Arial" w:cs="Arial"/>
        </w:rPr>
        <w:t>.Thispracticedoesnotdetractfromthe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's editorialresponsibilities inanywa</w:t>
      </w:r>
      <w:r w:rsidRPr="005506B7">
        <w:rPr>
          <w:rFonts w:ascii="Arial" w:eastAsia="Humanst521 BT" w:hAnsi="Arial" w:cs="Arial"/>
          <w:spacing w:val="-14"/>
        </w:rPr>
        <w:t>y</w:t>
      </w:r>
      <w:r w:rsidRPr="005506B7">
        <w:rPr>
          <w:rFonts w:ascii="Arial" w:eastAsia="Humanst521 BT" w:hAnsi="Arial" w:cs="Arial"/>
        </w:rPr>
        <w:t>,butactually  entrenchesthecultureofrespectforfreedom</w:t>
      </w:r>
      <w:r w:rsidRPr="005506B7">
        <w:rPr>
          <w:rFonts w:ascii="Arial" w:eastAsia="Humanst521 BT" w:hAnsi="Arial" w:cs="Arial"/>
          <w:w w:val="110"/>
        </w:rPr>
        <w:t xml:space="preserve">of </w:t>
      </w:r>
      <w:r w:rsidRPr="005506B7">
        <w:rPr>
          <w:rFonts w:ascii="Arial" w:eastAsia="Humanst521 BT" w:hAnsi="Arial" w:cs="Arial"/>
        </w:rPr>
        <w:t>expression,andtherighttoreceiveandimpart</w:t>
      </w:r>
      <w:r w:rsidRPr="005506B7">
        <w:rPr>
          <w:rFonts w:ascii="Arial" w:eastAsia="Humanst521 BT" w:hAnsi="Arial" w:cs="Arial"/>
          <w:w w:val="107"/>
        </w:rPr>
        <w:t>information.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color w:val="004890"/>
          <w:spacing w:val="-4"/>
          <w:w w:val="94"/>
        </w:rPr>
        <w:t>A</w:t>
      </w:r>
      <w:r w:rsidRPr="005506B7">
        <w:rPr>
          <w:rFonts w:ascii="Arial" w:eastAsia="Humanst521 BT" w:hAnsi="Arial" w:cs="Arial"/>
          <w:b/>
          <w:color w:val="004890"/>
          <w:w w:val="94"/>
        </w:rPr>
        <w:t>UDIENCEADVISORIES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TheCodeofConductispredicatedonthenotionthataudiencesshouldbegiventhefreedom</w:t>
      </w:r>
      <w:r w:rsidRPr="005506B7">
        <w:rPr>
          <w:rFonts w:ascii="Arial" w:eastAsia="Humanst521 BT" w:hAnsi="Arial" w:cs="Arial"/>
          <w:w w:val="111"/>
        </w:rPr>
        <w:t xml:space="preserve">and </w:t>
      </w:r>
      <w:r w:rsidRPr="005506B7">
        <w:rPr>
          <w:rFonts w:ascii="Arial" w:eastAsia="Humanst521 BT" w:hAnsi="Arial" w:cs="Arial"/>
        </w:rPr>
        <w:t>responsibility tochoosewhattheywishtoseeandhea</w:t>
      </w:r>
      <w:r w:rsidRPr="005506B7">
        <w:rPr>
          <w:rFonts w:ascii="Arial" w:eastAsia="Humanst521 BT" w:hAnsi="Arial" w:cs="Arial"/>
          <w:spacing w:val="-16"/>
        </w:rPr>
        <w:t>r</w:t>
      </w:r>
      <w:proofErr w:type="gramStart"/>
      <w:r w:rsidRPr="005506B7">
        <w:rPr>
          <w:rFonts w:ascii="Arial" w:eastAsia="Humanst521 BT" w:hAnsi="Arial" w:cs="Arial"/>
        </w:rPr>
        <w:t>,butthattheycantakethis</w:t>
      </w:r>
      <w:r w:rsidRPr="005506B7">
        <w:rPr>
          <w:rFonts w:ascii="Arial" w:eastAsia="Humanst521 BT" w:hAnsi="Arial" w:cs="Arial"/>
          <w:w w:val="104"/>
        </w:rPr>
        <w:t>responsibility</w:t>
      </w:r>
      <w:proofErr w:type="gramEnd"/>
      <w:r w:rsidRPr="005506B7">
        <w:rPr>
          <w:rFonts w:ascii="Arial" w:eastAsia="Humanst521 BT" w:hAnsi="Arial" w:cs="Arial"/>
          <w:w w:val="104"/>
        </w:rPr>
        <w:t xml:space="preserve"> </w:t>
      </w:r>
      <w:r w:rsidRPr="005506B7">
        <w:rPr>
          <w:rFonts w:ascii="Arial" w:eastAsia="Humanst521 BT" w:hAnsi="Arial" w:cs="Arial"/>
        </w:rPr>
        <w:t>onlywhentheyareadequately informedabout potentially problematicmaterialin</w:t>
      </w:r>
      <w:r w:rsidRPr="005506B7">
        <w:rPr>
          <w:rFonts w:ascii="Arial" w:eastAsia="Humanst521 BT" w:hAnsi="Arial" w:cs="Arial"/>
          <w:w w:val="107"/>
        </w:rPr>
        <w:t>advance.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TheCoderequiresbroadcasterstogivewarnings thatarecleartotheaudiences</w:t>
      </w:r>
      <w:proofErr w:type="gramStart"/>
      <w:r w:rsidRPr="005506B7">
        <w:rPr>
          <w:rFonts w:ascii="Arial" w:eastAsia="Humanst521 BT" w:hAnsi="Arial" w:cs="Arial"/>
        </w:rPr>
        <w:t xml:space="preserve">. </w:t>
      </w:r>
      <w:proofErr w:type="gramEnd"/>
      <w:r w:rsidRPr="005506B7">
        <w:rPr>
          <w:rFonts w:ascii="Arial" w:eastAsia="Humanst521 BT" w:hAnsi="Arial" w:cs="Arial"/>
        </w:rPr>
        <w:t>Theyinclude</w:t>
      </w:r>
      <w:r w:rsidRPr="005506B7">
        <w:rPr>
          <w:rFonts w:ascii="Arial" w:eastAsia="Humanst521 BT" w:hAnsi="Arial" w:cs="Arial"/>
          <w:w w:val="113"/>
        </w:rPr>
        <w:t xml:space="preserve">age </w:t>
      </w:r>
      <w:r w:rsidRPr="005506B7">
        <w:rPr>
          <w:rFonts w:ascii="Arial" w:eastAsia="Humanst521 BT" w:hAnsi="Arial" w:cs="Arial"/>
        </w:rPr>
        <w:t>indicators</w:t>
      </w:r>
      <w:proofErr w:type="gramStart"/>
      <w:r w:rsidRPr="005506B7">
        <w:rPr>
          <w:rFonts w:ascii="Arial" w:eastAsia="Humanst521 BT" w:hAnsi="Arial" w:cs="Arial"/>
        </w:rPr>
        <w:t>,symbolsforcontentsuchasgraphic</w:t>
      </w:r>
      <w:proofErr w:type="gramEnd"/>
      <w:r w:rsidRPr="005506B7">
        <w:rPr>
          <w:rFonts w:ascii="Arial" w:eastAsia="Humanst521 BT" w:hAnsi="Arial" w:cs="Arial"/>
        </w:rPr>
        <w:t xml:space="preserve">  orexcessiveviolence,explicitsexualconduct,</w:t>
      </w:r>
      <w:r w:rsidRPr="005506B7">
        <w:rPr>
          <w:rFonts w:ascii="Arial" w:eastAsia="Humanst521 BT" w:hAnsi="Arial" w:cs="Arial"/>
          <w:w w:val="108"/>
        </w:rPr>
        <w:t xml:space="preserve">nudi- </w:t>
      </w:r>
      <w:r w:rsidRPr="005506B7">
        <w:rPr>
          <w:rFonts w:ascii="Arial" w:eastAsia="Humanst521 BT" w:hAnsi="Arial" w:cs="Arial"/>
        </w:rPr>
        <w:t>tyandbad</w:t>
      </w:r>
      <w:r w:rsidRPr="005506B7">
        <w:rPr>
          <w:rFonts w:ascii="Arial" w:eastAsia="Humanst521 BT" w:hAnsi="Arial" w:cs="Arial"/>
          <w:w w:val="114"/>
        </w:rPr>
        <w:t>language</w:t>
      </w:r>
      <w:r w:rsidRPr="005506B7">
        <w:rPr>
          <w:rFonts w:ascii="Arial" w:eastAsia="Humanst521 BT" w:hAnsi="Arial" w:cs="Arial"/>
        </w:rPr>
        <w:t>-</w:t>
      </w:r>
      <w:r w:rsidRPr="005506B7">
        <w:rPr>
          <w:rFonts w:ascii="Arial" w:eastAsia="Humanst521 BT" w:hAnsi="Arial" w:cs="Arial"/>
          <w:w w:val="111"/>
        </w:rPr>
        <w:t>including</w:t>
      </w:r>
      <w:r w:rsidRPr="005506B7">
        <w:rPr>
          <w:rFonts w:ascii="Arial" w:eastAsia="Humanst521 BT" w:hAnsi="Arial" w:cs="Arial"/>
          <w:w w:val="106"/>
        </w:rPr>
        <w:t>profanit</w:t>
      </w:r>
      <w:r w:rsidRPr="005506B7">
        <w:rPr>
          <w:rFonts w:ascii="Arial" w:eastAsia="Humanst521 BT" w:hAnsi="Arial" w:cs="Arial"/>
          <w:spacing w:val="-14"/>
          <w:w w:val="106"/>
        </w:rPr>
        <w:t>y</w:t>
      </w:r>
      <w:r w:rsidRPr="005506B7">
        <w:rPr>
          <w:rFonts w:ascii="Arial" w:eastAsia="Humanst521 BT" w:hAnsi="Arial" w:cs="Arial"/>
          <w:w w:val="111"/>
        </w:rPr>
        <w:t>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Respectingtherighttochoosealsomeansnot</w:t>
      </w:r>
      <w:r w:rsidRPr="005506B7">
        <w:rPr>
          <w:rFonts w:ascii="Arial" w:eastAsia="Humanst521 BT" w:hAnsi="Arial" w:cs="Arial"/>
          <w:w w:val="110"/>
        </w:rPr>
        <w:t>allowing</w:t>
      </w:r>
      <w:r w:rsidRPr="005506B7">
        <w:rPr>
          <w:rFonts w:ascii="Arial" w:eastAsia="Humanst521 BT" w:hAnsi="Arial" w:cs="Arial"/>
        </w:rPr>
        <w:t>materialthatviewers andlisteners</w:t>
      </w:r>
      <w:r w:rsidRPr="005506B7">
        <w:rPr>
          <w:rFonts w:ascii="Arial" w:eastAsia="Humanst521 BT" w:hAnsi="Arial" w:cs="Arial"/>
          <w:w w:val="111"/>
        </w:rPr>
        <w:t xml:space="preserve">might </w:t>
      </w:r>
      <w:r w:rsidRPr="005506B7">
        <w:rPr>
          <w:rFonts w:ascii="Arial" w:eastAsia="Humanst521 BT" w:hAnsi="Arial" w:cs="Arial"/>
        </w:rPr>
        <w:t>find</w:t>
      </w:r>
      <w:r w:rsidRPr="005506B7">
        <w:rPr>
          <w:rFonts w:ascii="Arial" w:eastAsia="Humanst521 BT" w:hAnsi="Arial" w:cs="Arial"/>
          <w:w w:val="107"/>
        </w:rPr>
        <w:t>threatening</w:t>
      </w:r>
      <w:r w:rsidRPr="005506B7">
        <w:rPr>
          <w:rFonts w:ascii="Arial" w:eastAsia="Humanst521 BT" w:hAnsi="Arial" w:cs="Arial"/>
        </w:rPr>
        <w:t xml:space="preserve">orshocking </w:t>
      </w:r>
      <w:proofErr w:type="gramStart"/>
      <w:r w:rsidRPr="005506B7">
        <w:rPr>
          <w:rFonts w:ascii="Arial" w:eastAsia="Humanst521 BT" w:hAnsi="Arial" w:cs="Arial"/>
        </w:rPr>
        <w:t>tointrudeunexpectedl</w:t>
      </w:r>
      <w:r w:rsidRPr="005506B7">
        <w:rPr>
          <w:rFonts w:ascii="Arial" w:eastAsia="Humanst521 BT" w:hAnsi="Arial" w:cs="Arial"/>
          <w:spacing w:val="-14"/>
        </w:rPr>
        <w:t>y</w:t>
      </w:r>
      <w:r w:rsidRPr="005506B7">
        <w:rPr>
          <w:rFonts w:ascii="Arial" w:eastAsia="Humanst521 BT" w:hAnsi="Arial" w:cs="Arial"/>
        </w:rPr>
        <w:t>.Alertingtheaudience  islikelytolessen</w:t>
      </w:r>
      <w:r w:rsidRPr="005506B7">
        <w:rPr>
          <w:rFonts w:ascii="Arial" w:eastAsia="Humanst521 BT" w:hAnsi="Arial" w:cs="Arial"/>
          <w:w w:val="105"/>
        </w:rPr>
        <w:t>the</w:t>
      </w:r>
      <w:proofErr w:type="gramEnd"/>
      <w:r w:rsidRPr="005506B7">
        <w:rPr>
          <w:rFonts w:ascii="Arial" w:eastAsia="Humanst521 BT" w:hAnsi="Arial" w:cs="Arial"/>
          <w:w w:val="105"/>
        </w:rPr>
        <w:t xml:space="preserve"> </w:t>
      </w:r>
      <w:r w:rsidRPr="005506B7">
        <w:rPr>
          <w:rFonts w:ascii="Arial" w:eastAsia="Humanst521 BT" w:hAnsi="Arial" w:cs="Arial"/>
        </w:rPr>
        <w:t xml:space="preserve">negative impactofviolentordistressing </w:t>
      </w:r>
      <w:r w:rsidRPr="005506B7">
        <w:rPr>
          <w:rFonts w:ascii="Arial" w:eastAsia="Humanst521 BT" w:hAnsi="Arial" w:cs="Arial"/>
          <w:w w:val="104"/>
        </w:rPr>
        <w:t>scenes.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The</w:t>
      </w:r>
      <w:r w:rsidR="003B2515" w:rsidRPr="005506B7">
        <w:rPr>
          <w:rFonts w:ascii="Arial" w:eastAsia="Humanst521 BT" w:hAnsi="Arial" w:cs="Arial"/>
        </w:rPr>
        <w:t xml:space="preserve">MABOLOKA COMMUNITY </w:t>
      </w:r>
      <w:proofErr w:type="gramStart"/>
      <w:r w:rsidR="003B2515" w:rsidRPr="005506B7">
        <w:rPr>
          <w:rFonts w:ascii="Arial" w:eastAsia="Humanst521 BT" w:hAnsi="Arial" w:cs="Arial"/>
        </w:rPr>
        <w:t>RADIO</w:t>
      </w:r>
      <w:r w:rsidRPr="005506B7">
        <w:rPr>
          <w:rFonts w:ascii="Arial" w:eastAsia="Humanst521 BT" w:hAnsi="Arial" w:cs="Arial"/>
        </w:rPr>
        <w:t>has  thereforeestablished</w:t>
      </w:r>
      <w:proofErr w:type="gramEnd"/>
      <w:r w:rsidRPr="005506B7">
        <w:rPr>
          <w:rFonts w:ascii="Arial" w:eastAsia="Humanst521 BT" w:hAnsi="Arial" w:cs="Arial"/>
        </w:rPr>
        <w:t xml:space="preserve"> the</w:t>
      </w:r>
      <w:r w:rsidRPr="005506B7">
        <w:rPr>
          <w:rFonts w:ascii="Arial" w:eastAsia="Humanst521 BT" w:hAnsi="Arial" w:cs="Arial"/>
          <w:w w:val="109"/>
        </w:rPr>
        <w:t>following</w:t>
      </w:r>
      <w:r w:rsidRPr="005506B7">
        <w:rPr>
          <w:rFonts w:ascii="Arial" w:eastAsia="Humanst521 BT" w:hAnsi="Arial" w:cs="Arial"/>
        </w:rPr>
        <w:t xml:space="preserve">proceduresforacceptance and screening </w:t>
      </w:r>
      <w:r w:rsidRPr="005506B7">
        <w:rPr>
          <w:rFonts w:ascii="Arial" w:eastAsia="Humanst521 BT" w:hAnsi="Arial" w:cs="Arial"/>
          <w:w w:val="110"/>
        </w:rPr>
        <w:t xml:space="preserve">of </w:t>
      </w:r>
      <w:r w:rsidRPr="005506B7">
        <w:rPr>
          <w:rFonts w:ascii="Arial" w:eastAsia="Humanst521 BT" w:hAnsi="Arial" w:cs="Arial"/>
          <w:w w:val="105"/>
        </w:rPr>
        <w:t>programmes.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eastAsia="Humanst521 BT" w:hAnsi="Arial" w:cs="Arial"/>
        </w:rPr>
        <w:sectPr w:rsidR="006E40D9" w:rsidRPr="005506B7">
          <w:pgSz w:w="10900" w:h="16840"/>
          <w:pgMar w:top="1300" w:right="780" w:bottom="280" w:left="560" w:header="720" w:footer="720" w:gutter="0"/>
          <w:cols w:space="720"/>
        </w:sect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Arial" w:hAnsi="Arial" w:cs="Arial"/>
        </w:rPr>
      </w:pPr>
      <w:r w:rsidRPr="005506B7">
        <w:rPr>
          <w:rFonts w:ascii="Arial" w:eastAsia="Arial" w:hAnsi="Arial" w:cs="Arial"/>
          <w:b/>
          <w:color w:val="12447E"/>
        </w:rPr>
        <w:t>RADIO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Arial" w:hAnsi="Arial" w:cs="Arial"/>
        </w:rPr>
      </w:pPr>
      <w:r w:rsidRPr="005506B7">
        <w:rPr>
          <w:rFonts w:ascii="Arial" w:eastAsia="Arial" w:hAnsi="Arial" w:cs="Arial"/>
          <w:color w:val="757575"/>
        </w:rPr>
        <w:t>Sinc</w:t>
      </w:r>
      <w:r w:rsidRPr="005506B7">
        <w:rPr>
          <w:rFonts w:ascii="Arial" w:eastAsia="Arial" w:hAnsi="Arial" w:cs="Arial"/>
          <w:color w:val="757575"/>
          <w:spacing w:val="1"/>
        </w:rPr>
        <w:t>e</w:t>
      </w:r>
      <w:r w:rsidRPr="005506B7">
        <w:rPr>
          <w:rFonts w:ascii="Arial" w:eastAsia="Arial" w:hAnsi="Arial" w:cs="Arial"/>
          <w:color w:val="757575"/>
          <w:w w:val="97"/>
        </w:rPr>
        <w:t>rad</w:t>
      </w:r>
      <w:r w:rsidRPr="005506B7">
        <w:rPr>
          <w:rFonts w:ascii="Arial" w:eastAsia="Arial" w:hAnsi="Arial" w:cs="Arial"/>
          <w:color w:val="878787"/>
          <w:w w:val="76"/>
        </w:rPr>
        <w:t>i</w:t>
      </w:r>
      <w:r w:rsidRPr="005506B7">
        <w:rPr>
          <w:rFonts w:ascii="Arial" w:eastAsia="Arial" w:hAnsi="Arial" w:cs="Arial"/>
          <w:color w:val="757575"/>
        </w:rPr>
        <w:t>o</w:t>
      </w:r>
      <w:r w:rsidRPr="005506B7">
        <w:rPr>
          <w:rFonts w:ascii="Arial" w:eastAsia="Arial" w:hAnsi="Arial" w:cs="Arial"/>
          <w:color w:val="757575"/>
          <w:w w:val="86"/>
        </w:rPr>
        <w:t>is</w:t>
      </w:r>
      <w:r w:rsidRPr="005506B7">
        <w:rPr>
          <w:rFonts w:ascii="Arial" w:eastAsia="Arial" w:hAnsi="Arial" w:cs="Arial"/>
          <w:color w:val="757575"/>
        </w:rPr>
        <w:t>amore</w:t>
      </w:r>
      <w:r w:rsidRPr="005506B7">
        <w:rPr>
          <w:rFonts w:ascii="Arial" w:eastAsia="Arial" w:hAnsi="Arial" w:cs="Arial"/>
          <w:color w:val="757575"/>
          <w:w w:val="96"/>
        </w:rPr>
        <w:t>pe</w:t>
      </w:r>
      <w:r w:rsidRPr="005506B7">
        <w:rPr>
          <w:rFonts w:ascii="Arial" w:eastAsia="Arial" w:hAnsi="Arial" w:cs="Arial"/>
          <w:color w:val="878787"/>
          <w:w w:val="94"/>
        </w:rPr>
        <w:t>rv</w:t>
      </w:r>
      <w:r w:rsidRPr="005506B7">
        <w:rPr>
          <w:rFonts w:ascii="Arial" w:eastAsia="Arial" w:hAnsi="Arial" w:cs="Arial"/>
          <w:color w:val="757575"/>
        </w:rPr>
        <w:t>asiv</w:t>
      </w:r>
      <w:r w:rsidRPr="005506B7">
        <w:rPr>
          <w:rFonts w:ascii="Arial" w:eastAsia="Arial" w:hAnsi="Arial" w:cs="Arial"/>
          <w:color w:val="757575"/>
          <w:spacing w:val="-5"/>
        </w:rPr>
        <w:t>e</w:t>
      </w:r>
      <w:r w:rsidRPr="005506B7">
        <w:rPr>
          <w:rFonts w:ascii="Arial" w:eastAsia="Arial" w:hAnsi="Arial" w:cs="Arial"/>
          <w:color w:val="757575"/>
          <w:w w:val="98"/>
        </w:rPr>
        <w:t>med</w:t>
      </w:r>
      <w:r w:rsidRPr="005506B7">
        <w:rPr>
          <w:rFonts w:ascii="Arial" w:eastAsia="Arial" w:hAnsi="Arial" w:cs="Arial"/>
          <w:color w:val="878787"/>
          <w:w w:val="76"/>
        </w:rPr>
        <w:t>i</w:t>
      </w:r>
      <w:r w:rsidRPr="005506B7">
        <w:rPr>
          <w:rFonts w:ascii="Arial" w:eastAsia="Arial" w:hAnsi="Arial" w:cs="Arial"/>
          <w:color w:val="757575"/>
          <w:w w:val="81"/>
        </w:rPr>
        <w:t>u</w:t>
      </w:r>
      <w:r w:rsidRPr="005506B7">
        <w:rPr>
          <w:rFonts w:ascii="Arial" w:eastAsia="Arial" w:hAnsi="Arial" w:cs="Arial"/>
          <w:color w:val="878787"/>
        </w:rPr>
        <w:t xml:space="preserve">m </w:t>
      </w:r>
      <w:r w:rsidRPr="005506B7">
        <w:rPr>
          <w:rFonts w:ascii="Arial" w:eastAsia="Arial" w:hAnsi="Arial" w:cs="Arial"/>
          <w:color w:val="757575"/>
          <w:w w:val="122"/>
        </w:rPr>
        <w:t>t</w:t>
      </w:r>
      <w:r w:rsidRPr="005506B7">
        <w:rPr>
          <w:rFonts w:ascii="Arial" w:eastAsia="Arial" w:hAnsi="Arial" w:cs="Arial"/>
          <w:color w:val="878787"/>
          <w:w w:val="91"/>
        </w:rPr>
        <w:t>h</w:t>
      </w:r>
      <w:r w:rsidRPr="005506B7">
        <w:rPr>
          <w:rFonts w:ascii="Arial" w:eastAsia="Arial" w:hAnsi="Arial" w:cs="Arial"/>
          <w:color w:val="757575"/>
          <w:w w:val="81"/>
        </w:rPr>
        <w:t>a</w:t>
      </w:r>
      <w:r w:rsidRPr="005506B7">
        <w:rPr>
          <w:rFonts w:ascii="Arial" w:eastAsia="Arial" w:hAnsi="Arial" w:cs="Arial"/>
          <w:color w:val="878787"/>
        </w:rPr>
        <w:t xml:space="preserve">n </w:t>
      </w:r>
      <w:r w:rsidRPr="005506B7">
        <w:rPr>
          <w:rFonts w:ascii="Arial" w:eastAsia="Arial" w:hAnsi="Arial" w:cs="Arial"/>
          <w:color w:val="757575"/>
          <w:w w:val="101"/>
        </w:rPr>
        <w:t>te</w:t>
      </w:r>
      <w:r w:rsidRPr="005506B7">
        <w:rPr>
          <w:rFonts w:ascii="Arial" w:eastAsia="Arial" w:hAnsi="Arial" w:cs="Arial"/>
          <w:color w:val="878787"/>
          <w:w w:val="76"/>
        </w:rPr>
        <w:t>l</w:t>
      </w:r>
      <w:r w:rsidRPr="005506B7">
        <w:rPr>
          <w:rFonts w:ascii="Arial" w:eastAsia="Arial" w:hAnsi="Arial" w:cs="Arial"/>
          <w:color w:val="757575"/>
          <w:w w:val="88"/>
        </w:rPr>
        <w:t>evis</w:t>
      </w:r>
      <w:r w:rsidRPr="005506B7">
        <w:rPr>
          <w:rFonts w:ascii="Arial" w:eastAsia="Arial" w:hAnsi="Arial" w:cs="Arial"/>
          <w:color w:val="878787"/>
          <w:w w:val="76"/>
        </w:rPr>
        <w:t>i</w:t>
      </w:r>
      <w:r w:rsidRPr="005506B7">
        <w:rPr>
          <w:rFonts w:ascii="Arial" w:eastAsia="Arial" w:hAnsi="Arial" w:cs="Arial"/>
          <w:color w:val="757575"/>
          <w:w w:val="101"/>
        </w:rPr>
        <w:t>o</w:t>
      </w:r>
      <w:r w:rsidRPr="005506B7">
        <w:rPr>
          <w:rFonts w:ascii="Arial" w:eastAsia="Arial" w:hAnsi="Arial" w:cs="Arial"/>
          <w:color w:val="878787"/>
        </w:rPr>
        <w:t>n</w:t>
      </w:r>
      <w:proofErr w:type="gramStart"/>
      <w:r w:rsidRPr="005506B7">
        <w:rPr>
          <w:rFonts w:ascii="Arial" w:eastAsia="Arial" w:hAnsi="Arial" w:cs="Arial"/>
          <w:color w:val="878787"/>
        </w:rPr>
        <w:t>,</w:t>
      </w:r>
      <w:r w:rsidRPr="005506B7">
        <w:rPr>
          <w:rFonts w:ascii="Arial" w:eastAsia="Arial" w:hAnsi="Arial" w:cs="Arial"/>
          <w:color w:val="757575"/>
        </w:rPr>
        <w:t>asmuc</w:t>
      </w:r>
      <w:r w:rsidRPr="005506B7">
        <w:rPr>
          <w:rFonts w:ascii="Arial" w:eastAsia="Arial" w:hAnsi="Arial" w:cs="Arial"/>
          <w:color w:val="878787"/>
        </w:rPr>
        <w:t>h</w:t>
      </w:r>
      <w:r w:rsidRPr="005506B7">
        <w:rPr>
          <w:rFonts w:ascii="Arial" w:eastAsia="Arial" w:hAnsi="Arial" w:cs="Arial"/>
          <w:color w:val="757575"/>
          <w:w w:val="92"/>
        </w:rPr>
        <w:t>ca</w:t>
      </w:r>
      <w:r w:rsidRPr="005506B7">
        <w:rPr>
          <w:rFonts w:ascii="Arial" w:eastAsia="Arial" w:hAnsi="Arial" w:cs="Arial"/>
          <w:color w:val="878787"/>
          <w:w w:val="92"/>
        </w:rPr>
        <w:t>r</w:t>
      </w:r>
      <w:r w:rsidRPr="005506B7">
        <w:rPr>
          <w:rFonts w:ascii="Arial" w:eastAsia="Arial" w:hAnsi="Arial" w:cs="Arial"/>
          <w:color w:val="757575"/>
          <w:w w:val="92"/>
        </w:rPr>
        <w:t>e</w:t>
      </w:r>
      <w:r w:rsidRPr="005506B7">
        <w:rPr>
          <w:rFonts w:ascii="Arial" w:eastAsia="Arial" w:hAnsi="Arial" w:cs="Arial"/>
          <w:color w:val="757575"/>
        </w:rPr>
        <w:t>s</w:t>
      </w:r>
      <w:r w:rsidRPr="005506B7">
        <w:rPr>
          <w:rFonts w:ascii="Arial" w:eastAsia="Arial" w:hAnsi="Arial" w:cs="Arial"/>
          <w:color w:val="878787"/>
        </w:rPr>
        <w:t>h</w:t>
      </w:r>
      <w:r w:rsidRPr="005506B7">
        <w:rPr>
          <w:rFonts w:ascii="Arial" w:eastAsia="Arial" w:hAnsi="Arial" w:cs="Arial"/>
          <w:color w:val="757575"/>
        </w:rPr>
        <w:t>o</w:t>
      </w:r>
      <w:r w:rsidRPr="005506B7">
        <w:rPr>
          <w:rFonts w:ascii="Arial" w:eastAsia="Arial" w:hAnsi="Arial" w:cs="Arial"/>
          <w:color w:val="878787"/>
        </w:rPr>
        <w:t>uld</w:t>
      </w:r>
      <w:r w:rsidRPr="005506B7">
        <w:rPr>
          <w:rFonts w:ascii="Arial" w:eastAsia="Arial" w:hAnsi="Arial" w:cs="Arial"/>
          <w:color w:val="757575"/>
        </w:rPr>
        <w:t>beta</w:t>
      </w:r>
      <w:r w:rsidRPr="005506B7">
        <w:rPr>
          <w:rFonts w:ascii="Arial" w:eastAsia="Arial" w:hAnsi="Arial" w:cs="Arial"/>
          <w:color w:val="878787"/>
        </w:rPr>
        <w:t>k</w:t>
      </w:r>
      <w:r w:rsidRPr="005506B7">
        <w:rPr>
          <w:rFonts w:ascii="Arial" w:eastAsia="Arial" w:hAnsi="Arial" w:cs="Arial"/>
          <w:color w:val="757575"/>
        </w:rPr>
        <w:t>e</w:t>
      </w:r>
      <w:r w:rsidRPr="005506B7">
        <w:rPr>
          <w:rFonts w:ascii="Arial" w:eastAsia="Arial" w:hAnsi="Arial" w:cs="Arial"/>
          <w:color w:val="878787"/>
        </w:rPr>
        <w:t>n</w:t>
      </w:r>
      <w:r w:rsidRPr="005506B7">
        <w:rPr>
          <w:rFonts w:ascii="Arial" w:eastAsia="Arial" w:hAnsi="Arial" w:cs="Arial"/>
          <w:color w:val="757575"/>
        </w:rPr>
        <w:t>to</w:t>
      </w:r>
      <w:r w:rsidRPr="005506B7">
        <w:rPr>
          <w:rFonts w:ascii="Arial" w:eastAsia="Arial" w:hAnsi="Arial" w:cs="Arial"/>
          <w:color w:val="878787"/>
          <w:w w:val="101"/>
        </w:rPr>
        <w:t>r</w:t>
      </w:r>
      <w:r w:rsidRPr="005506B7">
        <w:rPr>
          <w:rFonts w:ascii="Arial" w:eastAsia="Arial" w:hAnsi="Arial" w:cs="Arial"/>
          <w:color w:val="757575"/>
        </w:rPr>
        <w:t>espect</w:t>
      </w:r>
      <w:proofErr w:type="gramEnd"/>
      <w:r w:rsidRPr="005506B7">
        <w:rPr>
          <w:rFonts w:ascii="Arial" w:eastAsia="Arial" w:hAnsi="Arial" w:cs="Arial"/>
          <w:color w:val="757575"/>
        </w:rPr>
        <w:t xml:space="preserve"> the</w:t>
      </w:r>
      <w:r w:rsidRPr="005506B7">
        <w:rPr>
          <w:rFonts w:ascii="Arial" w:eastAsia="Arial" w:hAnsi="Arial" w:cs="Arial"/>
          <w:color w:val="757575"/>
          <w:w w:val="98"/>
        </w:rPr>
        <w:t>aud</w:t>
      </w:r>
      <w:r w:rsidRPr="005506B7">
        <w:rPr>
          <w:rFonts w:ascii="Arial" w:eastAsia="Arial" w:hAnsi="Arial" w:cs="Arial"/>
          <w:color w:val="878787"/>
          <w:w w:val="76"/>
        </w:rPr>
        <w:t>i</w:t>
      </w:r>
      <w:r w:rsidRPr="005506B7">
        <w:rPr>
          <w:rFonts w:ascii="Arial" w:eastAsia="Arial" w:hAnsi="Arial" w:cs="Arial"/>
          <w:color w:val="757575"/>
          <w:w w:val="96"/>
        </w:rPr>
        <w:t>ence</w:t>
      </w:r>
      <w:r w:rsidRPr="005506B7">
        <w:rPr>
          <w:rFonts w:ascii="Arial" w:eastAsia="Arial" w:hAnsi="Arial" w:cs="Arial"/>
          <w:color w:val="A7A7A7"/>
          <w:w w:val="89"/>
        </w:rPr>
        <w:t>'</w:t>
      </w:r>
      <w:r w:rsidRPr="005506B7">
        <w:rPr>
          <w:rFonts w:ascii="Arial" w:eastAsia="Arial" w:hAnsi="Arial" w:cs="Arial"/>
          <w:color w:val="757575"/>
          <w:w w:val="79"/>
        </w:rPr>
        <w:t>s</w:t>
      </w:r>
      <w:r w:rsidRPr="005506B7">
        <w:rPr>
          <w:rFonts w:ascii="Arial" w:eastAsia="Arial" w:hAnsi="Arial" w:cs="Arial"/>
          <w:color w:val="757575"/>
          <w:w w:val="84"/>
        </w:rPr>
        <w:t>r</w:t>
      </w:r>
      <w:r w:rsidRPr="005506B7">
        <w:rPr>
          <w:rFonts w:ascii="Arial" w:eastAsia="Arial" w:hAnsi="Arial" w:cs="Arial"/>
          <w:color w:val="878787"/>
          <w:w w:val="76"/>
        </w:rPr>
        <w:t>i</w:t>
      </w:r>
      <w:r w:rsidRPr="005506B7">
        <w:rPr>
          <w:rFonts w:ascii="Arial" w:eastAsia="Arial" w:hAnsi="Arial" w:cs="Arial"/>
          <w:color w:val="757575"/>
        </w:rPr>
        <w:t>ghts asfo</w:t>
      </w:r>
      <w:r w:rsidRPr="005506B7">
        <w:rPr>
          <w:rFonts w:ascii="Arial" w:eastAsia="Arial" w:hAnsi="Arial" w:cs="Arial"/>
          <w:color w:val="878787"/>
        </w:rPr>
        <w:t xml:space="preserve">r </w:t>
      </w:r>
      <w:r w:rsidRPr="005506B7">
        <w:rPr>
          <w:rFonts w:ascii="Arial" w:eastAsia="Arial" w:hAnsi="Arial" w:cs="Arial"/>
          <w:color w:val="757575"/>
          <w:w w:val="98"/>
        </w:rPr>
        <w:t>tele</w:t>
      </w:r>
      <w:r w:rsidRPr="005506B7">
        <w:rPr>
          <w:rFonts w:ascii="Arial" w:eastAsia="Arial" w:hAnsi="Arial" w:cs="Arial"/>
          <w:color w:val="878787"/>
          <w:w w:val="93"/>
        </w:rPr>
        <w:t>vi</w:t>
      </w:r>
      <w:r w:rsidRPr="005506B7">
        <w:rPr>
          <w:rFonts w:ascii="Arial" w:eastAsia="Arial" w:hAnsi="Arial" w:cs="Arial"/>
          <w:color w:val="757575"/>
          <w:w w:val="95"/>
        </w:rPr>
        <w:t>sion</w:t>
      </w:r>
      <w:r w:rsidRPr="005506B7">
        <w:rPr>
          <w:rFonts w:ascii="Arial" w:eastAsia="Arial" w:hAnsi="Arial" w:cs="Arial"/>
          <w:color w:val="878787"/>
          <w:w w:val="61"/>
        </w:rPr>
        <w:t>.</w:t>
      </w:r>
      <w:r w:rsidRPr="005506B7">
        <w:rPr>
          <w:rFonts w:ascii="Arial" w:eastAsia="Arial" w:hAnsi="Arial" w:cs="Arial"/>
          <w:color w:val="878787"/>
        </w:rPr>
        <w:t>Th</w:t>
      </w:r>
      <w:r w:rsidRPr="005506B7">
        <w:rPr>
          <w:rFonts w:ascii="Arial" w:eastAsia="Arial" w:hAnsi="Arial" w:cs="Arial"/>
          <w:color w:val="757575"/>
        </w:rPr>
        <w:t>esame</w:t>
      </w:r>
      <w:r w:rsidRPr="005506B7">
        <w:rPr>
          <w:rFonts w:ascii="Arial" w:eastAsia="Arial" w:hAnsi="Arial" w:cs="Arial"/>
          <w:color w:val="757575"/>
          <w:w w:val="91"/>
        </w:rPr>
        <w:t>p</w:t>
      </w:r>
      <w:r w:rsidRPr="005506B7">
        <w:rPr>
          <w:rFonts w:ascii="Arial" w:eastAsia="Arial" w:hAnsi="Arial" w:cs="Arial"/>
          <w:color w:val="878787"/>
          <w:w w:val="91"/>
        </w:rPr>
        <w:t>rin</w:t>
      </w:r>
      <w:r w:rsidRPr="005506B7">
        <w:rPr>
          <w:rFonts w:ascii="Arial" w:eastAsia="Arial" w:hAnsi="Arial" w:cs="Arial"/>
          <w:color w:val="757575"/>
          <w:w w:val="91"/>
        </w:rPr>
        <w:t>c</w:t>
      </w:r>
      <w:r w:rsidRPr="005506B7">
        <w:rPr>
          <w:rFonts w:ascii="Arial" w:eastAsia="Arial" w:hAnsi="Arial" w:cs="Arial"/>
          <w:color w:val="878787"/>
          <w:w w:val="91"/>
        </w:rPr>
        <w:t>i</w:t>
      </w:r>
      <w:r w:rsidRPr="005506B7">
        <w:rPr>
          <w:rFonts w:ascii="Arial" w:eastAsia="Arial" w:hAnsi="Arial" w:cs="Arial"/>
          <w:color w:val="757575"/>
          <w:w w:val="91"/>
        </w:rPr>
        <w:t>p</w:t>
      </w:r>
      <w:r w:rsidRPr="005506B7">
        <w:rPr>
          <w:rFonts w:ascii="Arial" w:eastAsia="Arial" w:hAnsi="Arial" w:cs="Arial"/>
          <w:color w:val="878787"/>
          <w:w w:val="91"/>
        </w:rPr>
        <w:t>l</w:t>
      </w:r>
      <w:r w:rsidRPr="005506B7">
        <w:rPr>
          <w:rFonts w:ascii="Arial" w:eastAsia="Arial" w:hAnsi="Arial" w:cs="Arial"/>
          <w:color w:val="757575"/>
          <w:w w:val="91"/>
        </w:rPr>
        <w:t xml:space="preserve">es </w:t>
      </w:r>
      <w:r w:rsidRPr="005506B7">
        <w:rPr>
          <w:rFonts w:ascii="Arial" w:eastAsia="Arial" w:hAnsi="Arial" w:cs="Arial"/>
          <w:color w:val="757575"/>
        </w:rPr>
        <w:t xml:space="preserve">of </w:t>
      </w:r>
      <w:r w:rsidRPr="005506B7">
        <w:rPr>
          <w:rFonts w:ascii="Arial" w:eastAsia="Arial" w:hAnsi="Arial" w:cs="Arial"/>
          <w:color w:val="757575"/>
          <w:w w:val="89"/>
        </w:rPr>
        <w:t>ad</w:t>
      </w:r>
      <w:r w:rsidRPr="005506B7">
        <w:rPr>
          <w:rFonts w:ascii="Arial" w:eastAsia="Arial" w:hAnsi="Arial" w:cs="Arial"/>
          <w:color w:val="878787"/>
          <w:w w:val="89"/>
        </w:rPr>
        <w:t>vi</w:t>
      </w:r>
      <w:r w:rsidRPr="005506B7">
        <w:rPr>
          <w:rFonts w:ascii="Arial" w:eastAsia="Arial" w:hAnsi="Arial" w:cs="Arial"/>
          <w:color w:val="757575"/>
          <w:w w:val="89"/>
        </w:rPr>
        <w:t>so</w:t>
      </w:r>
      <w:r w:rsidRPr="005506B7">
        <w:rPr>
          <w:rFonts w:ascii="Arial" w:eastAsia="Arial" w:hAnsi="Arial" w:cs="Arial"/>
          <w:color w:val="878787"/>
          <w:w w:val="89"/>
        </w:rPr>
        <w:t>ri</w:t>
      </w:r>
      <w:r w:rsidRPr="005506B7">
        <w:rPr>
          <w:rFonts w:ascii="Arial" w:eastAsia="Arial" w:hAnsi="Arial" w:cs="Arial"/>
          <w:color w:val="757575"/>
          <w:w w:val="89"/>
        </w:rPr>
        <w:t xml:space="preserve">es </w:t>
      </w:r>
      <w:r w:rsidRPr="005506B7">
        <w:rPr>
          <w:rFonts w:ascii="Arial" w:eastAsia="Arial" w:hAnsi="Arial" w:cs="Arial"/>
          <w:color w:val="757575"/>
          <w:w w:val="101"/>
        </w:rPr>
        <w:t>app</w:t>
      </w:r>
      <w:r w:rsidRPr="005506B7">
        <w:rPr>
          <w:rFonts w:ascii="Arial" w:eastAsia="Arial" w:hAnsi="Arial" w:cs="Arial"/>
          <w:color w:val="878787"/>
          <w:w w:val="50"/>
        </w:rPr>
        <w:t>l</w:t>
      </w:r>
      <w:r w:rsidRPr="005506B7">
        <w:rPr>
          <w:rFonts w:ascii="Arial" w:eastAsia="Arial" w:hAnsi="Arial" w:cs="Arial"/>
          <w:color w:val="757575"/>
        </w:rPr>
        <w:t xml:space="preserve">y </w:t>
      </w:r>
      <w:r w:rsidRPr="005506B7">
        <w:rPr>
          <w:rFonts w:ascii="Arial" w:eastAsia="Arial" w:hAnsi="Arial" w:cs="Arial"/>
          <w:color w:val="878787"/>
        </w:rPr>
        <w:t>t</w:t>
      </w:r>
      <w:r w:rsidRPr="005506B7">
        <w:rPr>
          <w:rFonts w:ascii="Arial" w:eastAsia="Arial" w:hAnsi="Arial" w:cs="Arial"/>
          <w:color w:val="757575"/>
        </w:rPr>
        <w:t xml:space="preserve">o </w:t>
      </w:r>
      <w:r w:rsidRPr="005506B7">
        <w:rPr>
          <w:rFonts w:ascii="Arial" w:eastAsia="Arial" w:hAnsi="Arial" w:cs="Arial"/>
          <w:color w:val="757575"/>
          <w:w w:val="85"/>
        </w:rPr>
        <w:t>se</w:t>
      </w:r>
      <w:r w:rsidRPr="005506B7">
        <w:rPr>
          <w:rFonts w:ascii="Arial" w:eastAsia="Arial" w:hAnsi="Arial" w:cs="Arial"/>
          <w:color w:val="878787"/>
          <w:w w:val="91"/>
        </w:rPr>
        <w:t>n</w:t>
      </w:r>
      <w:r w:rsidRPr="005506B7">
        <w:rPr>
          <w:rFonts w:ascii="Arial" w:eastAsia="Arial" w:hAnsi="Arial" w:cs="Arial"/>
          <w:color w:val="757575"/>
          <w:w w:val="79"/>
        </w:rPr>
        <w:t>s</w:t>
      </w:r>
      <w:r w:rsidRPr="005506B7">
        <w:rPr>
          <w:rFonts w:ascii="Arial" w:eastAsia="Arial" w:hAnsi="Arial" w:cs="Arial"/>
          <w:color w:val="878787"/>
          <w:w w:val="76"/>
        </w:rPr>
        <w:t>i</w:t>
      </w:r>
      <w:r w:rsidRPr="005506B7">
        <w:rPr>
          <w:rFonts w:ascii="Arial" w:eastAsia="Arial" w:hAnsi="Arial" w:cs="Arial"/>
          <w:color w:val="757575"/>
          <w:w w:val="122"/>
        </w:rPr>
        <w:t>t</w:t>
      </w:r>
      <w:r w:rsidRPr="005506B7">
        <w:rPr>
          <w:rFonts w:ascii="Arial" w:eastAsia="Arial" w:hAnsi="Arial" w:cs="Arial"/>
          <w:color w:val="878787"/>
          <w:w w:val="101"/>
        </w:rPr>
        <w:t>iv</w:t>
      </w:r>
      <w:r w:rsidRPr="005506B7">
        <w:rPr>
          <w:rFonts w:ascii="Arial" w:eastAsia="Arial" w:hAnsi="Arial" w:cs="Arial"/>
          <w:color w:val="757575"/>
        </w:rPr>
        <w:t xml:space="preserve">e </w:t>
      </w:r>
      <w:r w:rsidRPr="005506B7">
        <w:rPr>
          <w:rFonts w:ascii="Arial" w:eastAsia="Arial" w:hAnsi="Arial" w:cs="Arial"/>
          <w:color w:val="878787"/>
          <w:w w:val="101"/>
        </w:rPr>
        <w:t>m</w:t>
      </w:r>
      <w:r w:rsidRPr="005506B7">
        <w:rPr>
          <w:rFonts w:ascii="Arial" w:eastAsia="Arial" w:hAnsi="Arial" w:cs="Arial"/>
          <w:color w:val="757575"/>
          <w:w w:val="99"/>
        </w:rPr>
        <w:t>ateria</w:t>
      </w:r>
      <w:r w:rsidRPr="005506B7">
        <w:rPr>
          <w:rFonts w:ascii="Arial" w:eastAsia="Arial" w:hAnsi="Arial" w:cs="Arial"/>
          <w:color w:val="878787"/>
          <w:w w:val="50"/>
        </w:rPr>
        <w:t>l</w:t>
      </w:r>
      <w:r w:rsidRPr="005506B7">
        <w:rPr>
          <w:rFonts w:ascii="Arial" w:eastAsia="Arial" w:hAnsi="Arial" w:cs="Arial"/>
          <w:color w:val="757575"/>
        </w:rPr>
        <w:t>broadcastovertheradio,o</w:t>
      </w:r>
      <w:r w:rsidRPr="005506B7">
        <w:rPr>
          <w:rFonts w:ascii="Arial" w:eastAsia="Arial" w:hAnsi="Arial" w:cs="Arial"/>
          <w:color w:val="878787"/>
        </w:rPr>
        <w:t>r</w:t>
      </w:r>
      <w:r w:rsidRPr="005506B7">
        <w:rPr>
          <w:rFonts w:ascii="Arial" w:eastAsia="Arial" w:hAnsi="Arial" w:cs="Arial"/>
          <w:color w:val="757575"/>
        </w:rPr>
        <w:t>an</w:t>
      </w:r>
      <w:r w:rsidRPr="005506B7">
        <w:rPr>
          <w:rFonts w:ascii="Arial" w:eastAsia="Arial" w:hAnsi="Arial" w:cs="Arial"/>
          <w:color w:val="878787"/>
        </w:rPr>
        <w:t>yt</w:t>
      </w:r>
      <w:r w:rsidRPr="005506B7">
        <w:rPr>
          <w:rFonts w:ascii="Arial" w:eastAsia="Arial" w:hAnsi="Arial" w:cs="Arial"/>
          <w:color w:val="757575"/>
        </w:rPr>
        <w:t>h</w:t>
      </w:r>
      <w:r w:rsidRPr="005506B7">
        <w:rPr>
          <w:rFonts w:ascii="Arial" w:eastAsia="Arial" w:hAnsi="Arial" w:cs="Arial"/>
          <w:color w:val="878787"/>
        </w:rPr>
        <w:t>in</w:t>
      </w:r>
      <w:r w:rsidRPr="005506B7">
        <w:rPr>
          <w:rFonts w:ascii="Arial" w:eastAsia="Arial" w:hAnsi="Arial" w:cs="Arial"/>
          <w:color w:val="757575"/>
        </w:rPr>
        <w:t>g</w:t>
      </w:r>
      <w:r w:rsidRPr="005506B7">
        <w:rPr>
          <w:rFonts w:ascii="Arial" w:eastAsia="Arial" w:hAnsi="Arial" w:cs="Arial"/>
          <w:color w:val="757575"/>
          <w:w w:val="122"/>
        </w:rPr>
        <w:t>t</w:t>
      </w:r>
      <w:r w:rsidRPr="005506B7">
        <w:rPr>
          <w:rFonts w:ascii="Arial" w:eastAsia="Arial" w:hAnsi="Arial" w:cs="Arial"/>
          <w:color w:val="878787"/>
          <w:w w:val="81"/>
        </w:rPr>
        <w:t>h</w:t>
      </w:r>
      <w:r w:rsidRPr="005506B7">
        <w:rPr>
          <w:rFonts w:ascii="Arial" w:eastAsia="Arial" w:hAnsi="Arial" w:cs="Arial"/>
          <w:color w:val="757575"/>
        </w:rPr>
        <w:t xml:space="preserve">at </w:t>
      </w:r>
      <w:r w:rsidRPr="005506B7">
        <w:rPr>
          <w:rFonts w:ascii="Arial" w:eastAsia="Arial" w:hAnsi="Arial" w:cs="Arial"/>
          <w:color w:val="878787"/>
          <w:w w:val="89"/>
        </w:rPr>
        <w:t>m</w:t>
      </w:r>
      <w:r w:rsidRPr="005506B7">
        <w:rPr>
          <w:rFonts w:ascii="Arial" w:eastAsia="Arial" w:hAnsi="Arial" w:cs="Arial"/>
          <w:color w:val="757575"/>
          <w:w w:val="89"/>
        </w:rPr>
        <w:t>a</w:t>
      </w:r>
      <w:r w:rsidRPr="005506B7">
        <w:rPr>
          <w:rFonts w:ascii="Arial" w:eastAsia="Arial" w:hAnsi="Arial" w:cs="Arial"/>
          <w:color w:val="878787"/>
          <w:w w:val="89"/>
        </w:rPr>
        <w:t>y</w:t>
      </w:r>
      <w:r w:rsidRPr="005506B7">
        <w:rPr>
          <w:rFonts w:ascii="Arial" w:eastAsia="Arial" w:hAnsi="Arial" w:cs="Arial"/>
          <w:color w:val="757575"/>
          <w:w w:val="101"/>
        </w:rPr>
        <w:t>d</w:t>
      </w:r>
      <w:r w:rsidRPr="005506B7">
        <w:rPr>
          <w:rFonts w:ascii="Arial" w:eastAsia="Arial" w:hAnsi="Arial" w:cs="Arial"/>
          <w:color w:val="878787"/>
          <w:w w:val="76"/>
        </w:rPr>
        <w:t>i</w:t>
      </w:r>
      <w:r w:rsidRPr="005506B7">
        <w:rPr>
          <w:rFonts w:ascii="Arial" w:eastAsia="Arial" w:hAnsi="Arial" w:cs="Arial"/>
          <w:color w:val="757575"/>
          <w:w w:val="97"/>
        </w:rPr>
        <w:t>stu</w:t>
      </w:r>
      <w:r w:rsidRPr="005506B7">
        <w:rPr>
          <w:rFonts w:ascii="Arial" w:eastAsia="Arial" w:hAnsi="Arial" w:cs="Arial"/>
          <w:color w:val="878787"/>
          <w:w w:val="84"/>
        </w:rPr>
        <w:t>r</w:t>
      </w:r>
      <w:r w:rsidRPr="005506B7">
        <w:rPr>
          <w:rFonts w:ascii="Arial" w:eastAsia="Arial" w:hAnsi="Arial" w:cs="Arial"/>
          <w:color w:val="757575"/>
        </w:rPr>
        <w:t>b certa</w:t>
      </w:r>
      <w:r w:rsidRPr="005506B7">
        <w:rPr>
          <w:rFonts w:ascii="Arial" w:eastAsia="Arial" w:hAnsi="Arial" w:cs="Arial"/>
          <w:color w:val="878787"/>
        </w:rPr>
        <w:t>in</w:t>
      </w:r>
      <w:r w:rsidRPr="005506B7">
        <w:rPr>
          <w:rFonts w:ascii="Arial" w:eastAsia="Arial" w:hAnsi="Arial" w:cs="Arial"/>
          <w:color w:val="878787"/>
          <w:w w:val="90"/>
        </w:rPr>
        <w:t>li</w:t>
      </w:r>
      <w:r w:rsidRPr="005506B7">
        <w:rPr>
          <w:rFonts w:ascii="Arial" w:eastAsia="Arial" w:hAnsi="Arial" w:cs="Arial"/>
          <w:color w:val="757575"/>
          <w:w w:val="90"/>
        </w:rPr>
        <w:t>ste</w:t>
      </w:r>
      <w:r w:rsidRPr="005506B7">
        <w:rPr>
          <w:rFonts w:ascii="Arial" w:eastAsia="Arial" w:hAnsi="Arial" w:cs="Arial"/>
          <w:color w:val="878787"/>
          <w:w w:val="90"/>
        </w:rPr>
        <w:t>n</w:t>
      </w:r>
      <w:r w:rsidRPr="005506B7">
        <w:rPr>
          <w:rFonts w:ascii="Arial" w:eastAsia="Arial" w:hAnsi="Arial" w:cs="Arial"/>
          <w:color w:val="757575"/>
          <w:w w:val="90"/>
        </w:rPr>
        <w:t>e</w:t>
      </w:r>
      <w:r w:rsidRPr="005506B7">
        <w:rPr>
          <w:rFonts w:ascii="Arial" w:eastAsia="Arial" w:hAnsi="Arial" w:cs="Arial"/>
          <w:color w:val="878787"/>
          <w:w w:val="90"/>
        </w:rPr>
        <w:t>r</w:t>
      </w:r>
      <w:r w:rsidRPr="005506B7">
        <w:rPr>
          <w:rFonts w:ascii="Arial" w:eastAsia="Arial" w:hAnsi="Arial" w:cs="Arial"/>
          <w:color w:val="757575"/>
          <w:w w:val="90"/>
        </w:rPr>
        <w:t>s</w:t>
      </w:r>
      <w:r w:rsidRPr="005506B7">
        <w:rPr>
          <w:rFonts w:ascii="Arial" w:eastAsia="Arial" w:hAnsi="Arial" w:cs="Arial"/>
          <w:color w:val="878787"/>
          <w:w w:val="90"/>
        </w:rPr>
        <w:t>,</w:t>
      </w:r>
      <w:r w:rsidRPr="005506B7">
        <w:rPr>
          <w:rFonts w:ascii="Arial" w:eastAsia="Arial" w:hAnsi="Arial" w:cs="Arial"/>
          <w:color w:val="757575"/>
        </w:rPr>
        <w:t>o</w:t>
      </w:r>
      <w:r w:rsidRPr="005506B7">
        <w:rPr>
          <w:rFonts w:ascii="Arial" w:eastAsia="Arial" w:hAnsi="Arial" w:cs="Arial"/>
          <w:color w:val="878787"/>
        </w:rPr>
        <w:t>r</w:t>
      </w:r>
      <w:r w:rsidRPr="005506B7">
        <w:rPr>
          <w:rFonts w:ascii="Arial" w:eastAsia="Arial" w:hAnsi="Arial" w:cs="Arial"/>
          <w:color w:val="878787"/>
          <w:w w:val="78"/>
        </w:rPr>
        <w:t>i</w:t>
      </w:r>
      <w:r w:rsidRPr="005506B7">
        <w:rPr>
          <w:rFonts w:ascii="Arial" w:eastAsia="Arial" w:hAnsi="Arial" w:cs="Arial"/>
          <w:color w:val="757575"/>
          <w:w w:val="78"/>
        </w:rPr>
        <w:t>s</w:t>
      </w:r>
      <w:r w:rsidRPr="005506B7">
        <w:rPr>
          <w:rFonts w:ascii="Arial" w:eastAsia="Arial" w:hAnsi="Arial" w:cs="Arial"/>
          <w:color w:val="757575"/>
          <w:w w:val="91"/>
        </w:rPr>
        <w:t>u</w:t>
      </w:r>
      <w:r w:rsidRPr="005506B7">
        <w:rPr>
          <w:rFonts w:ascii="Arial" w:eastAsia="Arial" w:hAnsi="Arial" w:cs="Arial"/>
          <w:color w:val="878787"/>
          <w:w w:val="91"/>
        </w:rPr>
        <w:t>n</w:t>
      </w:r>
      <w:r w:rsidRPr="005506B7">
        <w:rPr>
          <w:rFonts w:ascii="Arial" w:eastAsia="Arial" w:hAnsi="Arial" w:cs="Arial"/>
          <w:color w:val="757575"/>
          <w:w w:val="90"/>
        </w:rPr>
        <w:t>su</w:t>
      </w:r>
      <w:r w:rsidRPr="005506B7">
        <w:rPr>
          <w:rFonts w:ascii="Arial" w:eastAsia="Arial" w:hAnsi="Arial" w:cs="Arial"/>
          <w:color w:val="878787"/>
          <w:w w:val="76"/>
        </w:rPr>
        <w:t>i</w:t>
      </w:r>
      <w:r w:rsidRPr="005506B7">
        <w:rPr>
          <w:rFonts w:ascii="Arial" w:eastAsia="Arial" w:hAnsi="Arial" w:cs="Arial"/>
          <w:color w:val="757575"/>
          <w:w w:val="105"/>
        </w:rPr>
        <w:t>tab</w:t>
      </w:r>
      <w:r w:rsidRPr="005506B7">
        <w:rPr>
          <w:rFonts w:ascii="Arial" w:eastAsia="Arial" w:hAnsi="Arial" w:cs="Arial"/>
          <w:color w:val="878787"/>
          <w:w w:val="76"/>
        </w:rPr>
        <w:t>l</w:t>
      </w:r>
      <w:r w:rsidRPr="005506B7">
        <w:rPr>
          <w:rFonts w:ascii="Arial" w:eastAsia="Arial" w:hAnsi="Arial" w:cs="Arial"/>
          <w:color w:val="757575"/>
        </w:rPr>
        <w:t>e for</w:t>
      </w:r>
      <w:r w:rsidRPr="005506B7">
        <w:rPr>
          <w:rFonts w:ascii="Arial" w:eastAsia="Arial" w:hAnsi="Arial" w:cs="Arial"/>
          <w:color w:val="757575"/>
          <w:w w:val="97"/>
        </w:rPr>
        <w:t>chi</w:t>
      </w:r>
      <w:r w:rsidRPr="005506B7">
        <w:rPr>
          <w:rFonts w:ascii="Arial" w:eastAsia="Arial" w:hAnsi="Arial" w:cs="Arial"/>
          <w:color w:val="626262"/>
          <w:w w:val="50"/>
        </w:rPr>
        <w:t>l</w:t>
      </w:r>
      <w:r w:rsidRPr="005506B7">
        <w:rPr>
          <w:rFonts w:ascii="Arial" w:eastAsia="Arial" w:hAnsi="Arial" w:cs="Arial"/>
          <w:color w:val="757575"/>
          <w:w w:val="91"/>
        </w:rPr>
        <w:t>d</w:t>
      </w:r>
      <w:r w:rsidRPr="005506B7">
        <w:rPr>
          <w:rFonts w:ascii="Arial" w:eastAsia="Arial" w:hAnsi="Arial" w:cs="Arial"/>
          <w:color w:val="626262"/>
          <w:w w:val="84"/>
        </w:rPr>
        <w:t>r</w:t>
      </w:r>
      <w:r w:rsidRPr="005506B7">
        <w:rPr>
          <w:rFonts w:ascii="Arial" w:eastAsia="Arial" w:hAnsi="Arial" w:cs="Arial"/>
          <w:color w:val="757575"/>
          <w:w w:val="96"/>
        </w:rPr>
        <w:t>en</w:t>
      </w:r>
      <w:r w:rsidRPr="005506B7">
        <w:rPr>
          <w:rFonts w:ascii="Arial" w:eastAsia="Arial" w:hAnsi="Arial" w:cs="Arial"/>
          <w:color w:val="878787"/>
          <w:w w:val="61"/>
        </w:rPr>
        <w:t>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color w:val="004890"/>
          <w:w w:val="93"/>
        </w:rPr>
        <w:t>RADIO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w w:val="110"/>
        </w:rPr>
        <w:t>Although</w:t>
      </w:r>
      <w:r w:rsidRPr="005506B7">
        <w:rPr>
          <w:rFonts w:ascii="Arial" w:eastAsia="Humanst521 BT" w:hAnsi="Arial" w:cs="Arial"/>
        </w:rPr>
        <w:t>theCodedoesnotspecifyawatershedperiodforradio,the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abidesbythe</w:t>
      </w:r>
      <w:r w:rsidRPr="005506B7">
        <w:rPr>
          <w:rFonts w:ascii="Arial" w:eastAsia="Humanst521 BT" w:hAnsi="Arial" w:cs="Arial"/>
          <w:w w:val="106"/>
        </w:rPr>
        <w:t xml:space="preserve">dictum </w:t>
      </w:r>
      <w:r w:rsidRPr="005506B7">
        <w:rPr>
          <w:rFonts w:ascii="Arial" w:eastAsia="Humanst521 BT" w:hAnsi="Arial" w:cs="Arial"/>
        </w:rPr>
        <w:t>that stations donot  broadcast material that is</w:t>
      </w:r>
      <w:r w:rsidRPr="005506B7">
        <w:rPr>
          <w:rFonts w:ascii="Arial" w:eastAsia="Humanst521 BT" w:hAnsi="Arial" w:cs="Arial"/>
          <w:w w:val="108"/>
        </w:rPr>
        <w:t>unsuitable</w:t>
      </w:r>
      <w:r w:rsidRPr="005506B7">
        <w:rPr>
          <w:rFonts w:ascii="Arial" w:eastAsia="Humanst521 BT" w:hAnsi="Arial" w:cs="Arial"/>
        </w:rPr>
        <w:t>forchildren attimeswhen they</w:t>
      </w:r>
      <w:r w:rsidRPr="005506B7">
        <w:rPr>
          <w:rFonts w:ascii="Arial" w:eastAsia="Humanst521 BT" w:hAnsi="Arial" w:cs="Arial"/>
          <w:w w:val="101"/>
        </w:rPr>
        <w:t xml:space="preserve">are </w:t>
      </w:r>
      <w:r w:rsidRPr="005506B7">
        <w:rPr>
          <w:rFonts w:ascii="Arial" w:eastAsia="Humanst521 BT" w:hAnsi="Arial" w:cs="Arial"/>
        </w:rPr>
        <w:t>likelytoformalargepartoftheaudience</w:t>
      </w:r>
      <w:proofErr w:type="gramStart"/>
      <w:r w:rsidRPr="005506B7">
        <w:rPr>
          <w:rFonts w:ascii="Arial" w:eastAsia="Humanst521 BT" w:hAnsi="Arial" w:cs="Arial"/>
        </w:rPr>
        <w:t xml:space="preserve">. </w:t>
      </w:r>
      <w:proofErr w:type="gramEnd"/>
      <w:r w:rsidRPr="005506B7">
        <w:rPr>
          <w:rFonts w:ascii="Arial" w:eastAsia="Humanst521 BT" w:hAnsi="Arial" w:cs="Arial"/>
          <w:spacing w:val="-4"/>
        </w:rPr>
        <w:t>F</w:t>
      </w:r>
      <w:r w:rsidRPr="005506B7">
        <w:rPr>
          <w:rFonts w:ascii="Arial" w:eastAsia="Humanst521 BT" w:hAnsi="Arial" w:cs="Arial"/>
        </w:rPr>
        <w:t>orinstance, stations should beawarethat</w:t>
      </w:r>
      <w:r w:rsidRPr="005506B7">
        <w:rPr>
          <w:rFonts w:ascii="Arial" w:eastAsia="Humanst521 BT" w:hAnsi="Arial" w:cs="Arial"/>
          <w:w w:val="104"/>
        </w:rPr>
        <w:t xml:space="preserve">children </w:t>
      </w:r>
      <w:r w:rsidRPr="005506B7">
        <w:rPr>
          <w:rFonts w:ascii="Arial" w:eastAsia="Humanst521 BT" w:hAnsi="Arial" w:cs="Arial"/>
        </w:rPr>
        <w:t>arelikelytobelistening totheradiowhiletravelling toandfrom</w:t>
      </w:r>
      <w:r w:rsidRPr="005506B7">
        <w:rPr>
          <w:rFonts w:ascii="Arial" w:eastAsia="Humanst521 BT" w:hAnsi="Arial" w:cs="Arial"/>
          <w:w w:val="105"/>
        </w:rPr>
        <w:t>school.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color w:val="004890"/>
          <w:w w:val="93"/>
        </w:rPr>
        <w:t>LANG</w:t>
      </w:r>
      <w:r w:rsidRPr="005506B7">
        <w:rPr>
          <w:rFonts w:ascii="Arial" w:eastAsia="Humanst521 BT" w:hAnsi="Arial" w:cs="Arial"/>
          <w:b/>
          <w:color w:val="004890"/>
          <w:spacing w:val="-4"/>
          <w:w w:val="93"/>
        </w:rPr>
        <w:t>U</w:t>
      </w:r>
      <w:r w:rsidRPr="005506B7">
        <w:rPr>
          <w:rFonts w:ascii="Arial" w:eastAsia="Humanst521 BT" w:hAnsi="Arial" w:cs="Arial"/>
          <w:b/>
          <w:color w:val="004890"/>
          <w:w w:val="97"/>
        </w:rPr>
        <w:t>AGE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The</w:t>
      </w:r>
      <w:r w:rsidRPr="005506B7">
        <w:rPr>
          <w:rFonts w:ascii="Arial" w:eastAsia="Humanst521 BT" w:hAnsi="Arial" w:cs="Arial"/>
          <w:spacing w:val="-5"/>
        </w:rPr>
        <w:t>P</w:t>
      </w:r>
      <w:r w:rsidRPr="005506B7">
        <w:rPr>
          <w:rFonts w:ascii="Arial" w:eastAsia="Humanst521 BT" w:hAnsi="Arial" w:cs="Arial"/>
        </w:rPr>
        <w:t>osition</w:t>
      </w:r>
      <w:r w:rsidRPr="005506B7">
        <w:rPr>
          <w:rFonts w:ascii="Arial" w:eastAsia="Humanst521 BT" w:hAnsi="Arial" w:cs="Arial"/>
          <w:spacing w:val="-5"/>
        </w:rPr>
        <w:t>P</w:t>
      </w:r>
      <w:r w:rsidRPr="005506B7">
        <w:rPr>
          <w:rFonts w:ascii="Arial" w:eastAsia="Humanst521 BT" w:hAnsi="Arial" w:cs="Arial"/>
        </w:rPr>
        <w:t>aperontheRevisionoftheCodeofConductforBroadcastersnotesthatin</w:t>
      </w:r>
      <w:r w:rsidRPr="005506B7">
        <w:rPr>
          <w:rFonts w:ascii="Arial" w:eastAsia="Humanst521 BT" w:hAnsi="Arial" w:cs="Arial"/>
          <w:w w:val="101"/>
        </w:rPr>
        <w:t xml:space="preserve">terms </w:t>
      </w:r>
      <w:r w:rsidRPr="005506B7">
        <w:rPr>
          <w:rFonts w:ascii="Arial" w:eastAsia="Humanst521 BT" w:hAnsi="Arial" w:cs="Arial"/>
        </w:rPr>
        <w:t xml:space="preserve">of the freedom of expression provisions   in the Constitution,  it is impossible  to </w:t>
      </w:r>
      <w:r w:rsidRPr="005506B7">
        <w:rPr>
          <w:rFonts w:ascii="Arial" w:eastAsia="Humanst521 BT" w:hAnsi="Arial" w:cs="Arial"/>
          <w:w w:val="105"/>
        </w:rPr>
        <w:t xml:space="preserve">prohibit </w:t>
      </w:r>
      <w:r w:rsidRPr="005506B7">
        <w:rPr>
          <w:rFonts w:ascii="Arial" w:eastAsia="Humanst521 BT" w:hAnsi="Arial" w:cs="Arial"/>
        </w:rPr>
        <w:t xml:space="preserve">"offensive"   </w:t>
      </w:r>
      <w:r w:rsidRPr="005506B7">
        <w:rPr>
          <w:rFonts w:ascii="Arial" w:eastAsia="Humanst521 BT" w:hAnsi="Arial" w:cs="Arial"/>
          <w:w w:val="114"/>
        </w:rPr>
        <w:t>language</w:t>
      </w:r>
      <w:proofErr w:type="gramStart"/>
      <w:r w:rsidRPr="005506B7">
        <w:rPr>
          <w:rFonts w:ascii="Arial" w:eastAsia="Humanst521 BT" w:hAnsi="Arial" w:cs="Arial"/>
          <w:w w:val="114"/>
        </w:rPr>
        <w:t xml:space="preserve">. </w:t>
      </w:r>
      <w:proofErr w:type="gramEnd"/>
      <w:r w:rsidRPr="005506B7">
        <w:rPr>
          <w:rFonts w:ascii="Arial" w:eastAsia="Humanst521 BT" w:hAnsi="Arial" w:cs="Arial"/>
        </w:rPr>
        <w:t xml:space="preserve">The </w:t>
      </w:r>
      <w:r w:rsidRPr="005506B7">
        <w:rPr>
          <w:rFonts w:ascii="Arial" w:eastAsia="Humanst521 BT" w:hAnsi="Arial" w:cs="Arial"/>
          <w:w w:val="110"/>
        </w:rPr>
        <w:t xml:space="preserve">thinking </w:t>
      </w:r>
      <w:r w:rsidRPr="005506B7">
        <w:rPr>
          <w:rFonts w:ascii="Arial" w:eastAsia="Humanst521 BT" w:hAnsi="Arial" w:cs="Arial"/>
        </w:rPr>
        <w:t xml:space="preserve">in the new Code is </w:t>
      </w:r>
      <w:proofErr w:type="gramStart"/>
      <w:r w:rsidRPr="005506B7">
        <w:rPr>
          <w:rFonts w:ascii="Arial" w:eastAsia="Humanst521 BT" w:hAnsi="Arial" w:cs="Arial"/>
        </w:rPr>
        <w:t>that  when</w:t>
      </w:r>
      <w:proofErr w:type="gramEnd"/>
      <w:r w:rsidRPr="005506B7">
        <w:rPr>
          <w:rFonts w:ascii="Arial" w:eastAsia="Humanst521 BT" w:hAnsi="Arial" w:cs="Arial"/>
        </w:rPr>
        <w:t xml:space="preserve">  </w:t>
      </w:r>
      <w:r w:rsidRPr="005506B7">
        <w:rPr>
          <w:rFonts w:ascii="Arial" w:eastAsia="Humanst521 BT" w:hAnsi="Arial" w:cs="Arial"/>
          <w:w w:val="106"/>
        </w:rPr>
        <w:t xml:space="preserve">transmitting material </w:t>
      </w:r>
      <w:r w:rsidRPr="005506B7">
        <w:rPr>
          <w:rFonts w:ascii="Arial" w:eastAsia="Humanst521 BT" w:hAnsi="Arial" w:cs="Arial"/>
          <w:w w:val="110"/>
        </w:rPr>
        <w:t>containing</w:t>
      </w:r>
      <w:r w:rsidRPr="005506B7">
        <w:rPr>
          <w:rFonts w:ascii="Arial" w:eastAsia="Humanst521 BT" w:hAnsi="Arial" w:cs="Arial"/>
        </w:rPr>
        <w:t>profanit</w:t>
      </w:r>
      <w:r w:rsidRPr="005506B7">
        <w:rPr>
          <w:rFonts w:ascii="Arial" w:eastAsia="Humanst521 BT" w:hAnsi="Arial" w:cs="Arial"/>
          <w:spacing w:val="-14"/>
        </w:rPr>
        <w:t>y</w:t>
      </w:r>
      <w:r w:rsidRPr="005506B7">
        <w:rPr>
          <w:rFonts w:ascii="Arial" w:eastAsia="Humanst521 BT" w:hAnsi="Arial" w:cs="Arial"/>
        </w:rPr>
        <w:t>, orotherreligiously insensitive material that  islikelytooffend asection</w:t>
      </w:r>
      <w:r w:rsidRPr="005506B7">
        <w:rPr>
          <w:rFonts w:ascii="Arial" w:eastAsia="Humanst521 BT" w:hAnsi="Arial" w:cs="Arial"/>
          <w:w w:val="110"/>
        </w:rPr>
        <w:t xml:space="preserve">of </w:t>
      </w:r>
      <w:r w:rsidRPr="005506B7">
        <w:rPr>
          <w:rFonts w:ascii="Arial" w:eastAsia="Humanst521 BT" w:hAnsi="Arial" w:cs="Arial"/>
        </w:rPr>
        <w:t>theaudience, broadcasters should givewarnings andbeawareintheir</w:t>
      </w:r>
      <w:r w:rsidRPr="005506B7">
        <w:rPr>
          <w:rFonts w:ascii="Arial" w:eastAsia="Humanst521 BT" w:hAnsi="Arial" w:cs="Arial"/>
          <w:w w:val="109"/>
        </w:rPr>
        <w:t>scheduling.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  <w:sectPr w:rsidR="006E40D9" w:rsidRPr="005506B7">
          <w:pgSz w:w="10900" w:h="16840"/>
          <w:pgMar w:top="1300" w:right="780" w:bottom="280" w:left="500" w:header="720" w:footer="720" w:gutter="0"/>
          <w:cols w:space="720"/>
        </w:sectPr>
      </w:pPr>
      <w:r w:rsidRPr="005506B7">
        <w:rPr>
          <w:rFonts w:ascii="Arial" w:eastAsia="Humanst521 BT" w:hAnsi="Arial" w:cs="Arial"/>
        </w:rPr>
        <w:t xml:space="preserve">TheCodealso says that bad </w:t>
      </w:r>
      <w:r w:rsidRPr="005506B7">
        <w:rPr>
          <w:rFonts w:ascii="Arial" w:eastAsia="Humanst521 BT" w:hAnsi="Arial" w:cs="Arial"/>
          <w:w w:val="112"/>
        </w:rPr>
        <w:t>language, including</w:t>
      </w:r>
      <w:r w:rsidRPr="005506B7">
        <w:rPr>
          <w:rFonts w:ascii="Arial" w:eastAsia="Humanst521 BT" w:hAnsi="Arial" w:cs="Arial"/>
        </w:rPr>
        <w:t xml:space="preserve">profanity and other religiously </w:t>
      </w:r>
      <w:r w:rsidRPr="005506B7">
        <w:rPr>
          <w:rFonts w:ascii="Arial" w:eastAsia="Humanst521 BT" w:hAnsi="Arial" w:cs="Arial"/>
          <w:w w:val="104"/>
        </w:rPr>
        <w:t xml:space="preserve">insensitive </w:t>
      </w:r>
      <w:r w:rsidRPr="005506B7">
        <w:rPr>
          <w:rFonts w:ascii="Arial" w:eastAsia="Humanst521 BT" w:hAnsi="Arial" w:cs="Arial"/>
        </w:rPr>
        <w:t>material,shouldnotbeusedinprogrammes thatarespeciallydesigned forchildren.</w:t>
      </w:r>
      <w:r w:rsidRPr="005506B7">
        <w:rPr>
          <w:rFonts w:ascii="Arial" w:eastAsia="Humanst521 BT" w:hAnsi="Arial" w:cs="Arial"/>
          <w:spacing w:val="-5"/>
        </w:rPr>
        <w:t>F</w:t>
      </w:r>
      <w:r w:rsidRPr="005506B7">
        <w:rPr>
          <w:rFonts w:ascii="Arial" w:eastAsia="Humanst521 BT" w:hAnsi="Arial" w:cs="Arial"/>
        </w:rPr>
        <w:t>urthe</w:t>
      </w:r>
      <w:r w:rsidRPr="005506B7">
        <w:rPr>
          <w:rFonts w:ascii="Arial" w:eastAsia="Humanst521 BT" w:hAnsi="Arial" w:cs="Arial"/>
          <w:spacing w:val="-17"/>
        </w:rPr>
        <w:t>r</w:t>
      </w:r>
      <w:r w:rsidRPr="005506B7">
        <w:rPr>
          <w:rFonts w:ascii="Arial" w:eastAsia="Humanst521 BT" w:hAnsi="Arial" w:cs="Arial"/>
        </w:rPr>
        <w:t>,</w:t>
      </w:r>
      <w:r w:rsidRPr="005506B7">
        <w:rPr>
          <w:rFonts w:ascii="Arial" w:eastAsia="Humanst521 BT" w:hAnsi="Arial" w:cs="Arial"/>
          <w:w w:val="109"/>
        </w:rPr>
        <w:t>that</w:t>
      </w:r>
      <w:r w:rsidRPr="005506B7">
        <w:rPr>
          <w:rFonts w:ascii="Arial" w:eastAsia="Humanst521 BT" w:hAnsi="Arial" w:cs="Arial"/>
          <w:spacing w:val="1"/>
          <w:position w:val="3"/>
        </w:rPr>
        <w:t>n</w:t>
      </w:r>
      <w:r w:rsidRPr="005506B7">
        <w:rPr>
          <w:rFonts w:ascii="Arial" w:eastAsia="Humanst521 BT" w:hAnsi="Arial" w:cs="Arial"/>
          <w:position w:val="3"/>
        </w:rPr>
        <w:t xml:space="preserve">o  </w:t>
      </w:r>
      <w:r w:rsidRPr="005506B7">
        <w:rPr>
          <w:rFonts w:ascii="Arial" w:eastAsia="Humanst521 BT" w:hAnsi="Arial" w:cs="Arial"/>
          <w:spacing w:val="1"/>
          <w:position w:val="3"/>
        </w:rPr>
        <w:t>excessivel</w:t>
      </w:r>
      <w:r w:rsidRPr="005506B7">
        <w:rPr>
          <w:rFonts w:ascii="Arial" w:eastAsia="Humanst521 BT" w:hAnsi="Arial" w:cs="Arial"/>
          <w:position w:val="3"/>
        </w:rPr>
        <w:t xml:space="preserve">y </w:t>
      </w:r>
      <w:r w:rsidRPr="005506B7">
        <w:rPr>
          <w:rFonts w:ascii="Arial" w:eastAsia="Humanst521 BT" w:hAnsi="Arial" w:cs="Arial"/>
          <w:spacing w:val="1"/>
          <w:position w:val="3"/>
        </w:rPr>
        <w:t>o</w:t>
      </w:r>
      <w:r w:rsidRPr="005506B7">
        <w:rPr>
          <w:rFonts w:ascii="Arial" w:eastAsia="Humanst521 BT" w:hAnsi="Arial" w:cs="Arial"/>
          <w:position w:val="3"/>
        </w:rPr>
        <w:t xml:space="preserve">r </w:t>
      </w:r>
      <w:r w:rsidRPr="005506B7">
        <w:rPr>
          <w:rFonts w:ascii="Arial" w:eastAsia="Humanst521 BT" w:hAnsi="Arial" w:cs="Arial"/>
          <w:spacing w:val="1"/>
          <w:position w:val="3"/>
        </w:rPr>
        <w:t>grossl</w:t>
      </w:r>
      <w:r w:rsidRPr="005506B7">
        <w:rPr>
          <w:rFonts w:ascii="Arial" w:eastAsia="Humanst521 BT" w:hAnsi="Arial" w:cs="Arial"/>
          <w:position w:val="3"/>
        </w:rPr>
        <w:t xml:space="preserve">y  </w:t>
      </w:r>
      <w:r w:rsidRPr="005506B7">
        <w:rPr>
          <w:rFonts w:ascii="Arial" w:eastAsia="Humanst521 BT" w:hAnsi="Arial" w:cs="Arial"/>
          <w:spacing w:val="1"/>
          <w:position w:val="3"/>
        </w:rPr>
        <w:t>offensiv</w:t>
      </w:r>
      <w:r w:rsidRPr="005506B7">
        <w:rPr>
          <w:rFonts w:ascii="Arial" w:eastAsia="Humanst521 BT" w:hAnsi="Arial" w:cs="Arial"/>
          <w:position w:val="3"/>
        </w:rPr>
        <w:t xml:space="preserve">e  </w:t>
      </w:r>
      <w:r w:rsidRPr="005506B7">
        <w:rPr>
          <w:rFonts w:ascii="Arial" w:eastAsia="Humanst521 BT" w:hAnsi="Arial" w:cs="Arial"/>
          <w:spacing w:val="1"/>
          <w:w w:val="113"/>
          <w:position w:val="3"/>
        </w:rPr>
        <w:t>languag</w:t>
      </w:r>
      <w:r w:rsidRPr="005506B7">
        <w:rPr>
          <w:rFonts w:ascii="Arial" w:eastAsia="Humanst521 BT" w:hAnsi="Arial" w:cs="Arial"/>
          <w:w w:val="113"/>
          <w:position w:val="3"/>
        </w:rPr>
        <w:t xml:space="preserve">e </w:t>
      </w:r>
      <w:r w:rsidRPr="005506B7">
        <w:rPr>
          <w:rFonts w:ascii="Arial" w:eastAsia="Humanst521 BT" w:hAnsi="Arial" w:cs="Arial"/>
          <w:spacing w:val="1"/>
          <w:position w:val="3"/>
        </w:rPr>
        <w:t>shoul</w:t>
      </w:r>
      <w:r w:rsidRPr="005506B7">
        <w:rPr>
          <w:rFonts w:ascii="Arial" w:eastAsia="Humanst521 BT" w:hAnsi="Arial" w:cs="Arial"/>
          <w:position w:val="3"/>
        </w:rPr>
        <w:t xml:space="preserve">d  </w:t>
      </w:r>
      <w:r w:rsidRPr="005506B7">
        <w:rPr>
          <w:rFonts w:ascii="Arial" w:eastAsia="Humanst521 BT" w:hAnsi="Arial" w:cs="Arial"/>
          <w:spacing w:val="1"/>
          <w:position w:val="3"/>
        </w:rPr>
        <w:t>b</w:t>
      </w:r>
      <w:r w:rsidRPr="005506B7">
        <w:rPr>
          <w:rFonts w:ascii="Arial" w:eastAsia="Humanst521 BT" w:hAnsi="Arial" w:cs="Arial"/>
          <w:position w:val="3"/>
        </w:rPr>
        <w:t xml:space="preserve">e </w:t>
      </w:r>
      <w:r w:rsidRPr="005506B7">
        <w:rPr>
          <w:rFonts w:ascii="Arial" w:eastAsia="Humanst521 BT" w:hAnsi="Arial" w:cs="Arial"/>
          <w:spacing w:val="1"/>
          <w:position w:val="3"/>
        </w:rPr>
        <w:t>use</w:t>
      </w:r>
      <w:r w:rsidRPr="005506B7">
        <w:rPr>
          <w:rFonts w:ascii="Arial" w:eastAsia="Humanst521 BT" w:hAnsi="Arial" w:cs="Arial"/>
          <w:position w:val="3"/>
        </w:rPr>
        <w:t xml:space="preserve">d  </w:t>
      </w:r>
      <w:r w:rsidRPr="005506B7">
        <w:rPr>
          <w:rFonts w:ascii="Arial" w:eastAsia="Humanst521 BT" w:hAnsi="Arial" w:cs="Arial"/>
          <w:spacing w:val="1"/>
          <w:position w:val="3"/>
        </w:rPr>
        <w:t>befor</w:t>
      </w:r>
      <w:r w:rsidRPr="005506B7">
        <w:rPr>
          <w:rFonts w:ascii="Arial" w:eastAsia="Humanst521 BT" w:hAnsi="Arial" w:cs="Arial"/>
          <w:position w:val="3"/>
        </w:rPr>
        <w:t xml:space="preserve">e  </w:t>
      </w:r>
      <w:r w:rsidRPr="005506B7">
        <w:rPr>
          <w:rFonts w:ascii="Arial" w:eastAsia="Humanst521 BT" w:hAnsi="Arial" w:cs="Arial"/>
          <w:spacing w:val="1"/>
          <w:position w:val="3"/>
        </w:rPr>
        <w:t>th</w:t>
      </w:r>
      <w:r w:rsidRPr="005506B7">
        <w:rPr>
          <w:rFonts w:ascii="Arial" w:eastAsia="Humanst521 BT" w:hAnsi="Arial" w:cs="Arial"/>
          <w:position w:val="3"/>
        </w:rPr>
        <w:t xml:space="preserve">e  </w:t>
      </w:r>
      <w:r w:rsidRPr="005506B7">
        <w:rPr>
          <w:rFonts w:ascii="Arial" w:eastAsia="Humanst521 BT" w:hAnsi="Arial" w:cs="Arial"/>
          <w:spacing w:val="1"/>
          <w:position w:val="3"/>
        </w:rPr>
        <w:t>watershe</w:t>
      </w:r>
      <w:r w:rsidRPr="005506B7">
        <w:rPr>
          <w:rFonts w:ascii="Arial" w:eastAsia="Humanst521 BT" w:hAnsi="Arial" w:cs="Arial"/>
          <w:position w:val="3"/>
        </w:rPr>
        <w:t xml:space="preserve">d  </w:t>
      </w:r>
      <w:r w:rsidRPr="005506B7">
        <w:rPr>
          <w:rFonts w:ascii="Arial" w:eastAsia="Humanst521 BT" w:hAnsi="Arial" w:cs="Arial"/>
          <w:spacing w:val="1"/>
          <w:w w:val="107"/>
          <w:position w:val="3"/>
        </w:rPr>
        <w:t>on</w:t>
      </w:r>
    </w:p>
    <w:p w:rsidR="006E40D9" w:rsidRPr="005506B7" w:rsidRDefault="00B54F68" w:rsidP="007D64D1">
      <w:pPr>
        <w:rPr>
          <w:rFonts w:ascii="Arial" w:eastAsia="BankGothic Lt BT" w:hAnsi="Arial" w:cs="Arial"/>
        </w:rPr>
      </w:pPr>
      <w:r w:rsidRPr="005506B7">
        <w:rPr>
          <w:rFonts w:ascii="Arial" w:eastAsia="BankGothic Lt BT" w:hAnsi="Arial" w:cs="Arial"/>
          <w:color w:val="004890"/>
          <w:spacing w:val="-1"/>
          <w:w w:val="101"/>
        </w:rPr>
        <w:lastRenderedPageBreak/>
        <w:t>P</w:t>
      </w:r>
      <w:r w:rsidRPr="005506B7">
        <w:rPr>
          <w:rFonts w:ascii="Arial" w:eastAsia="BankGothic Lt BT" w:hAnsi="Arial" w:cs="Arial"/>
          <w:color w:val="004890"/>
          <w:spacing w:val="-1"/>
          <w:w w:val="106"/>
        </w:rPr>
        <w:t>r</w:t>
      </w:r>
      <w:r w:rsidRPr="005506B7">
        <w:rPr>
          <w:rFonts w:ascii="Arial" w:eastAsia="BankGothic Lt BT" w:hAnsi="Arial" w:cs="Arial"/>
          <w:color w:val="004890"/>
          <w:spacing w:val="-1"/>
          <w:w w:val="103"/>
        </w:rPr>
        <w:t>o</w:t>
      </w:r>
      <w:r w:rsidRPr="005506B7">
        <w:rPr>
          <w:rFonts w:ascii="Arial" w:eastAsia="BankGothic Lt BT" w:hAnsi="Arial" w:cs="Arial"/>
          <w:color w:val="004890"/>
          <w:spacing w:val="-1"/>
          <w:w w:val="104"/>
        </w:rPr>
        <w:t>g</w:t>
      </w:r>
      <w:r w:rsidRPr="005506B7">
        <w:rPr>
          <w:rFonts w:ascii="Arial" w:eastAsia="BankGothic Lt BT" w:hAnsi="Arial" w:cs="Arial"/>
          <w:color w:val="004890"/>
          <w:spacing w:val="-1"/>
          <w:w w:val="106"/>
        </w:rPr>
        <w:t>r</w:t>
      </w:r>
      <w:r w:rsidRPr="005506B7">
        <w:rPr>
          <w:rFonts w:ascii="Arial" w:eastAsia="BankGothic Lt BT" w:hAnsi="Arial" w:cs="Arial"/>
          <w:color w:val="004890"/>
          <w:spacing w:val="-1"/>
          <w:w w:val="103"/>
        </w:rPr>
        <w:t>amm</w:t>
      </w:r>
      <w:r w:rsidRPr="005506B7">
        <w:rPr>
          <w:rFonts w:ascii="Arial" w:eastAsia="BankGothic Lt BT" w:hAnsi="Arial" w:cs="Arial"/>
          <w:color w:val="004890"/>
          <w:spacing w:val="-1"/>
          <w:w w:val="107"/>
        </w:rPr>
        <w:t>i</w:t>
      </w:r>
      <w:r w:rsidRPr="005506B7">
        <w:rPr>
          <w:rFonts w:ascii="Arial" w:eastAsia="BankGothic Lt BT" w:hAnsi="Arial" w:cs="Arial"/>
          <w:color w:val="004890"/>
          <w:spacing w:val="-1"/>
          <w:w w:val="103"/>
        </w:rPr>
        <w:t>n</w:t>
      </w:r>
      <w:r w:rsidRPr="005506B7">
        <w:rPr>
          <w:rFonts w:ascii="Arial" w:eastAsia="BankGothic Lt BT" w:hAnsi="Arial" w:cs="Arial"/>
          <w:color w:val="004890"/>
          <w:w w:val="104"/>
        </w:rPr>
        <w:t>g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A</w:t>
      </w:r>
      <w:r w:rsidR="005506B7" w:rsidRPr="005506B7">
        <w:rPr>
          <w:rFonts w:ascii="Arial" w:eastAsia="Humanst521 BT" w:hAnsi="Arial" w:cs="Arial"/>
        </w:rPr>
        <w:t>community</w:t>
      </w:r>
      <w:r w:rsidRPr="005506B7">
        <w:rPr>
          <w:rFonts w:ascii="Arial" w:eastAsia="Humanst521 BT" w:hAnsi="Arial" w:cs="Arial"/>
        </w:rPr>
        <w:t xml:space="preserve">broadcaster isan important sourceof  </w:t>
      </w:r>
      <w:r w:rsidRPr="005506B7">
        <w:rPr>
          <w:rFonts w:ascii="Arial" w:eastAsia="Humanst521 BT" w:hAnsi="Arial" w:cs="Arial"/>
          <w:w w:val="107"/>
        </w:rPr>
        <w:t>information</w:t>
      </w:r>
      <w:r w:rsidRPr="005506B7">
        <w:rPr>
          <w:rFonts w:ascii="Arial" w:eastAsia="Humanst521 BT" w:hAnsi="Arial" w:cs="Arial"/>
        </w:rPr>
        <w:t xml:space="preserve">and culture, and could </w:t>
      </w:r>
      <w:r w:rsidRPr="005506B7">
        <w:rPr>
          <w:rFonts w:ascii="Arial" w:eastAsia="Humanst521 BT" w:hAnsi="Arial" w:cs="Arial"/>
          <w:w w:val="107"/>
        </w:rPr>
        <w:t xml:space="preserve">influence </w:t>
      </w:r>
      <w:r w:rsidRPr="005506B7">
        <w:rPr>
          <w:rFonts w:ascii="Arial" w:eastAsia="Humanst521 BT" w:hAnsi="Arial" w:cs="Arial"/>
        </w:rPr>
        <w:t xml:space="preserve">standards and values through itsuse of </w:t>
      </w:r>
      <w:r w:rsidRPr="005506B7">
        <w:rPr>
          <w:rFonts w:ascii="Arial" w:eastAsia="Humanst521 BT" w:hAnsi="Arial" w:cs="Arial"/>
          <w:w w:val="114"/>
        </w:rPr>
        <w:t>language.</w:t>
      </w:r>
      <w:r w:rsidRPr="005506B7">
        <w:rPr>
          <w:rFonts w:ascii="Arial" w:eastAsia="Humanst521 BT" w:hAnsi="Arial" w:cs="Arial"/>
        </w:rPr>
        <w:t>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has thereforeto</w:t>
      </w:r>
      <w:r w:rsidRPr="005506B7">
        <w:rPr>
          <w:rFonts w:ascii="Arial" w:eastAsia="Humanst521 BT" w:hAnsi="Arial" w:cs="Arial"/>
          <w:w w:val="115"/>
        </w:rPr>
        <w:t xml:space="preserve">maintainhigh </w:t>
      </w:r>
      <w:r w:rsidRPr="005506B7">
        <w:rPr>
          <w:rFonts w:ascii="Arial" w:eastAsia="Humanst521 BT" w:hAnsi="Arial" w:cs="Arial"/>
        </w:rPr>
        <w:t>standards of integrity with regard to</w:t>
      </w:r>
      <w:r w:rsidRPr="005506B7">
        <w:rPr>
          <w:rFonts w:ascii="Arial" w:eastAsia="Humanst521 BT" w:hAnsi="Arial" w:cs="Arial"/>
          <w:w w:val="114"/>
        </w:rPr>
        <w:t>language</w:t>
      </w:r>
      <w:r w:rsidRPr="005506B7">
        <w:rPr>
          <w:rFonts w:ascii="Arial" w:eastAsia="Humanst521 BT" w:hAnsi="Arial" w:cs="Arial"/>
        </w:rPr>
        <w:t>usage</w:t>
      </w:r>
      <w:proofErr w:type="gramStart"/>
      <w:r w:rsidRPr="005506B7">
        <w:rPr>
          <w:rFonts w:ascii="Arial" w:eastAsia="Humanst521 BT" w:hAnsi="Arial" w:cs="Arial"/>
        </w:rPr>
        <w:t xml:space="preserve">. </w:t>
      </w:r>
      <w:proofErr w:type="gramEnd"/>
      <w:r w:rsidRPr="005506B7">
        <w:rPr>
          <w:rFonts w:ascii="Arial" w:eastAsia="Humanst521 BT" w:hAnsi="Arial" w:cs="Arial"/>
        </w:rPr>
        <w:t xml:space="preserve">Thisisalso one of </w:t>
      </w:r>
      <w:proofErr w:type="gramStart"/>
      <w:r w:rsidRPr="005506B7">
        <w:rPr>
          <w:rFonts w:ascii="Arial" w:eastAsia="Humanst521 BT" w:hAnsi="Arial" w:cs="Arial"/>
        </w:rPr>
        <w:t>the  most</w:t>
      </w:r>
      <w:proofErr w:type="gramEnd"/>
      <w:r w:rsidRPr="005506B7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w w:val="105"/>
        </w:rPr>
        <w:t xml:space="preserve">frequent </w:t>
      </w:r>
      <w:r w:rsidRPr="005506B7">
        <w:rPr>
          <w:rFonts w:ascii="Arial" w:eastAsia="Humanst521 BT" w:hAnsi="Arial" w:cs="Arial"/>
        </w:rPr>
        <w:t>causesforcomplaint, particularlyincorrectgramma</w:t>
      </w:r>
      <w:r w:rsidRPr="005506B7">
        <w:rPr>
          <w:rFonts w:ascii="Arial" w:eastAsia="Humanst521 BT" w:hAnsi="Arial" w:cs="Arial"/>
          <w:spacing w:val="-17"/>
        </w:rPr>
        <w:t>r</w:t>
      </w:r>
      <w:r w:rsidRPr="005506B7">
        <w:rPr>
          <w:rFonts w:ascii="Arial" w:eastAsia="Humanst521 BT" w:hAnsi="Arial" w:cs="Arial"/>
        </w:rPr>
        <w:t xml:space="preserve">, </w:t>
      </w:r>
      <w:r w:rsidRPr="005506B7">
        <w:rPr>
          <w:rFonts w:ascii="Arial" w:eastAsia="Humanst521 BT" w:hAnsi="Arial" w:cs="Arial"/>
          <w:w w:val="107"/>
        </w:rPr>
        <w:t xml:space="preserve">mispronunciation, </w:t>
      </w:r>
      <w:r w:rsidRPr="005506B7">
        <w:rPr>
          <w:rFonts w:ascii="Arial" w:eastAsia="Humanst521 BT" w:hAnsi="Arial" w:cs="Arial"/>
        </w:rPr>
        <w:t>negative  stereotypes</w:t>
      </w:r>
      <w:r w:rsidRPr="005506B7">
        <w:rPr>
          <w:rFonts w:ascii="Arial" w:eastAsia="Humanst521 BT" w:hAnsi="Arial" w:cs="Arial"/>
          <w:w w:val="111"/>
        </w:rPr>
        <w:t xml:space="preserve">and </w:t>
      </w:r>
      <w:r w:rsidRPr="005506B7">
        <w:rPr>
          <w:rFonts w:ascii="Arial" w:eastAsia="Humanst521 BT" w:hAnsi="Arial" w:cs="Arial"/>
          <w:w w:val="106"/>
        </w:rPr>
        <w:t>profanit</w:t>
      </w:r>
      <w:r w:rsidRPr="005506B7">
        <w:rPr>
          <w:rFonts w:ascii="Arial" w:eastAsia="Humanst521 BT" w:hAnsi="Arial" w:cs="Arial"/>
          <w:spacing w:val="-14"/>
          <w:w w:val="106"/>
        </w:rPr>
        <w:t>y</w:t>
      </w:r>
      <w:r w:rsidRPr="005506B7">
        <w:rPr>
          <w:rFonts w:ascii="Arial" w:eastAsia="Humanst521 BT" w:hAnsi="Arial" w:cs="Arial"/>
          <w:w w:val="111"/>
        </w:rPr>
        <w:t>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B70582" w:rsidRPr="005506B7" w:rsidRDefault="00B54F68" w:rsidP="007D64D1">
      <w:pPr>
        <w:rPr>
          <w:rFonts w:ascii="Arial" w:hAnsi="Arial" w:cs="Arial"/>
          <w:w w:val="168"/>
        </w:rPr>
      </w:pPr>
      <w:r w:rsidRPr="005506B7">
        <w:rPr>
          <w:rFonts w:ascii="Arial" w:eastAsia="Humanst521 BT" w:hAnsi="Arial" w:cs="Arial"/>
        </w:rPr>
        <w:t>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'spolicyon</w:t>
      </w:r>
      <w:r w:rsidRPr="005506B7">
        <w:rPr>
          <w:rFonts w:ascii="Arial" w:eastAsia="Humanst521 BT" w:hAnsi="Arial" w:cs="Arial"/>
          <w:w w:val="114"/>
        </w:rPr>
        <w:t>language</w:t>
      </w:r>
      <w:r w:rsidRPr="005506B7">
        <w:rPr>
          <w:rFonts w:ascii="Arial" w:eastAsia="Humanst521 BT" w:hAnsi="Arial" w:cs="Arial"/>
        </w:rPr>
        <w:t>usage isas</w:t>
      </w:r>
      <w:r w:rsidRPr="005506B7">
        <w:rPr>
          <w:rFonts w:ascii="Arial" w:eastAsia="Humanst521 BT" w:hAnsi="Arial" w:cs="Arial"/>
          <w:w w:val="106"/>
        </w:rPr>
        <w:t>follows: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Nottouse</w:t>
      </w:r>
      <w:r w:rsidRPr="005506B7">
        <w:rPr>
          <w:rFonts w:ascii="Arial" w:eastAsia="Humanst521 BT" w:hAnsi="Arial" w:cs="Arial"/>
          <w:w w:val="114"/>
        </w:rPr>
        <w:t>language</w:t>
      </w:r>
      <w:r w:rsidRPr="005506B7">
        <w:rPr>
          <w:rFonts w:ascii="Arial" w:eastAsia="Humanst521 BT" w:hAnsi="Arial" w:cs="Arial"/>
        </w:rPr>
        <w:t>simplyforitsshock</w:t>
      </w:r>
      <w:r w:rsidRPr="005506B7">
        <w:rPr>
          <w:rFonts w:ascii="Arial" w:eastAsia="Humanst521 BT" w:hAnsi="Arial" w:cs="Arial"/>
          <w:w w:val="106"/>
        </w:rPr>
        <w:t xml:space="preserve">value </w:t>
      </w:r>
      <w:r w:rsidRPr="005506B7">
        <w:rPr>
          <w:rFonts w:ascii="Arial" w:eastAsia="Humanst521 BT" w:hAnsi="Arial" w:cs="Arial"/>
        </w:rPr>
        <w:t xml:space="preserve">Nevertouseprofanity </w:t>
      </w:r>
      <w:r w:rsidRPr="005506B7">
        <w:rPr>
          <w:rFonts w:ascii="Arial" w:eastAsia="Humanst521 BT" w:hAnsi="Arial" w:cs="Arial"/>
          <w:w w:val="107"/>
        </w:rPr>
        <w:t>gratuitously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 xml:space="preserve">Notto ban the use of bad </w:t>
      </w:r>
      <w:r w:rsidRPr="005506B7">
        <w:rPr>
          <w:rFonts w:ascii="Arial" w:eastAsia="Humanst521 BT" w:hAnsi="Arial" w:cs="Arial"/>
          <w:w w:val="114"/>
        </w:rPr>
        <w:t>language</w:t>
      </w:r>
      <w:r w:rsidRPr="005506B7">
        <w:rPr>
          <w:rFonts w:ascii="Arial" w:eastAsia="Humanst521 BT" w:hAnsi="Arial" w:cs="Arial"/>
        </w:rPr>
        <w:t>in programmes</w:t>
      </w:r>
      <w:proofErr w:type="gramStart"/>
      <w:r w:rsidRPr="005506B7">
        <w:rPr>
          <w:rFonts w:ascii="Arial" w:eastAsia="Humanst521 BT" w:hAnsi="Arial" w:cs="Arial"/>
        </w:rPr>
        <w:t>,  but</w:t>
      </w:r>
      <w:proofErr w:type="gramEnd"/>
      <w:r w:rsidRPr="005506B7">
        <w:rPr>
          <w:rFonts w:ascii="Arial" w:eastAsia="Humanst521 BT" w:hAnsi="Arial" w:cs="Arial"/>
        </w:rPr>
        <w:t xml:space="preserve"> to permit it only when it </w:t>
      </w:r>
      <w:r w:rsidRPr="005506B7">
        <w:rPr>
          <w:rFonts w:ascii="Arial" w:eastAsia="Humanst521 BT" w:hAnsi="Arial" w:cs="Arial"/>
          <w:w w:val="105"/>
        </w:rPr>
        <w:t xml:space="preserve">is </w:t>
      </w:r>
      <w:r w:rsidRPr="005506B7">
        <w:rPr>
          <w:rFonts w:ascii="Arial" w:eastAsia="Humanst521 BT" w:hAnsi="Arial" w:cs="Arial"/>
        </w:rPr>
        <w:t>defensible intermsofcontextand</w:t>
      </w:r>
      <w:r w:rsidRPr="005506B7">
        <w:rPr>
          <w:rFonts w:ascii="Arial" w:eastAsia="Humanst521 BT" w:hAnsi="Arial" w:cs="Arial"/>
          <w:w w:val="104"/>
        </w:rPr>
        <w:t>authenticity/credibility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That</w:t>
      </w:r>
      <w:r w:rsidRPr="005506B7">
        <w:rPr>
          <w:rFonts w:ascii="Arial" w:eastAsia="Humanst521 BT" w:hAnsi="Arial" w:cs="Arial"/>
          <w:w w:val="114"/>
        </w:rPr>
        <w:t>language</w:t>
      </w:r>
      <w:r w:rsidRPr="005506B7">
        <w:rPr>
          <w:rFonts w:ascii="Arial" w:eastAsia="Humanst521 BT" w:hAnsi="Arial" w:cs="Arial"/>
        </w:rPr>
        <w:t>usage should takereligious sensitivitiesinto</w:t>
      </w:r>
      <w:r w:rsidRPr="005506B7">
        <w:rPr>
          <w:rFonts w:ascii="Arial" w:eastAsia="Humanst521 BT" w:hAnsi="Arial" w:cs="Arial"/>
          <w:w w:val="107"/>
        </w:rPr>
        <w:t>account.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  <w:spacing w:val="-4"/>
        </w:rPr>
        <w:t>F</w:t>
      </w:r>
      <w:r w:rsidRPr="005506B7">
        <w:rPr>
          <w:rFonts w:ascii="Arial" w:eastAsia="Humanst521 BT" w:hAnsi="Arial" w:cs="Arial"/>
        </w:rPr>
        <w:t>urther</w:t>
      </w:r>
      <w:r w:rsidRPr="005506B7">
        <w:rPr>
          <w:rFonts w:ascii="Arial" w:eastAsia="Humanst521 BT" w:hAnsi="Arial" w:cs="Arial"/>
          <w:w w:val="108"/>
        </w:rPr>
        <w:t>guidelines</w:t>
      </w:r>
      <w:r w:rsidRPr="005506B7">
        <w:rPr>
          <w:rFonts w:ascii="Arial" w:eastAsia="Humanst521 BT" w:hAnsi="Arial" w:cs="Arial"/>
        </w:rPr>
        <w:t>on</w:t>
      </w:r>
      <w:r w:rsidRPr="005506B7">
        <w:rPr>
          <w:rFonts w:ascii="Arial" w:eastAsia="Humanst521 BT" w:hAnsi="Arial" w:cs="Arial"/>
          <w:w w:val="114"/>
        </w:rPr>
        <w:t>language</w:t>
      </w:r>
      <w:r w:rsidRPr="005506B7">
        <w:rPr>
          <w:rFonts w:ascii="Arial" w:eastAsia="Humanst521 BT" w:hAnsi="Arial" w:cs="Arial"/>
        </w:rPr>
        <w:t>usage arecontained inthe</w:t>
      </w:r>
      <w:r w:rsidRPr="005506B7">
        <w:rPr>
          <w:rFonts w:ascii="Arial" w:eastAsia="Humanst521 BT" w:hAnsi="Arial" w:cs="Arial"/>
          <w:w w:val="108"/>
        </w:rPr>
        <w:t>LanguageBroadcasting</w:t>
      </w:r>
      <w:r w:rsidRPr="005506B7">
        <w:rPr>
          <w:rFonts w:ascii="Arial" w:eastAsia="Humanst521 BT" w:hAnsi="Arial" w:cs="Arial"/>
          <w:spacing w:val="-5"/>
          <w:w w:val="91"/>
        </w:rPr>
        <w:t>P</w:t>
      </w:r>
      <w:r w:rsidRPr="005506B7">
        <w:rPr>
          <w:rFonts w:ascii="Arial" w:eastAsia="Humanst521 BT" w:hAnsi="Arial" w:cs="Arial"/>
          <w:w w:val="102"/>
        </w:rPr>
        <w:t>olic</w:t>
      </w:r>
      <w:r w:rsidRPr="005506B7">
        <w:rPr>
          <w:rFonts w:ascii="Arial" w:eastAsia="Humanst521 BT" w:hAnsi="Arial" w:cs="Arial"/>
          <w:spacing w:val="-14"/>
          <w:w w:val="102"/>
        </w:rPr>
        <w:t>y</w:t>
      </w:r>
      <w:r w:rsidRPr="005506B7">
        <w:rPr>
          <w:rFonts w:ascii="Arial" w:eastAsia="Humanst521 BT" w:hAnsi="Arial" w:cs="Arial"/>
          <w:w w:val="111"/>
        </w:rPr>
        <w:t>.</w:t>
      </w:r>
      <w:proofErr w:type="gramEnd"/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color w:val="004890"/>
          <w:w w:val="92"/>
        </w:rPr>
        <w:t>DISCRIMIN</w:t>
      </w:r>
      <w:r w:rsidRPr="005506B7">
        <w:rPr>
          <w:rFonts w:ascii="Arial" w:eastAsia="Humanst521 BT" w:hAnsi="Arial" w:cs="Arial"/>
          <w:b/>
          <w:color w:val="004890"/>
          <w:spacing w:val="-8"/>
          <w:w w:val="92"/>
        </w:rPr>
        <w:t>A</w:t>
      </w:r>
      <w:r w:rsidRPr="005506B7">
        <w:rPr>
          <w:rFonts w:ascii="Arial" w:eastAsia="Humanst521 BT" w:hAnsi="Arial" w:cs="Arial"/>
          <w:b/>
          <w:color w:val="004890"/>
          <w:w w:val="92"/>
        </w:rPr>
        <w:t>TIONANDSTEREOTYPES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The Codedoesnotdealwithstereotyping and</w:t>
      </w:r>
      <w:r w:rsidRPr="005506B7">
        <w:rPr>
          <w:rFonts w:ascii="Arial" w:eastAsia="Humanst521 BT" w:hAnsi="Arial" w:cs="Arial"/>
          <w:w w:val="106"/>
        </w:rPr>
        <w:t>discrimination.</w:t>
      </w:r>
      <w:r w:rsidRPr="005506B7">
        <w:rPr>
          <w:rFonts w:ascii="Arial" w:eastAsia="Humanst521 BT" w:hAnsi="Arial" w:cs="Arial"/>
        </w:rPr>
        <w:t>Instead, ICASA</w:t>
      </w:r>
      <w:r w:rsidRPr="005506B7">
        <w:rPr>
          <w:rFonts w:ascii="Arial" w:eastAsia="Humanst521 BT" w:hAnsi="Arial" w:cs="Arial"/>
          <w:w w:val="106"/>
        </w:rPr>
        <w:t xml:space="preserve">encourages </w:t>
      </w:r>
      <w:r w:rsidRPr="005506B7">
        <w:rPr>
          <w:rFonts w:ascii="Arial" w:eastAsia="Humanst521 BT" w:hAnsi="Arial" w:cs="Arial"/>
        </w:rPr>
        <w:t>broadcasterstodeveloptheirowninternal</w:t>
      </w:r>
      <w:r w:rsidRPr="005506B7">
        <w:rPr>
          <w:rFonts w:ascii="Arial" w:eastAsia="Humanst521 BT" w:hAnsi="Arial" w:cs="Arial"/>
          <w:w w:val="108"/>
        </w:rPr>
        <w:t>guidelines</w:t>
      </w:r>
      <w:r w:rsidRPr="005506B7">
        <w:rPr>
          <w:rFonts w:ascii="Arial" w:eastAsia="Humanst521 BT" w:hAnsi="Arial" w:cs="Arial"/>
        </w:rPr>
        <w:t>for</w:t>
      </w:r>
      <w:r w:rsidRPr="005506B7">
        <w:rPr>
          <w:rFonts w:ascii="Arial" w:eastAsia="Humanst521 BT" w:hAnsi="Arial" w:cs="Arial"/>
          <w:w w:val="111"/>
        </w:rPr>
        <w:t>dealing</w:t>
      </w:r>
      <w:r w:rsidRPr="005506B7">
        <w:rPr>
          <w:rFonts w:ascii="Arial" w:eastAsia="Humanst521 BT" w:hAnsi="Arial" w:cs="Arial"/>
        </w:rPr>
        <w:t>withthesematters.Given</w:t>
      </w:r>
      <w:r w:rsidRPr="005506B7">
        <w:rPr>
          <w:rFonts w:ascii="Arial" w:eastAsia="Humanst521 BT" w:hAnsi="Arial" w:cs="Arial"/>
          <w:w w:val="108"/>
        </w:rPr>
        <w:t xml:space="preserve">South </w:t>
      </w:r>
      <w:r w:rsidRPr="005506B7">
        <w:rPr>
          <w:rFonts w:ascii="Arial" w:eastAsia="Humanst521 BT" w:hAnsi="Arial" w:cs="Arial"/>
        </w:rPr>
        <w:t>Africa'spast,andtheroleofpublic</w:t>
      </w:r>
      <w:r w:rsidRPr="005506B7">
        <w:rPr>
          <w:rFonts w:ascii="Arial" w:eastAsia="Humanst521 BT" w:hAnsi="Arial" w:cs="Arial"/>
          <w:w w:val="108"/>
        </w:rPr>
        <w:t xml:space="preserve">broadcasting </w:t>
      </w:r>
      <w:r w:rsidRPr="005506B7">
        <w:rPr>
          <w:rFonts w:ascii="Arial" w:eastAsia="Humanst521 BT" w:hAnsi="Arial" w:cs="Arial"/>
        </w:rPr>
        <w:t>in</w:t>
      </w:r>
      <w:r w:rsidRPr="005506B7">
        <w:rPr>
          <w:rFonts w:ascii="Arial" w:eastAsia="Humanst521 BT" w:hAnsi="Arial" w:cs="Arial"/>
          <w:w w:val="111"/>
        </w:rPr>
        <w:t>healing</w:t>
      </w:r>
      <w:r w:rsidRPr="005506B7">
        <w:rPr>
          <w:rFonts w:ascii="Arial" w:eastAsia="Humanst521 BT" w:hAnsi="Arial" w:cs="Arial"/>
        </w:rPr>
        <w:t>divisions,itisimperativeforthe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 xml:space="preserve"> not  tobroadcast programmes that promote </w:t>
      </w:r>
      <w:r w:rsidRPr="005506B7">
        <w:rPr>
          <w:rFonts w:ascii="Arial" w:eastAsia="Humanst521 BT" w:hAnsi="Arial" w:cs="Arial"/>
          <w:w w:val="106"/>
        </w:rPr>
        <w:t>discrimination</w:t>
      </w:r>
      <w:r w:rsidRPr="005506B7">
        <w:rPr>
          <w:rFonts w:ascii="Arial" w:eastAsia="Humanst521 BT" w:hAnsi="Arial" w:cs="Arial"/>
        </w:rPr>
        <w:t xml:space="preserve">orstereotyping onthegrounds </w:t>
      </w:r>
      <w:r w:rsidRPr="005506B7">
        <w:rPr>
          <w:rFonts w:ascii="Arial" w:eastAsia="Humanst521 BT" w:hAnsi="Arial" w:cs="Arial"/>
          <w:w w:val="110"/>
        </w:rPr>
        <w:t xml:space="preserve">of </w:t>
      </w:r>
      <w:r w:rsidRPr="005506B7">
        <w:rPr>
          <w:rFonts w:ascii="Arial" w:eastAsia="Humanst521 BT" w:hAnsi="Arial" w:cs="Arial"/>
        </w:rPr>
        <w:t>race,</w:t>
      </w:r>
      <w:r w:rsidRPr="005506B7">
        <w:rPr>
          <w:rFonts w:ascii="Arial" w:eastAsia="Humanst521 BT" w:hAnsi="Arial" w:cs="Arial"/>
          <w:w w:val="110"/>
        </w:rPr>
        <w:t>national</w:t>
      </w:r>
      <w:r w:rsidRPr="005506B7">
        <w:rPr>
          <w:rFonts w:ascii="Arial" w:eastAsia="Humanst521 BT" w:hAnsi="Arial" w:cs="Arial"/>
        </w:rPr>
        <w:t>orethnicorigin,colou</w:t>
      </w:r>
      <w:r w:rsidRPr="005506B7">
        <w:rPr>
          <w:rFonts w:ascii="Arial" w:eastAsia="Humanst521 BT" w:hAnsi="Arial" w:cs="Arial"/>
          <w:spacing w:val="-17"/>
        </w:rPr>
        <w:t>r</w:t>
      </w:r>
      <w:r w:rsidRPr="005506B7">
        <w:rPr>
          <w:rFonts w:ascii="Arial" w:eastAsia="Humanst521 BT" w:hAnsi="Arial" w:cs="Arial"/>
        </w:rPr>
        <w:t>,religion,gende</w:t>
      </w:r>
      <w:r w:rsidRPr="005506B7">
        <w:rPr>
          <w:rFonts w:ascii="Arial" w:eastAsia="Humanst521 BT" w:hAnsi="Arial" w:cs="Arial"/>
          <w:spacing w:val="-16"/>
        </w:rPr>
        <w:t>r</w:t>
      </w:r>
      <w:r w:rsidRPr="005506B7">
        <w:rPr>
          <w:rFonts w:ascii="Arial" w:eastAsia="Humanst521 BT" w:hAnsi="Arial" w:cs="Arial"/>
        </w:rPr>
        <w:t>,sexualorientation,age,ordisabilit</w:t>
      </w:r>
      <w:r w:rsidRPr="005506B7">
        <w:rPr>
          <w:rFonts w:ascii="Arial" w:eastAsia="Humanst521 BT" w:hAnsi="Arial" w:cs="Arial"/>
          <w:spacing w:val="-14"/>
        </w:rPr>
        <w:t>y</w:t>
      </w:r>
      <w:proofErr w:type="gramStart"/>
      <w:r w:rsidRPr="005506B7">
        <w:rPr>
          <w:rFonts w:ascii="Arial" w:eastAsia="Humanst521 BT" w:hAnsi="Arial" w:cs="Arial"/>
        </w:rPr>
        <w:t xml:space="preserve">. </w:t>
      </w:r>
      <w:proofErr w:type="gramEnd"/>
      <w:r w:rsidRPr="005506B7">
        <w:rPr>
          <w:rFonts w:ascii="Arial" w:eastAsia="Humanst521 BT" w:hAnsi="Arial" w:cs="Arial"/>
          <w:spacing w:val="-15"/>
          <w:w w:val="89"/>
        </w:rPr>
        <w:t>T</w:t>
      </w:r>
      <w:r w:rsidRPr="005506B7">
        <w:rPr>
          <w:rFonts w:ascii="Arial" w:eastAsia="Humanst521 BT" w:hAnsi="Arial" w:cs="Arial"/>
          <w:w w:val="89"/>
        </w:rPr>
        <w:t>o</w:t>
      </w:r>
      <w:r w:rsidRPr="005506B7">
        <w:rPr>
          <w:rFonts w:ascii="Arial" w:eastAsia="Humanst521 BT" w:hAnsi="Arial" w:cs="Arial"/>
          <w:w w:val="107"/>
        </w:rPr>
        <w:t xml:space="preserve">this </w:t>
      </w:r>
      <w:r w:rsidRPr="005506B7">
        <w:rPr>
          <w:rFonts w:ascii="Arial" w:eastAsia="Humanst521 BT" w:hAnsi="Arial" w:cs="Arial"/>
          <w:spacing w:val="4"/>
        </w:rPr>
        <w:t>en</w:t>
      </w:r>
      <w:r w:rsidRPr="005506B7">
        <w:rPr>
          <w:rFonts w:ascii="Arial" w:eastAsia="Humanst521 BT" w:hAnsi="Arial" w:cs="Arial"/>
        </w:rPr>
        <w:t xml:space="preserve">d    </w:t>
      </w:r>
      <w:r w:rsidRPr="005506B7">
        <w:rPr>
          <w:rFonts w:ascii="Arial" w:eastAsia="Humanst521 BT" w:hAnsi="Arial" w:cs="Arial"/>
          <w:spacing w:val="4"/>
        </w:rPr>
        <w:t>w</w:t>
      </w:r>
      <w:r w:rsidRPr="005506B7">
        <w:rPr>
          <w:rFonts w:ascii="Arial" w:eastAsia="Humanst521 BT" w:hAnsi="Arial" w:cs="Arial"/>
        </w:rPr>
        <w:t xml:space="preserve">e    </w:t>
      </w:r>
      <w:r w:rsidRPr="005506B7">
        <w:rPr>
          <w:rFonts w:ascii="Arial" w:eastAsia="Humanst521 BT" w:hAnsi="Arial" w:cs="Arial"/>
          <w:spacing w:val="4"/>
        </w:rPr>
        <w:t>ar</w:t>
      </w:r>
      <w:r w:rsidRPr="005506B7">
        <w:rPr>
          <w:rFonts w:ascii="Arial" w:eastAsia="Humanst521 BT" w:hAnsi="Arial" w:cs="Arial"/>
        </w:rPr>
        <w:t xml:space="preserve">e    </w:t>
      </w:r>
      <w:r w:rsidRPr="005506B7">
        <w:rPr>
          <w:rFonts w:ascii="Arial" w:eastAsia="Humanst521 BT" w:hAnsi="Arial" w:cs="Arial"/>
          <w:spacing w:val="4"/>
        </w:rPr>
        <w:t>committe</w:t>
      </w:r>
      <w:r w:rsidRPr="005506B7">
        <w:rPr>
          <w:rFonts w:ascii="Arial" w:eastAsia="Humanst521 BT" w:hAnsi="Arial" w:cs="Arial"/>
        </w:rPr>
        <w:t xml:space="preserve">d    </w:t>
      </w:r>
      <w:r w:rsidRPr="005506B7">
        <w:rPr>
          <w:rFonts w:ascii="Arial" w:eastAsia="Humanst521 BT" w:hAnsi="Arial" w:cs="Arial"/>
          <w:spacing w:val="4"/>
        </w:rPr>
        <w:t>t</w:t>
      </w:r>
      <w:r w:rsidRPr="005506B7">
        <w:rPr>
          <w:rFonts w:ascii="Arial" w:eastAsia="Humanst521 BT" w:hAnsi="Arial" w:cs="Arial"/>
        </w:rPr>
        <w:t xml:space="preserve">o    </w:t>
      </w:r>
      <w:r w:rsidRPr="005506B7">
        <w:rPr>
          <w:rFonts w:ascii="Arial" w:eastAsia="Humanst521 BT" w:hAnsi="Arial" w:cs="Arial"/>
          <w:spacing w:val="4"/>
          <w:w w:val="111"/>
        </w:rPr>
        <w:t>avoidin</w:t>
      </w:r>
      <w:r w:rsidRPr="005506B7">
        <w:rPr>
          <w:rFonts w:ascii="Arial" w:eastAsia="Humanst521 BT" w:hAnsi="Arial" w:cs="Arial"/>
          <w:w w:val="111"/>
        </w:rPr>
        <w:t xml:space="preserve">g   </w:t>
      </w:r>
      <w:r w:rsidRPr="005506B7">
        <w:rPr>
          <w:rFonts w:ascii="Arial" w:eastAsia="Humanst521 BT" w:hAnsi="Arial" w:cs="Arial"/>
          <w:spacing w:val="4"/>
          <w:w w:val="111"/>
        </w:rPr>
        <w:t>languag</w:t>
      </w:r>
      <w:r w:rsidRPr="005506B7">
        <w:rPr>
          <w:rFonts w:ascii="Arial" w:eastAsia="Humanst521 BT" w:hAnsi="Arial" w:cs="Arial"/>
          <w:w w:val="111"/>
        </w:rPr>
        <w:t xml:space="preserve">e   </w:t>
      </w:r>
      <w:r w:rsidRPr="005506B7">
        <w:rPr>
          <w:rFonts w:ascii="Arial" w:eastAsia="Humanst521 BT" w:hAnsi="Arial" w:cs="Arial"/>
          <w:spacing w:val="4"/>
        </w:rPr>
        <w:t>an</w:t>
      </w:r>
      <w:r w:rsidRPr="005506B7">
        <w:rPr>
          <w:rFonts w:ascii="Arial" w:eastAsia="Humanst521 BT" w:hAnsi="Arial" w:cs="Arial"/>
        </w:rPr>
        <w:t xml:space="preserve">d    </w:t>
      </w:r>
      <w:r w:rsidRPr="005506B7">
        <w:rPr>
          <w:rFonts w:ascii="Arial" w:eastAsia="Humanst521 BT" w:hAnsi="Arial" w:cs="Arial"/>
          <w:spacing w:val="4"/>
        </w:rPr>
        <w:t>image</w:t>
      </w:r>
      <w:r w:rsidRPr="005506B7">
        <w:rPr>
          <w:rFonts w:ascii="Arial" w:eastAsia="Humanst521 BT" w:hAnsi="Arial" w:cs="Arial"/>
        </w:rPr>
        <w:t xml:space="preserve">s      </w:t>
      </w:r>
      <w:r w:rsidRPr="005506B7">
        <w:rPr>
          <w:rFonts w:ascii="Arial" w:eastAsia="Humanst521 BT" w:hAnsi="Arial" w:cs="Arial"/>
          <w:spacing w:val="4"/>
        </w:rPr>
        <w:t>tha</w:t>
      </w:r>
      <w:r w:rsidRPr="005506B7">
        <w:rPr>
          <w:rFonts w:ascii="Arial" w:eastAsia="Humanst521 BT" w:hAnsi="Arial" w:cs="Arial"/>
        </w:rPr>
        <w:t xml:space="preserve">t    </w:t>
      </w:r>
      <w:r w:rsidRPr="005506B7">
        <w:rPr>
          <w:rFonts w:ascii="Arial" w:eastAsia="Humanst521 BT" w:hAnsi="Arial" w:cs="Arial"/>
          <w:spacing w:val="4"/>
          <w:w w:val="101"/>
        </w:rPr>
        <w:t xml:space="preserve">reinforce </w:t>
      </w:r>
      <w:r w:rsidRPr="005506B7">
        <w:rPr>
          <w:rFonts w:ascii="Arial" w:eastAsia="Humanst521 BT" w:hAnsi="Arial" w:cs="Arial"/>
        </w:rPr>
        <w:t>stereotypes</w:t>
      </w:r>
      <w:proofErr w:type="gramStart"/>
      <w:r w:rsidRPr="005506B7">
        <w:rPr>
          <w:rFonts w:ascii="Arial" w:eastAsia="Humanst521 BT" w:hAnsi="Arial" w:cs="Arial"/>
        </w:rPr>
        <w:t>,andoffend</w:t>
      </w:r>
      <w:proofErr w:type="gramEnd"/>
      <w:r w:rsidRPr="005506B7">
        <w:rPr>
          <w:rFonts w:ascii="Arial" w:eastAsia="Humanst521 BT" w:hAnsi="Arial" w:cs="Arial"/>
        </w:rPr>
        <w:t xml:space="preserve"> communities or</w:t>
      </w:r>
      <w:r w:rsidRPr="005506B7">
        <w:rPr>
          <w:rFonts w:ascii="Arial" w:eastAsia="Humanst521 BT" w:hAnsi="Arial" w:cs="Arial"/>
          <w:w w:val="108"/>
        </w:rPr>
        <w:t>individuals.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</w:rPr>
        <w:t>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isfurthercommitted toreflecting diversitypositivel</w:t>
      </w:r>
      <w:r w:rsidRPr="005506B7">
        <w:rPr>
          <w:rFonts w:ascii="Arial" w:eastAsia="Humanst521 BT" w:hAnsi="Arial" w:cs="Arial"/>
          <w:spacing w:val="-14"/>
        </w:rPr>
        <w:t>y</w:t>
      </w:r>
      <w:r w:rsidRPr="005506B7">
        <w:rPr>
          <w:rFonts w:ascii="Arial" w:eastAsia="Humanst521 BT" w:hAnsi="Arial" w:cs="Arial"/>
        </w:rPr>
        <w:t>.</w:t>
      </w:r>
      <w:proofErr w:type="gramEnd"/>
      <w:r w:rsidRPr="005506B7">
        <w:rPr>
          <w:rFonts w:ascii="Arial" w:eastAsia="Humanst521 BT" w:hAnsi="Arial" w:cs="Arial"/>
        </w:rPr>
        <w:t xml:space="preserve">  </w:t>
      </w:r>
      <w:r w:rsidRPr="005506B7">
        <w:rPr>
          <w:rFonts w:ascii="Arial" w:eastAsia="Humanst521 BT" w:hAnsi="Arial" w:cs="Arial"/>
          <w:spacing w:val="-3"/>
        </w:rPr>
        <w:t>W</w:t>
      </w:r>
      <w:r w:rsidRPr="005506B7">
        <w:rPr>
          <w:rFonts w:ascii="Arial" w:eastAsia="Humanst521 BT" w:hAnsi="Arial" w:cs="Arial"/>
        </w:rPr>
        <w:t>eundertaketoinclude in</w:t>
      </w:r>
      <w:r w:rsidRPr="005506B7">
        <w:rPr>
          <w:rFonts w:ascii="Arial" w:eastAsia="Humanst521 BT" w:hAnsi="Arial" w:cs="Arial"/>
          <w:w w:val="102"/>
        </w:rPr>
        <w:t xml:space="preserve">our </w:t>
      </w:r>
      <w:r w:rsidRPr="005506B7">
        <w:rPr>
          <w:rFonts w:ascii="Arial" w:eastAsia="Humanst521 BT" w:hAnsi="Arial" w:cs="Arial"/>
          <w:w w:val="108"/>
        </w:rPr>
        <w:t>programming</w:t>
      </w:r>
      <w:r w:rsidRPr="005506B7">
        <w:rPr>
          <w:rFonts w:ascii="Arial" w:eastAsia="Humanst521 BT" w:hAnsi="Arial" w:cs="Arial"/>
        </w:rPr>
        <w:t>non-stereotypical representations ofthedisabled, women</w:t>
      </w:r>
      <w:proofErr w:type="gramStart"/>
      <w:r w:rsidRPr="005506B7">
        <w:rPr>
          <w:rFonts w:ascii="Arial" w:eastAsia="Humanst521 BT" w:hAnsi="Arial" w:cs="Arial"/>
        </w:rPr>
        <w:t>,  blackand</w:t>
      </w:r>
      <w:r w:rsidRPr="005506B7">
        <w:rPr>
          <w:rFonts w:ascii="Arial" w:eastAsia="Humanst521 BT" w:hAnsi="Arial" w:cs="Arial"/>
          <w:w w:val="105"/>
        </w:rPr>
        <w:t>homosexual</w:t>
      </w:r>
      <w:proofErr w:type="gramEnd"/>
      <w:r w:rsidRPr="005506B7">
        <w:rPr>
          <w:rFonts w:ascii="Arial" w:eastAsia="Humanst521 BT" w:hAnsi="Arial" w:cs="Arial"/>
          <w:w w:val="105"/>
        </w:rPr>
        <w:t xml:space="preserve"> </w:t>
      </w:r>
      <w:r w:rsidRPr="005506B7">
        <w:rPr>
          <w:rFonts w:ascii="Arial" w:eastAsia="Humanst521 BT" w:hAnsi="Arial" w:cs="Arial"/>
        </w:rPr>
        <w:t>people,and  ofanyother</w:t>
      </w:r>
      <w:r w:rsidR="008915AF">
        <w:rPr>
          <w:rFonts w:ascii="Arial" w:eastAsia="Humanst521 BT" w:hAnsi="Arial" w:cs="Arial"/>
        </w:rPr>
        <w:t>Community</w:t>
      </w:r>
      <w:r w:rsidRPr="005506B7">
        <w:rPr>
          <w:rFonts w:ascii="Arial" w:eastAsia="Humanst521 BT" w:hAnsi="Arial" w:cs="Arial"/>
        </w:rPr>
        <w:t>s whohaveoftenbeen</w:t>
      </w:r>
      <w:r w:rsidRPr="005506B7">
        <w:rPr>
          <w:rFonts w:ascii="Arial" w:eastAsia="Humanst521 BT" w:hAnsi="Arial" w:cs="Arial"/>
          <w:w w:val="108"/>
        </w:rPr>
        <w:t>marginalised</w:t>
      </w:r>
      <w:r w:rsidRPr="005506B7">
        <w:rPr>
          <w:rFonts w:ascii="Arial" w:eastAsia="Humanst521 BT" w:hAnsi="Arial" w:cs="Arial"/>
        </w:rPr>
        <w:t>bythe</w:t>
      </w:r>
      <w:r w:rsidRPr="005506B7">
        <w:rPr>
          <w:rFonts w:ascii="Arial" w:eastAsia="Humanst521 BT" w:hAnsi="Arial" w:cs="Arial"/>
          <w:w w:val="106"/>
        </w:rPr>
        <w:t xml:space="preserve">mainstream </w:t>
      </w:r>
      <w:r w:rsidRPr="005506B7">
        <w:rPr>
          <w:rFonts w:ascii="Arial" w:eastAsia="Humanst521 BT" w:hAnsi="Arial" w:cs="Arial"/>
        </w:rPr>
        <w:t>media,orrepresentedinnarrowandstereotypical</w:t>
      </w:r>
      <w:r w:rsidRPr="005506B7">
        <w:rPr>
          <w:rFonts w:ascii="Arial" w:eastAsia="Humanst521 BT" w:hAnsi="Arial" w:cs="Arial"/>
          <w:w w:val="102"/>
        </w:rPr>
        <w:t>terms.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  <w:w w:val="106"/>
        </w:rPr>
      </w:pPr>
      <w:r w:rsidRPr="005506B7">
        <w:rPr>
          <w:rFonts w:ascii="Arial" w:eastAsia="Humanst521 BT" w:hAnsi="Arial" w:cs="Arial"/>
        </w:rPr>
        <w:t>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'spolicyisas</w:t>
      </w:r>
      <w:r w:rsidRPr="005506B7">
        <w:rPr>
          <w:rFonts w:ascii="Arial" w:eastAsia="Humanst521 BT" w:hAnsi="Arial" w:cs="Arial"/>
          <w:w w:val="106"/>
        </w:rPr>
        <w:t>follows:</w:t>
      </w:r>
    </w:p>
    <w:p w:rsidR="00B70582" w:rsidRPr="005506B7" w:rsidRDefault="00B70582" w:rsidP="007D64D1">
      <w:pPr>
        <w:rPr>
          <w:rFonts w:ascii="Arial" w:eastAsia="Humanst521 BT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spacing w:val="-15"/>
          <w:w w:val="89"/>
        </w:rPr>
        <w:t>T</w:t>
      </w:r>
      <w:r w:rsidRPr="005506B7">
        <w:rPr>
          <w:rFonts w:ascii="Arial" w:eastAsia="Humanst521 BT" w:hAnsi="Arial" w:cs="Arial"/>
          <w:w w:val="89"/>
        </w:rPr>
        <w:t>o</w:t>
      </w:r>
      <w:r w:rsidRPr="005506B7">
        <w:rPr>
          <w:rFonts w:ascii="Arial" w:eastAsia="Humanst521 BT" w:hAnsi="Arial" w:cs="Arial"/>
        </w:rPr>
        <w:t>treateverypartofsocietywith</w:t>
      </w:r>
      <w:r w:rsidRPr="005506B7">
        <w:rPr>
          <w:rFonts w:ascii="Arial" w:eastAsia="Humanst521 BT" w:hAnsi="Arial" w:cs="Arial"/>
          <w:w w:val="101"/>
        </w:rPr>
        <w:t>respect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 xml:space="preserve">Notto identify people solely by ethnic origin, and to mention colour only when it </w:t>
      </w:r>
      <w:r w:rsidRPr="005506B7">
        <w:rPr>
          <w:rFonts w:ascii="Arial" w:eastAsia="Humanst521 BT" w:hAnsi="Arial" w:cs="Arial"/>
          <w:w w:val="105"/>
        </w:rPr>
        <w:t xml:space="preserve">is </w:t>
      </w:r>
      <w:r w:rsidRPr="005506B7">
        <w:rPr>
          <w:rFonts w:ascii="Arial" w:eastAsia="Humanst521 BT" w:hAnsi="Arial" w:cs="Arial"/>
        </w:rPr>
        <w:t>relevanttothetopicunder</w:t>
      </w:r>
      <w:r w:rsidRPr="005506B7">
        <w:rPr>
          <w:rFonts w:ascii="Arial" w:eastAsia="Humanst521 BT" w:hAnsi="Arial" w:cs="Arial"/>
          <w:w w:val="106"/>
        </w:rPr>
        <w:t>discussion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spacing w:val="-15"/>
          <w:w w:val="89"/>
        </w:rPr>
        <w:t>T</w:t>
      </w:r>
      <w:r w:rsidRPr="005506B7">
        <w:rPr>
          <w:rFonts w:ascii="Arial" w:eastAsia="Humanst521 BT" w:hAnsi="Arial" w:cs="Arial"/>
          <w:w w:val="89"/>
        </w:rPr>
        <w:t>o</w:t>
      </w:r>
      <w:r w:rsidRPr="005506B7">
        <w:rPr>
          <w:rFonts w:ascii="Arial" w:eastAsia="Humanst521 BT" w:hAnsi="Arial" w:cs="Arial"/>
        </w:rPr>
        <w:t>avoidanyunnecessary referencetodisabilit</w:t>
      </w:r>
      <w:r w:rsidRPr="005506B7">
        <w:rPr>
          <w:rFonts w:ascii="Arial" w:eastAsia="Humanst521 BT" w:hAnsi="Arial" w:cs="Arial"/>
          <w:spacing w:val="-14"/>
        </w:rPr>
        <w:t>y</w:t>
      </w:r>
      <w:r w:rsidRPr="005506B7">
        <w:rPr>
          <w:rFonts w:ascii="Arial" w:eastAsia="Humanst521 BT" w:hAnsi="Arial" w:cs="Arial"/>
        </w:rPr>
        <w:t>, asitisoften seenas</w:t>
      </w:r>
      <w:r w:rsidRPr="005506B7">
        <w:rPr>
          <w:rFonts w:ascii="Arial" w:eastAsia="Humanst521 BT" w:hAnsi="Arial" w:cs="Arial"/>
          <w:w w:val="111"/>
        </w:rPr>
        <w:t>insulting</w:t>
      </w:r>
      <w:r w:rsidRPr="005506B7">
        <w:rPr>
          <w:rFonts w:ascii="Arial" w:eastAsia="Humanst521 BT" w:hAnsi="Arial" w:cs="Arial"/>
        </w:rPr>
        <w:t>or</w:t>
      </w:r>
      <w:r w:rsidRPr="005506B7">
        <w:rPr>
          <w:rFonts w:ascii="Arial" w:eastAsia="Humanst521 BT" w:hAnsi="Arial" w:cs="Arial"/>
          <w:w w:val="109"/>
        </w:rPr>
        <w:t xml:space="preserve">implying </w:t>
      </w:r>
      <w:r w:rsidRPr="005506B7">
        <w:rPr>
          <w:rFonts w:ascii="Arial" w:eastAsia="Humanst521 BT" w:hAnsi="Arial" w:cs="Arial"/>
        </w:rPr>
        <w:t>deficienc</w:t>
      </w:r>
      <w:r w:rsidRPr="005506B7">
        <w:rPr>
          <w:rFonts w:ascii="Arial" w:eastAsia="Humanst521 BT" w:hAnsi="Arial" w:cs="Arial"/>
          <w:spacing w:val="-14"/>
        </w:rPr>
        <w:t>y</w:t>
      </w:r>
      <w:proofErr w:type="gramStart"/>
      <w:r w:rsidRPr="005506B7">
        <w:rPr>
          <w:rFonts w:ascii="Arial" w:eastAsia="Humanst521 BT" w:hAnsi="Arial" w:cs="Arial"/>
        </w:rPr>
        <w:t>,andnottouse</w:t>
      </w:r>
      <w:r w:rsidRPr="005506B7">
        <w:rPr>
          <w:rFonts w:ascii="Arial" w:eastAsia="Humanst521 BT" w:hAnsi="Arial" w:cs="Arial"/>
          <w:w w:val="114"/>
        </w:rPr>
        <w:t>language</w:t>
      </w:r>
      <w:r w:rsidRPr="005506B7">
        <w:rPr>
          <w:rFonts w:ascii="Arial" w:eastAsia="Humanst521 BT" w:hAnsi="Arial" w:cs="Arial"/>
        </w:rPr>
        <w:t>thatcouldaddtosuchanimpression:eg</w:t>
      </w:r>
      <w:proofErr w:type="gramEnd"/>
      <w:r w:rsidRPr="005506B7">
        <w:rPr>
          <w:rFonts w:ascii="Arial" w:eastAsia="Humanst521 BT" w:hAnsi="Arial" w:cs="Arial"/>
        </w:rPr>
        <w:t>"deaf"or</w:t>
      </w:r>
      <w:r w:rsidRPr="005506B7">
        <w:rPr>
          <w:rFonts w:ascii="Arial" w:eastAsia="Humanst521 BT" w:hAnsi="Arial" w:cs="Arial"/>
          <w:w w:val="104"/>
        </w:rPr>
        <w:t xml:space="preserve">"hard </w:t>
      </w:r>
      <w:r w:rsidRPr="005506B7">
        <w:rPr>
          <w:rFonts w:ascii="Arial" w:eastAsia="Humanst521 BT" w:hAnsi="Arial" w:cs="Arial"/>
        </w:rPr>
        <w:t>of hearing" should be used, and "a  person who has a disability" instead of "invalid" or "cripple"or"retarded"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spacing w:val="-15"/>
          <w:w w:val="89"/>
        </w:rPr>
        <w:t>T</w:t>
      </w:r>
      <w:r w:rsidRPr="005506B7">
        <w:rPr>
          <w:rFonts w:ascii="Arial" w:eastAsia="Humanst521 BT" w:hAnsi="Arial" w:cs="Arial"/>
          <w:w w:val="89"/>
        </w:rPr>
        <w:t>o</w:t>
      </w:r>
      <w:r w:rsidRPr="005506B7">
        <w:rPr>
          <w:rFonts w:ascii="Arial" w:eastAsia="Humanst521 BT" w:hAnsi="Arial" w:cs="Arial"/>
        </w:rPr>
        <w:t>usenon-sexist</w:t>
      </w:r>
      <w:r w:rsidRPr="005506B7">
        <w:rPr>
          <w:rFonts w:ascii="Arial" w:eastAsia="Humanst521 BT" w:hAnsi="Arial" w:cs="Arial"/>
          <w:w w:val="114"/>
        </w:rPr>
        <w:t>language</w:t>
      </w:r>
      <w:r w:rsidRPr="005506B7">
        <w:rPr>
          <w:rFonts w:ascii="Arial" w:eastAsia="Humanst521 BT" w:hAnsi="Arial" w:cs="Arial"/>
        </w:rPr>
        <w:t>soastoavoid</w:t>
      </w:r>
      <w:r w:rsidRPr="005506B7">
        <w:rPr>
          <w:rFonts w:ascii="Arial" w:eastAsia="Humanst521 BT" w:hAnsi="Arial" w:cs="Arial"/>
          <w:w w:val="114"/>
        </w:rPr>
        <w:t>giving</w:t>
      </w:r>
      <w:r w:rsidRPr="005506B7">
        <w:rPr>
          <w:rFonts w:ascii="Arial" w:eastAsia="Humanst521 BT" w:hAnsi="Arial" w:cs="Arial"/>
        </w:rPr>
        <w:t>offence</w:t>
      </w:r>
      <w:proofErr w:type="gramStart"/>
      <w:r w:rsidRPr="005506B7">
        <w:rPr>
          <w:rFonts w:ascii="Arial" w:eastAsia="Humanst521 BT" w:hAnsi="Arial" w:cs="Arial"/>
        </w:rPr>
        <w:t>,orcreatingtheimpression</w:t>
      </w:r>
      <w:proofErr w:type="gramEnd"/>
      <w:r w:rsidRPr="005506B7">
        <w:rPr>
          <w:rFonts w:ascii="Arial" w:eastAsia="Humanst521 BT" w:hAnsi="Arial" w:cs="Arial"/>
        </w:rPr>
        <w:t>-</w:t>
      </w:r>
      <w:r w:rsidRPr="005506B7">
        <w:rPr>
          <w:rFonts w:ascii="Arial" w:eastAsia="Humanst521 BT" w:hAnsi="Arial" w:cs="Arial"/>
          <w:w w:val="109"/>
        </w:rPr>
        <w:t xml:space="preserve">through </w:t>
      </w:r>
      <w:r w:rsidRPr="005506B7">
        <w:rPr>
          <w:rFonts w:ascii="Arial" w:eastAsia="Humanst521 BT" w:hAnsi="Arial" w:cs="Arial"/>
        </w:rPr>
        <w:t>repetition-thatcertainactivitiesareassociated withonlyonesex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Sincehumourcouldalsocreateandreinforcestereotypes</w:t>
      </w:r>
      <w:proofErr w:type="gramStart"/>
      <w:r w:rsidRPr="005506B7">
        <w:rPr>
          <w:rFonts w:ascii="Arial" w:eastAsia="Humanst521 BT" w:hAnsi="Arial" w:cs="Arial"/>
        </w:rPr>
        <w:t>,ourpolicyistoavoidhumour</w:t>
      </w:r>
      <w:r w:rsidRPr="005506B7">
        <w:rPr>
          <w:rFonts w:ascii="Arial" w:eastAsia="Humanst521 BT" w:hAnsi="Arial" w:cs="Arial"/>
          <w:w w:val="109"/>
        </w:rPr>
        <w:t>that</w:t>
      </w:r>
      <w:proofErr w:type="gramEnd"/>
      <w:r w:rsidRPr="005506B7">
        <w:rPr>
          <w:rFonts w:ascii="Arial" w:eastAsia="Humanst521 BT" w:hAnsi="Arial" w:cs="Arial"/>
          <w:w w:val="109"/>
        </w:rPr>
        <w:t xml:space="preserve"> </w:t>
      </w:r>
      <w:r w:rsidRPr="005506B7">
        <w:rPr>
          <w:rFonts w:ascii="Arial" w:eastAsia="Humanst521 BT" w:hAnsi="Arial" w:cs="Arial"/>
        </w:rPr>
        <w:t>isexcessivelyexploitative,uncalled fo</w:t>
      </w:r>
      <w:r w:rsidRPr="005506B7">
        <w:rPr>
          <w:rFonts w:ascii="Arial" w:eastAsia="Humanst521 BT" w:hAnsi="Arial" w:cs="Arial"/>
          <w:spacing w:val="-16"/>
        </w:rPr>
        <w:t>r</w:t>
      </w:r>
      <w:r w:rsidRPr="005506B7">
        <w:rPr>
          <w:rFonts w:ascii="Arial" w:eastAsia="Humanst521 BT" w:hAnsi="Arial" w:cs="Arial"/>
        </w:rPr>
        <w:t>,cruel,ordesigned toprejudiceapersonor</w:t>
      </w:r>
      <w:r w:rsidRPr="005506B7">
        <w:rPr>
          <w:rFonts w:ascii="Arial" w:eastAsia="Humanst521 BT" w:hAnsi="Arial" w:cs="Arial"/>
          <w:w w:val="108"/>
        </w:rPr>
        <w:t>group.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 xml:space="preserve">Theserequirements are  not intended to preclude </w:t>
      </w:r>
      <w:r w:rsidRPr="005506B7">
        <w:rPr>
          <w:rFonts w:ascii="Arial" w:eastAsia="Humanst521 BT" w:hAnsi="Arial" w:cs="Arial"/>
          <w:w w:val="108"/>
        </w:rPr>
        <w:t>broadcasting</w:t>
      </w:r>
      <w:r w:rsidRPr="005506B7">
        <w:rPr>
          <w:rFonts w:ascii="Arial" w:eastAsia="Humanst521 BT" w:hAnsi="Arial" w:cs="Arial"/>
        </w:rPr>
        <w:t>of factual  material, or</w:t>
      </w:r>
      <w:r w:rsidRPr="005506B7">
        <w:rPr>
          <w:rFonts w:ascii="Arial" w:eastAsia="Humanst521 BT" w:hAnsi="Arial" w:cs="Arial"/>
          <w:w w:val="101"/>
        </w:rPr>
        <w:t xml:space="preserve">views </w:t>
      </w:r>
      <w:r w:rsidRPr="005506B7">
        <w:rPr>
          <w:rFonts w:ascii="Arial" w:eastAsia="Humanst521 BT" w:hAnsi="Arial" w:cs="Arial"/>
        </w:rPr>
        <w:t>expressedinsatiricalordramaticworks.Once</w:t>
      </w:r>
      <w:r w:rsidRPr="005506B7">
        <w:rPr>
          <w:rFonts w:ascii="Arial" w:eastAsia="Humanst521 BT" w:hAnsi="Arial" w:cs="Arial"/>
          <w:w w:val="115"/>
        </w:rPr>
        <w:t>again,</w:t>
      </w:r>
      <w:r w:rsidRPr="005506B7">
        <w:rPr>
          <w:rFonts w:ascii="Arial" w:eastAsia="Humanst521 BT" w:hAnsi="Arial" w:cs="Arial"/>
        </w:rPr>
        <w:t>thecontextinwhichthe</w:t>
      </w:r>
      <w:r w:rsidRPr="005506B7">
        <w:rPr>
          <w:rFonts w:ascii="Arial" w:eastAsia="Humanst521 BT" w:hAnsi="Arial" w:cs="Arial"/>
          <w:w w:val="114"/>
        </w:rPr>
        <w:t xml:space="preserve">language </w:t>
      </w:r>
      <w:r w:rsidRPr="005506B7">
        <w:rPr>
          <w:rFonts w:ascii="Arial" w:eastAsia="Humanst521 BT" w:hAnsi="Arial" w:cs="Arial"/>
        </w:rPr>
        <w:t>isused</w:t>
      </w:r>
      <w:r w:rsidRPr="005506B7">
        <w:rPr>
          <w:rFonts w:ascii="Arial" w:eastAsia="Humanst521 BT" w:hAnsi="Arial" w:cs="Arial"/>
          <w:w w:val="105"/>
        </w:rPr>
        <w:t xml:space="preserve">is </w:t>
      </w:r>
      <w:r w:rsidRPr="005506B7">
        <w:rPr>
          <w:rFonts w:ascii="Arial" w:eastAsia="Humanst521 BT" w:hAnsi="Arial" w:cs="Arial"/>
        </w:rPr>
        <w:t>pivotal</w:t>
      </w:r>
      <w:proofErr w:type="gramStart"/>
      <w:r w:rsidRPr="005506B7">
        <w:rPr>
          <w:rFonts w:ascii="Arial" w:eastAsia="Humanst521 BT" w:hAnsi="Arial" w:cs="Arial"/>
        </w:rPr>
        <w:t>.    Proper</w:t>
      </w:r>
      <w:r w:rsidRPr="005506B7">
        <w:rPr>
          <w:rFonts w:ascii="Arial" w:eastAsia="Humanst521 BT" w:hAnsi="Arial" w:cs="Arial"/>
          <w:w w:val="109"/>
        </w:rPr>
        <w:t xml:space="preserve">scheduling  </w:t>
      </w:r>
      <w:r w:rsidRPr="005506B7">
        <w:rPr>
          <w:rFonts w:ascii="Arial" w:eastAsia="Humanst521 BT" w:hAnsi="Arial" w:cs="Arial"/>
        </w:rPr>
        <w:t>ensures</w:t>
      </w:r>
      <w:proofErr w:type="gramEnd"/>
      <w:r w:rsidRPr="005506B7">
        <w:rPr>
          <w:rFonts w:ascii="Arial" w:eastAsia="Humanst521 BT" w:hAnsi="Arial" w:cs="Arial"/>
        </w:rPr>
        <w:t xml:space="preserve"> that material with the potential  to offend,  or that </w:t>
      </w:r>
      <w:r w:rsidRPr="005506B7">
        <w:rPr>
          <w:rFonts w:ascii="Arial" w:eastAsia="Humanst521 BT" w:hAnsi="Arial" w:cs="Arial"/>
          <w:w w:val="105"/>
        </w:rPr>
        <w:t xml:space="preserve">is </w:t>
      </w:r>
      <w:r w:rsidRPr="005506B7">
        <w:rPr>
          <w:rFonts w:ascii="Arial" w:eastAsia="Humanst521 BT" w:hAnsi="Arial" w:cs="Arial"/>
          <w:w w:val="108"/>
        </w:rPr>
        <w:t>unsuitable</w:t>
      </w:r>
      <w:r w:rsidRPr="005506B7">
        <w:rPr>
          <w:rFonts w:ascii="Arial" w:eastAsia="Humanst521 BT" w:hAnsi="Arial" w:cs="Arial"/>
        </w:rPr>
        <w:t xml:space="preserve">forchildren,isnotbroadcast </w:t>
      </w:r>
      <w:r w:rsidRPr="005506B7">
        <w:rPr>
          <w:rFonts w:ascii="Arial" w:eastAsia="Humanst521 BT" w:hAnsi="Arial" w:cs="Arial"/>
          <w:w w:val="105"/>
        </w:rPr>
        <w:t>inappropriatel</w:t>
      </w:r>
      <w:r w:rsidRPr="005506B7">
        <w:rPr>
          <w:rFonts w:ascii="Arial" w:eastAsia="Humanst521 BT" w:hAnsi="Arial" w:cs="Arial"/>
          <w:spacing w:val="-14"/>
          <w:w w:val="105"/>
        </w:rPr>
        <w:t>y</w:t>
      </w:r>
      <w:r w:rsidRPr="005506B7">
        <w:rPr>
          <w:rFonts w:ascii="Arial" w:eastAsia="Humanst521 BT" w:hAnsi="Arial" w:cs="Arial"/>
          <w:w w:val="111"/>
        </w:rPr>
        <w:t>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color w:val="004890"/>
          <w:w w:val="91"/>
        </w:rPr>
        <w:t>DISABILITY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spacing w:val="-3"/>
        </w:rPr>
        <w:t>W</w:t>
      </w:r>
      <w:r w:rsidRPr="005506B7">
        <w:rPr>
          <w:rFonts w:ascii="Arial" w:eastAsia="Humanst521 BT" w:hAnsi="Arial" w:cs="Arial"/>
        </w:rPr>
        <w:t>erecognise that groups withdisabilities often feel</w:t>
      </w:r>
      <w:r w:rsidRPr="005506B7">
        <w:rPr>
          <w:rFonts w:ascii="Arial" w:eastAsia="Humanst521 BT" w:hAnsi="Arial" w:cs="Arial"/>
          <w:w w:val="108"/>
        </w:rPr>
        <w:t>marginalied,</w:t>
      </w:r>
      <w:r w:rsidRPr="005506B7">
        <w:rPr>
          <w:rFonts w:ascii="Arial" w:eastAsia="Humanst521 BT" w:hAnsi="Arial" w:cs="Arial"/>
        </w:rPr>
        <w:t>and that itisadutyof</w:t>
      </w:r>
      <w:r w:rsidRPr="005506B7">
        <w:rPr>
          <w:rFonts w:ascii="Arial" w:eastAsia="Humanst521 BT" w:hAnsi="Arial" w:cs="Arial"/>
          <w:w w:val="105"/>
        </w:rPr>
        <w:t xml:space="preserve">the </w:t>
      </w:r>
      <w:r w:rsidR="005506B7" w:rsidRPr="005506B7">
        <w:rPr>
          <w:rFonts w:ascii="Arial" w:eastAsia="Humanst521 BT" w:hAnsi="Arial" w:cs="Arial"/>
          <w:spacing w:val="1"/>
        </w:rPr>
        <w:t>community</w:t>
      </w:r>
      <w:r w:rsidRPr="005506B7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spacing w:val="1"/>
        </w:rPr>
        <w:t>broadcaste</w:t>
      </w:r>
      <w:r w:rsidRPr="005506B7">
        <w:rPr>
          <w:rFonts w:ascii="Arial" w:eastAsia="Humanst521 BT" w:hAnsi="Arial" w:cs="Arial"/>
        </w:rPr>
        <w:t xml:space="preserve">r  </w:t>
      </w:r>
      <w:r w:rsidRPr="005506B7">
        <w:rPr>
          <w:rFonts w:ascii="Arial" w:eastAsia="Humanst521 BT" w:hAnsi="Arial" w:cs="Arial"/>
          <w:spacing w:val="1"/>
        </w:rPr>
        <w:t>t</w:t>
      </w:r>
      <w:r w:rsidRPr="005506B7">
        <w:rPr>
          <w:rFonts w:ascii="Arial" w:eastAsia="Humanst521 BT" w:hAnsi="Arial" w:cs="Arial"/>
        </w:rPr>
        <w:t xml:space="preserve">o </w:t>
      </w:r>
      <w:r w:rsidRPr="005506B7">
        <w:rPr>
          <w:rFonts w:ascii="Arial" w:eastAsia="Humanst521 BT" w:hAnsi="Arial" w:cs="Arial"/>
          <w:spacing w:val="1"/>
        </w:rPr>
        <w:t>promot</w:t>
      </w:r>
      <w:r w:rsidRPr="005506B7">
        <w:rPr>
          <w:rFonts w:ascii="Arial" w:eastAsia="Humanst521 BT" w:hAnsi="Arial" w:cs="Arial"/>
        </w:rPr>
        <w:t xml:space="preserve">e  </w:t>
      </w:r>
      <w:r w:rsidRPr="005506B7">
        <w:rPr>
          <w:rFonts w:ascii="Arial" w:eastAsia="Humanst521 BT" w:hAnsi="Arial" w:cs="Arial"/>
          <w:spacing w:val="1"/>
        </w:rPr>
        <w:t>acces</w:t>
      </w:r>
      <w:r w:rsidRPr="005506B7">
        <w:rPr>
          <w:rFonts w:ascii="Arial" w:eastAsia="Humanst521 BT" w:hAnsi="Arial" w:cs="Arial"/>
        </w:rPr>
        <w:t xml:space="preserve">s  </w:t>
      </w:r>
      <w:r w:rsidRPr="005506B7">
        <w:rPr>
          <w:rFonts w:ascii="Arial" w:eastAsia="Humanst521 BT" w:hAnsi="Arial" w:cs="Arial"/>
          <w:spacing w:val="1"/>
        </w:rPr>
        <w:t>b</w:t>
      </w:r>
      <w:r w:rsidRPr="005506B7">
        <w:rPr>
          <w:rFonts w:ascii="Arial" w:eastAsia="Humanst521 BT" w:hAnsi="Arial" w:cs="Arial"/>
        </w:rPr>
        <w:t xml:space="preserve">y </w:t>
      </w:r>
      <w:r w:rsidRPr="005506B7">
        <w:rPr>
          <w:rFonts w:ascii="Arial" w:eastAsia="Humanst521 BT" w:hAnsi="Arial" w:cs="Arial"/>
          <w:spacing w:val="1"/>
        </w:rPr>
        <w:t>thes</w:t>
      </w:r>
      <w:r w:rsidRPr="005506B7">
        <w:rPr>
          <w:rFonts w:ascii="Arial" w:eastAsia="Humanst521 BT" w:hAnsi="Arial" w:cs="Arial"/>
        </w:rPr>
        <w:t xml:space="preserve">e   </w:t>
      </w:r>
      <w:r w:rsidRPr="005506B7">
        <w:rPr>
          <w:rFonts w:ascii="Arial" w:eastAsia="Humanst521 BT" w:hAnsi="Arial" w:cs="Arial"/>
          <w:spacing w:val="1"/>
        </w:rPr>
        <w:t>audienc</w:t>
      </w:r>
      <w:r w:rsidRPr="005506B7">
        <w:rPr>
          <w:rFonts w:ascii="Arial" w:eastAsia="Humanst521 BT" w:hAnsi="Arial" w:cs="Arial"/>
        </w:rPr>
        <w:t xml:space="preserve">e  </w:t>
      </w:r>
      <w:r w:rsidRPr="005506B7">
        <w:rPr>
          <w:rFonts w:ascii="Arial" w:eastAsia="Humanst521 BT" w:hAnsi="Arial" w:cs="Arial"/>
          <w:spacing w:val="1"/>
        </w:rPr>
        <w:t>segment</w:t>
      </w:r>
      <w:r w:rsidRPr="005506B7">
        <w:rPr>
          <w:rFonts w:ascii="Arial" w:eastAsia="Humanst521 BT" w:hAnsi="Arial" w:cs="Arial"/>
        </w:rPr>
        <w:t xml:space="preserve">s  </w:t>
      </w:r>
      <w:r w:rsidRPr="005506B7">
        <w:rPr>
          <w:rFonts w:ascii="Arial" w:eastAsia="Humanst521 BT" w:hAnsi="Arial" w:cs="Arial"/>
          <w:spacing w:val="1"/>
        </w:rPr>
        <w:t>t</w:t>
      </w:r>
      <w:r w:rsidRPr="005506B7">
        <w:rPr>
          <w:rFonts w:ascii="Arial" w:eastAsia="Humanst521 BT" w:hAnsi="Arial" w:cs="Arial"/>
        </w:rPr>
        <w:t xml:space="preserve">o </w:t>
      </w:r>
      <w:r w:rsidRPr="005506B7">
        <w:rPr>
          <w:rFonts w:ascii="Arial" w:eastAsia="Humanst521 BT" w:hAnsi="Arial" w:cs="Arial"/>
          <w:spacing w:val="1"/>
        </w:rPr>
        <w:t>it</w:t>
      </w:r>
      <w:r w:rsidRPr="005506B7">
        <w:rPr>
          <w:rFonts w:ascii="Arial" w:eastAsia="Humanst521 BT" w:hAnsi="Arial" w:cs="Arial"/>
        </w:rPr>
        <w:t xml:space="preserve">s </w:t>
      </w:r>
      <w:r w:rsidRPr="005506B7">
        <w:rPr>
          <w:rFonts w:ascii="Arial" w:eastAsia="Humanst521 BT" w:hAnsi="Arial" w:cs="Arial"/>
          <w:spacing w:val="1"/>
        </w:rPr>
        <w:t>service</w:t>
      </w:r>
      <w:r w:rsidRPr="005506B7">
        <w:rPr>
          <w:rFonts w:ascii="Arial" w:eastAsia="Humanst521 BT" w:hAnsi="Arial" w:cs="Arial"/>
        </w:rPr>
        <w:t xml:space="preserve">s </w:t>
      </w:r>
      <w:r w:rsidRPr="005506B7">
        <w:rPr>
          <w:rFonts w:ascii="Arial" w:eastAsia="Humanst521 BT" w:hAnsi="Arial" w:cs="Arial"/>
          <w:spacing w:val="1"/>
          <w:w w:val="111"/>
        </w:rPr>
        <w:t xml:space="preserve">and </w:t>
      </w:r>
      <w:r w:rsidRPr="005506B7">
        <w:rPr>
          <w:rFonts w:ascii="Arial" w:eastAsia="Humanst521 BT" w:hAnsi="Arial" w:cs="Arial"/>
          <w:spacing w:val="2"/>
        </w:rPr>
        <w:t>programme</w:t>
      </w:r>
      <w:r w:rsidRPr="005506B7">
        <w:rPr>
          <w:rFonts w:ascii="Arial" w:eastAsia="Humanst521 BT" w:hAnsi="Arial" w:cs="Arial"/>
        </w:rPr>
        <w:t xml:space="preserve">s  </w:t>
      </w:r>
      <w:r w:rsidRPr="005506B7">
        <w:rPr>
          <w:rFonts w:ascii="Arial" w:eastAsia="Humanst521 BT" w:hAnsi="Arial" w:cs="Arial"/>
          <w:spacing w:val="2"/>
        </w:rPr>
        <w:t>an</w:t>
      </w:r>
      <w:r w:rsidRPr="005506B7">
        <w:rPr>
          <w:rFonts w:ascii="Arial" w:eastAsia="Humanst521 BT" w:hAnsi="Arial" w:cs="Arial"/>
        </w:rPr>
        <w:t xml:space="preserve">d  </w:t>
      </w:r>
      <w:r w:rsidRPr="005506B7">
        <w:rPr>
          <w:rFonts w:ascii="Arial" w:eastAsia="Humanst521 BT" w:hAnsi="Arial" w:cs="Arial"/>
          <w:spacing w:val="2"/>
        </w:rPr>
        <w:t>t</w:t>
      </w:r>
      <w:r w:rsidRPr="005506B7">
        <w:rPr>
          <w:rFonts w:ascii="Arial" w:eastAsia="Humanst521 BT" w:hAnsi="Arial" w:cs="Arial"/>
        </w:rPr>
        <w:t xml:space="preserve">o </w:t>
      </w:r>
      <w:r w:rsidRPr="005506B7">
        <w:rPr>
          <w:rFonts w:ascii="Arial" w:eastAsia="Humanst521 BT" w:hAnsi="Arial" w:cs="Arial"/>
          <w:spacing w:val="2"/>
        </w:rPr>
        <w:t>ensur</w:t>
      </w:r>
      <w:r w:rsidRPr="005506B7">
        <w:rPr>
          <w:rFonts w:ascii="Arial" w:eastAsia="Humanst521 BT" w:hAnsi="Arial" w:cs="Arial"/>
        </w:rPr>
        <w:t xml:space="preserve">e  </w:t>
      </w:r>
      <w:r w:rsidRPr="005506B7">
        <w:rPr>
          <w:rFonts w:ascii="Arial" w:eastAsia="Humanst521 BT" w:hAnsi="Arial" w:cs="Arial"/>
          <w:spacing w:val="2"/>
        </w:rPr>
        <w:t>tha</w:t>
      </w:r>
      <w:r w:rsidRPr="005506B7">
        <w:rPr>
          <w:rFonts w:ascii="Arial" w:eastAsia="Humanst521 BT" w:hAnsi="Arial" w:cs="Arial"/>
        </w:rPr>
        <w:t xml:space="preserve">t  </w:t>
      </w:r>
      <w:r w:rsidRPr="005506B7">
        <w:rPr>
          <w:rFonts w:ascii="Arial" w:eastAsia="Humanst521 BT" w:hAnsi="Arial" w:cs="Arial"/>
          <w:spacing w:val="2"/>
        </w:rPr>
        <w:t>th</w:t>
      </w:r>
      <w:r w:rsidRPr="005506B7">
        <w:rPr>
          <w:rFonts w:ascii="Arial" w:eastAsia="Humanst521 BT" w:hAnsi="Arial" w:cs="Arial"/>
        </w:rPr>
        <w:t xml:space="preserve">e   </w:t>
      </w:r>
      <w:r w:rsidRPr="005506B7">
        <w:rPr>
          <w:rFonts w:ascii="Arial" w:eastAsia="Humanst521 BT" w:hAnsi="Arial" w:cs="Arial"/>
          <w:spacing w:val="2"/>
        </w:rPr>
        <w:t>representatio</w:t>
      </w:r>
      <w:r w:rsidRPr="005506B7">
        <w:rPr>
          <w:rFonts w:ascii="Arial" w:eastAsia="Humanst521 BT" w:hAnsi="Arial" w:cs="Arial"/>
        </w:rPr>
        <w:t xml:space="preserve">n  </w:t>
      </w:r>
      <w:r w:rsidRPr="005506B7">
        <w:rPr>
          <w:rFonts w:ascii="Arial" w:eastAsia="Humanst521 BT" w:hAnsi="Arial" w:cs="Arial"/>
          <w:spacing w:val="2"/>
        </w:rPr>
        <w:t>o</w:t>
      </w:r>
      <w:r w:rsidRPr="005506B7">
        <w:rPr>
          <w:rFonts w:ascii="Arial" w:eastAsia="Humanst521 BT" w:hAnsi="Arial" w:cs="Arial"/>
        </w:rPr>
        <w:t xml:space="preserve">f  </w:t>
      </w:r>
      <w:r w:rsidRPr="005506B7">
        <w:rPr>
          <w:rFonts w:ascii="Arial" w:eastAsia="Humanst521 BT" w:hAnsi="Arial" w:cs="Arial"/>
          <w:spacing w:val="2"/>
        </w:rPr>
        <w:t>peopl</w:t>
      </w:r>
      <w:r w:rsidRPr="005506B7">
        <w:rPr>
          <w:rFonts w:ascii="Arial" w:eastAsia="Humanst521 BT" w:hAnsi="Arial" w:cs="Arial"/>
        </w:rPr>
        <w:t xml:space="preserve">e  </w:t>
      </w:r>
      <w:r w:rsidRPr="005506B7">
        <w:rPr>
          <w:rFonts w:ascii="Arial" w:eastAsia="Humanst521 BT" w:hAnsi="Arial" w:cs="Arial"/>
          <w:spacing w:val="2"/>
        </w:rPr>
        <w:t>wit</w:t>
      </w:r>
      <w:r w:rsidRPr="005506B7">
        <w:rPr>
          <w:rFonts w:ascii="Arial" w:eastAsia="Humanst521 BT" w:hAnsi="Arial" w:cs="Arial"/>
        </w:rPr>
        <w:t xml:space="preserve">h  </w:t>
      </w:r>
      <w:r w:rsidRPr="005506B7">
        <w:rPr>
          <w:rFonts w:ascii="Arial" w:eastAsia="Humanst521 BT" w:hAnsi="Arial" w:cs="Arial"/>
          <w:spacing w:val="2"/>
        </w:rPr>
        <w:t>disabilitie</w:t>
      </w:r>
      <w:r w:rsidRPr="005506B7">
        <w:rPr>
          <w:rFonts w:ascii="Arial" w:eastAsia="Humanst521 BT" w:hAnsi="Arial" w:cs="Arial"/>
        </w:rPr>
        <w:t xml:space="preserve">s  </w:t>
      </w:r>
      <w:r w:rsidRPr="005506B7">
        <w:rPr>
          <w:rFonts w:ascii="Arial" w:eastAsia="Humanst521 BT" w:hAnsi="Arial" w:cs="Arial"/>
          <w:spacing w:val="2"/>
        </w:rPr>
        <w:t>i</w:t>
      </w:r>
      <w:r w:rsidRPr="005506B7">
        <w:rPr>
          <w:rFonts w:ascii="Arial" w:eastAsia="Humanst521 BT" w:hAnsi="Arial" w:cs="Arial"/>
        </w:rPr>
        <w:t xml:space="preserve">n  </w:t>
      </w:r>
      <w:r w:rsidRPr="005506B7">
        <w:rPr>
          <w:rFonts w:ascii="Arial" w:eastAsia="Humanst521 BT" w:hAnsi="Arial" w:cs="Arial"/>
          <w:spacing w:val="2"/>
          <w:w w:val="102"/>
        </w:rPr>
        <w:t xml:space="preserve">our </w:t>
      </w:r>
      <w:r w:rsidRPr="005506B7">
        <w:rPr>
          <w:rFonts w:ascii="Arial" w:eastAsia="Humanst521 BT" w:hAnsi="Arial" w:cs="Arial"/>
          <w:w w:val="108"/>
        </w:rPr>
        <w:t>programming</w:t>
      </w:r>
      <w:r w:rsidRPr="005506B7">
        <w:rPr>
          <w:rFonts w:ascii="Arial" w:eastAsia="Humanst521 BT" w:hAnsi="Arial" w:cs="Arial"/>
        </w:rPr>
        <w:t>is</w:t>
      </w:r>
      <w:r w:rsidRPr="005506B7">
        <w:rPr>
          <w:rFonts w:ascii="Arial" w:eastAsia="Humanst521 BT" w:hAnsi="Arial" w:cs="Arial"/>
          <w:w w:val="107"/>
        </w:rPr>
        <w:t>fai</w:t>
      </w:r>
      <w:r w:rsidRPr="005506B7">
        <w:rPr>
          <w:rFonts w:ascii="Arial" w:eastAsia="Humanst521 BT" w:hAnsi="Arial" w:cs="Arial"/>
          <w:spacing w:val="-16"/>
          <w:w w:val="107"/>
        </w:rPr>
        <w:t>r</w:t>
      </w:r>
      <w:r w:rsidRPr="005506B7">
        <w:rPr>
          <w:rFonts w:ascii="Arial" w:eastAsia="Humanst521 BT" w:hAnsi="Arial" w:cs="Arial"/>
          <w:w w:val="111"/>
        </w:rPr>
        <w:t>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 xml:space="preserve">thereforetreatspeople </w:t>
      </w:r>
      <w:proofErr w:type="gramStart"/>
      <w:r w:rsidRPr="005506B7">
        <w:rPr>
          <w:rFonts w:ascii="Arial" w:eastAsia="Humanst521 BT" w:hAnsi="Arial" w:cs="Arial"/>
        </w:rPr>
        <w:t>with  disabilities</w:t>
      </w:r>
      <w:proofErr w:type="gramEnd"/>
      <w:r w:rsidRPr="005506B7">
        <w:rPr>
          <w:rFonts w:ascii="Arial" w:eastAsia="Humanst521 BT" w:hAnsi="Arial" w:cs="Arial"/>
        </w:rPr>
        <w:t xml:space="preserve"> respectfully inits</w:t>
      </w:r>
      <w:r w:rsidRPr="005506B7">
        <w:rPr>
          <w:rFonts w:ascii="Arial" w:eastAsia="Humanst521 BT" w:hAnsi="Arial" w:cs="Arial"/>
          <w:w w:val="108"/>
        </w:rPr>
        <w:t>programming,</w:t>
      </w:r>
      <w:r w:rsidRPr="005506B7">
        <w:rPr>
          <w:rFonts w:ascii="Arial" w:eastAsia="Humanst521 BT" w:hAnsi="Arial" w:cs="Arial"/>
        </w:rPr>
        <w:t>and we</w:t>
      </w:r>
      <w:r w:rsidRPr="005506B7">
        <w:rPr>
          <w:rFonts w:ascii="Arial" w:eastAsia="Humanst521 BT" w:hAnsi="Arial" w:cs="Arial"/>
          <w:w w:val="101"/>
        </w:rPr>
        <w:t xml:space="preserve">are </w:t>
      </w:r>
      <w:r w:rsidRPr="005506B7">
        <w:rPr>
          <w:rFonts w:ascii="Arial" w:eastAsia="Humanst521 BT" w:hAnsi="Arial" w:cs="Arial"/>
        </w:rPr>
        <w:t xml:space="preserve">committed toreflecting issuesofdisability inawaythat  doesnotperpetuate harmful </w:t>
      </w:r>
      <w:r w:rsidRPr="005506B7">
        <w:rPr>
          <w:rFonts w:ascii="Arial" w:eastAsia="Humanst521 BT" w:hAnsi="Arial" w:cs="Arial"/>
          <w:w w:val="107"/>
        </w:rPr>
        <w:t xml:space="preserve">negative </w:t>
      </w:r>
      <w:r w:rsidRPr="005506B7">
        <w:rPr>
          <w:rFonts w:ascii="Arial" w:eastAsia="Humanst521 BT" w:hAnsi="Arial" w:cs="Arial"/>
        </w:rPr>
        <w:t>stereotypesofthe</w:t>
      </w:r>
      <w:r w:rsidRPr="005506B7">
        <w:rPr>
          <w:rFonts w:ascii="Arial" w:eastAsia="Humanst521 BT" w:hAnsi="Arial" w:cs="Arial"/>
          <w:w w:val="108"/>
        </w:rPr>
        <w:t>disabled.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spacing w:val="-3"/>
        </w:rPr>
        <w:t>W</w:t>
      </w:r>
      <w:r w:rsidRPr="005506B7">
        <w:rPr>
          <w:rFonts w:ascii="Arial" w:eastAsia="Humanst521 BT" w:hAnsi="Arial" w:cs="Arial"/>
        </w:rPr>
        <w:t xml:space="preserve">earealso committed to exploring </w:t>
      </w:r>
      <w:proofErr w:type="gramStart"/>
      <w:r w:rsidRPr="005506B7">
        <w:rPr>
          <w:rFonts w:ascii="Arial" w:eastAsia="Humanst521 BT" w:hAnsi="Arial" w:cs="Arial"/>
        </w:rPr>
        <w:t>mechanisms  for</w:t>
      </w:r>
      <w:proofErr w:type="gramEnd"/>
      <w:r w:rsidRPr="005506B7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w w:val="110"/>
        </w:rPr>
        <w:t>enhancing</w:t>
      </w:r>
      <w:r w:rsidRPr="005506B7">
        <w:rPr>
          <w:rFonts w:ascii="Arial" w:eastAsia="Humanst521 BT" w:hAnsi="Arial" w:cs="Arial"/>
        </w:rPr>
        <w:t xml:space="preserve">our deliveryto people with                                     </w:t>
      </w:r>
    </w:p>
    <w:p w:rsidR="006E40D9" w:rsidRPr="005506B7" w:rsidRDefault="00B54F68" w:rsidP="007D64D1">
      <w:pPr>
        <w:rPr>
          <w:rFonts w:ascii="Arial" w:eastAsia="Humanst521 BT" w:hAnsi="Arial" w:cs="Arial"/>
        </w:rPr>
        <w:sectPr w:rsidR="006E40D9" w:rsidRPr="005506B7">
          <w:pgSz w:w="10900" w:h="16840"/>
          <w:pgMar w:top="280" w:right="480" w:bottom="280" w:left="740" w:header="720" w:footer="720" w:gutter="0"/>
          <w:cols w:space="720"/>
        </w:sectPr>
      </w:pPr>
      <w:r w:rsidRPr="005506B7">
        <w:rPr>
          <w:rFonts w:ascii="Arial" w:eastAsia="Humanst521 BT" w:hAnsi="Arial" w:cs="Arial"/>
          <w:w w:val="107"/>
        </w:rPr>
        <w:t>disabilities.</w:t>
      </w:r>
      <w:r w:rsidRPr="005506B7">
        <w:rPr>
          <w:rFonts w:ascii="Arial" w:eastAsia="Humanst521 BT" w:hAnsi="Arial" w:cs="Arial"/>
        </w:rPr>
        <w:t>Wherepossible</w:t>
      </w:r>
      <w:proofErr w:type="gramStart"/>
      <w:r w:rsidRPr="005506B7">
        <w:rPr>
          <w:rFonts w:ascii="Arial" w:eastAsia="Humanst521 BT" w:hAnsi="Arial" w:cs="Arial"/>
        </w:rPr>
        <w:t>,wealsostrivetoinvolvedisabled</w:t>
      </w:r>
      <w:proofErr w:type="gramEnd"/>
      <w:r w:rsidRPr="005506B7">
        <w:rPr>
          <w:rFonts w:ascii="Arial" w:eastAsia="Humanst521 BT" w:hAnsi="Arial" w:cs="Arial"/>
        </w:rPr>
        <w:t xml:space="preserve"> personsinsuch</w:t>
      </w:r>
      <w:r w:rsidRPr="005506B7">
        <w:rPr>
          <w:rFonts w:ascii="Arial" w:eastAsia="Humanst521 BT" w:hAnsi="Arial" w:cs="Arial"/>
          <w:w w:val="106"/>
        </w:rPr>
        <w:t>initiatives.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lastRenderedPageBreak/>
        <w:t>RACE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Inthelight ofSouth Africa'shistor</w:t>
      </w:r>
      <w:r w:rsidRPr="005506B7">
        <w:rPr>
          <w:rFonts w:ascii="Arial" w:eastAsia="Humanst521 BT" w:hAnsi="Arial" w:cs="Arial"/>
          <w:spacing w:val="-14"/>
        </w:rPr>
        <w:t>y</w:t>
      </w:r>
      <w:proofErr w:type="gramStart"/>
      <w:r w:rsidRPr="005506B7">
        <w:rPr>
          <w:rFonts w:ascii="Arial" w:eastAsia="Humanst521 BT" w:hAnsi="Arial" w:cs="Arial"/>
        </w:rPr>
        <w:t>,the</w:t>
      </w:r>
      <w:r w:rsidR="003B2515" w:rsidRPr="005506B7">
        <w:rPr>
          <w:rFonts w:ascii="Arial" w:eastAsia="Humanst521 BT" w:hAnsi="Arial" w:cs="Arial"/>
        </w:rPr>
        <w:t>MABOLOKA</w:t>
      </w:r>
      <w:proofErr w:type="gramEnd"/>
      <w:r w:rsidR="003B2515" w:rsidRPr="005506B7">
        <w:rPr>
          <w:rFonts w:ascii="Arial" w:eastAsia="Humanst521 BT" w:hAnsi="Arial" w:cs="Arial"/>
        </w:rPr>
        <w:t xml:space="preserve"> COMMUNITY RADIO</w:t>
      </w:r>
      <w:r w:rsidRPr="005506B7">
        <w:rPr>
          <w:rFonts w:ascii="Arial" w:eastAsia="Humanst521 BT" w:hAnsi="Arial" w:cs="Arial"/>
        </w:rPr>
        <w:t>takesparticular carewhen</w:t>
      </w:r>
      <w:r w:rsidRPr="005506B7">
        <w:rPr>
          <w:rFonts w:ascii="Arial" w:eastAsia="Humanst521 BT" w:hAnsi="Arial" w:cs="Arial"/>
          <w:w w:val="111"/>
        </w:rPr>
        <w:t>dealing</w:t>
      </w:r>
      <w:r w:rsidRPr="005506B7">
        <w:rPr>
          <w:rFonts w:ascii="Arial" w:eastAsia="Humanst521 BT" w:hAnsi="Arial" w:cs="Arial"/>
        </w:rPr>
        <w:t>withissues</w:t>
      </w:r>
      <w:r w:rsidRPr="005506B7">
        <w:rPr>
          <w:rFonts w:ascii="Arial" w:eastAsia="Humanst521 BT" w:hAnsi="Arial" w:cs="Arial"/>
          <w:w w:val="110"/>
        </w:rPr>
        <w:t xml:space="preserve">of </w:t>
      </w:r>
      <w:r w:rsidRPr="005506B7">
        <w:rPr>
          <w:rFonts w:ascii="Arial" w:eastAsia="Humanst521 BT" w:hAnsi="Arial" w:cs="Arial"/>
        </w:rPr>
        <w:t>racism,andindepicting race.</w:t>
      </w:r>
      <w:r w:rsidRPr="005506B7">
        <w:rPr>
          <w:rFonts w:ascii="Arial" w:eastAsia="Humanst521 BT" w:hAnsi="Arial" w:cs="Arial"/>
          <w:spacing w:val="-4"/>
        </w:rPr>
        <w:t>W</w:t>
      </w:r>
      <w:r w:rsidRPr="005506B7">
        <w:rPr>
          <w:rFonts w:ascii="Arial" w:eastAsia="Humanst521 BT" w:hAnsi="Arial" w:cs="Arial"/>
        </w:rPr>
        <w:t>earecommittedtorepresentingissuesofraceinawaythat</w:t>
      </w:r>
      <w:r w:rsidRPr="005506B7">
        <w:rPr>
          <w:rFonts w:ascii="Arial" w:eastAsia="Humanst521 BT" w:hAnsi="Arial" w:cs="Arial"/>
          <w:w w:val="104"/>
        </w:rPr>
        <w:t xml:space="preserve">does </w:t>
      </w:r>
      <w:r w:rsidRPr="005506B7">
        <w:rPr>
          <w:rFonts w:ascii="Arial" w:eastAsia="Humanst521 BT" w:hAnsi="Arial" w:cs="Arial"/>
        </w:rPr>
        <w:t>notperpetuatenegative stereotypes,andthatcreatesawarenessofsuchstereotypes.</w:t>
      </w:r>
      <w:r w:rsidRPr="005506B7">
        <w:rPr>
          <w:rFonts w:ascii="Arial" w:eastAsia="Humanst521 BT" w:hAnsi="Arial" w:cs="Arial"/>
          <w:spacing w:val="-14"/>
          <w:w w:val="89"/>
        </w:rPr>
        <w:t>T</w:t>
      </w:r>
      <w:r w:rsidRPr="005506B7">
        <w:rPr>
          <w:rFonts w:ascii="Arial" w:eastAsia="Humanst521 BT" w:hAnsi="Arial" w:cs="Arial"/>
          <w:w w:val="89"/>
        </w:rPr>
        <w:t>o</w:t>
      </w:r>
      <w:r w:rsidRPr="005506B7">
        <w:rPr>
          <w:rFonts w:ascii="Arial" w:eastAsia="Humanst521 BT" w:hAnsi="Arial" w:cs="Arial"/>
        </w:rPr>
        <w:t>this</w:t>
      </w:r>
      <w:r w:rsidRPr="005506B7">
        <w:rPr>
          <w:rFonts w:ascii="Arial" w:eastAsia="Humanst521 BT" w:hAnsi="Arial" w:cs="Arial"/>
          <w:w w:val="107"/>
        </w:rPr>
        <w:t xml:space="preserve">end, </w:t>
      </w:r>
      <w:r w:rsidRPr="005506B7">
        <w:rPr>
          <w:rFonts w:ascii="Arial" w:eastAsia="Humanst521 BT" w:hAnsi="Arial" w:cs="Arial"/>
        </w:rPr>
        <w:t>weavoid  racial  identifiers such  as</w:t>
      </w:r>
      <w:r w:rsidRPr="005506B7">
        <w:rPr>
          <w:rFonts w:ascii="Arial" w:eastAsia="Humanst521 BT" w:hAnsi="Arial" w:cs="Arial"/>
          <w:w w:val="112"/>
        </w:rPr>
        <w:t>divulging</w:t>
      </w:r>
      <w:r w:rsidRPr="005506B7">
        <w:rPr>
          <w:rFonts w:ascii="Arial" w:eastAsia="Humanst521 BT" w:hAnsi="Arial" w:cs="Arial"/>
        </w:rPr>
        <w:t xml:space="preserve">race,ethnicity and/or </w:t>
      </w:r>
      <w:r w:rsidRPr="005506B7">
        <w:rPr>
          <w:rFonts w:ascii="Arial" w:eastAsia="Humanst521 BT" w:hAnsi="Arial" w:cs="Arial"/>
          <w:w w:val="108"/>
        </w:rPr>
        <w:t>nationalit</w:t>
      </w:r>
      <w:r w:rsidRPr="005506B7">
        <w:rPr>
          <w:rFonts w:ascii="Arial" w:eastAsia="Humanst521 BT" w:hAnsi="Arial" w:cs="Arial"/>
          <w:spacing w:val="-16"/>
          <w:w w:val="108"/>
        </w:rPr>
        <w:t>y</w:t>
      </w:r>
      <w:r w:rsidRPr="005506B7">
        <w:rPr>
          <w:rFonts w:ascii="Arial" w:eastAsia="Humanst521 BT" w:hAnsi="Arial" w:cs="Arial"/>
          <w:w w:val="108"/>
        </w:rPr>
        <w:t>,</w:t>
      </w:r>
      <w:r w:rsidRPr="005506B7">
        <w:rPr>
          <w:rFonts w:ascii="Arial" w:eastAsia="Humanst521 BT" w:hAnsi="Arial" w:cs="Arial"/>
        </w:rPr>
        <w:t>unless thereis</w:t>
      </w:r>
      <w:r w:rsidRPr="005506B7">
        <w:rPr>
          <w:rFonts w:ascii="Arial" w:eastAsia="Humanst521 BT" w:hAnsi="Arial" w:cs="Arial"/>
          <w:w w:val="115"/>
        </w:rPr>
        <w:t xml:space="preserve">a </w:t>
      </w:r>
      <w:r w:rsidRPr="005506B7">
        <w:rPr>
          <w:rFonts w:ascii="Arial" w:eastAsia="Humanst521 BT" w:hAnsi="Arial" w:cs="Arial"/>
          <w:w w:val="108"/>
        </w:rPr>
        <w:t>compelling</w:t>
      </w:r>
      <w:r w:rsidRPr="005506B7">
        <w:rPr>
          <w:rFonts w:ascii="Arial" w:eastAsia="Humanst521 BT" w:hAnsi="Arial" w:cs="Arial"/>
        </w:rPr>
        <w:t>reasontodo</w:t>
      </w:r>
      <w:r w:rsidRPr="005506B7">
        <w:rPr>
          <w:rFonts w:ascii="Arial" w:eastAsia="Humanst521 BT" w:hAnsi="Arial" w:cs="Arial"/>
          <w:w w:val="105"/>
        </w:rPr>
        <w:t>so.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spacing w:val="-3"/>
        </w:rPr>
        <w:t>W</w:t>
      </w:r>
      <w:r w:rsidRPr="005506B7">
        <w:rPr>
          <w:rFonts w:ascii="Arial" w:eastAsia="Humanst521 BT" w:hAnsi="Arial" w:cs="Arial"/>
        </w:rPr>
        <w:t xml:space="preserve">e also undertake to raise awareness of racial </w:t>
      </w:r>
      <w:r w:rsidRPr="005506B7">
        <w:rPr>
          <w:rFonts w:ascii="Arial" w:eastAsia="Humanst521 BT" w:hAnsi="Arial" w:cs="Arial"/>
          <w:w w:val="106"/>
        </w:rPr>
        <w:t xml:space="preserve">discrimination </w:t>
      </w:r>
      <w:r w:rsidRPr="005506B7">
        <w:rPr>
          <w:rFonts w:ascii="Arial" w:eastAsia="Humanst521 BT" w:hAnsi="Arial" w:cs="Arial"/>
        </w:rPr>
        <w:t xml:space="preserve">by </w:t>
      </w:r>
      <w:r w:rsidRPr="005506B7">
        <w:rPr>
          <w:rFonts w:ascii="Arial" w:eastAsia="Humanst521 BT" w:hAnsi="Arial" w:cs="Arial"/>
          <w:w w:val="109"/>
        </w:rPr>
        <w:t xml:space="preserve">encouraging  </w:t>
      </w:r>
      <w:r w:rsidRPr="005506B7">
        <w:rPr>
          <w:rFonts w:ascii="Arial" w:eastAsia="Humanst521 BT" w:hAnsi="Arial" w:cs="Arial"/>
        </w:rPr>
        <w:t xml:space="preserve">debate </w:t>
      </w:r>
      <w:r w:rsidRPr="005506B7">
        <w:rPr>
          <w:rFonts w:ascii="Arial" w:eastAsia="Humanst521 BT" w:hAnsi="Arial" w:cs="Arial"/>
          <w:w w:val="111"/>
        </w:rPr>
        <w:t xml:space="preserve">and </w:t>
      </w:r>
      <w:r w:rsidRPr="005506B7">
        <w:rPr>
          <w:rFonts w:ascii="Arial" w:eastAsia="Humanst521 BT" w:hAnsi="Arial" w:cs="Arial"/>
        </w:rPr>
        <w:t>discussion   of these issues</w:t>
      </w:r>
      <w:proofErr w:type="gramStart"/>
      <w:r w:rsidRPr="005506B7">
        <w:rPr>
          <w:rFonts w:ascii="Arial" w:eastAsia="Humanst521 BT" w:hAnsi="Arial" w:cs="Arial"/>
        </w:rPr>
        <w:t xml:space="preserve">. </w:t>
      </w:r>
      <w:proofErr w:type="gramEnd"/>
      <w:r w:rsidRPr="005506B7">
        <w:rPr>
          <w:rFonts w:ascii="Arial" w:eastAsia="Humanst521 BT" w:hAnsi="Arial" w:cs="Arial"/>
        </w:rPr>
        <w:t xml:space="preserve">Thisgoal translates into </w:t>
      </w:r>
      <w:r w:rsidRPr="005506B7">
        <w:rPr>
          <w:rFonts w:ascii="Arial" w:eastAsia="Humanst521 BT" w:hAnsi="Arial" w:cs="Arial"/>
          <w:w w:val="109"/>
        </w:rPr>
        <w:t>encouraging</w:t>
      </w:r>
      <w:r w:rsidRPr="005506B7">
        <w:rPr>
          <w:rFonts w:ascii="Arial" w:eastAsia="Humanst521 BT" w:hAnsi="Arial" w:cs="Arial"/>
        </w:rPr>
        <w:t xml:space="preserve">a non-racial </w:t>
      </w:r>
      <w:proofErr w:type="gramStart"/>
      <w:r w:rsidRPr="005506B7">
        <w:rPr>
          <w:rFonts w:ascii="Arial" w:eastAsia="Humanst521 BT" w:hAnsi="Arial" w:cs="Arial"/>
        </w:rPr>
        <w:t xml:space="preserve">approach  </w:t>
      </w:r>
      <w:r w:rsidRPr="005506B7">
        <w:rPr>
          <w:rFonts w:ascii="Arial" w:eastAsia="Humanst521 BT" w:hAnsi="Arial" w:cs="Arial"/>
          <w:w w:val="111"/>
        </w:rPr>
        <w:t>and</w:t>
      </w:r>
      <w:proofErr w:type="gramEnd"/>
      <w:r w:rsidRPr="005506B7">
        <w:rPr>
          <w:rFonts w:ascii="Arial" w:eastAsia="Humanst521 BT" w:hAnsi="Arial" w:cs="Arial"/>
          <w:w w:val="111"/>
        </w:rPr>
        <w:t xml:space="preserve"> </w:t>
      </w:r>
      <w:r w:rsidRPr="005506B7">
        <w:rPr>
          <w:rFonts w:ascii="Arial" w:eastAsia="Humanst521 BT" w:hAnsi="Arial" w:cs="Arial"/>
        </w:rPr>
        <w:t xml:space="preserve">perspectiveamong ourstaff andprogramme </w:t>
      </w:r>
      <w:r w:rsidRPr="005506B7">
        <w:rPr>
          <w:rFonts w:ascii="Arial" w:eastAsia="Humanst521 BT" w:hAnsi="Arial" w:cs="Arial"/>
          <w:w w:val="103"/>
        </w:rPr>
        <w:t>makers.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w w:val="95"/>
        </w:rPr>
        <w:t>GENDER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spacing w:val="-15"/>
          <w:w w:val="89"/>
        </w:rPr>
        <w:t>T</w:t>
      </w:r>
      <w:r w:rsidRPr="005506B7">
        <w:rPr>
          <w:rFonts w:ascii="Arial" w:eastAsia="Humanst521 BT" w:hAnsi="Arial" w:cs="Arial"/>
          <w:w w:val="89"/>
        </w:rPr>
        <w:t>o</w:t>
      </w:r>
      <w:r w:rsidR="003A1A6B" w:rsidRPr="005506B7">
        <w:rPr>
          <w:rFonts w:ascii="Arial" w:eastAsia="Humanst521 BT" w:hAnsi="Arial" w:cs="Arial"/>
        </w:rPr>
        <w:t xml:space="preserve">consolidate </w:t>
      </w:r>
      <w:r w:rsidR="003A1A6B" w:rsidRPr="005506B7">
        <w:rPr>
          <w:rFonts w:ascii="Arial" w:eastAsia="Humanst521 BT" w:hAnsi="Arial" w:cs="Arial"/>
          <w:spacing w:val="16"/>
        </w:rPr>
        <w:t>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's</w:t>
      </w:r>
      <w:r w:rsidR="003A1A6B" w:rsidRPr="005506B7">
        <w:rPr>
          <w:rFonts w:ascii="Arial" w:eastAsia="Humanst521 BT" w:hAnsi="Arial" w:cs="Arial"/>
        </w:rPr>
        <w:t xml:space="preserve">commitments </w:t>
      </w:r>
      <w:r w:rsidR="003A1A6B" w:rsidRPr="005506B7">
        <w:rPr>
          <w:rFonts w:ascii="Arial" w:eastAsia="Humanst521 BT" w:hAnsi="Arial" w:cs="Arial"/>
          <w:spacing w:val="17"/>
        </w:rPr>
        <w:t>in</w:t>
      </w:r>
      <w:r w:rsidRPr="005506B7">
        <w:rPr>
          <w:rFonts w:ascii="Arial" w:eastAsia="Humanst521 BT" w:hAnsi="Arial" w:cs="Arial"/>
        </w:rPr>
        <w:t>othersectionsofthesepolicies</w:t>
      </w:r>
      <w:proofErr w:type="gramStart"/>
      <w:r w:rsidRPr="005506B7">
        <w:rPr>
          <w:rFonts w:ascii="Arial" w:eastAsia="Humanst521 BT" w:hAnsi="Arial" w:cs="Arial"/>
        </w:rPr>
        <w:t>,the</w:t>
      </w:r>
      <w:r w:rsidR="003B2515" w:rsidRPr="005506B7">
        <w:rPr>
          <w:rFonts w:ascii="Arial" w:eastAsia="Humanst521 BT" w:hAnsi="Arial" w:cs="Arial"/>
        </w:rPr>
        <w:t>MABOLOKA</w:t>
      </w:r>
      <w:proofErr w:type="gramEnd"/>
      <w:r w:rsidR="003B2515" w:rsidRPr="005506B7">
        <w:rPr>
          <w:rFonts w:ascii="Arial" w:eastAsia="Humanst521 BT" w:hAnsi="Arial" w:cs="Arial"/>
        </w:rPr>
        <w:t xml:space="preserve"> COMMUNITY RADIO</w:t>
      </w:r>
      <w:r w:rsidRPr="005506B7">
        <w:rPr>
          <w:rFonts w:ascii="Arial" w:eastAsia="Humanst521 BT" w:hAnsi="Arial" w:cs="Arial"/>
          <w:w w:val="104"/>
        </w:rPr>
        <w:t xml:space="preserve">undertakes </w:t>
      </w:r>
      <w:r w:rsidRPr="005506B7">
        <w:rPr>
          <w:rFonts w:ascii="Arial" w:eastAsia="Humanst521 BT" w:hAnsi="Arial" w:cs="Arial"/>
        </w:rPr>
        <w:t>tostrivetoensurethatits</w:t>
      </w:r>
      <w:r w:rsidRPr="005506B7">
        <w:rPr>
          <w:rFonts w:ascii="Arial" w:eastAsia="Humanst521 BT" w:hAnsi="Arial" w:cs="Arial"/>
          <w:w w:val="108"/>
        </w:rPr>
        <w:t>programming,</w:t>
      </w:r>
      <w:r w:rsidRPr="005506B7">
        <w:rPr>
          <w:rFonts w:ascii="Arial" w:eastAsia="Humanst521 BT" w:hAnsi="Arial" w:cs="Arial"/>
        </w:rPr>
        <w:t>when</w:t>
      </w:r>
      <w:r w:rsidR="003A1A6B" w:rsidRPr="005506B7">
        <w:rPr>
          <w:rFonts w:ascii="Arial" w:eastAsia="Humanst521 BT" w:hAnsi="Arial" w:cs="Arial"/>
        </w:rPr>
        <w:t xml:space="preserve">judged </w:t>
      </w:r>
      <w:r w:rsidR="003A1A6B" w:rsidRPr="005506B7">
        <w:rPr>
          <w:rFonts w:ascii="Arial" w:eastAsia="Humanst521 BT" w:hAnsi="Arial" w:cs="Arial"/>
          <w:spacing w:val="13"/>
        </w:rPr>
        <w:t>within</w:t>
      </w:r>
      <w:r w:rsidRPr="005506B7">
        <w:rPr>
          <w:rFonts w:ascii="Arial" w:eastAsia="Humanst521 BT" w:hAnsi="Arial" w:cs="Arial"/>
        </w:rPr>
        <w:t>context,does</w:t>
      </w:r>
      <w:r w:rsidRPr="005506B7">
        <w:rPr>
          <w:rFonts w:ascii="Arial" w:eastAsia="Humanst521 BT" w:hAnsi="Arial" w:cs="Arial"/>
          <w:w w:val="107"/>
        </w:rPr>
        <w:t>not:</w:t>
      </w:r>
    </w:p>
    <w:p w:rsidR="006E40D9" w:rsidRPr="005506B7" w:rsidRDefault="00B54F68" w:rsidP="003A1A6B">
      <w:pPr>
        <w:pStyle w:val="ListParagraph"/>
        <w:numPr>
          <w:ilvl w:val="0"/>
          <w:numId w:val="13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promoteviolence</w:t>
      </w:r>
      <w:r w:rsidRPr="005506B7">
        <w:rPr>
          <w:rFonts w:ascii="Arial" w:eastAsia="Humanst521 BT" w:hAnsi="Arial" w:cs="Arial"/>
          <w:w w:val="108"/>
        </w:rPr>
        <w:t>againstwomen</w:t>
      </w:r>
    </w:p>
    <w:p w:rsidR="006E40D9" w:rsidRPr="005506B7" w:rsidRDefault="00B54F68" w:rsidP="003A1A6B">
      <w:pPr>
        <w:pStyle w:val="ListParagraph"/>
        <w:numPr>
          <w:ilvl w:val="0"/>
          <w:numId w:val="13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depictwomenaspassivevictimsofviolenceand</w:t>
      </w:r>
      <w:r w:rsidRPr="005506B7">
        <w:rPr>
          <w:rFonts w:ascii="Arial" w:eastAsia="Humanst521 BT" w:hAnsi="Arial" w:cs="Arial"/>
          <w:w w:val="107"/>
        </w:rPr>
        <w:t>abuse</w:t>
      </w:r>
    </w:p>
    <w:p w:rsidR="006E40D9" w:rsidRPr="005506B7" w:rsidRDefault="00B54F68" w:rsidP="003A1A6B">
      <w:pPr>
        <w:pStyle w:val="ListParagraph"/>
        <w:numPr>
          <w:ilvl w:val="0"/>
          <w:numId w:val="13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degrade  womenandundermine theirroleandpositionin</w:t>
      </w:r>
      <w:r w:rsidRPr="005506B7">
        <w:rPr>
          <w:rFonts w:ascii="Arial" w:eastAsia="Humanst521 BT" w:hAnsi="Arial" w:cs="Arial"/>
          <w:w w:val="102"/>
        </w:rPr>
        <w:t>society</w:t>
      </w:r>
    </w:p>
    <w:p w:rsidR="006E40D9" w:rsidRPr="005506B7" w:rsidRDefault="00B54F68" w:rsidP="003A1A6B">
      <w:pPr>
        <w:pStyle w:val="ListParagraph"/>
        <w:numPr>
          <w:ilvl w:val="0"/>
          <w:numId w:val="13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promotesexismandgender</w:t>
      </w:r>
      <w:r w:rsidRPr="005506B7">
        <w:rPr>
          <w:rFonts w:ascii="Arial" w:eastAsia="Humanst521 BT" w:hAnsi="Arial" w:cs="Arial"/>
          <w:w w:val="107"/>
        </w:rPr>
        <w:t>inequality</w:t>
      </w:r>
    </w:p>
    <w:p w:rsidR="006E40D9" w:rsidRPr="005506B7" w:rsidRDefault="00B54F68" w:rsidP="003A1A6B">
      <w:pPr>
        <w:pStyle w:val="ListParagraph"/>
        <w:numPr>
          <w:ilvl w:val="0"/>
          <w:numId w:val="13"/>
        </w:num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</w:rPr>
        <w:t>reinforcegenderoppressionand</w:t>
      </w:r>
      <w:r w:rsidRPr="005506B7">
        <w:rPr>
          <w:rFonts w:ascii="Arial" w:eastAsia="Humanst521 BT" w:hAnsi="Arial" w:cs="Arial"/>
          <w:w w:val="101"/>
        </w:rPr>
        <w:t>stereotypes</w:t>
      </w:r>
      <w:proofErr w:type="gramEnd"/>
      <w:r w:rsidRPr="005506B7">
        <w:rPr>
          <w:rFonts w:ascii="Arial" w:eastAsia="Humanst521 BT" w:hAnsi="Arial" w:cs="Arial"/>
          <w:w w:val="101"/>
        </w:rPr>
        <w:t>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spacing w:val="-4"/>
        </w:rPr>
        <w:t>F</w:t>
      </w:r>
      <w:r w:rsidRPr="005506B7">
        <w:rPr>
          <w:rFonts w:ascii="Arial" w:eastAsia="Humanst521 BT" w:hAnsi="Arial" w:cs="Arial"/>
        </w:rPr>
        <w:t xml:space="preserve">urthermore, the 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 xml:space="preserve">is committed to </w:t>
      </w:r>
      <w:proofErr w:type="gramStart"/>
      <w:r w:rsidRPr="005506B7">
        <w:rPr>
          <w:rFonts w:ascii="Arial" w:eastAsia="Humanst521 BT" w:hAnsi="Arial" w:cs="Arial"/>
        </w:rPr>
        <w:t>reflecting  and</w:t>
      </w:r>
      <w:proofErr w:type="gramEnd"/>
      <w:r w:rsidRPr="005506B7">
        <w:rPr>
          <w:rFonts w:ascii="Arial" w:eastAsia="Humanst521 BT" w:hAnsi="Arial" w:cs="Arial"/>
        </w:rPr>
        <w:t xml:space="preserve"> portraying   women in their </w:t>
      </w:r>
      <w:r w:rsidRPr="005506B7">
        <w:rPr>
          <w:rFonts w:ascii="Arial" w:eastAsia="Humanst521 BT" w:hAnsi="Arial" w:cs="Arial"/>
          <w:w w:val="103"/>
        </w:rPr>
        <w:t xml:space="preserve">positive </w:t>
      </w:r>
      <w:r w:rsidRPr="005506B7">
        <w:rPr>
          <w:rFonts w:ascii="Arial" w:eastAsia="Humanst521 BT" w:hAnsi="Arial" w:cs="Arial"/>
        </w:rPr>
        <w:t>societalroles-as</w:t>
      </w:r>
      <w:r w:rsidRPr="005506B7">
        <w:rPr>
          <w:rFonts w:ascii="Arial" w:eastAsia="Humanst521 BT" w:hAnsi="Arial" w:cs="Arial"/>
          <w:w w:val="106"/>
        </w:rPr>
        <w:t>independent,</w:t>
      </w:r>
      <w:r w:rsidRPr="005506B7">
        <w:rPr>
          <w:rFonts w:ascii="Arial" w:eastAsia="Humanst521 BT" w:hAnsi="Arial" w:cs="Arial"/>
        </w:rPr>
        <w:t xml:space="preserve">intellectual beings; asleaders,decision-makers, academics, </w:t>
      </w:r>
      <w:r w:rsidRPr="005506B7">
        <w:rPr>
          <w:rFonts w:ascii="Arial" w:eastAsia="Humanst521 BT" w:hAnsi="Arial" w:cs="Arial"/>
          <w:w w:val="110"/>
        </w:rPr>
        <w:t xml:space="preserve">agents </w:t>
      </w:r>
      <w:r w:rsidRPr="005506B7">
        <w:rPr>
          <w:rFonts w:ascii="Arial" w:eastAsia="Humanst521 BT" w:hAnsi="Arial" w:cs="Arial"/>
        </w:rPr>
        <w:t>for</w:t>
      </w:r>
      <w:r w:rsidRPr="005506B7">
        <w:rPr>
          <w:rFonts w:ascii="Arial" w:eastAsia="Humanst521 BT" w:hAnsi="Arial" w:cs="Arial"/>
          <w:w w:val="110"/>
        </w:rPr>
        <w:t xml:space="preserve">change, </w:t>
      </w:r>
      <w:r w:rsidRPr="005506B7">
        <w:rPr>
          <w:rFonts w:ascii="Arial" w:eastAsia="Humanst521 BT" w:hAnsi="Arial" w:cs="Arial"/>
        </w:rPr>
        <w:t xml:space="preserve">etc-andtoavoidrepresentationofmeninrolesthatbolstergenderascendancy </w:t>
      </w:r>
      <w:r w:rsidRPr="005506B7">
        <w:rPr>
          <w:rFonts w:ascii="Arial" w:eastAsia="Humanst521 BT" w:hAnsi="Arial" w:cs="Arial"/>
          <w:w w:val="111"/>
        </w:rPr>
        <w:t xml:space="preserve">and </w:t>
      </w:r>
      <w:r w:rsidRPr="005506B7">
        <w:rPr>
          <w:rFonts w:ascii="Arial" w:eastAsia="Humanst521 BT" w:hAnsi="Arial" w:cs="Arial"/>
          <w:w w:val="101"/>
        </w:rPr>
        <w:t>stereotypes.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 xml:space="preserve">Gender balance should be </w:t>
      </w:r>
      <w:proofErr w:type="gramStart"/>
      <w:r w:rsidRPr="005506B7">
        <w:rPr>
          <w:rFonts w:ascii="Arial" w:eastAsia="Humanst521 BT" w:hAnsi="Arial" w:cs="Arial"/>
        </w:rPr>
        <w:t>sought  -</w:t>
      </w:r>
      <w:proofErr w:type="gramEnd"/>
      <w:r w:rsidRPr="005506B7">
        <w:rPr>
          <w:rFonts w:ascii="Arial" w:eastAsia="Humanst521 BT" w:hAnsi="Arial" w:cs="Arial"/>
        </w:rPr>
        <w:t xml:space="preserve"> positively and actively - in programmes,  such as </w:t>
      </w:r>
      <w:r w:rsidRPr="005506B7">
        <w:rPr>
          <w:rFonts w:ascii="Arial" w:eastAsia="Humanst521 BT" w:hAnsi="Arial" w:cs="Arial"/>
          <w:w w:val="104"/>
        </w:rPr>
        <w:t xml:space="preserve">those </w:t>
      </w:r>
      <w:r w:rsidRPr="005506B7">
        <w:rPr>
          <w:rFonts w:ascii="Arial" w:eastAsia="Humanst521 BT" w:hAnsi="Arial" w:cs="Arial"/>
        </w:rPr>
        <w:t>requiring arangeofopinions onissuesofpublic</w:t>
      </w:r>
      <w:r w:rsidRPr="005506B7">
        <w:rPr>
          <w:rFonts w:ascii="Arial" w:eastAsia="Humanst521 BT" w:hAnsi="Arial" w:cs="Arial"/>
          <w:w w:val="105"/>
        </w:rPr>
        <w:t>importance.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w w:val="94"/>
        </w:rPr>
        <w:t>VIOLENCE</w:t>
      </w:r>
    </w:p>
    <w:p w:rsidR="006E40D9" w:rsidRPr="005506B7" w:rsidRDefault="00B54F68" w:rsidP="003A1A6B">
      <w:pPr>
        <w:pStyle w:val="ListParagraph"/>
        <w:numPr>
          <w:ilvl w:val="0"/>
          <w:numId w:val="17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TheCodeofConducthasextensiverequirementsfortherepresentationof</w:t>
      </w:r>
      <w:r w:rsidRPr="005506B7">
        <w:rPr>
          <w:rFonts w:ascii="Arial" w:eastAsia="Humanst521 BT" w:hAnsi="Arial" w:cs="Arial"/>
          <w:w w:val="103"/>
        </w:rPr>
        <w:t xml:space="preserve">violence: </w:t>
      </w:r>
      <w:r w:rsidRPr="005506B7">
        <w:rPr>
          <w:rFonts w:ascii="Arial" w:eastAsia="Humanst521 BT" w:hAnsi="Arial" w:cs="Arial"/>
        </w:rPr>
        <w:t>"14.Broadcastersshallnotbroadcast anymaterialwhich,judged within</w:t>
      </w:r>
      <w:r w:rsidRPr="005506B7">
        <w:rPr>
          <w:rFonts w:ascii="Arial" w:eastAsia="Humanst521 BT" w:hAnsi="Arial" w:cs="Arial"/>
          <w:w w:val="101"/>
        </w:rPr>
        <w:t>c</w:t>
      </w:r>
      <w:r w:rsidRPr="005506B7">
        <w:rPr>
          <w:rFonts w:ascii="Arial" w:eastAsia="Humanst521 BT" w:hAnsi="Arial" w:cs="Arial"/>
          <w:w w:val="105"/>
        </w:rPr>
        <w:t>onte</w:t>
      </w:r>
      <w:r w:rsidRPr="005506B7">
        <w:rPr>
          <w:rFonts w:ascii="Arial" w:eastAsia="Humanst521 BT" w:hAnsi="Arial" w:cs="Arial"/>
          <w:w w:val="88"/>
        </w:rPr>
        <w:t>x</w:t>
      </w:r>
      <w:r w:rsidRPr="005506B7">
        <w:rPr>
          <w:rFonts w:ascii="Arial" w:eastAsia="Humanst521 BT" w:hAnsi="Arial" w:cs="Arial"/>
          <w:w w:val="107"/>
        </w:rPr>
        <w:t>t:</w:t>
      </w:r>
    </w:p>
    <w:p w:rsidR="006E40D9" w:rsidRPr="005506B7" w:rsidRDefault="00B54F68" w:rsidP="003A1A6B">
      <w:pPr>
        <w:pStyle w:val="ListParagraph"/>
        <w:numPr>
          <w:ilvl w:val="0"/>
          <w:numId w:val="17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Contains</w:t>
      </w:r>
      <w:r w:rsidRPr="005506B7">
        <w:rPr>
          <w:rFonts w:ascii="Arial" w:eastAsia="Humanst521 BT" w:hAnsi="Arial" w:cs="Arial"/>
          <w:w w:val="108"/>
        </w:rPr>
        <w:t>gratuitous</w:t>
      </w:r>
      <w:r w:rsidRPr="005506B7">
        <w:rPr>
          <w:rFonts w:ascii="Arial" w:eastAsia="Humanst521 BT" w:hAnsi="Arial" w:cs="Arial"/>
        </w:rPr>
        <w:t>violenceinanyform,i.e.violencewhichdoesnotplayanintegral role</w:t>
      </w:r>
      <w:r w:rsidRPr="005506B7">
        <w:rPr>
          <w:rFonts w:ascii="Arial" w:eastAsia="Humanst521 BT" w:hAnsi="Arial" w:cs="Arial"/>
          <w:w w:val="110"/>
        </w:rPr>
        <w:t>in</w:t>
      </w:r>
    </w:p>
    <w:p w:rsidR="006E40D9" w:rsidRPr="005506B7" w:rsidRDefault="00B54F68" w:rsidP="003A1A6B">
      <w:pPr>
        <w:pStyle w:val="ListParagraph"/>
        <w:numPr>
          <w:ilvl w:val="0"/>
          <w:numId w:val="17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w w:val="107"/>
        </w:rPr>
        <w:t>developing</w:t>
      </w:r>
      <w:r w:rsidRPr="005506B7">
        <w:rPr>
          <w:rFonts w:ascii="Arial" w:eastAsia="Humanst521 BT" w:hAnsi="Arial" w:cs="Arial"/>
        </w:rPr>
        <w:t>theplot,characterorthemeofthematerialasa</w:t>
      </w:r>
      <w:r w:rsidRPr="005506B7">
        <w:rPr>
          <w:rFonts w:ascii="Arial" w:eastAsia="Humanst521 BT" w:hAnsi="Arial" w:cs="Arial"/>
          <w:w w:val="104"/>
        </w:rPr>
        <w:t>whole</w:t>
      </w:r>
    </w:p>
    <w:p w:rsidR="006E40D9" w:rsidRPr="005506B7" w:rsidRDefault="00B54F68" w:rsidP="003A1A6B">
      <w:pPr>
        <w:pStyle w:val="ListParagraph"/>
        <w:numPr>
          <w:ilvl w:val="0"/>
          <w:numId w:val="17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w w:val="108"/>
        </w:rPr>
        <w:t>Sanctions</w:t>
      </w:r>
      <w:proofErr w:type="gramStart"/>
      <w:r w:rsidRPr="005506B7">
        <w:rPr>
          <w:rFonts w:ascii="Arial" w:eastAsia="Humanst521 BT" w:hAnsi="Arial" w:cs="Arial"/>
          <w:w w:val="108"/>
        </w:rPr>
        <w:t>,</w:t>
      </w:r>
      <w:r w:rsidRPr="005506B7">
        <w:rPr>
          <w:rFonts w:ascii="Arial" w:eastAsia="Humanst521 BT" w:hAnsi="Arial" w:cs="Arial"/>
        </w:rPr>
        <w:t>promotesorglamorises</w:t>
      </w:r>
      <w:proofErr w:type="gramEnd"/>
      <w:r w:rsidRPr="005506B7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w w:val="103"/>
        </w:rPr>
        <w:t>violence.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"15.Violence</w:t>
      </w:r>
      <w:r w:rsidRPr="005506B7">
        <w:rPr>
          <w:rFonts w:ascii="Arial" w:eastAsia="Humanst521 BT" w:hAnsi="Arial" w:cs="Arial"/>
          <w:w w:val="112"/>
        </w:rPr>
        <w:t>against</w:t>
      </w:r>
      <w:r w:rsidRPr="005506B7">
        <w:rPr>
          <w:rFonts w:ascii="Arial" w:eastAsia="Humanst521 BT" w:hAnsi="Arial" w:cs="Arial"/>
          <w:w w:val="102"/>
        </w:rPr>
        <w:t>w</w:t>
      </w:r>
      <w:r w:rsidRPr="005506B7">
        <w:rPr>
          <w:rFonts w:ascii="Arial" w:eastAsia="Humanst521 BT" w:hAnsi="Arial" w:cs="Arial"/>
          <w:w w:val="104"/>
        </w:rPr>
        <w:t>o</w:t>
      </w:r>
      <w:r w:rsidRPr="005506B7">
        <w:rPr>
          <w:rFonts w:ascii="Arial" w:eastAsia="Humanst521 BT" w:hAnsi="Arial" w:cs="Arial"/>
          <w:w w:val="106"/>
        </w:rPr>
        <w:t>m</w:t>
      </w:r>
      <w:r w:rsidRPr="005506B7">
        <w:rPr>
          <w:rFonts w:ascii="Arial" w:eastAsia="Humanst521 BT" w:hAnsi="Arial" w:cs="Arial"/>
          <w:w w:val="99"/>
        </w:rPr>
        <w:t>e</w:t>
      </w:r>
      <w:r w:rsidRPr="005506B7">
        <w:rPr>
          <w:rFonts w:ascii="Arial" w:eastAsia="Humanst521 BT" w:hAnsi="Arial" w:cs="Arial"/>
          <w:w w:val="111"/>
        </w:rPr>
        <w:t>n</w:t>
      </w:r>
    </w:p>
    <w:p w:rsidR="006E40D9" w:rsidRPr="005506B7" w:rsidRDefault="00B54F68" w:rsidP="003A1A6B">
      <w:pPr>
        <w:pStyle w:val="ListParagraph"/>
        <w:numPr>
          <w:ilvl w:val="0"/>
          <w:numId w:val="16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Broadcasters</w:t>
      </w:r>
      <w:r w:rsidRPr="005506B7">
        <w:rPr>
          <w:rFonts w:ascii="Arial" w:eastAsia="Humanst521 BT" w:hAnsi="Arial" w:cs="Arial"/>
          <w:w w:val="108"/>
        </w:rPr>
        <w:t>shall:-</w:t>
      </w:r>
    </w:p>
    <w:p w:rsidR="006E40D9" w:rsidRPr="005506B7" w:rsidRDefault="00B54F68" w:rsidP="003A1A6B">
      <w:pPr>
        <w:pStyle w:val="ListParagraph"/>
        <w:numPr>
          <w:ilvl w:val="1"/>
          <w:numId w:val="16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 xml:space="preserve">Notbroadcast materialwhich,judged withincontext,sanctions, promotesor glamorises </w:t>
      </w:r>
      <w:r w:rsidRPr="005506B7">
        <w:rPr>
          <w:rFonts w:ascii="Arial" w:eastAsia="Humanst521 BT" w:hAnsi="Arial" w:cs="Arial"/>
          <w:w w:val="108"/>
        </w:rPr>
        <w:t xml:space="preserve">any </w:t>
      </w:r>
      <w:r w:rsidRPr="005506B7">
        <w:rPr>
          <w:rFonts w:ascii="Arial" w:eastAsia="Humanst521 BT" w:hAnsi="Arial" w:cs="Arial"/>
        </w:rPr>
        <w:t>aspectofviolence</w:t>
      </w:r>
      <w:r w:rsidRPr="005506B7">
        <w:rPr>
          <w:rFonts w:ascii="Arial" w:eastAsia="Humanst521 BT" w:hAnsi="Arial" w:cs="Arial"/>
          <w:w w:val="108"/>
        </w:rPr>
        <w:t>againstwomen</w:t>
      </w:r>
    </w:p>
    <w:p w:rsidR="006E40D9" w:rsidRPr="005506B7" w:rsidRDefault="00B54F68" w:rsidP="003A1A6B">
      <w:pPr>
        <w:pStyle w:val="ListParagraph"/>
        <w:numPr>
          <w:ilvl w:val="1"/>
          <w:numId w:val="16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 xml:space="preserve">Ensurethatwomenarenotdepictedasvictimsofviolenceunlesstheviolenceisintegral </w:t>
      </w:r>
      <w:r w:rsidRPr="005506B7">
        <w:rPr>
          <w:rFonts w:ascii="Arial" w:eastAsia="Humanst521 BT" w:hAnsi="Arial" w:cs="Arial"/>
          <w:w w:val="104"/>
        </w:rPr>
        <w:t xml:space="preserve">to </w:t>
      </w:r>
      <w:r w:rsidRPr="005506B7">
        <w:rPr>
          <w:rFonts w:ascii="Arial" w:eastAsia="Humanst521 BT" w:hAnsi="Arial" w:cs="Arial"/>
        </w:rPr>
        <w:t xml:space="preserve">thestorybeing </w:t>
      </w:r>
      <w:r w:rsidRPr="005506B7">
        <w:rPr>
          <w:rFonts w:ascii="Arial" w:eastAsia="Humanst521 BT" w:hAnsi="Arial" w:cs="Arial"/>
          <w:w w:val="106"/>
        </w:rPr>
        <w:t>told</w:t>
      </w:r>
    </w:p>
    <w:p w:rsidR="006E40D9" w:rsidRPr="005506B7" w:rsidRDefault="00B54F68" w:rsidP="003A1A6B">
      <w:pPr>
        <w:pStyle w:val="ListParagraph"/>
        <w:numPr>
          <w:ilvl w:val="1"/>
          <w:numId w:val="16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Beparticularly sensitivenottoperpetuate thelinkbetweenwomeninasexualcontext</w:t>
      </w:r>
      <w:r w:rsidRPr="005506B7">
        <w:rPr>
          <w:rFonts w:ascii="Arial" w:eastAsia="Humanst521 BT" w:hAnsi="Arial" w:cs="Arial"/>
          <w:w w:val="111"/>
        </w:rPr>
        <w:t xml:space="preserve">and </w:t>
      </w:r>
      <w:r w:rsidRPr="005506B7">
        <w:rPr>
          <w:rFonts w:ascii="Arial" w:eastAsia="Humanst521 BT" w:hAnsi="Arial" w:cs="Arial"/>
        </w:rPr>
        <w:t>womenasvictimsof</w:t>
      </w:r>
      <w:r w:rsidRPr="005506B7">
        <w:rPr>
          <w:rFonts w:ascii="Arial" w:eastAsia="Humanst521 BT" w:hAnsi="Arial" w:cs="Arial"/>
          <w:w w:val="103"/>
        </w:rPr>
        <w:t>violence.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 xml:space="preserve">"16.Violence </w:t>
      </w:r>
      <w:r w:rsidRPr="005506B7">
        <w:rPr>
          <w:rFonts w:ascii="Arial" w:eastAsia="Humanst521 BT" w:hAnsi="Arial" w:cs="Arial"/>
          <w:w w:val="112"/>
        </w:rPr>
        <w:t>against</w:t>
      </w:r>
      <w:r w:rsidRPr="005506B7">
        <w:rPr>
          <w:rFonts w:ascii="Arial" w:eastAsia="Humanst521 BT" w:hAnsi="Arial" w:cs="Arial"/>
        </w:rPr>
        <w:t>specific</w:t>
      </w:r>
      <w:r w:rsidRPr="005506B7">
        <w:rPr>
          <w:rFonts w:ascii="Arial" w:eastAsia="Humanst521 BT" w:hAnsi="Arial" w:cs="Arial"/>
          <w:w w:val="126"/>
        </w:rPr>
        <w:t>g</w:t>
      </w:r>
      <w:r w:rsidRPr="005506B7">
        <w:rPr>
          <w:rFonts w:ascii="Arial" w:eastAsia="Humanst521 BT" w:hAnsi="Arial" w:cs="Arial"/>
          <w:w w:val="88"/>
        </w:rPr>
        <w:t>r</w:t>
      </w:r>
      <w:r w:rsidRPr="005506B7">
        <w:rPr>
          <w:rFonts w:ascii="Arial" w:eastAsia="Humanst521 BT" w:hAnsi="Arial" w:cs="Arial"/>
          <w:w w:val="104"/>
        </w:rPr>
        <w:t>o</w:t>
      </w:r>
      <w:r w:rsidRPr="005506B7">
        <w:rPr>
          <w:rFonts w:ascii="Arial" w:eastAsia="Humanst521 BT" w:hAnsi="Arial" w:cs="Arial"/>
          <w:w w:val="111"/>
        </w:rPr>
        <w:t>u</w:t>
      </w:r>
      <w:r w:rsidRPr="005506B7">
        <w:rPr>
          <w:rFonts w:ascii="Arial" w:eastAsia="Humanst521 BT" w:hAnsi="Arial" w:cs="Arial"/>
          <w:w w:val="109"/>
        </w:rPr>
        <w:t>p</w:t>
      </w:r>
      <w:r w:rsidRPr="005506B7">
        <w:rPr>
          <w:rFonts w:ascii="Arial" w:eastAsia="Humanst521 BT" w:hAnsi="Arial" w:cs="Arial"/>
          <w:w w:val="104"/>
        </w:rPr>
        <w:t>s</w:t>
      </w:r>
    </w:p>
    <w:p w:rsidR="006E40D9" w:rsidRPr="005506B7" w:rsidRDefault="00B54F68" w:rsidP="003A1A6B">
      <w:pPr>
        <w:pStyle w:val="ListParagraph"/>
        <w:numPr>
          <w:ilvl w:val="0"/>
          <w:numId w:val="15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Licenseesshallnotbroadcast materialwhich,judged withincontext,sanctions, promotesor glamorises violencebasedonrace,</w:t>
      </w:r>
      <w:r w:rsidRPr="005506B7">
        <w:rPr>
          <w:rFonts w:ascii="Arial" w:eastAsia="Humanst521 BT" w:hAnsi="Arial" w:cs="Arial"/>
          <w:w w:val="110"/>
        </w:rPr>
        <w:t>national</w:t>
      </w:r>
      <w:r w:rsidRPr="005506B7">
        <w:rPr>
          <w:rFonts w:ascii="Arial" w:eastAsia="Humanst521 BT" w:hAnsi="Arial" w:cs="Arial"/>
        </w:rPr>
        <w:t>orethnicorigin, colou</w:t>
      </w:r>
      <w:r w:rsidRPr="005506B7">
        <w:rPr>
          <w:rFonts w:ascii="Arial" w:eastAsia="Humanst521 BT" w:hAnsi="Arial" w:cs="Arial"/>
          <w:spacing w:val="-17"/>
        </w:rPr>
        <w:t>r</w:t>
      </w:r>
      <w:r w:rsidRPr="005506B7">
        <w:rPr>
          <w:rFonts w:ascii="Arial" w:eastAsia="Humanst521 BT" w:hAnsi="Arial" w:cs="Arial"/>
        </w:rPr>
        <w:t>,religion, gende</w:t>
      </w:r>
      <w:r w:rsidRPr="005506B7">
        <w:rPr>
          <w:rFonts w:ascii="Arial" w:eastAsia="Humanst521 BT" w:hAnsi="Arial" w:cs="Arial"/>
          <w:spacing w:val="-17"/>
        </w:rPr>
        <w:t>r</w:t>
      </w:r>
      <w:r w:rsidRPr="005506B7">
        <w:rPr>
          <w:rFonts w:ascii="Arial" w:eastAsia="Humanst521 BT" w:hAnsi="Arial" w:cs="Arial"/>
        </w:rPr>
        <w:t xml:space="preserve">,  </w:t>
      </w:r>
      <w:r w:rsidRPr="005506B7">
        <w:rPr>
          <w:rFonts w:ascii="Arial" w:eastAsia="Humanst521 BT" w:hAnsi="Arial" w:cs="Arial"/>
          <w:w w:val="103"/>
        </w:rPr>
        <w:t xml:space="preserve">sexual </w:t>
      </w:r>
      <w:r w:rsidRPr="005506B7">
        <w:rPr>
          <w:rFonts w:ascii="Arial" w:eastAsia="Humanst521 BT" w:hAnsi="Arial" w:cs="Arial"/>
        </w:rPr>
        <w:t>orientation, age,ormentalorphysical</w:t>
      </w:r>
      <w:r w:rsidRPr="005506B7">
        <w:rPr>
          <w:rFonts w:ascii="Arial" w:eastAsia="Humanst521 BT" w:hAnsi="Arial" w:cs="Arial"/>
          <w:w w:val="107"/>
        </w:rPr>
        <w:t>disability</w:t>
      </w:r>
    </w:p>
    <w:p w:rsidR="006E40D9" w:rsidRPr="005506B7" w:rsidRDefault="00B54F68" w:rsidP="003A1A6B">
      <w:pPr>
        <w:pStyle w:val="ListParagraph"/>
        <w:numPr>
          <w:ilvl w:val="0"/>
          <w:numId w:val="15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Licenseesareremindedgenerallyofthepossibledangers ofsomepeople</w:t>
      </w:r>
      <w:r w:rsidRPr="005506B7">
        <w:rPr>
          <w:rFonts w:ascii="Arial" w:eastAsia="Humanst521 BT" w:hAnsi="Arial" w:cs="Arial"/>
          <w:w w:val="106"/>
        </w:rPr>
        <w:t>imitatingviolence,</w:t>
      </w:r>
    </w:p>
    <w:p w:rsidR="006E40D9" w:rsidRPr="005506B7" w:rsidRDefault="00B54F68" w:rsidP="003A1A6B">
      <w:pPr>
        <w:pStyle w:val="ListParagraph"/>
        <w:numPr>
          <w:ilvl w:val="0"/>
          <w:numId w:val="15"/>
        </w:num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  <w:position w:val="-1"/>
        </w:rPr>
        <w:t>detailsofwhichtheysee,</w:t>
      </w:r>
      <w:proofErr w:type="gramEnd"/>
      <w:r w:rsidRPr="005506B7">
        <w:rPr>
          <w:rFonts w:ascii="Arial" w:eastAsia="Humanst521 BT" w:hAnsi="Arial" w:cs="Arial"/>
          <w:position w:val="-1"/>
        </w:rPr>
        <w:t>hearorread</w:t>
      </w:r>
      <w:r w:rsidRPr="005506B7">
        <w:rPr>
          <w:rFonts w:ascii="Arial" w:eastAsia="Humanst521 BT" w:hAnsi="Arial" w:cs="Arial"/>
          <w:w w:val="109"/>
          <w:position w:val="-1"/>
        </w:rPr>
        <w:t>about.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"17.</w:t>
      </w:r>
      <w:r w:rsidRPr="005506B7">
        <w:rPr>
          <w:rFonts w:ascii="Arial" w:eastAsia="Humanst521 BT" w:hAnsi="Arial" w:cs="Arial"/>
          <w:w w:val="79"/>
        </w:rPr>
        <w:t>T</w:t>
      </w:r>
      <w:r w:rsidRPr="005506B7">
        <w:rPr>
          <w:rFonts w:ascii="Arial" w:eastAsia="Humanst521 BT" w:hAnsi="Arial" w:cs="Arial"/>
          <w:w w:val="105"/>
        </w:rPr>
        <w:t>he</w:t>
      </w:r>
      <w:r w:rsidRPr="005506B7">
        <w:rPr>
          <w:rFonts w:ascii="Arial" w:eastAsia="Humanst521 BT" w:hAnsi="Arial" w:cs="Arial"/>
        </w:rPr>
        <w:t>abovementioned prohibitions shallnotapplyto-</w:t>
      </w:r>
    </w:p>
    <w:p w:rsidR="006E40D9" w:rsidRPr="005506B7" w:rsidRDefault="00B54F68" w:rsidP="003A1A6B">
      <w:pPr>
        <w:pStyle w:val="ListParagraph"/>
        <w:numPr>
          <w:ilvl w:val="0"/>
          <w:numId w:val="14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Abona fidescientific, documentar</w:t>
      </w:r>
      <w:r w:rsidRPr="005506B7">
        <w:rPr>
          <w:rFonts w:ascii="Arial" w:eastAsia="Humanst521 BT" w:hAnsi="Arial" w:cs="Arial"/>
          <w:spacing w:val="-14"/>
        </w:rPr>
        <w:t>y</w:t>
      </w:r>
      <w:r w:rsidRPr="005506B7">
        <w:rPr>
          <w:rFonts w:ascii="Arial" w:eastAsia="Humanst521 BT" w:hAnsi="Arial" w:cs="Arial"/>
        </w:rPr>
        <w:t xml:space="preserve">, dramatic, artistic,orreligious broadcast which, </w:t>
      </w:r>
      <w:r w:rsidRPr="005506B7">
        <w:rPr>
          <w:rFonts w:ascii="Arial" w:eastAsia="Humanst521 BT" w:hAnsi="Arial" w:cs="Arial"/>
          <w:w w:val="110"/>
        </w:rPr>
        <w:t xml:space="preserve">judged </w:t>
      </w:r>
      <w:r w:rsidRPr="005506B7">
        <w:rPr>
          <w:rFonts w:ascii="Arial" w:eastAsia="Humanst521 BT" w:hAnsi="Arial" w:cs="Arial"/>
        </w:rPr>
        <w:t>withincontext,isofsuch</w:t>
      </w:r>
      <w:r w:rsidRPr="005506B7">
        <w:rPr>
          <w:rFonts w:ascii="Arial" w:eastAsia="Humanst521 BT" w:hAnsi="Arial" w:cs="Arial"/>
          <w:w w:val="106"/>
        </w:rPr>
        <w:t>nature;</w:t>
      </w:r>
    </w:p>
    <w:p w:rsidR="006E40D9" w:rsidRPr="005506B7" w:rsidRDefault="00B54F68" w:rsidP="003A1A6B">
      <w:pPr>
        <w:pStyle w:val="ListParagraph"/>
        <w:numPr>
          <w:ilvl w:val="0"/>
          <w:numId w:val="14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 xml:space="preserve">Broadcasts which amount todiscussion, </w:t>
      </w:r>
      <w:r w:rsidRPr="005506B7">
        <w:rPr>
          <w:rFonts w:ascii="Arial" w:eastAsia="Humanst521 BT" w:hAnsi="Arial" w:cs="Arial"/>
          <w:w w:val="108"/>
        </w:rPr>
        <w:t>argument</w:t>
      </w:r>
      <w:r w:rsidRPr="005506B7">
        <w:rPr>
          <w:rFonts w:ascii="Arial" w:eastAsia="Humanst521 BT" w:hAnsi="Arial" w:cs="Arial"/>
        </w:rPr>
        <w:t xml:space="preserve">oropinion on a matter </w:t>
      </w:r>
      <w:r w:rsidRPr="005506B7">
        <w:rPr>
          <w:rFonts w:ascii="Arial" w:eastAsia="Humanst521 BT" w:hAnsi="Arial" w:cs="Arial"/>
          <w:w w:val="106"/>
        </w:rPr>
        <w:t xml:space="preserve">pertainingto </w:t>
      </w:r>
      <w:r w:rsidRPr="005506B7">
        <w:rPr>
          <w:rFonts w:ascii="Arial" w:eastAsia="Humanst521 BT" w:hAnsi="Arial" w:cs="Arial"/>
        </w:rPr>
        <w:t>religion, belieforconscience;or</w:t>
      </w:r>
    </w:p>
    <w:p w:rsidR="006E40D9" w:rsidRPr="005506B7" w:rsidRDefault="00B54F68" w:rsidP="003A1A6B">
      <w:pPr>
        <w:pStyle w:val="ListParagraph"/>
        <w:numPr>
          <w:ilvl w:val="0"/>
          <w:numId w:val="14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position w:val="-4"/>
        </w:rPr>
        <w:t xml:space="preserve">Broadcasts which amount toabona fide discussion, </w:t>
      </w:r>
      <w:r w:rsidRPr="005506B7">
        <w:rPr>
          <w:rFonts w:ascii="Arial" w:eastAsia="Humanst521 BT" w:hAnsi="Arial" w:cs="Arial"/>
          <w:w w:val="108"/>
          <w:position w:val="-4"/>
        </w:rPr>
        <w:t>argument</w:t>
      </w:r>
      <w:r w:rsidRPr="005506B7">
        <w:rPr>
          <w:rFonts w:ascii="Arial" w:eastAsia="Humanst521 BT" w:hAnsi="Arial" w:cs="Arial"/>
          <w:position w:val="-4"/>
        </w:rPr>
        <w:t>oropinion onamatter</w:t>
      </w:r>
      <w:r w:rsidRPr="005506B7">
        <w:rPr>
          <w:rFonts w:ascii="Arial" w:eastAsia="Humanst521 BT" w:hAnsi="Arial" w:cs="Arial"/>
          <w:w w:val="110"/>
          <w:position w:val="-4"/>
        </w:rPr>
        <w:t>of</w:t>
      </w:r>
    </w:p>
    <w:p w:rsidR="006E40D9" w:rsidRPr="005506B7" w:rsidRDefault="00B54F68" w:rsidP="003A1A6B">
      <w:pPr>
        <w:pStyle w:val="ListParagraph"/>
        <w:numPr>
          <w:ilvl w:val="0"/>
          <w:numId w:val="14"/>
        </w:numPr>
        <w:rPr>
          <w:rFonts w:ascii="Arial" w:eastAsia="Humanst521 BT" w:hAnsi="Arial" w:cs="Arial"/>
        </w:rPr>
        <w:sectPr w:rsidR="006E40D9" w:rsidRPr="005506B7" w:rsidSect="003A1A6B">
          <w:pgSz w:w="10900" w:h="16840"/>
          <w:pgMar w:top="568" w:right="780" w:bottom="280" w:left="500" w:header="720" w:footer="720" w:gutter="0"/>
          <w:cols w:space="720"/>
        </w:sectPr>
      </w:pPr>
      <w:proofErr w:type="gramStart"/>
      <w:r w:rsidRPr="005506B7">
        <w:rPr>
          <w:rFonts w:ascii="Arial" w:eastAsia="Humanst521 BT" w:hAnsi="Arial" w:cs="Arial"/>
          <w:position w:val="-1"/>
        </w:rPr>
        <w:t>public</w:t>
      </w:r>
      <w:r w:rsidRPr="005506B7">
        <w:rPr>
          <w:rFonts w:ascii="Arial" w:eastAsia="Humanst521 BT" w:hAnsi="Arial" w:cs="Arial"/>
          <w:w w:val="101"/>
          <w:position w:val="-1"/>
        </w:rPr>
        <w:t>interest</w:t>
      </w:r>
      <w:proofErr w:type="gramEnd"/>
      <w:r w:rsidRPr="005506B7">
        <w:rPr>
          <w:rFonts w:ascii="Arial" w:eastAsia="Humanst521 BT" w:hAnsi="Arial" w:cs="Arial"/>
          <w:w w:val="101"/>
          <w:position w:val="-1"/>
        </w:rPr>
        <w:t>."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BankGothic Lt BT" w:hAnsi="Arial" w:cs="Arial"/>
        </w:rPr>
      </w:pPr>
      <w:r w:rsidRPr="005506B7">
        <w:rPr>
          <w:rFonts w:ascii="Arial" w:eastAsia="BankGothic Lt BT" w:hAnsi="Arial" w:cs="Arial"/>
          <w:spacing w:val="-1"/>
          <w:w w:val="101"/>
        </w:rPr>
        <w:t>P</w:t>
      </w:r>
      <w:r w:rsidRPr="005506B7">
        <w:rPr>
          <w:rFonts w:ascii="Arial" w:eastAsia="BankGothic Lt BT" w:hAnsi="Arial" w:cs="Arial"/>
          <w:spacing w:val="-1"/>
          <w:w w:val="106"/>
        </w:rPr>
        <w:t>r</w:t>
      </w:r>
      <w:r w:rsidRPr="005506B7">
        <w:rPr>
          <w:rFonts w:ascii="Arial" w:eastAsia="BankGothic Lt BT" w:hAnsi="Arial" w:cs="Arial"/>
          <w:spacing w:val="-1"/>
          <w:w w:val="103"/>
        </w:rPr>
        <w:t>o</w:t>
      </w:r>
      <w:r w:rsidRPr="005506B7">
        <w:rPr>
          <w:rFonts w:ascii="Arial" w:eastAsia="BankGothic Lt BT" w:hAnsi="Arial" w:cs="Arial"/>
          <w:spacing w:val="-1"/>
          <w:w w:val="104"/>
        </w:rPr>
        <w:t>g</w:t>
      </w:r>
      <w:r w:rsidRPr="005506B7">
        <w:rPr>
          <w:rFonts w:ascii="Arial" w:eastAsia="BankGothic Lt BT" w:hAnsi="Arial" w:cs="Arial"/>
          <w:spacing w:val="-1"/>
          <w:w w:val="106"/>
        </w:rPr>
        <w:t>r</w:t>
      </w:r>
      <w:r w:rsidRPr="005506B7">
        <w:rPr>
          <w:rFonts w:ascii="Arial" w:eastAsia="BankGothic Lt BT" w:hAnsi="Arial" w:cs="Arial"/>
          <w:spacing w:val="-1"/>
          <w:w w:val="103"/>
        </w:rPr>
        <w:t>amm</w:t>
      </w:r>
      <w:r w:rsidRPr="005506B7">
        <w:rPr>
          <w:rFonts w:ascii="Arial" w:eastAsia="BankGothic Lt BT" w:hAnsi="Arial" w:cs="Arial"/>
          <w:spacing w:val="-1"/>
          <w:w w:val="107"/>
        </w:rPr>
        <w:t>i</w:t>
      </w:r>
      <w:r w:rsidRPr="005506B7">
        <w:rPr>
          <w:rFonts w:ascii="Arial" w:eastAsia="BankGothic Lt BT" w:hAnsi="Arial" w:cs="Arial"/>
          <w:spacing w:val="-1"/>
          <w:w w:val="103"/>
        </w:rPr>
        <w:t>n</w:t>
      </w:r>
      <w:r w:rsidRPr="005506B7">
        <w:rPr>
          <w:rFonts w:ascii="Arial" w:eastAsia="BankGothic Lt BT" w:hAnsi="Arial" w:cs="Arial"/>
          <w:w w:val="104"/>
        </w:rPr>
        <w:t>g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Violence</w:t>
      </w:r>
      <w:r w:rsidR="003A1A6B" w:rsidRPr="005506B7">
        <w:rPr>
          <w:rFonts w:ascii="Arial" w:eastAsia="Humanst521 BT" w:hAnsi="Arial" w:cs="Arial"/>
          <w:color w:val="221F1F"/>
        </w:rPr>
        <w:t xml:space="preserve">manifests </w:t>
      </w:r>
      <w:r w:rsidR="003A1A6B" w:rsidRPr="005506B7">
        <w:rPr>
          <w:rFonts w:ascii="Arial" w:eastAsia="Humanst521 BT" w:hAnsi="Arial" w:cs="Arial"/>
          <w:color w:val="221F1F"/>
          <w:spacing w:val="15"/>
        </w:rPr>
        <w:t>itself</w:t>
      </w:r>
      <w:r w:rsidRPr="005506B7">
        <w:rPr>
          <w:rFonts w:ascii="Arial" w:eastAsia="Humanst521 BT" w:hAnsi="Arial" w:cs="Arial"/>
          <w:color w:val="221F1F"/>
        </w:rPr>
        <w:t>inmanyforms</w:t>
      </w:r>
      <w:proofErr w:type="gramStart"/>
      <w:r w:rsidRPr="005506B7">
        <w:rPr>
          <w:rFonts w:ascii="Arial" w:eastAsia="Humanst521 BT" w:hAnsi="Arial" w:cs="Arial"/>
          <w:color w:val="221F1F"/>
        </w:rPr>
        <w:t>,and</w:t>
      </w:r>
      <w:r w:rsidR="003A1A6B" w:rsidRPr="005506B7">
        <w:rPr>
          <w:rFonts w:ascii="Arial" w:eastAsia="Humanst521 BT" w:hAnsi="Arial" w:cs="Arial"/>
          <w:color w:val="221F1F"/>
        </w:rPr>
        <w:t>attitudes</w:t>
      </w:r>
      <w:proofErr w:type="gramEnd"/>
      <w:r w:rsidR="003A1A6B" w:rsidRPr="005506B7">
        <w:rPr>
          <w:rFonts w:ascii="Arial" w:eastAsia="Humanst521 BT" w:hAnsi="Arial" w:cs="Arial"/>
          <w:color w:val="221F1F"/>
        </w:rPr>
        <w:t xml:space="preserve"> </w:t>
      </w:r>
      <w:r w:rsidR="003A1A6B" w:rsidRPr="005506B7">
        <w:rPr>
          <w:rFonts w:ascii="Arial" w:eastAsia="Humanst521 BT" w:hAnsi="Arial" w:cs="Arial"/>
          <w:color w:val="221F1F"/>
          <w:spacing w:val="12"/>
        </w:rPr>
        <w:t>to</w:t>
      </w:r>
      <w:r w:rsidRPr="005506B7">
        <w:rPr>
          <w:rFonts w:ascii="Arial" w:eastAsia="Humanst521 BT" w:hAnsi="Arial" w:cs="Arial"/>
          <w:color w:val="221F1F"/>
        </w:rPr>
        <w:t>it</w:t>
      </w:r>
      <w:r w:rsidR="003A1A6B" w:rsidRPr="005506B7">
        <w:rPr>
          <w:rFonts w:ascii="Arial" w:eastAsia="Humanst521 BT" w:hAnsi="Arial" w:cs="Arial"/>
          <w:color w:val="221F1F"/>
        </w:rPr>
        <w:t>range from</w:t>
      </w:r>
      <w:r w:rsidRPr="005506B7">
        <w:rPr>
          <w:rFonts w:ascii="Arial" w:eastAsia="Humanst521 BT" w:hAnsi="Arial" w:cs="Arial"/>
          <w:color w:val="221F1F"/>
        </w:rPr>
        <w:t>shocktodisgust</w:t>
      </w:r>
      <w:r w:rsidR="003A1A6B" w:rsidRPr="005506B7">
        <w:rPr>
          <w:rFonts w:ascii="Arial" w:eastAsia="Humanst521 BT" w:hAnsi="Arial" w:cs="Arial"/>
          <w:color w:val="221F1F"/>
        </w:rPr>
        <w:t xml:space="preserve">, </w:t>
      </w:r>
      <w:r w:rsidR="003A1A6B" w:rsidRPr="005506B7">
        <w:rPr>
          <w:rFonts w:ascii="Arial" w:eastAsia="Humanst521 BT" w:hAnsi="Arial" w:cs="Arial"/>
          <w:color w:val="221F1F"/>
          <w:spacing w:val="22"/>
        </w:rPr>
        <w:t>passive</w:t>
      </w:r>
      <w:r w:rsidR="003A1A6B" w:rsidRPr="005506B7">
        <w:rPr>
          <w:rFonts w:ascii="Arial" w:eastAsia="Humanst521 BT" w:hAnsi="Arial" w:cs="Arial"/>
          <w:color w:val="221F1F"/>
        </w:rPr>
        <w:t xml:space="preserve">acceptance </w:t>
      </w:r>
      <w:r w:rsidR="003A1A6B" w:rsidRPr="005506B7">
        <w:rPr>
          <w:rFonts w:ascii="Arial" w:eastAsia="Humanst521 BT" w:hAnsi="Arial" w:cs="Arial"/>
          <w:color w:val="221F1F"/>
          <w:spacing w:val="29"/>
        </w:rPr>
        <w:t>and</w:t>
      </w:r>
      <w:r w:rsidR="003A1A6B" w:rsidRPr="005506B7">
        <w:rPr>
          <w:rFonts w:ascii="Arial" w:eastAsia="Humanst521 BT" w:hAnsi="Arial" w:cs="Arial"/>
          <w:color w:val="221F1F"/>
          <w:spacing w:val="17"/>
        </w:rPr>
        <w:t>approval</w:t>
      </w:r>
      <w:r w:rsidR="003A1A6B" w:rsidRPr="005506B7">
        <w:rPr>
          <w:rFonts w:ascii="Arial" w:eastAsia="Humanst521 BT" w:hAnsi="Arial" w:cs="Arial"/>
          <w:color w:val="221F1F"/>
        </w:rPr>
        <w:t xml:space="preserve">, </w:t>
      </w:r>
      <w:r w:rsidR="003A1A6B" w:rsidRPr="005506B7">
        <w:rPr>
          <w:rFonts w:ascii="Arial" w:eastAsia="Humanst521 BT" w:hAnsi="Arial" w:cs="Arial"/>
          <w:color w:val="221F1F"/>
          <w:spacing w:val="28"/>
        </w:rPr>
        <w:t>depending</w:t>
      </w:r>
      <w:r w:rsidR="003A1A6B" w:rsidRPr="005506B7">
        <w:rPr>
          <w:rFonts w:ascii="Arial" w:eastAsia="Humanst521 BT" w:hAnsi="Arial" w:cs="Arial"/>
          <w:color w:val="221F1F"/>
        </w:rPr>
        <w:t xml:space="preserve">on </w:t>
      </w:r>
      <w:r w:rsidR="003A1A6B" w:rsidRPr="005506B7">
        <w:rPr>
          <w:rFonts w:ascii="Arial" w:eastAsia="Humanst521 BT" w:hAnsi="Arial" w:cs="Arial"/>
          <w:color w:val="221F1F"/>
          <w:spacing w:val="1"/>
        </w:rPr>
        <w:t>the</w:t>
      </w:r>
      <w:r w:rsidR="003A1A6B" w:rsidRPr="005506B7">
        <w:rPr>
          <w:rFonts w:ascii="Arial" w:eastAsia="Humanst521 BT" w:hAnsi="Arial" w:cs="Arial"/>
          <w:color w:val="221F1F"/>
        </w:rPr>
        <w:t xml:space="preserve"> context</w:t>
      </w:r>
      <w:r w:rsidRPr="005506B7">
        <w:rPr>
          <w:rFonts w:ascii="Arial" w:eastAsia="Humanst521 BT" w:hAnsi="Arial" w:cs="Arial"/>
          <w:color w:val="221F1F"/>
        </w:rPr>
        <w:t xml:space="preserve">.  Themedia's portrayal of violence </w:t>
      </w:r>
      <w:r w:rsidRPr="005506B7">
        <w:rPr>
          <w:rFonts w:ascii="Arial" w:eastAsia="Humanst521 BT" w:hAnsi="Arial" w:cs="Arial"/>
          <w:color w:val="221F1F"/>
          <w:w w:val="106"/>
        </w:rPr>
        <w:t xml:space="preserve">may </w:t>
      </w:r>
      <w:r w:rsidRPr="005506B7">
        <w:rPr>
          <w:rFonts w:ascii="Arial" w:eastAsia="Humanst521 BT" w:hAnsi="Arial" w:cs="Arial"/>
          <w:color w:val="221F1F"/>
        </w:rPr>
        <w:t>influence how itisreceivedand acted oninsociet</w:t>
      </w:r>
      <w:r w:rsidRPr="005506B7">
        <w:rPr>
          <w:rFonts w:ascii="Arial" w:eastAsia="Humanst521 BT" w:hAnsi="Arial" w:cs="Arial"/>
          <w:color w:val="221F1F"/>
          <w:spacing w:val="-13"/>
        </w:rPr>
        <w:t>y</w:t>
      </w:r>
      <w:proofErr w:type="gramStart"/>
      <w:r w:rsidRPr="005506B7">
        <w:rPr>
          <w:rFonts w:ascii="Arial" w:eastAsia="Humanst521 BT" w:hAnsi="Arial" w:cs="Arial"/>
          <w:color w:val="221F1F"/>
        </w:rPr>
        <w:t>,  and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ithas been </w:t>
      </w:r>
      <w:r w:rsidRPr="005506B7">
        <w:rPr>
          <w:rFonts w:ascii="Arial" w:eastAsia="Humanst521 BT" w:hAnsi="Arial" w:cs="Arial"/>
          <w:color w:val="221F1F"/>
          <w:w w:val="109"/>
        </w:rPr>
        <w:t>suggested</w:t>
      </w:r>
      <w:r w:rsidRPr="005506B7">
        <w:rPr>
          <w:rFonts w:ascii="Arial" w:eastAsia="Humanst521 BT" w:hAnsi="Arial" w:cs="Arial"/>
          <w:color w:val="221F1F"/>
        </w:rPr>
        <w:t xml:space="preserve">that </w:t>
      </w:r>
      <w:r w:rsidRPr="005506B7">
        <w:rPr>
          <w:rFonts w:ascii="Arial" w:eastAsia="Humanst521 BT" w:hAnsi="Arial" w:cs="Arial"/>
          <w:color w:val="221F1F"/>
          <w:w w:val="103"/>
        </w:rPr>
        <w:t xml:space="preserve">violence </w:t>
      </w:r>
      <w:r w:rsidRPr="005506B7">
        <w:rPr>
          <w:rFonts w:ascii="Arial" w:eastAsia="Humanst521 BT" w:hAnsi="Arial" w:cs="Arial"/>
          <w:color w:val="221F1F"/>
        </w:rPr>
        <w:t>broadcast bythemediamayinduceapath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r w:rsidRPr="005506B7">
        <w:rPr>
          <w:rFonts w:ascii="Arial" w:eastAsia="Humanst521 BT" w:hAnsi="Arial" w:cs="Arial"/>
          <w:color w:val="221F1F"/>
        </w:rPr>
        <w:t>, insensitivit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r w:rsidRPr="005506B7">
        <w:rPr>
          <w:rFonts w:ascii="Arial" w:eastAsia="Humanst521 BT" w:hAnsi="Arial" w:cs="Arial"/>
          <w:color w:val="221F1F"/>
        </w:rPr>
        <w:t>, or</w:t>
      </w:r>
      <w:r w:rsidRPr="005506B7">
        <w:rPr>
          <w:rFonts w:ascii="Arial" w:eastAsia="Humanst521 BT" w:hAnsi="Arial" w:cs="Arial"/>
          <w:color w:val="221F1F"/>
          <w:w w:val="109"/>
        </w:rPr>
        <w:t>aggression</w:t>
      </w:r>
      <w:r w:rsidRPr="005506B7">
        <w:rPr>
          <w:rFonts w:ascii="Arial" w:eastAsia="Humanst521 BT" w:hAnsi="Arial" w:cs="Arial"/>
          <w:color w:val="221F1F"/>
        </w:rPr>
        <w:t>incertain</w:t>
      </w:r>
      <w:r w:rsidRPr="005506B7">
        <w:rPr>
          <w:rFonts w:ascii="Arial" w:eastAsia="Humanst521 BT" w:hAnsi="Arial" w:cs="Arial"/>
          <w:color w:val="221F1F"/>
          <w:w w:val="108"/>
        </w:rPr>
        <w:t>individuals.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Modern</w:t>
      </w:r>
      <w:r w:rsidR="003A1A6B" w:rsidRPr="005506B7">
        <w:rPr>
          <w:rFonts w:ascii="Arial" w:eastAsia="Humanst521 BT" w:hAnsi="Arial" w:cs="Arial"/>
          <w:color w:val="221F1F"/>
        </w:rPr>
        <w:t xml:space="preserve">technology </w:t>
      </w:r>
      <w:r w:rsidR="003A1A6B" w:rsidRPr="005506B7">
        <w:rPr>
          <w:rFonts w:ascii="Arial" w:eastAsia="Humanst521 BT" w:hAnsi="Arial" w:cs="Arial"/>
          <w:color w:val="221F1F"/>
          <w:spacing w:val="3"/>
        </w:rPr>
        <w:t>allows</w:t>
      </w:r>
      <w:r w:rsidRPr="005506B7">
        <w:rPr>
          <w:rFonts w:ascii="Arial" w:eastAsia="Humanst521 BT" w:hAnsi="Arial" w:cs="Arial"/>
          <w:color w:val="221F1F"/>
        </w:rPr>
        <w:t>imagesofviolencetobebroadcasttopeoplewhohavelittleorno</w:t>
      </w:r>
      <w:r w:rsidRPr="005506B7">
        <w:rPr>
          <w:rFonts w:ascii="Arial" w:eastAsia="Humanst521 BT" w:hAnsi="Arial" w:cs="Arial"/>
          <w:color w:val="221F1F"/>
          <w:w w:val="102"/>
        </w:rPr>
        <w:t xml:space="preserve">real </w:t>
      </w:r>
      <w:r w:rsidR="003A1A6B" w:rsidRPr="005506B7">
        <w:rPr>
          <w:rFonts w:ascii="Arial" w:eastAsia="Humanst521 BT" w:hAnsi="Arial" w:cs="Arial"/>
          <w:color w:val="221F1F"/>
        </w:rPr>
        <w:t xml:space="preserve">contact </w:t>
      </w:r>
      <w:r w:rsidR="003A1A6B" w:rsidRPr="005506B7">
        <w:rPr>
          <w:rFonts w:ascii="Arial" w:eastAsia="Humanst521 BT" w:hAnsi="Arial" w:cs="Arial"/>
          <w:color w:val="221F1F"/>
          <w:spacing w:val="13"/>
        </w:rPr>
        <w:t>with</w:t>
      </w:r>
      <w:r w:rsidR="003A1A6B" w:rsidRPr="005506B7">
        <w:rPr>
          <w:rFonts w:ascii="Arial" w:eastAsia="Humanst521 BT" w:hAnsi="Arial" w:cs="Arial"/>
          <w:color w:val="221F1F"/>
        </w:rPr>
        <w:t xml:space="preserve"> it</w:t>
      </w:r>
      <w:r w:rsidRPr="005506B7">
        <w:rPr>
          <w:rFonts w:ascii="Arial" w:eastAsia="Humanst521 BT" w:hAnsi="Arial" w:cs="Arial"/>
          <w:color w:val="221F1F"/>
        </w:rPr>
        <w:t>intheir</w:t>
      </w:r>
      <w:r w:rsidR="003A1A6B" w:rsidRPr="005506B7">
        <w:rPr>
          <w:rFonts w:ascii="Arial" w:eastAsia="Humanst521 BT" w:hAnsi="Arial" w:cs="Arial"/>
          <w:color w:val="221F1F"/>
        </w:rPr>
        <w:t xml:space="preserve">daily </w:t>
      </w:r>
      <w:r w:rsidR="003A1A6B" w:rsidRPr="005506B7">
        <w:rPr>
          <w:rFonts w:ascii="Arial" w:eastAsia="Humanst521 BT" w:hAnsi="Arial" w:cs="Arial"/>
          <w:color w:val="221F1F"/>
          <w:spacing w:val="4"/>
        </w:rPr>
        <w:t>life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</w:rPr>
        <w:t>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therefore</w:t>
      </w:r>
      <w:r w:rsidR="003A1A6B" w:rsidRPr="005506B7">
        <w:rPr>
          <w:rFonts w:ascii="Arial" w:eastAsia="Humanst521 BT" w:hAnsi="Arial" w:cs="Arial"/>
          <w:color w:val="221F1F"/>
        </w:rPr>
        <w:t xml:space="preserve">has </w:t>
      </w:r>
      <w:r w:rsidR="003A1A6B" w:rsidRPr="005506B7">
        <w:rPr>
          <w:rFonts w:ascii="Arial" w:eastAsia="Humanst521 BT" w:hAnsi="Arial" w:cs="Arial"/>
          <w:color w:val="221F1F"/>
          <w:spacing w:val="4"/>
        </w:rPr>
        <w:t>a</w:t>
      </w:r>
      <w:r w:rsidR="003A1A6B" w:rsidRPr="005506B7">
        <w:rPr>
          <w:rFonts w:ascii="Arial" w:eastAsia="Humanst521 BT" w:hAnsi="Arial" w:cs="Arial"/>
          <w:color w:val="221F1F"/>
        </w:rPr>
        <w:t>duty not</w:t>
      </w:r>
      <w:r w:rsidRPr="005506B7">
        <w:rPr>
          <w:rFonts w:ascii="Arial" w:eastAsia="Humanst521 BT" w:hAnsi="Arial" w:cs="Arial"/>
          <w:color w:val="221F1F"/>
        </w:rPr>
        <w:t>to</w:t>
      </w:r>
      <w:r w:rsidR="003A1A6B" w:rsidRPr="005506B7">
        <w:rPr>
          <w:rFonts w:ascii="Arial" w:eastAsia="Humanst521 BT" w:hAnsi="Arial" w:cs="Arial"/>
          <w:color w:val="221F1F"/>
        </w:rPr>
        <w:t xml:space="preserve">glamorize </w:t>
      </w:r>
      <w:r w:rsidR="003A1A6B" w:rsidRPr="005506B7">
        <w:rPr>
          <w:rFonts w:ascii="Arial" w:eastAsia="Humanst521 BT" w:hAnsi="Arial" w:cs="Arial"/>
          <w:color w:val="221F1F"/>
          <w:spacing w:val="23"/>
        </w:rPr>
        <w:t>any</w:t>
      </w:r>
      <w:r w:rsidR="003A1A6B" w:rsidRPr="005506B7">
        <w:rPr>
          <w:rFonts w:ascii="Arial" w:eastAsia="Humanst521 BT" w:hAnsi="Arial" w:cs="Arial"/>
          <w:color w:val="221F1F"/>
          <w:spacing w:val="1"/>
        </w:rPr>
        <w:t>type</w:t>
      </w:r>
      <w:r w:rsidRPr="005506B7">
        <w:rPr>
          <w:rFonts w:ascii="Arial" w:eastAsia="Humanst521 BT" w:hAnsi="Arial" w:cs="Arial"/>
          <w:color w:val="221F1F"/>
          <w:w w:val="110"/>
        </w:rPr>
        <w:t xml:space="preserve">of </w:t>
      </w:r>
      <w:r w:rsidRPr="005506B7">
        <w:rPr>
          <w:rFonts w:ascii="Arial" w:eastAsia="Humanst521 BT" w:hAnsi="Arial" w:cs="Arial"/>
          <w:color w:val="221F1F"/>
        </w:rPr>
        <w:t>violence</w:t>
      </w:r>
      <w:proofErr w:type="gramStart"/>
      <w:r w:rsidRPr="005506B7">
        <w:rPr>
          <w:rFonts w:ascii="Arial" w:eastAsia="Humanst521 BT" w:hAnsi="Arial" w:cs="Arial"/>
          <w:color w:val="221F1F"/>
        </w:rPr>
        <w:t>,nortopromoteit,</w:t>
      </w:r>
      <w:r w:rsidR="003A1A6B" w:rsidRPr="005506B7">
        <w:rPr>
          <w:rFonts w:ascii="Arial" w:eastAsia="Humanst521 BT" w:hAnsi="Arial" w:cs="Arial"/>
          <w:color w:val="221F1F"/>
        </w:rPr>
        <w:t>and</w:t>
      </w:r>
      <w:proofErr w:type="gramEnd"/>
      <w:r w:rsidR="003A1A6B" w:rsidRPr="005506B7">
        <w:rPr>
          <w:rFonts w:ascii="Arial" w:eastAsia="Humanst521 BT" w:hAnsi="Arial" w:cs="Arial"/>
          <w:color w:val="221F1F"/>
        </w:rPr>
        <w:t xml:space="preserve"> </w:t>
      </w:r>
      <w:r w:rsidR="003A1A6B" w:rsidRPr="005506B7">
        <w:rPr>
          <w:rFonts w:ascii="Arial" w:eastAsia="Humanst521 BT" w:hAnsi="Arial" w:cs="Arial"/>
          <w:color w:val="221F1F"/>
          <w:spacing w:val="6"/>
        </w:rPr>
        <w:t>to</w:t>
      </w:r>
      <w:r w:rsidR="003A1A6B" w:rsidRPr="005506B7">
        <w:rPr>
          <w:rFonts w:ascii="Arial" w:eastAsia="Humanst521 BT" w:hAnsi="Arial" w:cs="Arial"/>
          <w:color w:val="221F1F"/>
        </w:rPr>
        <w:t>depict it</w:t>
      </w:r>
      <w:r w:rsidRPr="005506B7">
        <w:rPr>
          <w:rFonts w:ascii="Arial" w:eastAsia="Humanst521 BT" w:hAnsi="Arial" w:cs="Arial"/>
          <w:color w:val="221F1F"/>
        </w:rPr>
        <w:t>only</w:t>
      </w:r>
      <w:r w:rsidR="003A1A6B" w:rsidRPr="005506B7">
        <w:rPr>
          <w:rFonts w:ascii="Arial" w:eastAsia="Humanst521 BT" w:hAnsi="Arial" w:cs="Arial"/>
          <w:color w:val="221F1F"/>
        </w:rPr>
        <w:t xml:space="preserve">when </w:t>
      </w:r>
      <w:r w:rsidR="003A1A6B" w:rsidRPr="005506B7">
        <w:rPr>
          <w:rFonts w:ascii="Arial" w:eastAsia="Humanst521 BT" w:hAnsi="Arial" w:cs="Arial"/>
          <w:color w:val="221F1F"/>
          <w:spacing w:val="2"/>
        </w:rPr>
        <w:t>it</w:t>
      </w:r>
      <w:r w:rsidR="003A1A6B" w:rsidRPr="005506B7">
        <w:rPr>
          <w:rFonts w:ascii="Arial" w:eastAsia="Humanst521 BT" w:hAnsi="Arial" w:cs="Arial"/>
          <w:color w:val="221F1F"/>
        </w:rPr>
        <w:t xml:space="preserve">could </w:t>
      </w:r>
      <w:r w:rsidR="003A1A6B" w:rsidRPr="005506B7">
        <w:rPr>
          <w:rFonts w:ascii="Arial" w:eastAsia="Humanst521 BT" w:hAnsi="Arial" w:cs="Arial"/>
          <w:color w:val="221F1F"/>
          <w:spacing w:val="1"/>
        </w:rPr>
        <w:t>help</w:t>
      </w:r>
      <w:r w:rsidRPr="005506B7">
        <w:rPr>
          <w:rFonts w:ascii="Arial" w:eastAsia="Humanst521 BT" w:hAnsi="Arial" w:cs="Arial"/>
          <w:color w:val="221F1F"/>
        </w:rPr>
        <w:t>toportrayastor</w:t>
      </w:r>
      <w:r w:rsidRPr="005506B7">
        <w:rPr>
          <w:rFonts w:ascii="Arial" w:eastAsia="Humanst521 BT" w:hAnsi="Arial" w:cs="Arial"/>
          <w:color w:val="221F1F"/>
          <w:spacing w:val="-16"/>
        </w:rPr>
        <w:t>y</w:t>
      </w:r>
      <w:r w:rsidRPr="005506B7">
        <w:rPr>
          <w:rFonts w:ascii="Arial" w:eastAsia="Humanst521 BT" w:hAnsi="Arial" w:cs="Arial"/>
          <w:color w:val="221F1F"/>
        </w:rPr>
        <w:t xml:space="preserve">,evoke </w:t>
      </w:r>
      <w:r w:rsidRPr="005506B7">
        <w:rPr>
          <w:rFonts w:ascii="Arial" w:eastAsia="Humanst521 BT" w:hAnsi="Arial" w:cs="Arial"/>
          <w:color w:val="221F1F"/>
          <w:w w:val="107"/>
        </w:rPr>
        <w:t>compassion,</w:t>
      </w:r>
      <w:r w:rsidRPr="005506B7">
        <w:rPr>
          <w:rFonts w:ascii="Arial" w:eastAsia="Humanst521 BT" w:hAnsi="Arial" w:cs="Arial"/>
          <w:color w:val="221F1F"/>
        </w:rPr>
        <w:t>prompthelp,orsimplybeanaccuraterepresentationofreal</w:t>
      </w:r>
      <w:r w:rsidRPr="005506B7">
        <w:rPr>
          <w:rFonts w:ascii="Arial" w:eastAsia="Humanst521 BT" w:hAnsi="Arial" w:cs="Arial"/>
          <w:color w:val="221F1F"/>
          <w:w w:val="103"/>
        </w:rPr>
        <w:t>events.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In</w:t>
      </w:r>
      <w:r w:rsidR="003A1A6B" w:rsidRPr="005506B7">
        <w:rPr>
          <w:rFonts w:ascii="Arial" w:eastAsia="Humanst521 BT" w:hAnsi="Arial" w:cs="Arial"/>
          <w:color w:val="221F1F"/>
        </w:rPr>
        <w:t xml:space="preserve">addition </w:t>
      </w:r>
      <w:r w:rsidR="003A1A6B" w:rsidRPr="005506B7">
        <w:rPr>
          <w:rFonts w:ascii="Arial" w:eastAsia="Humanst521 BT" w:hAnsi="Arial" w:cs="Arial"/>
          <w:color w:val="221F1F"/>
          <w:spacing w:val="12"/>
        </w:rPr>
        <w:t>to</w:t>
      </w:r>
      <w:r w:rsidRPr="005506B7">
        <w:rPr>
          <w:rFonts w:ascii="Arial" w:eastAsia="Humanst521 BT" w:hAnsi="Arial" w:cs="Arial"/>
          <w:color w:val="221F1F"/>
        </w:rPr>
        <w:t>therequirementsoftheCode</w:t>
      </w:r>
      <w:proofErr w:type="gramStart"/>
      <w:r w:rsidRPr="005506B7">
        <w:rPr>
          <w:rFonts w:ascii="Arial" w:eastAsia="Humanst521 BT" w:hAnsi="Arial" w:cs="Arial"/>
          <w:color w:val="221F1F"/>
        </w:rPr>
        <w:t>,the</w:t>
      </w:r>
      <w:r w:rsidR="003B2515" w:rsidRPr="005506B7">
        <w:rPr>
          <w:rFonts w:ascii="Arial" w:eastAsia="Humanst521 BT" w:hAnsi="Arial" w:cs="Arial"/>
          <w:color w:val="221F1F"/>
        </w:rPr>
        <w:t>MABOLOKA</w:t>
      </w:r>
      <w:proofErr w:type="gramEnd"/>
      <w:r w:rsidR="003B2515" w:rsidRPr="005506B7">
        <w:rPr>
          <w:rFonts w:ascii="Arial" w:eastAsia="Humanst521 BT" w:hAnsi="Arial" w:cs="Arial"/>
          <w:color w:val="221F1F"/>
        </w:rPr>
        <w:t xml:space="preserve"> COMMUNITY RADIO</w:t>
      </w:r>
      <w:r w:rsidRPr="005506B7">
        <w:rPr>
          <w:rFonts w:ascii="Arial" w:eastAsia="Humanst521 BT" w:hAnsi="Arial" w:cs="Arial"/>
          <w:color w:val="221F1F"/>
        </w:rPr>
        <w:t>'spolicyonviolenceisas</w:t>
      </w:r>
      <w:r w:rsidRPr="005506B7">
        <w:rPr>
          <w:rFonts w:ascii="Arial" w:eastAsia="Humanst521 BT" w:hAnsi="Arial" w:cs="Arial"/>
          <w:color w:val="221F1F"/>
          <w:w w:val="106"/>
        </w:rPr>
        <w:t>follows: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spacing w:val="-15"/>
          <w:w w:val="89"/>
        </w:rPr>
        <w:t>T</w:t>
      </w:r>
      <w:r w:rsidRPr="005506B7">
        <w:rPr>
          <w:rFonts w:ascii="Arial" w:eastAsia="Humanst521 BT" w:hAnsi="Arial" w:cs="Arial"/>
          <w:color w:val="221F1F"/>
          <w:w w:val="89"/>
        </w:rPr>
        <w:t>o</w:t>
      </w:r>
      <w:r w:rsidRPr="005506B7">
        <w:rPr>
          <w:rFonts w:ascii="Arial" w:eastAsia="Humanst521 BT" w:hAnsi="Arial" w:cs="Arial"/>
          <w:color w:val="221F1F"/>
        </w:rPr>
        <w:t>broadcast</w:t>
      </w:r>
      <w:r w:rsidR="003A1A6B" w:rsidRPr="005506B7">
        <w:rPr>
          <w:rFonts w:ascii="Arial" w:eastAsia="Humanst521 BT" w:hAnsi="Arial" w:cs="Arial"/>
          <w:color w:val="221F1F"/>
        </w:rPr>
        <w:t xml:space="preserve">programmes </w:t>
      </w:r>
      <w:r w:rsidR="003A1A6B" w:rsidRPr="005506B7">
        <w:rPr>
          <w:rFonts w:ascii="Arial" w:eastAsia="Humanst521 BT" w:hAnsi="Arial" w:cs="Arial"/>
          <w:color w:val="221F1F"/>
          <w:spacing w:val="1"/>
        </w:rPr>
        <w:t>or</w:t>
      </w:r>
      <w:r w:rsidRPr="005506B7">
        <w:rPr>
          <w:rFonts w:ascii="Arial" w:eastAsia="Humanst521 BT" w:hAnsi="Arial" w:cs="Arial"/>
          <w:color w:val="221F1F"/>
        </w:rPr>
        <w:t>scenes</w:t>
      </w:r>
      <w:r w:rsidRPr="005506B7">
        <w:rPr>
          <w:rFonts w:ascii="Arial" w:eastAsia="Humanst521 BT" w:hAnsi="Arial" w:cs="Arial"/>
          <w:color w:val="221F1F"/>
          <w:w w:val="110"/>
        </w:rPr>
        <w:t>containing</w:t>
      </w:r>
      <w:r w:rsidRPr="005506B7">
        <w:rPr>
          <w:rFonts w:ascii="Arial" w:eastAsia="Humanst521 BT" w:hAnsi="Arial" w:cs="Arial"/>
          <w:color w:val="221F1F"/>
        </w:rPr>
        <w:t>imagesofviolenceiftheyareneededinorder toportray</w:t>
      </w:r>
      <w:r w:rsidR="003A1A6B" w:rsidRPr="005506B7">
        <w:rPr>
          <w:rFonts w:ascii="Arial" w:eastAsia="Humanst521 BT" w:hAnsi="Arial" w:cs="Arial"/>
          <w:color w:val="221F1F"/>
        </w:rPr>
        <w:t xml:space="preserve">legitimate </w:t>
      </w:r>
      <w:r w:rsidR="003A1A6B" w:rsidRPr="005506B7">
        <w:rPr>
          <w:rFonts w:ascii="Arial" w:eastAsia="Humanst521 BT" w:hAnsi="Arial" w:cs="Arial"/>
          <w:color w:val="221F1F"/>
          <w:spacing w:val="14"/>
        </w:rPr>
        <w:t>information</w:t>
      </w:r>
      <w:r w:rsidRPr="005506B7">
        <w:rPr>
          <w:rFonts w:ascii="Arial" w:eastAsia="Humanst521 BT" w:hAnsi="Arial" w:cs="Arial"/>
          <w:color w:val="221F1F"/>
        </w:rPr>
        <w:t>or</w:t>
      </w:r>
      <w:r w:rsidRPr="005506B7">
        <w:rPr>
          <w:rFonts w:ascii="Arial" w:eastAsia="Humanst521 BT" w:hAnsi="Arial" w:cs="Arial"/>
          <w:color w:val="221F1F"/>
          <w:w w:val="101"/>
        </w:rPr>
        <w:t>context</w:t>
      </w:r>
    </w:p>
    <w:p w:rsidR="006E40D9" w:rsidRPr="005506B7" w:rsidRDefault="00B54F68" w:rsidP="003A1A6B">
      <w:pPr>
        <w:pStyle w:val="ListParagraph"/>
        <w:numPr>
          <w:ilvl w:val="0"/>
          <w:numId w:val="18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spacing w:val="-15"/>
          <w:w w:val="89"/>
        </w:rPr>
        <w:t>T</w:t>
      </w:r>
      <w:r w:rsidRPr="005506B7">
        <w:rPr>
          <w:rFonts w:ascii="Arial" w:eastAsia="Humanst521 BT" w:hAnsi="Arial" w:cs="Arial"/>
          <w:color w:val="221F1F"/>
          <w:w w:val="89"/>
        </w:rPr>
        <w:t xml:space="preserve">o  </w:t>
      </w:r>
      <w:r w:rsidRPr="005506B7">
        <w:rPr>
          <w:rFonts w:ascii="Arial" w:eastAsia="Humanst521 BT" w:hAnsi="Arial" w:cs="Arial"/>
          <w:color w:val="221F1F"/>
        </w:rPr>
        <w:t xml:space="preserve">ensure  that  any  broadcast  of  material  </w:t>
      </w:r>
      <w:r w:rsidR="003A1A6B" w:rsidRPr="005506B7">
        <w:rPr>
          <w:rFonts w:ascii="Arial" w:eastAsia="Humanst521 BT" w:hAnsi="Arial" w:cs="Arial"/>
          <w:color w:val="221F1F"/>
          <w:w w:val="110"/>
        </w:rPr>
        <w:t xml:space="preserve">containing </w:t>
      </w:r>
      <w:r w:rsidR="003A1A6B" w:rsidRPr="005506B7">
        <w:rPr>
          <w:rFonts w:ascii="Arial" w:eastAsia="Humanst521 BT" w:hAnsi="Arial" w:cs="Arial"/>
          <w:color w:val="221F1F"/>
          <w:spacing w:val="25"/>
          <w:w w:val="110"/>
        </w:rPr>
        <w:t>scenes</w:t>
      </w:r>
      <w:r w:rsidRPr="005506B7">
        <w:rPr>
          <w:rFonts w:ascii="Arial" w:eastAsia="Humanst521 BT" w:hAnsi="Arial" w:cs="Arial"/>
          <w:color w:val="221F1F"/>
        </w:rPr>
        <w:t xml:space="preserve">of  violence,  </w:t>
      </w:r>
      <w:r w:rsidR="003A1A6B" w:rsidRPr="005506B7">
        <w:rPr>
          <w:rFonts w:ascii="Arial" w:eastAsia="Humanst521 BT" w:hAnsi="Arial" w:cs="Arial"/>
          <w:color w:val="221F1F"/>
        </w:rPr>
        <w:t xml:space="preserve">or </w:t>
      </w:r>
      <w:r w:rsidR="003A1A6B" w:rsidRPr="005506B7">
        <w:rPr>
          <w:rFonts w:ascii="Arial" w:eastAsia="Humanst521 BT" w:hAnsi="Arial" w:cs="Arial"/>
          <w:color w:val="221F1F"/>
          <w:spacing w:val="29"/>
        </w:rPr>
        <w:t>violent</w:t>
      </w:r>
      <w:r w:rsidR="003A1A6B" w:rsidRPr="005506B7">
        <w:rPr>
          <w:rFonts w:ascii="Arial" w:eastAsia="Humanst521 BT" w:hAnsi="Arial" w:cs="Arial"/>
          <w:color w:val="221F1F"/>
        </w:rPr>
        <w:t>Behaviou</w:t>
      </w:r>
      <w:r w:rsidR="003A1A6B" w:rsidRPr="005506B7">
        <w:rPr>
          <w:rFonts w:ascii="Arial" w:eastAsia="Humanst521 BT" w:hAnsi="Arial" w:cs="Arial"/>
          <w:color w:val="221F1F"/>
          <w:spacing w:val="-17"/>
        </w:rPr>
        <w:t>r</w:t>
      </w:r>
      <w:r w:rsidRPr="005506B7">
        <w:rPr>
          <w:rFonts w:ascii="Arial" w:eastAsia="Humanst521 BT" w:hAnsi="Arial" w:cs="Arial"/>
          <w:color w:val="221F1F"/>
        </w:rPr>
        <w:t>, isjustifiable inthecontextofthe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'sfunctions and</w:t>
      </w:r>
      <w:r w:rsidRPr="005506B7">
        <w:rPr>
          <w:rFonts w:ascii="Arial" w:eastAsia="Humanst521 BT" w:hAnsi="Arial" w:cs="Arial"/>
          <w:color w:val="221F1F"/>
          <w:w w:val="104"/>
        </w:rPr>
        <w:t>purpose</w:t>
      </w:r>
    </w:p>
    <w:p w:rsidR="006E40D9" w:rsidRPr="005506B7" w:rsidRDefault="00B54F68" w:rsidP="003A1A6B">
      <w:pPr>
        <w:pStyle w:val="ListParagraph"/>
        <w:numPr>
          <w:ilvl w:val="0"/>
          <w:numId w:val="18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spacing w:val="-15"/>
          <w:w w:val="89"/>
        </w:rPr>
        <w:t>T</w:t>
      </w:r>
      <w:r w:rsidRPr="005506B7">
        <w:rPr>
          <w:rFonts w:ascii="Arial" w:eastAsia="Humanst521 BT" w:hAnsi="Arial" w:cs="Arial"/>
          <w:color w:val="221F1F"/>
          <w:w w:val="89"/>
        </w:rPr>
        <w:t>o</w:t>
      </w:r>
      <w:r w:rsidRPr="005506B7">
        <w:rPr>
          <w:rFonts w:ascii="Arial" w:eastAsia="Humanst521 BT" w:hAnsi="Arial" w:cs="Arial"/>
          <w:color w:val="221F1F"/>
        </w:rPr>
        <w:t>usesomeformof</w:t>
      </w:r>
      <w:r w:rsidR="003A1A6B" w:rsidRPr="005506B7">
        <w:rPr>
          <w:rFonts w:ascii="Arial" w:eastAsia="Humanst521 BT" w:hAnsi="Arial" w:cs="Arial"/>
          <w:color w:val="221F1F"/>
        </w:rPr>
        <w:t>audience advisory</w:t>
      </w:r>
      <w:r w:rsidRPr="005506B7">
        <w:rPr>
          <w:rFonts w:ascii="Arial" w:eastAsia="Humanst521 BT" w:hAnsi="Arial" w:cs="Arial"/>
          <w:color w:val="221F1F"/>
        </w:rPr>
        <w:t>togiveadvance noticewhenviolenceistobe</w:t>
      </w:r>
      <w:r w:rsidRPr="005506B7">
        <w:rPr>
          <w:rFonts w:ascii="Arial" w:eastAsia="Humanst521 BT" w:hAnsi="Arial" w:cs="Arial"/>
          <w:color w:val="221F1F"/>
          <w:w w:val="106"/>
        </w:rPr>
        <w:t>shown</w:t>
      </w:r>
    </w:p>
    <w:p w:rsidR="006E40D9" w:rsidRPr="005506B7" w:rsidRDefault="00B54F68" w:rsidP="003A1A6B">
      <w:pPr>
        <w:pStyle w:val="ListParagraph"/>
        <w:numPr>
          <w:ilvl w:val="0"/>
          <w:numId w:val="18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spacing w:val="-15"/>
          <w:w w:val="89"/>
        </w:rPr>
        <w:t>T</w:t>
      </w:r>
      <w:r w:rsidRPr="005506B7">
        <w:rPr>
          <w:rFonts w:ascii="Arial" w:eastAsia="Humanst521 BT" w:hAnsi="Arial" w:cs="Arial"/>
          <w:color w:val="221F1F"/>
          <w:w w:val="89"/>
        </w:rPr>
        <w:t>o</w:t>
      </w:r>
      <w:r w:rsidRPr="005506B7">
        <w:rPr>
          <w:rFonts w:ascii="Arial" w:eastAsia="Humanst521 BT" w:hAnsi="Arial" w:cs="Arial"/>
          <w:color w:val="221F1F"/>
        </w:rPr>
        <w:t>treatthesubjectofsuicide,orattemptedsuicide,withcircumspection, andnottogive</w:t>
      </w:r>
      <w:r w:rsidRPr="005506B7">
        <w:rPr>
          <w:rFonts w:ascii="Arial" w:eastAsia="Humanst521 BT" w:hAnsi="Arial" w:cs="Arial"/>
          <w:color w:val="221F1F"/>
          <w:w w:val="108"/>
        </w:rPr>
        <w:t xml:space="preserve">any </w:t>
      </w:r>
      <w:r w:rsidRPr="005506B7">
        <w:rPr>
          <w:rFonts w:ascii="Arial" w:eastAsia="Humanst521 BT" w:hAnsi="Arial" w:cs="Arial"/>
          <w:color w:val="221F1F"/>
        </w:rPr>
        <w:t>detaileddemonstration ofthemeansof</w:t>
      </w:r>
      <w:r w:rsidRPr="005506B7">
        <w:rPr>
          <w:rFonts w:ascii="Arial" w:eastAsia="Humanst521 BT" w:hAnsi="Arial" w:cs="Arial"/>
          <w:color w:val="221F1F"/>
          <w:w w:val="105"/>
        </w:rPr>
        <w:t>suicide</w:t>
      </w:r>
    </w:p>
    <w:p w:rsidR="006E40D9" w:rsidRPr="005506B7" w:rsidRDefault="00B54F68" w:rsidP="003A1A6B">
      <w:pPr>
        <w:pStyle w:val="ListParagraph"/>
        <w:numPr>
          <w:ilvl w:val="0"/>
          <w:numId w:val="18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spacing w:val="-15"/>
          <w:w w:val="89"/>
        </w:rPr>
        <w:t>T</w:t>
      </w:r>
      <w:r w:rsidRPr="005506B7">
        <w:rPr>
          <w:rFonts w:ascii="Arial" w:eastAsia="Humanst521 BT" w:hAnsi="Arial" w:cs="Arial"/>
          <w:color w:val="221F1F"/>
          <w:w w:val="89"/>
        </w:rPr>
        <w:t>o</w:t>
      </w:r>
      <w:r w:rsidRPr="005506B7">
        <w:rPr>
          <w:rFonts w:ascii="Arial" w:eastAsia="Humanst521 BT" w:hAnsi="Arial" w:cs="Arial"/>
          <w:color w:val="221F1F"/>
        </w:rPr>
        <w:t>avoid</w:t>
      </w:r>
      <w:r w:rsidR="003A1A6B" w:rsidRPr="005506B7">
        <w:rPr>
          <w:rFonts w:ascii="Arial" w:eastAsia="Humanst521 BT" w:hAnsi="Arial" w:cs="Arial"/>
          <w:color w:val="221F1F"/>
        </w:rPr>
        <w:t xml:space="preserve">portraying </w:t>
      </w:r>
      <w:r w:rsidR="003A1A6B" w:rsidRPr="005506B7">
        <w:rPr>
          <w:rFonts w:ascii="Arial" w:eastAsia="Humanst521 BT" w:hAnsi="Arial" w:cs="Arial"/>
          <w:color w:val="221F1F"/>
          <w:spacing w:val="2"/>
        </w:rPr>
        <w:t>dangerous</w:t>
      </w:r>
      <w:r w:rsidR="003A1A6B" w:rsidRPr="005506B7">
        <w:rPr>
          <w:rFonts w:ascii="Arial" w:eastAsia="Humanst521 BT" w:hAnsi="Arial" w:cs="Arial"/>
          <w:color w:val="221F1F"/>
        </w:rPr>
        <w:t xml:space="preserve">behavior </w:t>
      </w:r>
      <w:r w:rsidR="003A1A6B" w:rsidRPr="005506B7">
        <w:rPr>
          <w:rFonts w:ascii="Arial" w:eastAsia="Humanst521 BT" w:hAnsi="Arial" w:cs="Arial"/>
          <w:color w:val="221F1F"/>
          <w:spacing w:val="1"/>
        </w:rPr>
        <w:t>that</w:t>
      </w:r>
      <w:r w:rsidRPr="005506B7">
        <w:rPr>
          <w:rFonts w:ascii="Arial" w:eastAsia="Humanst521 BT" w:hAnsi="Arial" w:cs="Arial"/>
          <w:color w:val="221F1F"/>
        </w:rPr>
        <w:t>childrencouldeasily</w:t>
      </w:r>
      <w:r w:rsidRPr="005506B7">
        <w:rPr>
          <w:rFonts w:ascii="Arial" w:eastAsia="Humanst521 BT" w:hAnsi="Arial" w:cs="Arial"/>
          <w:color w:val="221F1F"/>
          <w:w w:val="106"/>
        </w:rPr>
        <w:t>imitate</w:t>
      </w:r>
    </w:p>
    <w:p w:rsidR="006E40D9" w:rsidRPr="005506B7" w:rsidRDefault="00B54F68" w:rsidP="003A1A6B">
      <w:pPr>
        <w:pStyle w:val="ListParagraph"/>
        <w:numPr>
          <w:ilvl w:val="0"/>
          <w:numId w:val="18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spacing w:val="-15"/>
          <w:w w:val="89"/>
        </w:rPr>
        <w:t>T</w:t>
      </w:r>
      <w:r w:rsidRPr="005506B7">
        <w:rPr>
          <w:rFonts w:ascii="Arial" w:eastAsia="Humanst521 BT" w:hAnsi="Arial" w:cs="Arial"/>
          <w:color w:val="221F1F"/>
          <w:w w:val="89"/>
        </w:rPr>
        <w:t>o</w:t>
      </w:r>
      <w:r w:rsidRPr="005506B7">
        <w:rPr>
          <w:rFonts w:ascii="Arial" w:eastAsia="Humanst521 BT" w:hAnsi="Arial" w:cs="Arial"/>
          <w:color w:val="221F1F"/>
        </w:rPr>
        <w:t>usescenesof</w:t>
      </w:r>
      <w:r w:rsidR="003A1A6B" w:rsidRPr="005506B7">
        <w:rPr>
          <w:rFonts w:ascii="Arial" w:eastAsia="Humanst521 BT" w:hAnsi="Arial" w:cs="Arial"/>
          <w:color w:val="221F1F"/>
        </w:rPr>
        <w:t xml:space="preserve">violence </w:t>
      </w:r>
      <w:r w:rsidR="003A1A6B" w:rsidRPr="005506B7">
        <w:rPr>
          <w:rFonts w:ascii="Arial" w:eastAsia="Humanst521 BT" w:hAnsi="Arial" w:cs="Arial"/>
          <w:color w:val="221F1F"/>
          <w:spacing w:val="3"/>
        </w:rPr>
        <w:t>or</w:t>
      </w:r>
      <w:r w:rsidRPr="005506B7">
        <w:rPr>
          <w:rFonts w:ascii="Arial" w:eastAsia="Humanst521 BT" w:hAnsi="Arial" w:cs="Arial"/>
          <w:color w:val="221F1F"/>
        </w:rPr>
        <w:t>crueltyto</w:t>
      </w:r>
      <w:r w:rsidR="003A1A6B" w:rsidRPr="005506B7">
        <w:rPr>
          <w:rFonts w:ascii="Arial" w:eastAsia="Humanst521 BT" w:hAnsi="Arial" w:cs="Arial"/>
          <w:color w:val="221F1F"/>
        </w:rPr>
        <w:t xml:space="preserve">animals </w:t>
      </w:r>
      <w:r w:rsidR="003A1A6B" w:rsidRPr="005506B7">
        <w:rPr>
          <w:rFonts w:ascii="Arial" w:eastAsia="Humanst521 BT" w:hAnsi="Arial" w:cs="Arial"/>
          <w:color w:val="221F1F"/>
          <w:spacing w:val="33"/>
        </w:rPr>
        <w:t>prudently</w:t>
      </w:r>
      <w:r w:rsidR="003A1A6B" w:rsidRPr="005506B7">
        <w:rPr>
          <w:rFonts w:ascii="Arial" w:eastAsia="Humanst521 BT" w:hAnsi="Arial" w:cs="Arial"/>
          <w:color w:val="221F1F"/>
          <w:spacing w:val="13"/>
        </w:rPr>
        <w:t>and</w:t>
      </w:r>
      <w:r w:rsidR="003A1A6B" w:rsidRPr="005506B7">
        <w:rPr>
          <w:rFonts w:ascii="Arial" w:eastAsia="Humanst521 BT" w:hAnsi="Arial" w:cs="Arial"/>
          <w:color w:val="221F1F"/>
          <w:spacing w:val="14"/>
        </w:rPr>
        <w:t>with</w:t>
      </w:r>
      <w:r w:rsidR="003A1A6B" w:rsidRPr="005506B7">
        <w:rPr>
          <w:rFonts w:ascii="Arial" w:eastAsia="Humanst521 BT" w:hAnsi="Arial" w:cs="Arial"/>
          <w:color w:val="221F1F"/>
          <w:spacing w:val="4"/>
        </w:rPr>
        <w:t>adequate</w:t>
      </w:r>
      <w:r w:rsidR="003A1A6B" w:rsidRPr="005506B7">
        <w:rPr>
          <w:rFonts w:ascii="Arial" w:eastAsia="Humanst521 BT" w:hAnsi="Arial" w:cs="Arial"/>
          <w:color w:val="221F1F"/>
          <w:spacing w:val="32"/>
        </w:rPr>
        <w:t>warning</w:t>
      </w:r>
      <w:proofErr w:type="gramStart"/>
      <w:r w:rsidRPr="005506B7">
        <w:rPr>
          <w:rFonts w:ascii="Arial" w:eastAsia="Humanst521 BT" w:hAnsi="Arial" w:cs="Arial"/>
          <w:color w:val="221F1F"/>
          <w:w w:val="110"/>
        </w:rPr>
        <w:t>,as</w:t>
      </w:r>
      <w:proofErr w:type="gramEnd"/>
      <w:r w:rsidRPr="005506B7">
        <w:rPr>
          <w:rFonts w:ascii="Arial" w:eastAsia="Humanst521 BT" w:hAnsi="Arial" w:cs="Arial"/>
          <w:color w:val="221F1F"/>
          <w:w w:val="110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viewersaredisturbedbysuch</w:t>
      </w:r>
      <w:r w:rsidRPr="005506B7">
        <w:rPr>
          <w:rFonts w:ascii="Arial" w:eastAsia="Humanst521 BT" w:hAnsi="Arial" w:cs="Arial"/>
          <w:color w:val="221F1F"/>
          <w:w w:val="106"/>
        </w:rPr>
        <w:t>material.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  <w:color w:val="221F1F"/>
        </w:rPr>
        <w:t>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's</w:t>
      </w:r>
      <w:r w:rsidR="003A1A6B" w:rsidRPr="005506B7">
        <w:rPr>
          <w:rFonts w:ascii="Arial" w:eastAsia="Humanst521 BT" w:hAnsi="Arial" w:cs="Arial"/>
          <w:color w:val="221F1F"/>
        </w:rPr>
        <w:t xml:space="preserve">aim </w:t>
      </w:r>
      <w:r w:rsidR="003A1A6B" w:rsidRPr="005506B7">
        <w:rPr>
          <w:rFonts w:ascii="Arial" w:eastAsia="Humanst521 BT" w:hAnsi="Arial" w:cs="Arial"/>
          <w:color w:val="221F1F"/>
          <w:spacing w:val="2"/>
        </w:rPr>
        <w:t>is</w:t>
      </w:r>
      <w:r w:rsidRPr="005506B7">
        <w:rPr>
          <w:rFonts w:ascii="Arial" w:eastAsia="Humanst521 BT" w:hAnsi="Arial" w:cs="Arial"/>
          <w:color w:val="221F1F"/>
        </w:rPr>
        <w:t>nottoseehow</w:t>
      </w:r>
      <w:r w:rsidR="003A1A6B" w:rsidRPr="005506B7">
        <w:rPr>
          <w:rFonts w:ascii="Arial" w:eastAsia="Humanst521 BT" w:hAnsi="Arial" w:cs="Arial"/>
          <w:color w:val="221F1F"/>
        </w:rPr>
        <w:t xml:space="preserve">much </w:t>
      </w:r>
      <w:r w:rsidR="003A1A6B" w:rsidRPr="005506B7">
        <w:rPr>
          <w:rFonts w:ascii="Arial" w:eastAsia="Humanst521 BT" w:hAnsi="Arial" w:cs="Arial"/>
          <w:color w:val="221F1F"/>
          <w:spacing w:val="7"/>
        </w:rPr>
        <w:t>violence</w:t>
      </w:r>
      <w:r w:rsidRPr="005506B7">
        <w:rPr>
          <w:rFonts w:ascii="Arial" w:eastAsia="Humanst521 BT" w:hAnsi="Arial" w:cs="Arial"/>
          <w:color w:val="221F1F"/>
        </w:rPr>
        <w:t>willbetolerated</w:t>
      </w:r>
      <w:r w:rsidR="003A1A6B" w:rsidRPr="005506B7">
        <w:rPr>
          <w:rFonts w:ascii="Arial" w:eastAsia="Humanst521 BT" w:hAnsi="Arial" w:cs="Arial"/>
          <w:color w:val="221F1F"/>
        </w:rPr>
        <w:t xml:space="preserve">, </w:t>
      </w:r>
      <w:r w:rsidR="003A1A6B" w:rsidRPr="005506B7">
        <w:rPr>
          <w:rFonts w:ascii="Arial" w:eastAsia="Humanst521 BT" w:hAnsi="Arial" w:cs="Arial"/>
          <w:color w:val="221F1F"/>
          <w:spacing w:val="7"/>
        </w:rPr>
        <w:t>but</w:t>
      </w:r>
      <w:r w:rsidR="003A1A6B" w:rsidRPr="005506B7">
        <w:rPr>
          <w:rFonts w:ascii="Arial" w:eastAsia="Humanst521 BT" w:hAnsi="Arial" w:cs="Arial"/>
          <w:color w:val="221F1F"/>
        </w:rPr>
        <w:t xml:space="preserve"> how</w:t>
      </w:r>
      <w:r w:rsidRPr="005506B7">
        <w:rPr>
          <w:rFonts w:ascii="Arial" w:eastAsia="Humanst521 BT" w:hAnsi="Arial" w:cs="Arial"/>
          <w:color w:val="221F1F"/>
        </w:rPr>
        <w:t>littleis</w:t>
      </w:r>
      <w:r w:rsidR="003A1A6B" w:rsidRPr="005506B7">
        <w:rPr>
          <w:rFonts w:ascii="Arial" w:eastAsia="Humanst521 BT" w:hAnsi="Arial" w:cs="Arial"/>
          <w:color w:val="221F1F"/>
        </w:rPr>
        <w:t>needed to</w:t>
      </w:r>
      <w:r w:rsidRPr="005506B7">
        <w:rPr>
          <w:rFonts w:ascii="Arial" w:eastAsia="Humanst521 BT" w:hAnsi="Arial" w:cs="Arial"/>
          <w:color w:val="221F1F"/>
        </w:rPr>
        <w:t>achievehonestendswithout</w:t>
      </w:r>
      <w:r w:rsidR="003A1A6B" w:rsidRPr="005506B7">
        <w:rPr>
          <w:rFonts w:ascii="Arial" w:eastAsia="Humanst521 BT" w:hAnsi="Arial" w:cs="Arial"/>
          <w:color w:val="221F1F"/>
        </w:rPr>
        <w:t xml:space="preserve">undue </w:t>
      </w:r>
      <w:r w:rsidR="003A1A6B" w:rsidRPr="005506B7">
        <w:rPr>
          <w:rFonts w:ascii="Arial" w:eastAsia="Humanst521 BT" w:hAnsi="Arial" w:cs="Arial"/>
          <w:color w:val="221F1F"/>
          <w:spacing w:val="1"/>
        </w:rPr>
        <w:t>dramatic</w:t>
      </w:r>
      <w:r w:rsidR="003A1A6B" w:rsidRPr="005506B7">
        <w:rPr>
          <w:rFonts w:ascii="Arial" w:eastAsia="Humanst521 BT" w:hAnsi="Arial" w:cs="Arial"/>
          <w:color w:val="221F1F"/>
          <w:spacing w:val="3"/>
        </w:rPr>
        <w:t>or</w:t>
      </w:r>
      <w:r w:rsidRPr="005506B7">
        <w:rPr>
          <w:rFonts w:ascii="Arial" w:eastAsia="Humanst521 BT" w:hAnsi="Arial" w:cs="Arial"/>
          <w:color w:val="221F1F"/>
        </w:rPr>
        <w:t>editorial</w:t>
      </w:r>
      <w:r w:rsidRPr="005506B7">
        <w:rPr>
          <w:rFonts w:ascii="Arial" w:eastAsia="Humanst521 BT" w:hAnsi="Arial" w:cs="Arial"/>
          <w:color w:val="221F1F"/>
          <w:w w:val="104"/>
        </w:rPr>
        <w:t>compromise.</w:t>
      </w:r>
      <w:proofErr w:type="gramEnd"/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spacing w:val="-4"/>
        </w:rPr>
        <w:t>F</w:t>
      </w:r>
      <w:r w:rsidRPr="005506B7">
        <w:rPr>
          <w:rFonts w:ascii="Arial" w:eastAsia="Humanst521 BT" w:hAnsi="Arial" w:cs="Arial"/>
          <w:color w:val="221F1F"/>
        </w:rPr>
        <w:t>urther</w:t>
      </w:r>
      <w:r w:rsidRPr="005506B7">
        <w:rPr>
          <w:rFonts w:ascii="Arial" w:eastAsia="Humanst521 BT" w:hAnsi="Arial" w:cs="Arial"/>
          <w:color w:val="221F1F"/>
          <w:w w:val="108"/>
        </w:rPr>
        <w:t xml:space="preserve">guidelines </w:t>
      </w:r>
      <w:r w:rsidRPr="005506B7">
        <w:rPr>
          <w:rFonts w:ascii="Arial" w:eastAsia="Humanst521 BT" w:hAnsi="Arial" w:cs="Arial"/>
          <w:color w:val="221F1F"/>
        </w:rPr>
        <w:t>onviolenceinnews</w:t>
      </w:r>
      <w:r w:rsidR="003A1A6B" w:rsidRPr="005506B7">
        <w:rPr>
          <w:rFonts w:ascii="Arial" w:eastAsia="Humanst521 BT" w:hAnsi="Arial" w:cs="Arial"/>
          <w:color w:val="221F1F"/>
        </w:rPr>
        <w:t xml:space="preserve">programmes </w:t>
      </w:r>
      <w:r w:rsidR="003A1A6B" w:rsidRPr="005506B7">
        <w:rPr>
          <w:rFonts w:ascii="Arial" w:eastAsia="Humanst521 BT" w:hAnsi="Arial" w:cs="Arial"/>
          <w:color w:val="221F1F"/>
          <w:spacing w:val="5"/>
        </w:rPr>
        <w:t>is</w:t>
      </w:r>
      <w:r w:rsidRPr="005506B7">
        <w:rPr>
          <w:rFonts w:ascii="Arial" w:eastAsia="Humanst521 BT" w:hAnsi="Arial" w:cs="Arial"/>
          <w:color w:val="221F1F"/>
        </w:rPr>
        <w:t>dealtwithintheNews</w:t>
      </w:r>
      <w:proofErr w:type="gramStart"/>
      <w:r w:rsidRPr="005506B7">
        <w:rPr>
          <w:rFonts w:ascii="Arial" w:eastAsia="Humanst521 BT" w:hAnsi="Arial" w:cs="Arial"/>
          <w:color w:val="221F1F"/>
        </w:rPr>
        <w:t>,CurrentAffairs</w:t>
      </w:r>
      <w:r w:rsidRPr="005506B7">
        <w:rPr>
          <w:rFonts w:ascii="Arial" w:eastAsia="Humanst521 BT" w:hAnsi="Arial" w:cs="Arial"/>
          <w:color w:val="221F1F"/>
          <w:w w:val="111"/>
        </w:rPr>
        <w:t>and</w:t>
      </w:r>
      <w:proofErr w:type="gramEnd"/>
    </w:p>
    <w:p w:rsidR="006E40D9" w:rsidRPr="005506B7" w:rsidRDefault="003A1A6B" w:rsidP="007D64D1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  <w:color w:val="221F1F"/>
        </w:rPr>
        <w:t xml:space="preserve">Information </w:t>
      </w:r>
      <w:r w:rsidRPr="005506B7">
        <w:rPr>
          <w:rFonts w:ascii="Arial" w:eastAsia="Humanst521 BT" w:hAnsi="Arial" w:cs="Arial"/>
          <w:color w:val="221F1F"/>
          <w:spacing w:val="16"/>
        </w:rPr>
        <w:t>Programming</w:t>
      </w:r>
      <w:r w:rsidR="00B54F68" w:rsidRPr="005506B7">
        <w:rPr>
          <w:rFonts w:ascii="Arial" w:eastAsia="Humanst521 BT" w:hAnsi="Arial" w:cs="Arial"/>
          <w:color w:val="221F1F"/>
          <w:spacing w:val="-5"/>
          <w:w w:val="91"/>
        </w:rPr>
        <w:t>P</w:t>
      </w:r>
      <w:r w:rsidR="00B54F68" w:rsidRPr="005506B7">
        <w:rPr>
          <w:rFonts w:ascii="Arial" w:eastAsia="Humanst521 BT" w:hAnsi="Arial" w:cs="Arial"/>
          <w:color w:val="221F1F"/>
          <w:w w:val="102"/>
        </w:rPr>
        <w:t>olic</w:t>
      </w:r>
      <w:r w:rsidR="00B54F68" w:rsidRPr="005506B7">
        <w:rPr>
          <w:rFonts w:ascii="Arial" w:eastAsia="Humanst521 BT" w:hAnsi="Arial" w:cs="Arial"/>
          <w:color w:val="221F1F"/>
          <w:spacing w:val="-14"/>
          <w:w w:val="102"/>
        </w:rPr>
        <w:t>y</w:t>
      </w:r>
      <w:r w:rsidR="00B54F68" w:rsidRPr="005506B7">
        <w:rPr>
          <w:rFonts w:ascii="Arial" w:eastAsia="Humanst521 BT" w:hAnsi="Arial" w:cs="Arial"/>
          <w:color w:val="221F1F"/>
          <w:w w:val="111"/>
        </w:rPr>
        <w:t>.</w:t>
      </w:r>
      <w:proofErr w:type="gramEnd"/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w w:val="92"/>
        </w:rPr>
        <w:t>PRI</w:t>
      </w:r>
      <w:r w:rsidRPr="005506B7">
        <w:rPr>
          <w:rFonts w:ascii="Arial" w:eastAsia="Humanst521 BT" w:hAnsi="Arial" w:cs="Arial"/>
          <w:spacing w:val="-4"/>
          <w:w w:val="92"/>
        </w:rPr>
        <w:t>V</w:t>
      </w:r>
      <w:r w:rsidRPr="005506B7">
        <w:rPr>
          <w:rFonts w:ascii="Arial" w:eastAsia="Humanst521 BT" w:hAnsi="Arial" w:cs="Arial"/>
          <w:w w:val="92"/>
        </w:rPr>
        <w:t>ACYANDDIGNITY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The</w:t>
      </w:r>
      <w:r w:rsidR="003A1A6B" w:rsidRPr="005506B7">
        <w:rPr>
          <w:rFonts w:ascii="Arial" w:eastAsia="Humanst521 BT" w:hAnsi="Arial" w:cs="Arial"/>
          <w:color w:val="221F1F"/>
        </w:rPr>
        <w:t xml:space="preserve">Constitution </w:t>
      </w:r>
      <w:r w:rsidR="003A1A6B" w:rsidRPr="005506B7">
        <w:rPr>
          <w:rFonts w:ascii="Arial" w:eastAsia="Humanst521 BT" w:hAnsi="Arial" w:cs="Arial"/>
          <w:color w:val="221F1F"/>
          <w:spacing w:val="9"/>
        </w:rPr>
        <w:t>protects</w:t>
      </w:r>
      <w:r w:rsidRPr="005506B7">
        <w:rPr>
          <w:rFonts w:ascii="Arial" w:eastAsia="Humanst521 BT" w:hAnsi="Arial" w:cs="Arial"/>
          <w:color w:val="221F1F"/>
          <w:w w:val="109"/>
        </w:rPr>
        <w:t>fundamental</w:t>
      </w:r>
      <w:r w:rsidR="003A1A6B" w:rsidRPr="005506B7">
        <w:rPr>
          <w:rFonts w:ascii="Arial" w:eastAsia="Humanst521 BT" w:hAnsi="Arial" w:cs="Arial"/>
          <w:color w:val="221F1F"/>
        </w:rPr>
        <w:t xml:space="preserve">human </w:t>
      </w:r>
      <w:r w:rsidR="003A1A6B" w:rsidRPr="005506B7">
        <w:rPr>
          <w:rFonts w:ascii="Arial" w:eastAsia="Humanst521 BT" w:hAnsi="Arial" w:cs="Arial"/>
          <w:color w:val="221F1F"/>
          <w:spacing w:val="22"/>
        </w:rPr>
        <w:t>rights</w:t>
      </w:r>
      <w:r w:rsidR="003A1A6B" w:rsidRPr="005506B7">
        <w:rPr>
          <w:rFonts w:ascii="Arial" w:eastAsia="Humanst521 BT" w:hAnsi="Arial" w:cs="Arial"/>
          <w:color w:val="221F1F"/>
        </w:rPr>
        <w:t xml:space="preserve">, </w:t>
      </w:r>
      <w:r w:rsidR="003A1A6B" w:rsidRPr="005506B7">
        <w:rPr>
          <w:rFonts w:ascii="Arial" w:eastAsia="Humanst521 BT" w:hAnsi="Arial" w:cs="Arial"/>
          <w:color w:val="221F1F"/>
          <w:spacing w:val="8"/>
        </w:rPr>
        <w:t>and</w:t>
      </w:r>
      <w:r w:rsidR="003A1A6B" w:rsidRPr="005506B7">
        <w:rPr>
          <w:rFonts w:ascii="Arial" w:eastAsia="Humanst521 BT" w:hAnsi="Arial" w:cs="Arial"/>
          <w:color w:val="221F1F"/>
          <w:spacing w:val="1"/>
        </w:rPr>
        <w:t>affords</w:t>
      </w:r>
      <w:r w:rsidR="003A1A6B" w:rsidRPr="005506B7">
        <w:rPr>
          <w:rFonts w:ascii="Arial" w:eastAsia="Humanst521 BT" w:hAnsi="Arial" w:cs="Arial"/>
          <w:color w:val="221F1F"/>
          <w:spacing w:val="13"/>
        </w:rPr>
        <w:t>every</w:t>
      </w:r>
      <w:r w:rsidR="008915AF">
        <w:rPr>
          <w:rFonts w:ascii="Arial" w:eastAsia="Humanst521 BT" w:hAnsi="Arial" w:cs="Arial"/>
          <w:color w:val="221F1F"/>
        </w:rPr>
        <w:t>Community</w:t>
      </w:r>
      <w:r w:rsidR="003A1A6B" w:rsidRPr="005506B7">
        <w:rPr>
          <w:rFonts w:ascii="Arial" w:eastAsia="Humanst521 BT" w:hAnsi="Arial" w:cs="Arial"/>
          <w:color w:val="221F1F"/>
          <w:spacing w:val="3"/>
        </w:rPr>
        <w:t>the</w:t>
      </w:r>
      <w:r w:rsidRPr="005506B7">
        <w:rPr>
          <w:rFonts w:ascii="Arial" w:eastAsia="Humanst521 BT" w:hAnsi="Arial" w:cs="Arial"/>
          <w:color w:val="221F1F"/>
          <w:w w:val="108"/>
        </w:rPr>
        <w:t xml:space="preserve">right </w:t>
      </w:r>
      <w:r w:rsidRPr="005506B7">
        <w:rPr>
          <w:rFonts w:ascii="Arial" w:eastAsia="Humanst521 BT" w:hAnsi="Arial" w:cs="Arial"/>
          <w:color w:val="221F1F"/>
        </w:rPr>
        <w:t>toprivacyand</w:t>
      </w:r>
      <w:r w:rsidRPr="005506B7">
        <w:rPr>
          <w:rFonts w:ascii="Arial" w:eastAsia="Humanst521 BT" w:hAnsi="Arial" w:cs="Arial"/>
          <w:color w:val="221F1F"/>
          <w:w w:val="109"/>
        </w:rPr>
        <w:t>dignit</w:t>
      </w:r>
      <w:r w:rsidRPr="005506B7">
        <w:rPr>
          <w:rFonts w:ascii="Arial" w:eastAsia="Humanst521 BT" w:hAnsi="Arial" w:cs="Arial"/>
          <w:color w:val="221F1F"/>
          <w:spacing w:val="-14"/>
          <w:w w:val="109"/>
        </w:rPr>
        <w:t>y</w:t>
      </w:r>
      <w:r w:rsidRPr="005506B7">
        <w:rPr>
          <w:rFonts w:ascii="Arial" w:eastAsia="Humanst521 BT" w:hAnsi="Arial" w:cs="Arial"/>
          <w:color w:val="221F1F"/>
          <w:w w:val="111"/>
        </w:rPr>
        <w:t>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TheCoderequirestheelectronicmediatoexerciseexceptionalcareand</w:t>
      </w:r>
      <w:r w:rsidR="003A1A6B" w:rsidRPr="005506B7">
        <w:rPr>
          <w:rFonts w:ascii="Arial" w:eastAsia="Humanst521 BT" w:hAnsi="Arial" w:cs="Arial"/>
          <w:color w:val="221F1F"/>
        </w:rPr>
        <w:t xml:space="preserve">consideration </w:t>
      </w:r>
      <w:r w:rsidR="003A1A6B" w:rsidRPr="005506B7">
        <w:rPr>
          <w:rFonts w:ascii="Arial" w:eastAsia="Humanst521 BT" w:hAnsi="Arial" w:cs="Arial"/>
          <w:color w:val="221F1F"/>
          <w:spacing w:val="14"/>
        </w:rPr>
        <w:t>in</w:t>
      </w:r>
      <w:r w:rsidRPr="005506B7">
        <w:rPr>
          <w:rFonts w:ascii="Arial" w:eastAsia="Humanst521 BT" w:hAnsi="Arial" w:cs="Arial"/>
          <w:color w:val="221F1F"/>
          <w:w w:val="103"/>
        </w:rPr>
        <w:t xml:space="preserve">matters </w:t>
      </w:r>
      <w:r w:rsidR="003A1A6B" w:rsidRPr="005506B7">
        <w:rPr>
          <w:rFonts w:ascii="Arial" w:eastAsia="Humanst521 BT" w:hAnsi="Arial" w:cs="Arial"/>
          <w:color w:val="221F1F"/>
        </w:rPr>
        <w:t xml:space="preserve">involving </w:t>
      </w:r>
      <w:r w:rsidR="003A1A6B" w:rsidRPr="005506B7">
        <w:rPr>
          <w:rFonts w:ascii="Arial" w:eastAsia="Humanst521 BT" w:hAnsi="Arial" w:cs="Arial"/>
          <w:color w:val="221F1F"/>
          <w:spacing w:val="24"/>
        </w:rPr>
        <w:t>the</w:t>
      </w:r>
      <w:r w:rsidRPr="005506B7">
        <w:rPr>
          <w:rFonts w:ascii="Arial" w:eastAsia="Humanst521 BT" w:hAnsi="Arial" w:cs="Arial"/>
          <w:color w:val="221F1F"/>
        </w:rPr>
        <w:t>privatelives</w:t>
      </w:r>
      <w:r w:rsidR="003A1A6B" w:rsidRPr="005506B7">
        <w:rPr>
          <w:rFonts w:ascii="Arial" w:eastAsia="Humanst521 BT" w:hAnsi="Arial" w:cs="Arial"/>
          <w:color w:val="221F1F"/>
        </w:rPr>
        <w:t xml:space="preserve">and </w:t>
      </w:r>
      <w:r w:rsidR="003A1A6B" w:rsidRPr="005506B7">
        <w:rPr>
          <w:rFonts w:ascii="Arial" w:eastAsia="Humanst521 BT" w:hAnsi="Arial" w:cs="Arial"/>
          <w:color w:val="221F1F"/>
          <w:spacing w:val="2"/>
        </w:rPr>
        <w:t>private</w:t>
      </w:r>
      <w:r w:rsidRPr="005506B7">
        <w:rPr>
          <w:rFonts w:ascii="Arial" w:eastAsia="Humanst521 BT" w:hAnsi="Arial" w:cs="Arial"/>
          <w:color w:val="221F1F"/>
        </w:rPr>
        <w:t>concernsof</w:t>
      </w:r>
      <w:r w:rsidRPr="005506B7">
        <w:rPr>
          <w:rFonts w:ascii="Arial" w:eastAsia="Humanst521 BT" w:hAnsi="Arial" w:cs="Arial"/>
          <w:color w:val="221F1F"/>
          <w:w w:val="108"/>
        </w:rPr>
        <w:t>individuals</w:t>
      </w:r>
      <w:proofErr w:type="gramStart"/>
      <w:r w:rsidRPr="005506B7">
        <w:rPr>
          <w:rFonts w:ascii="Arial" w:eastAsia="Humanst521 BT" w:hAnsi="Arial" w:cs="Arial"/>
          <w:color w:val="221F1F"/>
          <w:w w:val="108"/>
        </w:rPr>
        <w:t>,</w:t>
      </w:r>
      <w:r w:rsidR="003A1A6B" w:rsidRPr="005506B7">
        <w:rPr>
          <w:rFonts w:ascii="Arial" w:eastAsia="Humanst521 BT" w:hAnsi="Arial" w:cs="Arial"/>
          <w:color w:val="221F1F"/>
        </w:rPr>
        <w:t>bearing</w:t>
      </w:r>
      <w:proofErr w:type="gramEnd"/>
      <w:r w:rsidR="003A1A6B" w:rsidRPr="005506B7">
        <w:rPr>
          <w:rFonts w:ascii="Arial" w:eastAsia="Humanst521 BT" w:hAnsi="Arial" w:cs="Arial"/>
          <w:color w:val="221F1F"/>
        </w:rPr>
        <w:t xml:space="preserve"> </w:t>
      </w:r>
      <w:r w:rsidR="003A1A6B" w:rsidRPr="005506B7">
        <w:rPr>
          <w:rFonts w:ascii="Arial" w:eastAsia="Humanst521 BT" w:hAnsi="Arial" w:cs="Arial"/>
          <w:color w:val="221F1F"/>
          <w:spacing w:val="16"/>
        </w:rPr>
        <w:t>in</w:t>
      </w:r>
      <w:r w:rsidR="003A1A6B" w:rsidRPr="005506B7">
        <w:rPr>
          <w:rFonts w:ascii="Arial" w:eastAsia="Humanst521 BT" w:hAnsi="Arial" w:cs="Arial"/>
          <w:color w:val="221F1F"/>
        </w:rPr>
        <w:t xml:space="preserve">mind </w:t>
      </w:r>
      <w:r w:rsidR="003A1A6B" w:rsidRPr="005506B7">
        <w:rPr>
          <w:rFonts w:ascii="Arial" w:eastAsia="Humanst521 BT" w:hAnsi="Arial" w:cs="Arial"/>
          <w:color w:val="221F1F"/>
          <w:spacing w:val="2"/>
        </w:rPr>
        <w:t>that</w:t>
      </w:r>
      <w:r w:rsidRPr="005506B7">
        <w:rPr>
          <w:rFonts w:ascii="Arial" w:eastAsia="Humanst521 BT" w:hAnsi="Arial" w:cs="Arial"/>
          <w:color w:val="221F1F"/>
        </w:rPr>
        <w:t>the</w:t>
      </w:r>
      <w:r w:rsidR="003A1A6B" w:rsidRPr="005506B7">
        <w:rPr>
          <w:rFonts w:ascii="Arial" w:eastAsia="Humanst521 BT" w:hAnsi="Arial" w:cs="Arial"/>
          <w:color w:val="221F1F"/>
        </w:rPr>
        <w:t>right to</w:t>
      </w:r>
      <w:r w:rsidRPr="005506B7">
        <w:rPr>
          <w:rFonts w:ascii="Arial" w:eastAsia="Humanst521 BT" w:hAnsi="Arial" w:cs="Arial"/>
          <w:color w:val="221F1F"/>
        </w:rPr>
        <w:t>privacymaybeoverriddenby</w:t>
      </w:r>
      <w:r w:rsidR="003A1A6B" w:rsidRPr="005506B7">
        <w:rPr>
          <w:rFonts w:ascii="Arial" w:eastAsia="Humanst521 BT" w:hAnsi="Arial" w:cs="Arial"/>
          <w:color w:val="221F1F"/>
        </w:rPr>
        <w:t xml:space="preserve">legitimate </w:t>
      </w:r>
      <w:r w:rsidR="003A1A6B" w:rsidRPr="005506B7">
        <w:rPr>
          <w:rFonts w:ascii="Arial" w:eastAsia="Humanst521 BT" w:hAnsi="Arial" w:cs="Arial"/>
          <w:color w:val="221F1F"/>
          <w:spacing w:val="20"/>
        </w:rPr>
        <w:t>public</w:t>
      </w:r>
      <w:r w:rsidR="003A1A6B" w:rsidRPr="005506B7">
        <w:rPr>
          <w:rFonts w:ascii="Arial" w:eastAsia="Humanst521 BT" w:hAnsi="Arial" w:cs="Arial"/>
          <w:color w:val="221F1F"/>
          <w:spacing w:val="5"/>
        </w:rPr>
        <w:t>interest</w:t>
      </w:r>
      <w:r w:rsidRPr="005506B7">
        <w:rPr>
          <w:rFonts w:ascii="Arial" w:eastAsia="Humanst521 BT" w:hAnsi="Arial" w:cs="Arial"/>
          <w:color w:val="221F1F"/>
        </w:rPr>
        <w:t>.The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expects</w:t>
      </w:r>
      <w:r w:rsidR="003A1A6B" w:rsidRPr="005506B7">
        <w:rPr>
          <w:rFonts w:ascii="Arial" w:eastAsia="Humanst521 BT" w:hAnsi="Arial" w:cs="Arial"/>
          <w:color w:val="221F1F"/>
        </w:rPr>
        <w:t xml:space="preserve">decisions </w:t>
      </w:r>
      <w:r w:rsidR="003A1A6B" w:rsidRPr="005506B7">
        <w:rPr>
          <w:rFonts w:ascii="Arial" w:eastAsia="Humanst521 BT" w:hAnsi="Arial" w:cs="Arial"/>
          <w:color w:val="221F1F"/>
          <w:spacing w:val="4"/>
        </w:rPr>
        <w:t>of</w:t>
      </w:r>
      <w:r w:rsidRPr="005506B7">
        <w:rPr>
          <w:rFonts w:ascii="Arial" w:eastAsia="Humanst521 BT" w:hAnsi="Arial" w:cs="Arial"/>
          <w:color w:val="221F1F"/>
        </w:rPr>
        <w:t>this</w:t>
      </w:r>
      <w:r w:rsidRPr="005506B7">
        <w:rPr>
          <w:rFonts w:ascii="Arial" w:eastAsia="Humanst521 BT" w:hAnsi="Arial" w:cs="Arial"/>
          <w:color w:val="221F1F"/>
          <w:w w:val="106"/>
        </w:rPr>
        <w:t xml:space="preserve">kind </w:t>
      </w:r>
      <w:r w:rsidRPr="005506B7">
        <w:rPr>
          <w:rFonts w:ascii="Arial" w:eastAsia="Humanst521 BT" w:hAnsi="Arial" w:cs="Arial"/>
          <w:color w:val="221F1F"/>
        </w:rPr>
        <w:t>tobetakenwithdue</w:t>
      </w:r>
      <w:r w:rsidR="003A1A6B" w:rsidRPr="005506B7">
        <w:rPr>
          <w:rFonts w:ascii="Arial" w:eastAsia="Humanst521 BT" w:hAnsi="Arial" w:cs="Arial"/>
          <w:color w:val="221F1F"/>
        </w:rPr>
        <w:t xml:space="preserve">consideration </w:t>
      </w:r>
      <w:r w:rsidR="003A1A6B" w:rsidRPr="005506B7">
        <w:rPr>
          <w:rFonts w:ascii="Arial" w:eastAsia="Humanst521 BT" w:hAnsi="Arial" w:cs="Arial"/>
          <w:color w:val="221F1F"/>
          <w:spacing w:val="25"/>
        </w:rPr>
        <w:t>of</w:t>
      </w:r>
      <w:r w:rsidRPr="005506B7">
        <w:rPr>
          <w:rFonts w:ascii="Arial" w:eastAsia="Humanst521 BT" w:hAnsi="Arial" w:cs="Arial"/>
          <w:color w:val="221F1F"/>
        </w:rPr>
        <w:t>theCorporation'svalues</w:t>
      </w:r>
      <w:r w:rsidR="003A1A6B" w:rsidRPr="005506B7">
        <w:rPr>
          <w:rFonts w:ascii="Arial" w:eastAsia="Humanst521 BT" w:hAnsi="Arial" w:cs="Arial"/>
          <w:color w:val="221F1F"/>
        </w:rPr>
        <w:t xml:space="preserve">, </w:t>
      </w:r>
      <w:r w:rsidR="003A1A6B" w:rsidRPr="005506B7">
        <w:rPr>
          <w:rFonts w:ascii="Arial" w:eastAsia="Humanst521 BT" w:hAnsi="Arial" w:cs="Arial"/>
          <w:color w:val="221F1F"/>
          <w:spacing w:val="5"/>
        </w:rPr>
        <w:t>and</w:t>
      </w:r>
      <w:r w:rsidR="003A1A6B" w:rsidRPr="005506B7">
        <w:rPr>
          <w:rFonts w:ascii="Arial" w:eastAsia="Humanst521 BT" w:hAnsi="Arial" w:cs="Arial"/>
          <w:color w:val="221F1F"/>
          <w:spacing w:val="4"/>
        </w:rPr>
        <w:t>likely</w:t>
      </w:r>
      <w:r w:rsidR="003A1A6B" w:rsidRPr="005506B7">
        <w:rPr>
          <w:rFonts w:ascii="Arial" w:eastAsia="Humanst521 BT" w:hAnsi="Arial" w:cs="Arial"/>
          <w:color w:val="221F1F"/>
        </w:rPr>
        <w:t xml:space="preserve">consequences </w:t>
      </w:r>
      <w:r w:rsidR="003A1A6B" w:rsidRPr="005506B7">
        <w:rPr>
          <w:rFonts w:ascii="Arial" w:eastAsia="Humanst521 BT" w:hAnsi="Arial" w:cs="Arial"/>
          <w:color w:val="221F1F"/>
          <w:spacing w:val="16"/>
        </w:rPr>
        <w:t>of</w:t>
      </w:r>
      <w:r w:rsidRPr="005506B7">
        <w:rPr>
          <w:rFonts w:ascii="Arial" w:eastAsia="Humanst521 BT" w:hAnsi="Arial" w:cs="Arial"/>
          <w:color w:val="221F1F"/>
          <w:w w:val="105"/>
        </w:rPr>
        <w:t xml:space="preserve">the </w:t>
      </w:r>
      <w:r w:rsidRPr="005506B7">
        <w:rPr>
          <w:rFonts w:ascii="Arial" w:eastAsia="Humanst521 BT" w:hAnsi="Arial" w:cs="Arial"/>
          <w:color w:val="221F1F"/>
        </w:rPr>
        <w:t>actiontobedeliberatedcarefull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r w:rsidRPr="005506B7">
        <w:rPr>
          <w:rFonts w:ascii="Arial" w:eastAsia="Humanst521 BT" w:hAnsi="Arial" w:cs="Arial"/>
          <w:color w:val="221F1F"/>
        </w:rPr>
        <w:t>.The</w:t>
      </w:r>
      <w:r w:rsidRPr="005506B7">
        <w:rPr>
          <w:rFonts w:ascii="Arial" w:eastAsia="Humanst521 BT" w:hAnsi="Arial" w:cs="Arial"/>
          <w:color w:val="221F1F"/>
          <w:w w:val="109"/>
        </w:rPr>
        <w:t>following</w:t>
      </w:r>
      <w:r w:rsidR="003A1A6B" w:rsidRPr="005506B7">
        <w:rPr>
          <w:rFonts w:ascii="Arial" w:eastAsia="Humanst521 BT" w:hAnsi="Arial" w:cs="Arial"/>
          <w:color w:val="221F1F"/>
        </w:rPr>
        <w:t xml:space="preserve">should </w:t>
      </w:r>
      <w:r w:rsidR="003A1A6B" w:rsidRPr="005506B7">
        <w:rPr>
          <w:rFonts w:ascii="Arial" w:eastAsia="Humanst521 BT" w:hAnsi="Arial" w:cs="Arial"/>
          <w:color w:val="221F1F"/>
          <w:spacing w:val="3"/>
        </w:rPr>
        <w:t>act</w:t>
      </w:r>
      <w:r w:rsidRPr="005506B7">
        <w:rPr>
          <w:rFonts w:ascii="Arial" w:eastAsia="Humanst521 BT" w:hAnsi="Arial" w:cs="Arial"/>
          <w:color w:val="221F1F"/>
        </w:rPr>
        <w:t>as</w:t>
      </w:r>
      <w:r w:rsidRPr="005506B7">
        <w:rPr>
          <w:rFonts w:ascii="Arial" w:eastAsia="Humanst521 BT" w:hAnsi="Arial" w:cs="Arial"/>
          <w:color w:val="221F1F"/>
          <w:w w:val="108"/>
        </w:rPr>
        <w:t>guidelines: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Thepublichastherighttoreceive</w:t>
      </w:r>
      <w:r w:rsidRPr="005506B7">
        <w:rPr>
          <w:rFonts w:ascii="Arial" w:eastAsia="Humanst521 BT" w:hAnsi="Arial" w:cs="Arial"/>
          <w:color w:val="221F1F"/>
          <w:w w:val="107"/>
        </w:rPr>
        <w:t>information</w:t>
      </w:r>
      <w:r w:rsidRPr="005506B7">
        <w:rPr>
          <w:rFonts w:ascii="Arial" w:eastAsia="Humanst521 BT" w:hAnsi="Arial" w:cs="Arial"/>
          <w:color w:val="221F1F"/>
        </w:rPr>
        <w:t>aboutpublicfiguresandpublic</w:t>
      </w:r>
      <w:r w:rsidRPr="005506B7">
        <w:rPr>
          <w:rFonts w:ascii="Arial" w:eastAsia="Humanst521 BT" w:hAnsi="Arial" w:cs="Arial"/>
          <w:color w:val="221F1F"/>
          <w:w w:val="107"/>
        </w:rPr>
        <w:t>institutions</w:t>
      </w:r>
      <w:proofErr w:type="gramStart"/>
      <w:r w:rsidRPr="005506B7">
        <w:rPr>
          <w:rFonts w:ascii="Arial" w:eastAsia="Humanst521 BT" w:hAnsi="Arial" w:cs="Arial"/>
          <w:color w:val="221F1F"/>
          <w:w w:val="107"/>
        </w:rPr>
        <w:t>,</w:t>
      </w:r>
      <w:r w:rsidRPr="005506B7">
        <w:rPr>
          <w:rFonts w:ascii="Arial" w:eastAsia="Humanst521 BT" w:hAnsi="Arial" w:cs="Arial"/>
          <w:color w:val="221F1F"/>
          <w:w w:val="116"/>
        </w:rPr>
        <w:t>if</w:t>
      </w:r>
      <w:proofErr w:type="gramEnd"/>
      <w:r w:rsidRPr="005506B7">
        <w:rPr>
          <w:rFonts w:ascii="Arial" w:eastAsia="Humanst521 BT" w:hAnsi="Arial" w:cs="Arial"/>
          <w:color w:val="221F1F"/>
          <w:w w:val="116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thisisinthepublic</w:t>
      </w:r>
      <w:r w:rsidRPr="005506B7">
        <w:rPr>
          <w:rFonts w:ascii="Arial" w:eastAsia="Humanst521 BT" w:hAnsi="Arial" w:cs="Arial"/>
          <w:color w:val="221F1F"/>
          <w:w w:val="102"/>
        </w:rPr>
        <w:t>interest</w:t>
      </w:r>
    </w:p>
    <w:p w:rsidR="006E40D9" w:rsidRPr="005506B7" w:rsidRDefault="003A1A6B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 xml:space="preserve">Invasion </w:t>
      </w:r>
      <w:r w:rsidRPr="005506B7">
        <w:rPr>
          <w:rFonts w:ascii="Arial" w:eastAsia="Humanst521 BT" w:hAnsi="Arial" w:cs="Arial"/>
          <w:color w:val="221F1F"/>
          <w:spacing w:val="19"/>
        </w:rPr>
        <w:t>of</w:t>
      </w:r>
      <w:r w:rsidR="00B54F68" w:rsidRPr="005506B7">
        <w:rPr>
          <w:rFonts w:ascii="Arial" w:eastAsia="Humanst521 BT" w:hAnsi="Arial" w:cs="Arial"/>
          <w:color w:val="221F1F"/>
        </w:rPr>
        <w:t>privacymaybe</w:t>
      </w:r>
      <w:r w:rsidRPr="005506B7">
        <w:rPr>
          <w:rFonts w:ascii="Arial" w:eastAsia="Humanst521 BT" w:hAnsi="Arial" w:cs="Arial"/>
          <w:color w:val="221F1F"/>
        </w:rPr>
        <w:t xml:space="preserve">justified </w:t>
      </w:r>
      <w:r w:rsidRPr="005506B7">
        <w:rPr>
          <w:rFonts w:ascii="Arial" w:eastAsia="Humanst521 BT" w:hAnsi="Arial" w:cs="Arial"/>
          <w:color w:val="221F1F"/>
          <w:spacing w:val="17"/>
        </w:rPr>
        <w:t>in</w:t>
      </w:r>
      <w:r w:rsidR="00B54F68" w:rsidRPr="005506B7">
        <w:rPr>
          <w:rFonts w:ascii="Arial" w:eastAsia="Humanst521 BT" w:hAnsi="Arial" w:cs="Arial"/>
          <w:color w:val="221F1F"/>
        </w:rPr>
        <w:t>orderto</w:t>
      </w:r>
      <w:r w:rsidRPr="005506B7">
        <w:rPr>
          <w:rFonts w:ascii="Arial" w:eastAsia="Humanst521 BT" w:hAnsi="Arial" w:cs="Arial"/>
          <w:color w:val="221F1F"/>
        </w:rPr>
        <w:t xml:space="preserve">disclose </w:t>
      </w:r>
      <w:r w:rsidRPr="005506B7">
        <w:rPr>
          <w:rFonts w:ascii="Arial" w:eastAsia="Humanst521 BT" w:hAnsi="Arial" w:cs="Arial"/>
          <w:color w:val="221F1F"/>
          <w:spacing w:val="1"/>
        </w:rPr>
        <w:t>information</w:t>
      </w:r>
      <w:r w:rsidRPr="005506B7">
        <w:rPr>
          <w:rFonts w:ascii="Arial" w:eastAsia="Humanst521 BT" w:hAnsi="Arial" w:cs="Arial"/>
          <w:color w:val="221F1F"/>
        </w:rPr>
        <w:t xml:space="preserve">that </w:t>
      </w:r>
      <w:r w:rsidRPr="005506B7">
        <w:rPr>
          <w:rFonts w:ascii="Arial" w:eastAsia="Humanst521 BT" w:hAnsi="Arial" w:cs="Arial"/>
          <w:color w:val="221F1F"/>
          <w:spacing w:val="4"/>
        </w:rPr>
        <w:t>has</w:t>
      </w:r>
      <w:r w:rsidRPr="005506B7">
        <w:rPr>
          <w:rFonts w:ascii="Arial" w:eastAsia="Humanst521 BT" w:hAnsi="Arial" w:cs="Arial"/>
          <w:color w:val="221F1F"/>
          <w:spacing w:val="2"/>
        </w:rPr>
        <w:t>a</w:t>
      </w:r>
      <w:r w:rsidRPr="005506B7">
        <w:rPr>
          <w:rFonts w:ascii="Arial" w:eastAsia="Humanst521 BT" w:hAnsi="Arial" w:cs="Arial"/>
          <w:color w:val="221F1F"/>
        </w:rPr>
        <w:t xml:space="preserve">bearing </w:t>
      </w:r>
      <w:r w:rsidRPr="005506B7">
        <w:rPr>
          <w:rFonts w:ascii="Arial" w:eastAsia="Humanst521 BT" w:hAnsi="Arial" w:cs="Arial"/>
          <w:color w:val="221F1F"/>
          <w:spacing w:val="21"/>
        </w:rPr>
        <w:t>on</w:t>
      </w:r>
      <w:r w:rsidR="00B54F68" w:rsidRPr="005506B7">
        <w:rPr>
          <w:rFonts w:ascii="Arial" w:eastAsia="Humanst521 BT" w:hAnsi="Arial" w:cs="Arial"/>
          <w:color w:val="221F1F"/>
        </w:rPr>
        <w:t>someone's</w:t>
      </w:r>
      <w:r w:rsidRPr="005506B7">
        <w:rPr>
          <w:rFonts w:ascii="Arial" w:eastAsia="Humanst521 BT" w:hAnsi="Arial" w:cs="Arial"/>
          <w:color w:val="221F1F"/>
        </w:rPr>
        <w:t xml:space="preserve">performance </w:t>
      </w:r>
      <w:r w:rsidRPr="005506B7">
        <w:rPr>
          <w:rFonts w:ascii="Arial" w:eastAsia="Humanst521 BT" w:hAnsi="Arial" w:cs="Arial"/>
          <w:color w:val="221F1F"/>
          <w:spacing w:val="2"/>
        </w:rPr>
        <w:t>of</w:t>
      </w:r>
      <w:r w:rsidR="00B54F68" w:rsidRPr="005506B7">
        <w:rPr>
          <w:rFonts w:ascii="Arial" w:eastAsia="Humanst521 BT" w:hAnsi="Arial" w:cs="Arial"/>
          <w:color w:val="221F1F"/>
        </w:rPr>
        <w:t>publicduties</w:t>
      </w:r>
      <w:proofErr w:type="gramStart"/>
      <w:r w:rsidR="00B54F68" w:rsidRPr="005506B7">
        <w:rPr>
          <w:rFonts w:ascii="Arial" w:eastAsia="Humanst521 BT" w:hAnsi="Arial" w:cs="Arial"/>
          <w:color w:val="221F1F"/>
        </w:rPr>
        <w:t>,oronanymatterofpublic</w:t>
      </w:r>
      <w:r w:rsidR="00B54F68" w:rsidRPr="005506B7">
        <w:rPr>
          <w:rFonts w:ascii="Arial" w:eastAsia="Humanst521 BT" w:hAnsi="Arial" w:cs="Arial"/>
          <w:color w:val="221F1F"/>
          <w:w w:val="102"/>
        </w:rPr>
        <w:t>interest</w:t>
      </w:r>
      <w:proofErr w:type="gramEnd"/>
    </w:p>
    <w:p w:rsidR="006E40D9" w:rsidRPr="005506B7" w:rsidRDefault="00B54F68" w:rsidP="007D64D1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  <w:color w:val="221F1F"/>
        </w:rPr>
        <w:t>Aspectsoftheprivatelivesofpublic</w:t>
      </w:r>
      <w:r w:rsidR="003A1A6B" w:rsidRPr="005506B7">
        <w:rPr>
          <w:rFonts w:ascii="Arial" w:eastAsia="Humanst521 BT" w:hAnsi="Arial" w:cs="Arial"/>
          <w:color w:val="221F1F"/>
        </w:rPr>
        <w:t xml:space="preserve">figures </w:t>
      </w:r>
      <w:r w:rsidR="003A1A6B" w:rsidRPr="005506B7">
        <w:rPr>
          <w:rFonts w:ascii="Arial" w:eastAsia="Humanst521 BT" w:hAnsi="Arial" w:cs="Arial"/>
          <w:color w:val="221F1F"/>
          <w:spacing w:val="2"/>
        </w:rPr>
        <w:t>that</w:t>
      </w:r>
      <w:r w:rsidRPr="005506B7">
        <w:rPr>
          <w:rFonts w:ascii="Arial" w:eastAsia="Humanst521 BT" w:hAnsi="Arial" w:cs="Arial"/>
          <w:color w:val="221F1F"/>
        </w:rPr>
        <w:t>arepertinenttotheirpublicdutiesmust</w:t>
      </w:r>
      <w:r w:rsidRPr="005506B7">
        <w:rPr>
          <w:rFonts w:ascii="Arial" w:eastAsia="Humanst521 BT" w:hAnsi="Arial" w:cs="Arial"/>
          <w:color w:val="221F1F"/>
          <w:w w:val="104"/>
        </w:rPr>
        <w:t xml:space="preserve">be </w:t>
      </w:r>
      <w:r w:rsidRPr="005506B7">
        <w:rPr>
          <w:rFonts w:ascii="Arial" w:eastAsia="Humanst521 BT" w:hAnsi="Arial" w:cs="Arial"/>
          <w:color w:val="221F1F"/>
          <w:w w:val="109"/>
        </w:rPr>
        <w:t>distinguished</w:t>
      </w:r>
      <w:r w:rsidRPr="005506B7">
        <w:rPr>
          <w:rFonts w:ascii="Arial" w:eastAsia="Humanst521 BT" w:hAnsi="Arial" w:cs="Arial"/>
          <w:color w:val="221F1F"/>
        </w:rPr>
        <w:t>fromthosethatare</w:t>
      </w:r>
      <w:r w:rsidRPr="005506B7">
        <w:rPr>
          <w:rFonts w:ascii="Arial" w:eastAsia="Humanst521 BT" w:hAnsi="Arial" w:cs="Arial"/>
          <w:color w:val="221F1F"/>
          <w:w w:val="107"/>
        </w:rPr>
        <w:t>not.</w:t>
      </w:r>
      <w:proofErr w:type="gramEnd"/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 xml:space="preserve">When </w:t>
      </w:r>
      <w:proofErr w:type="gramStart"/>
      <w:r w:rsidR="005506B7" w:rsidRPr="005506B7">
        <w:rPr>
          <w:rFonts w:ascii="Arial" w:eastAsia="Humanst521 BT" w:hAnsi="Arial" w:cs="Arial"/>
          <w:color w:val="221F1F"/>
        </w:rPr>
        <w:t>community</w:t>
      </w:r>
      <w:r w:rsidRPr="005506B7">
        <w:rPr>
          <w:rFonts w:ascii="Arial" w:eastAsia="Humanst521 BT" w:hAnsi="Arial" w:cs="Arial"/>
          <w:color w:val="221F1F"/>
        </w:rPr>
        <w:t>interest  isnot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affected, </w:t>
      </w:r>
      <w:r w:rsidR="005506B7" w:rsidRPr="005506B7">
        <w:rPr>
          <w:rFonts w:ascii="Arial" w:eastAsia="Humanst521 BT" w:hAnsi="Arial" w:cs="Arial"/>
          <w:color w:val="221F1F"/>
        </w:rPr>
        <w:t>community</w:t>
      </w:r>
      <w:r w:rsidRPr="005506B7">
        <w:rPr>
          <w:rFonts w:ascii="Arial" w:eastAsia="Humanst521 BT" w:hAnsi="Arial" w:cs="Arial"/>
          <w:color w:val="221F1F"/>
        </w:rPr>
        <w:t>figures should have the same right toprivacy</w:t>
      </w:r>
      <w:r w:rsidRPr="005506B7">
        <w:rPr>
          <w:rFonts w:ascii="Arial" w:eastAsia="Humanst521 BT" w:hAnsi="Arial" w:cs="Arial"/>
          <w:color w:val="221F1F"/>
          <w:w w:val="110"/>
        </w:rPr>
        <w:t xml:space="preserve">as </w:t>
      </w:r>
      <w:r w:rsidRPr="005506B7">
        <w:rPr>
          <w:rFonts w:ascii="Arial" w:eastAsia="Humanst521 BT" w:hAnsi="Arial" w:cs="Arial"/>
          <w:color w:val="221F1F"/>
          <w:w w:val="103"/>
        </w:rPr>
        <w:t>others.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w w:val="89"/>
        </w:rPr>
        <w:t>INTRUSIONINTO</w:t>
      </w:r>
      <w:r w:rsidRPr="005506B7">
        <w:rPr>
          <w:rFonts w:ascii="Arial" w:eastAsia="Humanst521 BT" w:hAnsi="Arial" w:cs="Arial"/>
        </w:rPr>
        <w:t>GRIE</w:t>
      </w:r>
      <w:r w:rsidRPr="005506B7">
        <w:rPr>
          <w:rFonts w:ascii="Arial" w:eastAsia="Humanst521 BT" w:hAnsi="Arial" w:cs="Arial"/>
          <w:spacing w:val="-9"/>
        </w:rPr>
        <w:t>F</w:t>
      </w:r>
      <w:proofErr w:type="gramStart"/>
      <w:r w:rsidRPr="005506B7">
        <w:rPr>
          <w:rFonts w:ascii="Arial" w:eastAsia="Humanst521 BT" w:hAnsi="Arial" w:cs="Arial"/>
        </w:rPr>
        <w:t>;</w:t>
      </w:r>
      <w:r w:rsidRPr="005506B7">
        <w:rPr>
          <w:rFonts w:ascii="Arial" w:eastAsia="Humanst521 BT" w:hAnsi="Arial" w:cs="Arial"/>
          <w:w w:val="95"/>
        </w:rPr>
        <w:t>COVERAGE</w:t>
      </w:r>
      <w:r w:rsidRPr="005506B7">
        <w:rPr>
          <w:rFonts w:ascii="Arial" w:eastAsia="Humanst521 BT" w:hAnsi="Arial" w:cs="Arial"/>
        </w:rPr>
        <w:t>OF</w:t>
      </w:r>
      <w:r w:rsidRPr="005506B7">
        <w:rPr>
          <w:rFonts w:ascii="Arial" w:eastAsia="Humanst521 BT" w:hAnsi="Arial" w:cs="Arial"/>
          <w:w w:val="94"/>
        </w:rPr>
        <w:t>SUFFERING</w:t>
      </w:r>
      <w:r w:rsidRPr="005506B7">
        <w:rPr>
          <w:rFonts w:ascii="Arial" w:eastAsia="Humanst521 BT" w:hAnsi="Arial" w:cs="Arial"/>
        </w:rPr>
        <w:t>AND</w:t>
      </w:r>
      <w:proofErr w:type="gramEnd"/>
      <w:r w:rsidRPr="005506B7">
        <w:rPr>
          <w:rFonts w:ascii="Arial" w:eastAsia="Humanst521 BT" w:hAnsi="Arial" w:cs="Arial"/>
        </w:rPr>
        <w:t xml:space="preserve"> DISTRE</w:t>
      </w:r>
      <w:r w:rsidRPr="005506B7">
        <w:rPr>
          <w:rFonts w:ascii="Arial" w:eastAsia="Humanst521 BT" w:hAnsi="Arial" w:cs="Arial"/>
          <w:spacing w:val="4"/>
        </w:rPr>
        <w:t>S</w:t>
      </w:r>
      <w:r w:rsidRPr="005506B7">
        <w:rPr>
          <w:rFonts w:ascii="Arial" w:eastAsia="Humanst521 BT" w:hAnsi="Arial" w:cs="Arial"/>
        </w:rPr>
        <w:t>S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 xml:space="preserve">Careful  consideration guides the 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in its interaction with people who aregrieving or</w:t>
      </w:r>
      <w:r w:rsidRPr="005506B7">
        <w:rPr>
          <w:rFonts w:ascii="Arial" w:eastAsia="Humanst521 BT" w:hAnsi="Arial" w:cs="Arial"/>
          <w:color w:val="221F1F"/>
          <w:w w:val="110"/>
        </w:rPr>
        <w:t xml:space="preserve">in </w:t>
      </w:r>
      <w:r w:rsidRPr="005506B7">
        <w:rPr>
          <w:rFonts w:ascii="Arial" w:eastAsia="Humanst521 BT" w:hAnsi="Arial" w:cs="Arial"/>
          <w:color w:val="221F1F"/>
        </w:rPr>
        <w:t>distress.Theyareofteninanintensely</w:t>
      </w:r>
      <w:r w:rsidR="003A1A6B" w:rsidRPr="005506B7">
        <w:rPr>
          <w:rFonts w:ascii="Arial" w:eastAsia="Humanst521 BT" w:hAnsi="Arial" w:cs="Arial"/>
          <w:color w:val="221F1F"/>
        </w:rPr>
        <w:t xml:space="preserve">emotional </w:t>
      </w:r>
      <w:r w:rsidR="003A1A6B" w:rsidRPr="005506B7">
        <w:rPr>
          <w:rFonts w:ascii="Arial" w:eastAsia="Humanst521 BT" w:hAnsi="Arial" w:cs="Arial"/>
          <w:color w:val="221F1F"/>
          <w:spacing w:val="12"/>
        </w:rPr>
        <w:t>state</w:t>
      </w:r>
      <w:r w:rsidRPr="005506B7">
        <w:rPr>
          <w:rFonts w:ascii="Arial" w:eastAsia="Humanst521 BT" w:hAnsi="Arial" w:cs="Arial"/>
          <w:color w:val="221F1F"/>
        </w:rPr>
        <w:t>andmaynotbeabletodecide</w:t>
      </w:r>
      <w:r w:rsidRPr="005506B7">
        <w:rPr>
          <w:rFonts w:ascii="Arial" w:eastAsia="Humanst521 BT" w:hAnsi="Arial" w:cs="Arial"/>
          <w:color w:val="221F1F"/>
          <w:w w:val="106"/>
        </w:rPr>
        <w:t xml:space="preserve">rationally </w:t>
      </w:r>
      <w:r w:rsidRPr="005506B7">
        <w:rPr>
          <w:rFonts w:ascii="Arial" w:eastAsia="Humanst521 BT" w:hAnsi="Arial" w:cs="Arial"/>
          <w:color w:val="221F1F"/>
        </w:rPr>
        <w:t xml:space="preserve">about </w:t>
      </w:r>
      <w:r w:rsidRPr="005506B7">
        <w:rPr>
          <w:rFonts w:ascii="Arial" w:eastAsia="Humanst521 BT" w:hAnsi="Arial" w:cs="Arial"/>
          <w:color w:val="221F1F"/>
          <w:w w:val="114"/>
        </w:rPr>
        <w:t>giving</w:t>
      </w:r>
      <w:r w:rsidRPr="005506B7">
        <w:rPr>
          <w:rFonts w:ascii="Arial" w:eastAsia="Humanst521 BT" w:hAnsi="Arial" w:cs="Arial"/>
          <w:color w:val="221F1F"/>
        </w:rPr>
        <w:t>comment orinterviews,and discretion should beused  in</w:t>
      </w:r>
      <w:r w:rsidRPr="005506B7">
        <w:rPr>
          <w:rFonts w:ascii="Arial" w:eastAsia="Humanst521 BT" w:hAnsi="Arial" w:cs="Arial"/>
          <w:color w:val="221F1F"/>
          <w:w w:val="112"/>
        </w:rPr>
        <w:t>filming</w:t>
      </w:r>
      <w:r w:rsidRPr="005506B7">
        <w:rPr>
          <w:rFonts w:ascii="Arial" w:eastAsia="Humanst521 BT" w:hAnsi="Arial" w:cs="Arial"/>
          <w:color w:val="221F1F"/>
        </w:rPr>
        <w:t>or</w:t>
      </w:r>
      <w:r w:rsidRPr="005506B7">
        <w:rPr>
          <w:rFonts w:ascii="Arial" w:eastAsia="Humanst521 BT" w:hAnsi="Arial" w:cs="Arial"/>
          <w:color w:val="221F1F"/>
          <w:w w:val="105"/>
        </w:rPr>
        <w:t xml:space="preserve">interviewing </w:t>
      </w:r>
      <w:r w:rsidRPr="005506B7">
        <w:rPr>
          <w:rFonts w:ascii="Arial" w:eastAsia="Humanst521 BT" w:hAnsi="Arial" w:cs="Arial"/>
          <w:color w:val="221F1F"/>
        </w:rPr>
        <w:t>them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  <w:w w:val="106"/>
        </w:rPr>
        <w:t xml:space="preserve">Broadcasting </w:t>
      </w:r>
      <w:r w:rsidRPr="005506B7">
        <w:rPr>
          <w:rFonts w:ascii="Arial" w:eastAsia="Humanst521 BT" w:hAnsi="Arial" w:cs="Arial"/>
          <w:color w:val="221F1F"/>
        </w:rPr>
        <w:t xml:space="preserve">their displays of grief should   be kept to a </w:t>
      </w:r>
      <w:r w:rsidRPr="005506B7">
        <w:rPr>
          <w:rFonts w:ascii="Arial" w:eastAsia="Humanst521 BT" w:hAnsi="Arial" w:cs="Arial"/>
          <w:color w:val="221F1F"/>
          <w:w w:val="108"/>
        </w:rPr>
        <w:t xml:space="preserve">minimum.  </w:t>
      </w:r>
      <w:r w:rsidRPr="005506B7">
        <w:rPr>
          <w:rFonts w:ascii="Arial" w:eastAsia="Humanst521 BT" w:hAnsi="Arial" w:cs="Arial"/>
          <w:color w:val="221F1F"/>
        </w:rPr>
        <w:t xml:space="preserve">A wide shot </w:t>
      </w:r>
      <w:r w:rsidRPr="005506B7">
        <w:rPr>
          <w:rFonts w:ascii="Arial" w:eastAsia="Humanst521 BT" w:hAnsi="Arial" w:cs="Arial"/>
          <w:color w:val="221F1F"/>
          <w:w w:val="110"/>
        </w:rPr>
        <w:t xml:space="preserve">of </w:t>
      </w:r>
      <w:r w:rsidRPr="005506B7">
        <w:rPr>
          <w:rFonts w:ascii="Arial" w:eastAsia="Humanst521 BT" w:hAnsi="Arial" w:cs="Arial"/>
          <w:color w:val="221F1F"/>
        </w:rPr>
        <w:t xml:space="preserve">someone   </w:t>
      </w:r>
      <w:proofErr w:type="gramStart"/>
      <w:r w:rsidRPr="005506B7">
        <w:rPr>
          <w:rFonts w:ascii="Arial" w:eastAsia="Humanst521 BT" w:hAnsi="Arial" w:cs="Arial"/>
          <w:color w:val="221F1F"/>
        </w:rPr>
        <w:t>being  comforted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 is less intrusive than  a </w:t>
      </w:r>
      <w:r w:rsidRPr="005506B7">
        <w:rPr>
          <w:rFonts w:ascii="Arial" w:eastAsia="Humanst521 BT" w:hAnsi="Arial" w:cs="Arial"/>
          <w:color w:val="221F1F"/>
          <w:w w:val="110"/>
        </w:rPr>
        <w:t xml:space="preserve">lingering </w:t>
      </w:r>
      <w:r w:rsidRPr="005506B7">
        <w:rPr>
          <w:rFonts w:ascii="Arial" w:eastAsia="Humanst521 BT" w:hAnsi="Arial" w:cs="Arial"/>
          <w:color w:val="221F1F"/>
        </w:rPr>
        <w:t xml:space="preserve">close-up of someone   who </w:t>
      </w:r>
      <w:r w:rsidRPr="005506B7">
        <w:rPr>
          <w:rFonts w:ascii="Arial" w:eastAsia="Humanst521 BT" w:hAnsi="Arial" w:cs="Arial"/>
          <w:color w:val="221F1F"/>
          <w:w w:val="105"/>
        </w:rPr>
        <w:t xml:space="preserve">is </w:t>
      </w:r>
      <w:r w:rsidRPr="005506B7">
        <w:rPr>
          <w:rFonts w:ascii="Arial" w:eastAsia="Humanst521 BT" w:hAnsi="Arial" w:cs="Arial"/>
          <w:color w:val="221F1F"/>
        </w:rPr>
        <w:t>obviously</w:t>
      </w:r>
      <w:r w:rsidRPr="005506B7">
        <w:rPr>
          <w:rFonts w:ascii="Arial" w:eastAsia="Humanst521 BT" w:hAnsi="Arial" w:cs="Arial"/>
          <w:color w:val="221F1F"/>
          <w:w w:val="103"/>
        </w:rPr>
        <w:t>distressed.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w w:val="79"/>
        </w:rPr>
        <w:t>T</w:t>
      </w:r>
      <w:r w:rsidRPr="005506B7">
        <w:rPr>
          <w:rFonts w:ascii="Arial" w:eastAsia="Humanst521 BT" w:hAnsi="Arial" w:cs="Arial"/>
          <w:color w:val="221F1F"/>
          <w:w w:val="111"/>
        </w:rPr>
        <w:t>h</w:t>
      </w:r>
      <w:r w:rsidRPr="005506B7">
        <w:rPr>
          <w:rFonts w:ascii="Arial" w:eastAsia="Humanst521 BT" w:hAnsi="Arial" w:cs="Arial"/>
          <w:color w:val="221F1F"/>
          <w:w w:val="99"/>
        </w:rPr>
        <w:t>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 xml:space="preserve">iscommitted </w:t>
      </w:r>
      <w:r w:rsidRPr="005506B7">
        <w:rPr>
          <w:rFonts w:ascii="Arial" w:eastAsia="Humanst521 BT" w:hAnsi="Arial" w:cs="Arial"/>
          <w:color w:val="221F1F"/>
          <w:w w:val="104"/>
        </w:rPr>
        <w:t>to</w:t>
      </w:r>
      <w:r w:rsidRPr="005506B7">
        <w:rPr>
          <w:rFonts w:ascii="Arial" w:eastAsia="Humanst521 BT" w:hAnsi="Arial" w:cs="Arial"/>
          <w:color w:val="221F1F"/>
          <w:w w:val="111"/>
        </w:rPr>
        <w:t>:</w:t>
      </w:r>
    </w:p>
    <w:p w:rsidR="006E40D9" w:rsidRPr="005506B7" w:rsidRDefault="00B54F68" w:rsidP="007D64D1">
      <w:pPr>
        <w:rPr>
          <w:rFonts w:ascii="Arial" w:eastAsia="Humanst521 BT" w:hAnsi="Arial" w:cs="Arial"/>
        </w:rPr>
        <w:sectPr w:rsidR="006E40D9" w:rsidRPr="005506B7" w:rsidSect="00FF2E6F">
          <w:pgSz w:w="10900" w:h="16840"/>
          <w:pgMar w:top="260" w:right="268" w:bottom="280" w:left="760" w:header="720" w:footer="720" w:gutter="0"/>
          <w:cols w:space="720"/>
        </w:sectPr>
      </w:pPr>
      <w:proofErr w:type="gramStart"/>
      <w:r w:rsidRPr="005506B7">
        <w:rPr>
          <w:rFonts w:ascii="Arial" w:eastAsia="Humanst521 BT" w:hAnsi="Arial" w:cs="Arial"/>
          <w:color w:val="221F1F"/>
          <w:position w:val="8"/>
        </w:rPr>
        <w:t>respecting</w:t>
      </w:r>
      <w:proofErr w:type="gramEnd"/>
      <w:r w:rsidRPr="005506B7">
        <w:rPr>
          <w:rFonts w:ascii="Arial" w:eastAsia="Humanst521 BT" w:hAnsi="Arial" w:cs="Arial"/>
          <w:color w:val="221F1F"/>
          <w:position w:val="8"/>
        </w:rPr>
        <w:t xml:space="preserve"> everyone'srighttoprivacyanddignit</w:t>
      </w:r>
      <w:r w:rsidRPr="005506B7">
        <w:rPr>
          <w:rFonts w:ascii="Arial" w:eastAsia="Humanst521 BT" w:hAnsi="Arial" w:cs="Arial"/>
          <w:color w:val="221F1F"/>
          <w:spacing w:val="-14"/>
          <w:position w:val="8"/>
        </w:rPr>
        <w:t>y</w:t>
      </w:r>
      <w:r w:rsidRPr="005506B7">
        <w:rPr>
          <w:rFonts w:ascii="Arial" w:eastAsia="Humanst521 BT" w:hAnsi="Arial" w:cs="Arial"/>
          <w:color w:val="221F1F"/>
          <w:position w:val="8"/>
        </w:rPr>
        <w:t>, butespeciallythosewhoaregrieving</w:t>
      </w:r>
      <w:r w:rsidR="00FF2E6F" w:rsidRPr="005506B7">
        <w:rPr>
          <w:rFonts w:ascii="Arial" w:eastAsia="Humanst521 BT" w:hAnsi="Arial" w:cs="Arial"/>
          <w:color w:val="221F1F"/>
          <w:position w:val="8"/>
        </w:rPr>
        <w:t xml:space="preserve"> treating sorrowing people we sesnsitivity </w:t>
      </w:r>
      <w:r w:rsidR="00FF2E6F" w:rsidRPr="005506B7">
        <w:rPr>
          <w:rFonts w:ascii="Arial" w:eastAsia="Humanst521 BT" w:hAnsi="Arial" w:cs="Arial"/>
          <w:color w:val="221F1F"/>
          <w:position w:val="1"/>
        </w:rPr>
        <w:t>.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hAnsi="Arial" w:cs="Arial"/>
        </w:rPr>
        <w:lastRenderedPageBreak/>
        <w:tab/>
      </w:r>
      <w:proofErr w:type="gramStart"/>
      <w:r w:rsidRPr="005506B7">
        <w:rPr>
          <w:rFonts w:ascii="Arial" w:eastAsia="Humanst521 BT" w:hAnsi="Arial" w:cs="Arial"/>
        </w:rPr>
        <w:t>not</w:t>
      </w:r>
      <w:r w:rsidRPr="005506B7">
        <w:rPr>
          <w:rFonts w:ascii="Arial" w:eastAsia="Humanst521 BT" w:hAnsi="Arial" w:cs="Arial"/>
          <w:w w:val="109"/>
        </w:rPr>
        <w:t>identifying</w:t>
      </w:r>
      <w:r w:rsidRPr="005506B7">
        <w:rPr>
          <w:rFonts w:ascii="Arial" w:eastAsia="Humanst521 BT" w:hAnsi="Arial" w:cs="Arial"/>
        </w:rPr>
        <w:t>victimsofrape,</w:t>
      </w:r>
      <w:proofErr w:type="gramEnd"/>
      <w:r w:rsidRPr="005506B7">
        <w:rPr>
          <w:rFonts w:ascii="Arial" w:eastAsia="Humanst521 BT" w:hAnsi="Arial" w:cs="Arial"/>
        </w:rPr>
        <w:t>orofsexualviolenceingeneral, without theirexpress</w:t>
      </w:r>
      <w:r w:rsidRPr="005506B7">
        <w:rPr>
          <w:rFonts w:ascii="Arial" w:eastAsia="Humanst521 BT" w:hAnsi="Arial" w:cs="Arial"/>
          <w:w w:val="111"/>
        </w:rPr>
        <w:t xml:space="preserve">and </w:t>
      </w:r>
      <w:r w:rsidRPr="005506B7">
        <w:rPr>
          <w:rFonts w:ascii="Arial" w:eastAsia="Humanst521 BT" w:hAnsi="Arial" w:cs="Arial"/>
        </w:rPr>
        <w:t>informed</w:t>
      </w:r>
      <w:r w:rsidRPr="005506B7">
        <w:rPr>
          <w:rFonts w:ascii="Arial" w:eastAsia="Humanst521 BT" w:hAnsi="Arial" w:cs="Arial"/>
          <w:w w:val="105"/>
        </w:rPr>
        <w:t>consent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hAnsi="Arial" w:cs="Arial"/>
        </w:rPr>
        <w:tab/>
      </w:r>
      <w:proofErr w:type="gramStart"/>
      <w:r w:rsidRPr="005506B7">
        <w:rPr>
          <w:rFonts w:ascii="Arial" w:eastAsia="Humanst521 BT" w:hAnsi="Arial" w:cs="Arial"/>
        </w:rPr>
        <w:t>not</w:t>
      </w:r>
      <w:r w:rsidRPr="005506B7">
        <w:rPr>
          <w:rFonts w:ascii="Arial" w:eastAsia="Humanst521 BT" w:hAnsi="Arial" w:cs="Arial"/>
          <w:w w:val="109"/>
        </w:rPr>
        <w:t>identifying</w:t>
      </w:r>
      <w:r w:rsidRPr="005506B7">
        <w:rPr>
          <w:rFonts w:ascii="Arial" w:eastAsia="Humanst521 BT" w:hAnsi="Arial" w:cs="Arial"/>
        </w:rPr>
        <w:t>childvictimsofabuseorcrime,</w:t>
      </w:r>
      <w:proofErr w:type="gramEnd"/>
      <w:r w:rsidRPr="005506B7">
        <w:rPr>
          <w:rFonts w:ascii="Arial" w:eastAsia="Humanst521 BT" w:hAnsi="Arial" w:cs="Arial"/>
        </w:rPr>
        <w:t>unlessexceptionalcircumstancesindicateit</w:t>
      </w:r>
      <w:r w:rsidRPr="005506B7">
        <w:rPr>
          <w:rFonts w:ascii="Arial" w:eastAsia="Humanst521 BT" w:hAnsi="Arial" w:cs="Arial"/>
          <w:w w:val="104"/>
        </w:rPr>
        <w:t xml:space="preserve">to </w:t>
      </w:r>
      <w:r w:rsidRPr="005506B7">
        <w:rPr>
          <w:rFonts w:ascii="Arial" w:eastAsia="Humanst521 BT" w:hAnsi="Arial" w:cs="Arial"/>
        </w:rPr>
        <w:t>bedemonstrably inthebestinterestsofthe</w:t>
      </w:r>
      <w:r w:rsidRPr="005506B7">
        <w:rPr>
          <w:rFonts w:ascii="Arial" w:eastAsia="Humanst521 BT" w:hAnsi="Arial" w:cs="Arial"/>
          <w:w w:val="108"/>
        </w:rPr>
        <w:t>child.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color w:val="004890"/>
          <w:w w:val="93"/>
        </w:rPr>
        <w:t>HIV/AIDS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'spolicyisnottodisclosetheHIVstatusofanyonewithouttheirexpressconsent,</w:t>
      </w:r>
      <w:r w:rsidRPr="005506B7">
        <w:rPr>
          <w:rFonts w:ascii="Arial" w:eastAsia="Humanst521 BT" w:hAnsi="Arial" w:cs="Arial"/>
          <w:w w:val="106"/>
        </w:rPr>
        <w:t xml:space="preserve">unless </w:t>
      </w:r>
      <w:r w:rsidRPr="005506B7">
        <w:rPr>
          <w:rFonts w:ascii="Arial" w:eastAsia="Humanst521 BT" w:hAnsi="Arial" w:cs="Arial"/>
        </w:rPr>
        <w:t>itwouldbeinthepublicinteresttodoso</w:t>
      </w:r>
      <w:proofErr w:type="gramStart"/>
      <w:r w:rsidRPr="005506B7">
        <w:rPr>
          <w:rFonts w:ascii="Arial" w:eastAsia="Humanst521 BT" w:hAnsi="Arial" w:cs="Arial"/>
        </w:rPr>
        <w:t xml:space="preserve">. </w:t>
      </w:r>
      <w:proofErr w:type="gramEnd"/>
      <w:r w:rsidRPr="005506B7">
        <w:rPr>
          <w:rFonts w:ascii="Arial" w:eastAsia="Humanst521 BT" w:hAnsi="Arial" w:cs="Arial"/>
        </w:rPr>
        <w:t>Therefore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hAnsi="Arial" w:cs="Arial"/>
        </w:rPr>
        <w:tab/>
      </w:r>
      <w:r w:rsidRPr="005506B7">
        <w:rPr>
          <w:rFonts w:ascii="Arial" w:eastAsia="Humanst521 BT" w:hAnsi="Arial" w:cs="Arial"/>
        </w:rPr>
        <w:t xml:space="preserve">Unlessthereare </w:t>
      </w:r>
      <w:r w:rsidRPr="005506B7">
        <w:rPr>
          <w:rFonts w:ascii="Arial" w:eastAsia="Humanst521 BT" w:hAnsi="Arial" w:cs="Arial"/>
          <w:w w:val="108"/>
        </w:rPr>
        <w:t>compelling</w:t>
      </w:r>
      <w:r w:rsidRPr="005506B7">
        <w:rPr>
          <w:rFonts w:ascii="Arial" w:eastAsia="Humanst521 BT" w:hAnsi="Arial" w:cs="Arial"/>
        </w:rPr>
        <w:t>publicinterestreasons</w:t>
      </w:r>
      <w:proofErr w:type="gramStart"/>
      <w:r w:rsidRPr="005506B7">
        <w:rPr>
          <w:rFonts w:ascii="Arial" w:eastAsia="Humanst521 BT" w:hAnsi="Arial" w:cs="Arial"/>
        </w:rPr>
        <w:t>,consenttodisclosureshouldbe</w:t>
      </w:r>
      <w:r w:rsidRPr="005506B7">
        <w:rPr>
          <w:rFonts w:ascii="Arial" w:eastAsia="Humanst521 BT" w:hAnsi="Arial" w:cs="Arial"/>
          <w:w w:val="107"/>
        </w:rPr>
        <w:t>obtained</w:t>
      </w:r>
      <w:proofErr w:type="gramEnd"/>
      <w:r w:rsidRPr="005506B7">
        <w:rPr>
          <w:rFonts w:ascii="Arial" w:eastAsia="Humanst521 BT" w:hAnsi="Arial" w:cs="Arial"/>
          <w:w w:val="107"/>
        </w:rPr>
        <w:t xml:space="preserve">, </w:t>
      </w:r>
      <w:r w:rsidRPr="005506B7">
        <w:rPr>
          <w:rFonts w:ascii="Arial" w:eastAsia="Humanst521 BT" w:hAnsi="Arial" w:cs="Arial"/>
        </w:rPr>
        <w:t>andifpossibleshouldbeobtained  inwriting(intheformofawaiveroftheperson'sright</w:t>
      </w:r>
      <w:r w:rsidRPr="005506B7">
        <w:rPr>
          <w:rFonts w:ascii="Arial" w:eastAsia="Humanst521 BT" w:hAnsi="Arial" w:cs="Arial"/>
          <w:w w:val="104"/>
        </w:rPr>
        <w:t xml:space="preserve">to </w:t>
      </w:r>
      <w:r w:rsidRPr="005506B7">
        <w:rPr>
          <w:rFonts w:ascii="Arial" w:eastAsia="Humanst521 BT" w:hAnsi="Arial" w:cs="Arial"/>
          <w:w w:val="101"/>
        </w:rPr>
        <w:t>privacy)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hAnsi="Arial" w:cs="Arial"/>
        </w:rPr>
        <w:tab/>
      </w:r>
      <w:proofErr w:type="gramStart"/>
      <w:r w:rsidRPr="005506B7">
        <w:rPr>
          <w:rFonts w:ascii="Arial" w:eastAsia="Humanst521 BT" w:hAnsi="Arial" w:cs="Arial"/>
        </w:rPr>
        <w:t>Lawfulparents maygiveconsent fordisclosureoftheHIV/Aidsstatus oftheirminor</w:t>
      </w:r>
      <w:r w:rsidRPr="005506B7">
        <w:rPr>
          <w:rFonts w:ascii="Arial" w:eastAsia="Humanst521 BT" w:hAnsi="Arial" w:cs="Arial"/>
          <w:w w:val="108"/>
        </w:rPr>
        <w:t xml:space="preserve">child, </w:t>
      </w:r>
      <w:r w:rsidRPr="005506B7">
        <w:rPr>
          <w:rFonts w:ascii="Arial" w:eastAsia="Humanst521 BT" w:hAnsi="Arial" w:cs="Arial"/>
        </w:rPr>
        <w:t>provideditisfullyinformed consentandthatitisdemonstrably inthebestinterestsof</w:t>
      </w:r>
      <w:r w:rsidRPr="005506B7">
        <w:rPr>
          <w:rFonts w:ascii="Arial" w:eastAsia="Humanst521 BT" w:hAnsi="Arial" w:cs="Arial"/>
          <w:w w:val="105"/>
        </w:rPr>
        <w:t xml:space="preserve">the </w:t>
      </w:r>
      <w:r w:rsidRPr="005506B7">
        <w:rPr>
          <w:rFonts w:ascii="Arial" w:eastAsia="Humanst521 BT" w:hAnsi="Arial" w:cs="Arial"/>
          <w:w w:val="108"/>
        </w:rPr>
        <w:t>child.</w:t>
      </w:r>
      <w:proofErr w:type="gramEnd"/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Itiscommon  causethatHIV/Aidsisa</w:t>
      </w:r>
      <w:r w:rsidRPr="005506B7">
        <w:rPr>
          <w:rFonts w:ascii="Arial" w:eastAsia="Humanst521 BT" w:hAnsi="Arial" w:cs="Arial"/>
          <w:w w:val="110"/>
        </w:rPr>
        <w:t>national</w:t>
      </w:r>
      <w:r w:rsidRPr="005506B7">
        <w:rPr>
          <w:rFonts w:ascii="Arial" w:eastAsia="Humanst521 BT" w:hAnsi="Arial" w:cs="Arial"/>
        </w:rPr>
        <w:t>traged</w:t>
      </w:r>
      <w:r w:rsidRPr="005506B7">
        <w:rPr>
          <w:rFonts w:ascii="Arial" w:eastAsia="Humanst521 BT" w:hAnsi="Arial" w:cs="Arial"/>
          <w:spacing w:val="-14"/>
        </w:rPr>
        <w:t>y</w:t>
      </w:r>
      <w:r w:rsidRPr="005506B7">
        <w:rPr>
          <w:rFonts w:ascii="Arial" w:eastAsia="Humanst521 BT" w:hAnsi="Arial" w:cs="Arial"/>
        </w:rPr>
        <w:t>, whichafflicts millions of</w:t>
      </w:r>
      <w:r w:rsidR="008915AF">
        <w:rPr>
          <w:rFonts w:ascii="Arial" w:eastAsia="Humanst521 BT" w:hAnsi="Arial" w:cs="Arial"/>
        </w:rPr>
        <w:t>Community</w:t>
      </w:r>
      <w:r w:rsidRPr="005506B7">
        <w:rPr>
          <w:rFonts w:ascii="Arial" w:eastAsia="Humanst521 BT" w:hAnsi="Arial" w:cs="Arial"/>
          <w:w w:val="106"/>
        </w:rPr>
        <w:t xml:space="preserve">s, </w:t>
      </w:r>
      <w:r w:rsidRPr="005506B7">
        <w:rPr>
          <w:rFonts w:ascii="Arial" w:eastAsia="Humanst521 BT" w:hAnsi="Arial" w:cs="Arial"/>
        </w:rPr>
        <w:t>withdiresocialandeconomicconsequences  forSouthAfricansociet</w:t>
      </w:r>
      <w:r w:rsidRPr="005506B7">
        <w:rPr>
          <w:rFonts w:ascii="Arial" w:eastAsia="Humanst521 BT" w:hAnsi="Arial" w:cs="Arial"/>
          <w:spacing w:val="-13"/>
        </w:rPr>
        <w:t>y</w:t>
      </w:r>
      <w:r w:rsidRPr="005506B7">
        <w:rPr>
          <w:rFonts w:ascii="Arial" w:eastAsia="Humanst521 BT" w:hAnsi="Arial" w:cs="Arial"/>
        </w:rPr>
        <w:t>.Itisthereforeamatter</w:t>
      </w:r>
      <w:r w:rsidRPr="005506B7">
        <w:rPr>
          <w:rFonts w:ascii="Arial" w:eastAsia="Humanst521 BT" w:hAnsi="Arial" w:cs="Arial"/>
          <w:w w:val="110"/>
        </w:rPr>
        <w:t xml:space="preserve">of </w:t>
      </w:r>
      <w:r w:rsidRPr="005506B7">
        <w:rPr>
          <w:rFonts w:ascii="Arial" w:eastAsia="Humanst521 BT" w:hAnsi="Arial" w:cs="Arial"/>
        </w:rPr>
        <w:t xml:space="preserve">overwhelming </w:t>
      </w:r>
      <w:r w:rsidR="005506B7" w:rsidRPr="005506B7">
        <w:rPr>
          <w:rFonts w:ascii="Arial" w:eastAsia="Humanst521 BT" w:hAnsi="Arial" w:cs="Arial"/>
        </w:rPr>
        <w:t>community</w:t>
      </w:r>
      <w:r w:rsidRPr="005506B7">
        <w:rPr>
          <w:rFonts w:ascii="Arial" w:eastAsia="Humanst521 BT" w:hAnsi="Arial" w:cs="Arial"/>
        </w:rPr>
        <w:t xml:space="preserve">interest,and  difficult decisions onbroadcasts involving thoseaffected </w:t>
      </w:r>
      <w:r w:rsidRPr="005506B7">
        <w:rPr>
          <w:rFonts w:ascii="Arial" w:eastAsia="Humanst521 BT" w:hAnsi="Arial" w:cs="Arial"/>
          <w:w w:val="103"/>
        </w:rPr>
        <w:t xml:space="preserve">by </w:t>
      </w:r>
      <w:r w:rsidRPr="005506B7">
        <w:rPr>
          <w:rFonts w:ascii="Arial" w:eastAsia="Humanst521 BT" w:hAnsi="Arial" w:cs="Arial"/>
        </w:rPr>
        <w:t>HIV/Aids,andrelatedissues,will</w:t>
      </w:r>
      <w:r w:rsidRPr="005506B7">
        <w:rPr>
          <w:rFonts w:ascii="Arial" w:eastAsia="Humanst521 BT" w:hAnsi="Arial" w:cs="Arial"/>
          <w:w w:val="112"/>
        </w:rPr>
        <w:t>engage</w:t>
      </w:r>
      <w:r w:rsidRPr="005506B7">
        <w:rPr>
          <w:rFonts w:ascii="Arial" w:eastAsia="Humanst521 BT" w:hAnsi="Arial" w:cs="Arial"/>
        </w:rPr>
        <w:t xml:space="preserve">broadcasters </w:t>
      </w:r>
      <w:r w:rsidRPr="005506B7">
        <w:rPr>
          <w:rFonts w:ascii="Arial" w:eastAsia="Humanst521 BT" w:hAnsi="Arial" w:cs="Arial"/>
          <w:w w:val="107"/>
        </w:rPr>
        <w:t>continuall</w:t>
      </w:r>
      <w:r w:rsidRPr="005506B7">
        <w:rPr>
          <w:rFonts w:ascii="Arial" w:eastAsia="Humanst521 BT" w:hAnsi="Arial" w:cs="Arial"/>
          <w:spacing w:val="-15"/>
          <w:w w:val="107"/>
        </w:rPr>
        <w:t>y</w:t>
      </w:r>
      <w:proofErr w:type="gramStart"/>
      <w:r w:rsidRPr="005506B7">
        <w:rPr>
          <w:rFonts w:ascii="Arial" w:eastAsia="Humanst521 BT" w:hAnsi="Arial" w:cs="Arial"/>
          <w:w w:val="107"/>
        </w:rPr>
        <w:t xml:space="preserve">. </w:t>
      </w:r>
      <w:proofErr w:type="gramEnd"/>
      <w:r w:rsidRPr="005506B7">
        <w:rPr>
          <w:rFonts w:ascii="Arial" w:eastAsia="Humanst521 BT" w:hAnsi="Arial" w:cs="Arial"/>
        </w:rPr>
        <w:t>The</w:t>
      </w:r>
      <w:r w:rsidRPr="005506B7">
        <w:rPr>
          <w:rFonts w:ascii="Arial" w:eastAsia="Humanst521 BT" w:hAnsi="Arial" w:cs="Arial"/>
          <w:w w:val="109"/>
        </w:rPr>
        <w:t>following</w:t>
      </w:r>
      <w:r w:rsidRPr="005506B7">
        <w:rPr>
          <w:rFonts w:ascii="Arial" w:eastAsia="Humanst521 BT" w:hAnsi="Arial" w:cs="Arial"/>
        </w:rPr>
        <w:t>should serve</w:t>
      </w:r>
      <w:r w:rsidRPr="005506B7">
        <w:rPr>
          <w:rFonts w:ascii="Arial" w:eastAsia="Humanst521 BT" w:hAnsi="Arial" w:cs="Arial"/>
          <w:w w:val="110"/>
        </w:rPr>
        <w:t xml:space="preserve">as </w:t>
      </w:r>
      <w:r w:rsidRPr="005506B7">
        <w:rPr>
          <w:rFonts w:ascii="Arial" w:eastAsia="Humanst521 BT" w:hAnsi="Arial" w:cs="Arial"/>
          <w:w w:val="108"/>
        </w:rPr>
        <w:t>guidelines: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The</w:t>
      </w:r>
      <w:r w:rsidRPr="005506B7">
        <w:rPr>
          <w:rFonts w:ascii="Arial" w:eastAsia="Humanst521 BT" w:hAnsi="Arial" w:cs="Arial"/>
          <w:w w:val="109"/>
        </w:rPr>
        <w:t>fundamental</w:t>
      </w:r>
      <w:r w:rsidRPr="005506B7">
        <w:rPr>
          <w:rFonts w:ascii="Arial" w:eastAsia="Humanst521 BT" w:hAnsi="Arial" w:cs="Arial"/>
        </w:rPr>
        <w:t>principles tobeapplied arethatthepandemic should be</w:t>
      </w:r>
      <w:r w:rsidRPr="005506B7">
        <w:rPr>
          <w:rFonts w:ascii="Arial" w:eastAsia="Humanst521 BT" w:hAnsi="Arial" w:cs="Arial"/>
          <w:w w:val="107"/>
        </w:rPr>
        <w:t xml:space="preserve">de-stigmatised, </w:t>
      </w:r>
      <w:r w:rsidRPr="005506B7">
        <w:rPr>
          <w:rFonts w:ascii="Arial" w:eastAsia="Humanst521 BT" w:hAnsi="Arial" w:cs="Arial"/>
        </w:rPr>
        <w:t>andmembersofsocietyshould beeducated toconducttheirsex life</w:t>
      </w:r>
      <w:r w:rsidRPr="005506B7">
        <w:rPr>
          <w:rFonts w:ascii="Arial" w:eastAsia="Humanst521 BT" w:hAnsi="Arial" w:cs="Arial"/>
          <w:w w:val="104"/>
        </w:rPr>
        <w:t>responsibly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The</w:t>
      </w:r>
      <w:r w:rsidRPr="005506B7">
        <w:rPr>
          <w:rFonts w:ascii="Arial" w:eastAsia="Humanst521 BT" w:hAnsi="Arial" w:cs="Arial"/>
          <w:w w:val="108"/>
        </w:rPr>
        <w:t>attendant</w:t>
      </w:r>
      <w:r w:rsidRPr="005506B7">
        <w:rPr>
          <w:rFonts w:ascii="Arial" w:eastAsia="Humanst521 BT" w:hAnsi="Arial" w:cs="Arial"/>
        </w:rPr>
        <w:t xml:space="preserve">aimsshould betoencourage communities toembracethepeopleliving </w:t>
      </w:r>
      <w:r w:rsidRPr="005506B7">
        <w:rPr>
          <w:rFonts w:ascii="Arial" w:eastAsia="Humanst521 BT" w:hAnsi="Arial" w:cs="Arial"/>
          <w:w w:val="106"/>
        </w:rPr>
        <w:t xml:space="preserve">with </w:t>
      </w:r>
      <w:r w:rsidRPr="005506B7">
        <w:rPr>
          <w:rFonts w:ascii="Arial" w:eastAsia="Humanst521 BT" w:hAnsi="Arial" w:cs="Arial"/>
        </w:rPr>
        <w:t>Aids</w:t>
      </w:r>
      <w:proofErr w:type="gramStart"/>
      <w:r w:rsidRPr="005506B7">
        <w:rPr>
          <w:rFonts w:ascii="Arial" w:eastAsia="Humanst521 BT" w:hAnsi="Arial" w:cs="Arial"/>
        </w:rPr>
        <w:t>;tocreateempathy</w:t>
      </w:r>
      <w:proofErr w:type="gramEnd"/>
      <w:r w:rsidRPr="005506B7">
        <w:rPr>
          <w:rFonts w:ascii="Arial" w:eastAsia="Humanst521 BT" w:hAnsi="Arial" w:cs="Arial"/>
        </w:rPr>
        <w:t xml:space="preserve"> and </w:t>
      </w:r>
      <w:r w:rsidRPr="005506B7">
        <w:rPr>
          <w:rFonts w:ascii="Arial" w:eastAsia="Humanst521 BT" w:hAnsi="Arial" w:cs="Arial"/>
          <w:w w:val="109"/>
        </w:rPr>
        <w:t>understanding</w:t>
      </w:r>
      <w:r w:rsidRPr="005506B7">
        <w:rPr>
          <w:rFonts w:ascii="Arial" w:eastAsia="Humanst521 BT" w:hAnsi="Arial" w:cs="Arial"/>
        </w:rPr>
        <w:t>forthem;  nottoostracisetheinfected, but</w:t>
      </w:r>
      <w:r w:rsidRPr="005506B7">
        <w:rPr>
          <w:rFonts w:ascii="Arial" w:eastAsia="Humanst521 BT" w:hAnsi="Arial" w:cs="Arial"/>
          <w:w w:val="104"/>
        </w:rPr>
        <w:t xml:space="preserve">to </w:t>
      </w:r>
      <w:r w:rsidRPr="005506B7">
        <w:rPr>
          <w:rFonts w:ascii="Arial" w:eastAsia="Humanst521 BT" w:hAnsi="Arial" w:cs="Arial"/>
        </w:rPr>
        <w:t>accordthemdignity asmembersof</w:t>
      </w:r>
      <w:r w:rsidRPr="005506B7">
        <w:rPr>
          <w:rFonts w:ascii="Arial" w:eastAsia="Humanst521 BT" w:hAnsi="Arial" w:cs="Arial"/>
          <w:w w:val="102"/>
        </w:rPr>
        <w:t>societ</w:t>
      </w:r>
      <w:r w:rsidRPr="005506B7">
        <w:rPr>
          <w:rFonts w:ascii="Arial" w:eastAsia="Humanst521 BT" w:hAnsi="Arial" w:cs="Arial"/>
          <w:spacing w:val="-14"/>
          <w:w w:val="102"/>
        </w:rPr>
        <w:t>y</w:t>
      </w:r>
      <w:r w:rsidRPr="005506B7">
        <w:rPr>
          <w:rFonts w:ascii="Arial" w:eastAsia="Humanst521 BT" w:hAnsi="Arial" w:cs="Arial"/>
          <w:w w:val="111"/>
        </w:rPr>
        <w:t>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The</w:t>
      </w:r>
      <w:r w:rsidRPr="005506B7">
        <w:rPr>
          <w:rFonts w:ascii="Arial" w:eastAsia="Humanst521 BT" w:hAnsi="Arial" w:cs="Arial"/>
          <w:w w:val="108"/>
        </w:rPr>
        <w:t>guidelines</w:t>
      </w:r>
      <w:r w:rsidRPr="005506B7">
        <w:rPr>
          <w:rFonts w:ascii="Arial" w:eastAsia="Humanst521 BT" w:hAnsi="Arial" w:cs="Arial"/>
        </w:rPr>
        <w:t>onprivacyanddignity areelaborated onfurtherintheNews,CurrentAffairs</w:t>
      </w:r>
      <w:r w:rsidRPr="005506B7">
        <w:rPr>
          <w:rFonts w:ascii="Arial" w:eastAsia="Humanst521 BT" w:hAnsi="Arial" w:cs="Arial"/>
          <w:w w:val="111"/>
        </w:rPr>
        <w:t xml:space="preserve">and </w:t>
      </w:r>
      <w:r w:rsidRPr="005506B7">
        <w:rPr>
          <w:rFonts w:ascii="Arial" w:eastAsia="Humanst521 BT" w:hAnsi="Arial" w:cs="Arial"/>
        </w:rPr>
        <w:t xml:space="preserve">Information   </w:t>
      </w:r>
      <w:r w:rsidRPr="005506B7">
        <w:rPr>
          <w:rFonts w:ascii="Arial" w:eastAsia="Humanst521 BT" w:hAnsi="Arial" w:cs="Arial"/>
          <w:w w:val="106"/>
        </w:rPr>
        <w:t>Programming</w:t>
      </w:r>
      <w:r w:rsidRPr="005506B7">
        <w:rPr>
          <w:rFonts w:ascii="Arial" w:eastAsia="Humanst521 BT" w:hAnsi="Arial" w:cs="Arial"/>
        </w:rPr>
        <w:t>polic</w:t>
      </w:r>
      <w:r w:rsidRPr="005506B7">
        <w:rPr>
          <w:rFonts w:ascii="Arial" w:eastAsia="Humanst521 BT" w:hAnsi="Arial" w:cs="Arial"/>
          <w:spacing w:val="-14"/>
        </w:rPr>
        <w:t>y</w:t>
      </w:r>
      <w:proofErr w:type="gramStart"/>
      <w:r w:rsidRPr="005506B7">
        <w:rPr>
          <w:rFonts w:ascii="Arial" w:eastAsia="Humanst521 BT" w:hAnsi="Arial" w:cs="Arial"/>
        </w:rPr>
        <w:t xml:space="preserve">. </w:t>
      </w:r>
      <w:proofErr w:type="gramEnd"/>
      <w:r w:rsidRPr="005506B7">
        <w:rPr>
          <w:rFonts w:ascii="Arial" w:eastAsia="Humanst521 BT" w:hAnsi="Arial" w:cs="Arial"/>
        </w:rPr>
        <w:t xml:space="preserve">Editorial staff should also consult the Legal Guidelines </w:t>
      </w:r>
      <w:r w:rsidRPr="005506B7">
        <w:rPr>
          <w:rFonts w:ascii="Arial" w:eastAsia="Humanst521 BT" w:hAnsi="Arial" w:cs="Arial"/>
          <w:w w:val="103"/>
        </w:rPr>
        <w:t xml:space="preserve">for </w:t>
      </w:r>
      <w:r w:rsidRPr="005506B7">
        <w:rPr>
          <w:rFonts w:ascii="Arial" w:eastAsia="Humanst521 BT" w:hAnsi="Arial" w:cs="Arial"/>
        </w:rPr>
        <w:t>Editorial</w:t>
      </w:r>
      <w:r w:rsidRPr="005506B7">
        <w:rPr>
          <w:rFonts w:ascii="Arial" w:eastAsia="Humanst521 BT" w:hAnsi="Arial" w:cs="Arial"/>
          <w:w w:val="113"/>
        </w:rPr>
        <w:t>Staf</w:t>
      </w:r>
      <w:r w:rsidRPr="005506B7">
        <w:rPr>
          <w:rFonts w:ascii="Arial" w:eastAsia="Humanst521 BT" w:hAnsi="Arial" w:cs="Arial"/>
          <w:spacing w:val="-3"/>
          <w:w w:val="113"/>
        </w:rPr>
        <w:t>f</w:t>
      </w:r>
      <w:r w:rsidRPr="005506B7">
        <w:rPr>
          <w:rFonts w:ascii="Arial" w:eastAsia="Humanst521 BT" w:hAnsi="Arial" w:cs="Arial"/>
          <w:w w:val="111"/>
        </w:rPr>
        <w:t>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color w:val="004890"/>
          <w:w w:val="91"/>
        </w:rPr>
        <w:t>PHONE-INANDDISCU</w:t>
      </w:r>
      <w:r w:rsidRPr="005506B7">
        <w:rPr>
          <w:rFonts w:ascii="Arial" w:eastAsia="Humanst521 BT" w:hAnsi="Arial" w:cs="Arial"/>
          <w:b/>
          <w:color w:val="004890"/>
          <w:spacing w:val="4"/>
          <w:w w:val="91"/>
        </w:rPr>
        <w:t>S</w:t>
      </w:r>
      <w:r w:rsidRPr="005506B7">
        <w:rPr>
          <w:rFonts w:ascii="Arial" w:eastAsia="Humanst521 BT" w:hAnsi="Arial" w:cs="Arial"/>
          <w:b/>
          <w:color w:val="004890"/>
          <w:w w:val="91"/>
        </w:rPr>
        <w:t>SION</w:t>
      </w:r>
      <w:r w:rsidRPr="005506B7">
        <w:rPr>
          <w:rFonts w:ascii="Arial" w:eastAsia="Humanst521 BT" w:hAnsi="Arial" w:cs="Arial"/>
          <w:b/>
          <w:color w:val="004890"/>
        </w:rPr>
        <w:t>PROGRAMMES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 xml:space="preserve">Phone-in and discussion programmes arean accepted and important means </w:t>
      </w:r>
      <w:proofErr w:type="gramStart"/>
      <w:r w:rsidRPr="005506B7">
        <w:rPr>
          <w:rFonts w:ascii="Arial" w:eastAsia="Humanst521 BT" w:hAnsi="Arial" w:cs="Arial"/>
        </w:rPr>
        <w:t xml:space="preserve">of  </w:t>
      </w:r>
      <w:r w:rsidRPr="005506B7">
        <w:rPr>
          <w:rFonts w:ascii="Arial" w:eastAsia="Humanst521 BT" w:hAnsi="Arial" w:cs="Arial"/>
          <w:w w:val="108"/>
        </w:rPr>
        <w:t>broadcasting</w:t>
      </w:r>
      <w:proofErr w:type="gramEnd"/>
      <w:r w:rsidRPr="005506B7">
        <w:rPr>
          <w:rFonts w:ascii="Arial" w:eastAsia="Humanst521 BT" w:hAnsi="Arial" w:cs="Arial"/>
          <w:w w:val="108"/>
        </w:rPr>
        <w:t xml:space="preserve"> </w:t>
      </w:r>
      <w:r w:rsidRPr="005506B7">
        <w:rPr>
          <w:rFonts w:ascii="Arial" w:eastAsia="Humanst521 BT" w:hAnsi="Arial" w:cs="Arial"/>
          <w:w w:val="109"/>
        </w:rPr>
        <w:t>individual</w:t>
      </w:r>
      <w:r w:rsidRPr="005506B7">
        <w:rPr>
          <w:rFonts w:ascii="Arial" w:eastAsia="Humanst521 BT" w:hAnsi="Arial" w:cs="Arial"/>
        </w:rPr>
        <w:t>pointsofviewontopics.Howeve</w:t>
      </w:r>
      <w:r w:rsidRPr="005506B7">
        <w:rPr>
          <w:rFonts w:ascii="Arial" w:eastAsia="Humanst521 BT" w:hAnsi="Arial" w:cs="Arial"/>
          <w:spacing w:val="-17"/>
        </w:rPr>
        <w:t>r</w:t>
      </w:r>
      <w:r w:rsidRPr="005506B7">
        <w:rPr>
          <w:rFonts w:ascii="Arial" w:eastAsia="Humanst521 BT" w:hAnsi="Arial" w:cs="Arial"/>
        </w:rPr>
        <w:t>,thehostsareexpectedtotakespecialcareto</w:t>
      </w:r>
      <w:r w:rsidRPr="005506B7">
        <w:rPr>
          <w:rFonts w:ascii="Arial" w:eastAsia="Humanst521 BT" w:hAnsi="Arial" w:cs="Arial"/>
          <w:w w:val="109"/>
        </w:rPr>
        <w:t xml:space="preserve">uphold </w:t>
      </w:r>
      <w:r w:rsidRPr="005506B7">
        <w:rPr>
          <w:rFonts w:ascii="Arial" w:eastAsia="Humanst521 BT" w:hAnsi="Arial" w:cs="Arial"/>
        </w:rPr>
        <w:t>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'seditorial principles offairness, impartiality and balance, and toensurethat a</w:t>
      </w:r>
      <w:r w:rsidRPr="005506B7">
        <w:rPr>
          <w:rFonts w:ascii="Arial" w:eastAsia="Humanst521 BT" w:hAnsi="Arial" w:cs="Arial"/>
          <w:w w:val="104"/>
        </w:rPr>
        <w:t xml:space="preserve">wide </w:t>
      </w:r>
      <w:r w:rsidRPr="005506B7">
        <w:rPr>
          <w:rFonts w:ascii="Arial" w:eastAsia="Humanst521 BT" w:hAnsi="Arial" w:cs="Arial"/>
        </w:rPr>
        <w:t>rangeofviewsare</w:t>
      </w:r>
      <w:r w:rsidRPr="005506B7">
        <w:rPr>
          <w:rFonts w:ascii="Arial" w:eastAsia="Humanst521 BT" w:hAnsi="Arial" w:cs="Arial"/>
          <w:w w:val="106"/>
        </w:rPr>
        <w:t>broadcast.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Ahostshouldsteer callersandguestsawayfrommaking commentsthatmaybe</w:t>
      </w:r>
      <w:r w:rsidRPr="005506B7">
        <w:rPr>
          <w:rFonts w:ascii="Arial" w:eastAsia="Humanst521 BT" w:hAnsi="Arial" w:cs="Arial"/>
          <w:w w:val="113"/>
        </w:rPr>
        <w:t>against</w:t>
      </w:r>
      <w:r w:rsidRPr="005506B7">
        <w:rPr>
          <w:rFonts w:ascii="Arial" w:eastAsia="Humanst521 BT" w:hAnsi="Arial" w:cs="Arial"/>
        </w:rPr>
        <w:t>the</w:t>
      </w:r>
      <w:r w:rsidRPr="005506B7">
        <w:rPr>
          <w:rFonts w:ascii="Arial" w:eastAsia="Humanst521 BT" w:hAnsi="Arial" w:cs="Arial"/>
          <w:w w:val="107"/>
        </w:rPr>
        <w:t>la</w:t>
      </w:r>
      <w:r w:rsidRPr="005506B7">
        <w:rPr>
          <w:rFonts w:ascii="Arial" w:eastAsia="Humanst521 BT" w:hAnsi="Arial" w:cs="Arial"/>
          <w:spacing w:val="-11"/>
          <w:w w:val="107"/>
        </w:rPr>
        <w:t>w</w:t>
      </w:r>
      <w:r w:rsidRPr="005506B7">
        <w:rPr>
          <w:rFonts w:ascii="Arial" w:eastAsia="Humanst521 BT" w:hAnsi="Arial" w:cs="Arial"/>
          <w:w w:val="111"/>
        </w:rPr>
        <w:t xml:space="preserve">, </w:t>
      </w:r>
      <w:r w:rsidRPr="005506B7">
        <w:rPr>
          <w:rFonts w:ascii="Arial" w:eastAsia="Humanst521 BT" w:hAnsi="Arial" w:cs="Arial"/>
        </w:rPr>
        <w:t>or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polic</w:t>
      </w:r>
      <w:r w:rsidRPr="005506B7">
        <w:rPr>
          <w:rFonts w:ascii="Arial" w:eastAsia="Humanst521 BT" w:hAnsi="Arial" w:cs="Arial"/>
          <w:spacing w:val="-14"/>
        </w:rPr>
        <w:t>y</w:t>
      </w:r>
      <w:r w:rsidRPr="005506B7">
        <w:rPr>
          <w:rFonts w:ascii="Arial" w:eastAsia="Humanst521 BT" w:hAnsi="Arial" w:cs="Arial"/>
        </w:rPr>
        <w:t>,  and reprimand orcontradict themtactfull</w:t>
      </w:r>
      <w:r w:rsidRPr="005506B7">
        <w:rPr>
          <w:rFonts w:ascii="Arial" w:eastAsia="Humanst521 BT" w:hAnsi="Arial" w:cs="Arial"/>
          <w:spacing w:val="-14"/>
        </w:rPr>
        <w:t>y</w:t>
      </w:r>
      <w:r w:rsidRPr="005506B7">
        <w:rPr>
          <w:rFonts w:ascii="Arial" w:eastAsia="Humanst521 BT" w:hAnsi="Arial" w:cs="Arial"/>
        </w:rPr>
        <w:t>, when necessar</w:t>
      </w:r>
      <w:r w:rsidRPr="005506B7">
        <w:rPr>
          <w:rFonts w:ascii="Arial" w:eastAsia="Humanst521 BT" w:hAnsi="Arial" w:cs="Arial"/>
          <w:spacing w:val="-14"/>
        </w:rPr>
        <w:t>y</w:t>
      </w:r>
      <w:r w:rsidRPr="005506B7">
        <w:rPr>
          <w:rFonts w:ascii="Arial" w:eastAsia="Humanst521 BT" w:hAnsi="Arial" w:cs="Arial"/>
        </w:rPr>
        <w:t xml:space="preserve">.Itisimportant </w:t>
      </w:r>
      <w:r w:rsidRPr="005506B7">
        <w:rPr>
          <w:rFonts w:ascii="Arial" w:eastAsia="Humanst521 BT" w:hAnsi="Arial" w:cs="Arial"/>
          <w:w w:val="104"/>
        </w:rPr>
        <w:t xml:space="preserve">to </w:t>
      </w:r>
      <w:r w:rsidRPr="005506B7">
        <w:rPr>
          <w:rFonts w:ascii="Arial" w:eastAsia="Humanst521 BT" w:hAnsi="Arial" w:cs="Arial"/>
        </w:rPr>
        <w:t xml:space="preserve">ensure,  as  far  as  possible,  that  programmes  do   not  become  a   focus  or platform  </w:t>
      </w:r>
      <w:r w:rsidRPr="005506B7">
        <w:rPr>
          <w:rFonts w:ascii="Arial" w:eastAsia="Humanst521 BT" w:hAnsi="Arial" w:cs="Arial"/>
          <w:w w:val="103"/>
        </w:rPr>
        <w:t xml:space="preserve">for </w:t>
      </w:r>
      <w:r w:rsidRPr="005506B7">
        <w:rPr>
          <w:rFonts w:ascii="Arial" w:eastAsia="Humanst521 BT" w:hAnsi="Arial" w:cs="Arial"/>
        </w:rPr>
        <w:t xml:space="preserve">organised pressuregroups and irresponsible </w:t>
      </w:r>
      <w:r w:rsidRPr="005506B7">
        <w:rPr>
          <w:rFonts w:ascii="Arial" w:eastAsia="Humanst521 BT" w:hAnsi="Arial" w:cs="Arial"/>
          <w:w w:val="108"/>
        </w:rPr>
        <w:t>individuals.</w:t>
      </w:r>
      <w:r w:rsidRPr="005506B7">
        <w:rPr>
          <w:rFonts w:ascii="Arial" w:eastAsia="Humanst521 BT" w:hAnsi="Arial" w:cs="Arial"/>
        </w:rPr>
        <w:t>Ashort pre-interview  bya "screener" should beusedforthesepurposes.  Arecordistobekeptofthenames ofallthespeakers</w:t>
      </w:r>
      <w:r w:rsidRPr="005506B7">
        <w:rPr>
          <w:rFonts w:ascii="Arial" w:eastAsia="Humanst521 BT" w:hAnsi="Arial" w:cs="Arial"/>
          <w:w w:val="111"/>
        </w:rPr>
        <w:t xml:space="preserve">and </w:t>
      </w:r>
      <w:r w:rsidRPr="005506B7">
        <w:rPr>
          <w:rFonts w:ascii="Arial" w:eastAsia="Humanst521 BT" w:hAnsi="Arial" w:cs="Arial"/>
        </w:rPr>
        <w:t>theircontact</w:t>
      </w:r>
      <w:r w:rsidRPr="005506B7">
        <w:rPr>
          <w:rFonts w:ascii="Arial" w:eastAsia="Humanst521 BT" w:hAnsi="Arial" w:cs="Arial"/>
          <w:w w:val="107"/>
        </w:rPr>
        <w:t>information</w:t>
      </w:r>
      <w:proofErr w:type="gramStart"/>
      <w:r w:rsidRPr="005506B7">
        <w:rPr>
          <w:rFonts w:ascii="Arial" w:eastAsia="Humanst521 BT" w:hAnsi="Arial" w:cs="Arial"/>
          <w:w w:val="107"/>
        </w:rPr>
        <w:t>,</w:t>
      </w:r>
      <w:r w:rsidRPr="005506B7">
        <w:rPr>
          <w:rFonts w:ascii="Arial" w:eastAsia="Humanst521 BT" w:hAnsi="Arial" w:cs="Arial"/>
        </w:rPr>
        <w:t>andretainedforatleast30days.Whenwrittencommentsare</w:t>
      </w:r>
      <w:r w:rsidRPr="005506B7">
        <w:rPr>
          <w:rFonts w:ascii="Arial" w:eastAsia="Humanst521 BT" w:hAnsi="Arial" w:cs="Arial"/>
          <w:w w:val="101"/>
        </w:rPr>
        <w:t>received</w:t>
      </w:r>
      <w:proofErr w:type="gramEnd"/>
      <w:r w:rsidRPr="005506B7">
        <w:rPr>
          <w:rFonts w:ascii="Arial" w:eastAsia="Humanst521 BT" w:hAnsi="Arial" w:cs="Arial"/>
          <w:w w:val="101"/>
        </w:rPr>
        <w:t xml:space="preserve">, </w:t>
      </w:r>
      <w:r w:rsidRPr="005506B7">
        <w:rPr>
          <w:rFonts w:ascii="Arial" w:eastAsia="Humanst521 BT" w:hAnsi="Arial" w:cs="Arial"/>
        </w:rPr>
        <w:t>hosts should be vigilant not to  read out comments on air with factual   inaccuracies or</w:t>
      </w:r>
      <w:r w:rsidRPr="005506B7">
        <w:rPr>
          <w:rFonts w:ascii="Arial" w:eastAsia="Humanst521 BT" w:hAnsi="Arial" w:cs="Arial"/>
          <w:w w:val="106"/>
        </w:rPr>
        <w:t xml:space="preserve">with </w:t>
      </w:r>
      <w:r w:rsidRPr="005506B7">
        <w:rPr>
          <w:rFonts w:ascii="Arial" w:eastAsia="Humanst521 BT" w:hAnsi="Arial" w:cs="Arial"/>
        </w:rPr>
        <w:t>contentwhichviolatesthelawor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  <w:w w:val="104"/>
        </w:rPr>
        <w:t>polic</w:t>
      </w:r>
      <w:r w:rsidRPr="005506B7">
        <w:rPr>
          <w:rFonts w:ascii="Arial" w:eastAsia="Humanst521 BT" w:hAnsi="Arial" w:cs="Arial"/>
          <w:spacing w:val="-14"/>
          <w:w w:val="104"/>
        </w:rPr>
        <w:t>y</w:t>
      </w:r>
      <w:r w:rsidRPr="005506B7">
        <w:rPr>
          <w:rFonts w:ascii="Arial" w:eastAsia="Humanst521 BT" w:hAnsi="Arial" w:cs="Arial"/>
          <w:w w:val="111"/>
        </w:rPr>
        <w:t>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 xml:space="preserve">Sincephone-in and discussion programmes arenotascientific wayofsurveying </w:t>
      </w:r>
      <w:r w:rsidR="005506B7" w:rsidRPr="005506B7">
        <w:rPr>
          <w:rFonts w:ascii="Arial" w:eastAsia="Humanst521 BT" w:hAnsi="Arial" w:cs="Arial"/>
        </w:rPr>
        <w:t>community</w:t>
      </w:r>
      <w:r w:rsidRPr="005506B7">
        <w:rPr>
          <w:rFonts w:ascii="Arial" w:eastAsia="Humanst521 BT" w:hAnsi="Arial" w:cs="Arial"/>
          <w:w w:val="108"/>
        </w:rPr>
        <w:t xml:space="preserve">opinion </w:t>
      </w:r>
      <w:r w:rsidRPr="005506B7">
        <w:rPr>
          <w:rFonts w:ascii="Arial" w:eastAsia="Humanst521 BT" w:hAnsi="Arial" w:cs="Arial"/>
        </w:rPr>
        <w:t>onany matte</w:t>
      </w:r>
      <w:r w:rsidRPr="005506B7">
        <w:rPr>
          <w:rFonts w:ascii="Arial" w:eastAsia="Humanst521 BT" w:hAnsi="Arial" w:cs="Arial"/>
          <w:spacing w:val="-16"/>
        </w:rPr>
        <w:t>r</w:t>
      </w:r>
      <w:r w:rsidRPr="005506B7">
        <w:rPr>
          <w:rFonts w:ascii="Arial" w:eastAsia="Humanst521 BT" w:hAnsi="Arial" w:cs="Arial"/>
        </w:rPr>
        <w:t>, thereshould beno</w:t>
      </w:r>
      <w:r w:rsidRPr="005506B7">
        <w:rPr>
          <w:rFonts w:ascii="Arial" w:eastAsia="Humanst521 BT" w:hAnsi="Arial" w:cs="Arial"/>
          <w:w w:val="110"/>
        </w:rPr>
        <w:t>suggestion</w:t>
      </w:r>
      <w:r w:rsidRPr="005506B7">
        <w:rPr>
          <w:rFonts w:ascii="Arial" w:eastAsia="Humanst521 BT" w:hAnsi="Arial" w:cs="Arial"/>
        </w:rPr>
        <w:t>-explicitorimplicit -that theviews</w:t>
      </w:r>
      <w:r w:rsidRPr="005506B7">
        <w:rPr>
          <w:rFonts w:ascii="Arial" w:eastAsia="Humanst521 BT" w:hAnsi="Arial" w:cs="Arial"/>
          <w:w w:val="106"/>
        </w:rPr>
        <w:t xml:space="preserve">broadcast </w:t>
      </w:r>
      <w:r w:rsidRPr="005506B7">
        <w:rPr>
          <w:rFonts w:ascii="Arial" w:eastAsia="Humanst521 BT" w:hAnsi="Arial" w:cs="Arial"/>
        </w:rPr>
        <w:t>reflectwider</w:t>
      </w:r>
      <w:r w:rsidR="005506B7" w:rsidRPr="005506B7">
        <w:rPr>
          <w:rFonts w:ascii="Arial" w:eastAsia="Humanst521 BT" w:hAnsi="Arial" w:cs="Arial"/>
        </w:rPr>
        <w:t>community</w:t>
      </w:r>
      <w:r w:rsidRPr="005506B7">
        <w:rPr>
          <w:rFonts w:ascii="Arial" w:eastAsia="Humanst521 BT" w:hAnsi="Arial" w:cs="Arial"/>
        </w:rPr>
        <w:t>opinion</w:t>
      </w:r>
      <w:proofErr w:type="gramStart"/>
      <w:r w:rsidRPr="005506B7">
        <w:rPr>
          <w:rFonts w:ascii="Arial" w:eastAsia="Humanst521 BT" w:hAnsi="Arial" w:cs="Arial"/>
        </w:rPr>
        <w:t>. More  on</w:t>
      </w:r>
      <w:proofErr w:type="gramEnd"/>
      <w:r w:rsidRPr="005506B7">
        <w:rPr>
          <w:rFonts w:ascii="Arial" w:eastAsia="Humanst521 BT" w:hAnsi="Arial" w:cs="Arial"/>
        </w:rPr>
        <w:t xml:space="preserve"> this subject isgiven in the News,CurrentAffairs </w:t>
      </w:r>
      <w:r w:rsidRPr="005506B7">
        <w:rPr>
          <w:rFonts w:ascii="Arial" w:eastAsia="Humanst521 BT" w:hAnsi="Arial" w:cs="Arial"/>
          <w:w w:val="111"/>
        </w:rPr>
        <w:t xml:space="preserve">and </w:t>
      </w:r>
      <w:r w:rsidRPr="005506B7">
        <w:rPr>
          <w:rFonts w:ascii="Arial" w:eastAsia="Humanst521 BT" w:hAnsi="Arial" w:cs="Arial"/>
        </w:rPr>
        <w:t xml:space="preserve">Information </w:t>
      </w:r>
      <w:r w:rsidRPr="005506B7">
        <w:rPr>
          <w:rFonts w:ascii="Arial" w:eastAsia="Humanst521 BT" w:hAnsi="Arial" w:cs="Arial"/>
          <w:w w:val="106"/>
        </w:rPr>
        <w:t>Programming</w:t>
      </w:r>
      <w:r w:rsidRPr="005506B7">
        <w:rPr>
          <w:rFonts w:ascii="Arial" w:eastAsia="Humanst521 BT" w:hAnsi="Arial" w:cs="Arial"/>
          <w:spacing w:val="-5"/>
          <w:w w:val="91"/>
        </w:rPr>
        <w:t>P</w:t>
      </w:r>
      <w:r w:rsidRPr="005506B7">
        <w:rPr>
          <w:rFonts w:ascii="Arial" w:eastAsia="Humanst521 BT" w:hAnsi="Arial" w:cs="Arial"/>
          <w:w w:val="102"/>
        </w:rPr>
        <w:t>olic</w:t>
      </w:r>
      <w:r w:rsidRPr="005506B7">
        <w:rPr>
          <w:rFonts w:ascii="Arial" w:eastAsia="Humanst521 BT" w:hAnsi="Arial" w:cs="Arial"/>
          <w:spacing w:val="-14"/>
          <w:w w:val="102"/>
        </w:rPr>
        <w:t>y</w:t>
      </w:r>
      <w:r w:rsidRPr="005506B7">
        <w:rPr>
          <w:rFonts w:ascii="Arial" w:eastAsia="Humanst521 BT" w:hAnsi="Arial" w:cs="Arial"/>
          <w:w w:val="111"/>
        </w:rPr>
        <w:t>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color w:val="004890"/>
          <w:w w:val="92"/>
          <w:position w:val="-1"/>
        </w:rPr>
        <w:t>CHILDREN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TheCodeprovidesthe</w:t>
      </w:r>
      <w:r w:rsidRPr="005506B7">
        <w:rPr>
          <w:rFonts w:ascii="Arial" w:eastAsia="Humanst521 BT" w:hAnsi="Arial" w:cs="Arial"/>
          <w:w w:val="107"/>
        </w:rPr>
        <w:t>followingregardingchildren: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spacing w:val="3"/>
        </w:rPr>
        <w:t>Broadcaster</w:t>
      </w:r>
      <w:r w:rsidRPr="005506B7">
        <w:rPr>
          <w:rFonts w:ascii="Arial" w:eastAsia="Humanst521 BT" w:hAnsi="Arial" w:cs="Arial"/>
        </w:rPr>
        <w:t xml:space="preserve">s  </w:t>
      </w:r>
      <w:r w:rsidRPr="005506B7">
        <w:rPr>
          <w:rFonts w:ascii="Arial" w:eastAsia="Humanst521 BT" w:hAnsi="Arial" w:cs="Arial"/>
          <w:spacing w:val="3"/>
        </w:rPr>
        <w:t>ar</w:t>
      </w:r>
      <w:r w:rsidRPr="005506B7">
        <w:rPr>
          <w:rFonts w:ascii="Arial" w:eastAsia="Humanst521 BT" w:hAnsi="Arial" w:cs="Arial"/>
        </w:rPr>
        <w:t xml:space="preserve">e </w:t>
      </w:r>
      <w:r w:rsidRPr="005506B7">
        <w:rPr>
          <w:rFonts w:ascii="Arial" w:eastAsia="Humanst521 BT" w:hAnsi="Arial" w:cs="Arial"/>
          <w:spacing w:val="3"/>
        </w:rPr>
        <w:t>reminde</w:t>
      </w:r>
      <w:r w:rsidRPr="005506B7">
        <w:rPr>
          <w:rFonts w:ascii="Arial" w:eastAsia="Humanst521 BT" w:hAnsi="Arial" w:cs="Arial"/>
        </w:rPr>
        <w:t xml:space="preserve">d  </w:t>
      </w:r>
      <w:r w:rsidRPr="005506B7">
        <w:rPr>
          <w:rFonts w:ascii="Arial" w:eastAsia="Humanst521 BT" w:hAnsi="Arial" w:cs="Arial"/>
          <w:spacing w:val="3"/>
        </w:rPr>
        <w:t>tha</w:t>
      </w:r>
      <w:r w:rsidRPr="005506B7">
        <w:rPr>
          <w:rFonts w:ascii="Arial" w:eastAsia="Humanst521 BT" w:hAnsi="Arial" w:cs="Arial"/>
        </w:rPr>
        <w:t xml:space="preserve">t  </w:t>
      </w:r>
      <w:r w:rsidRPr="005506B7">
        <w:rPr>
          <w:rFonts w:ascii="Arial" w:eastAsia="Humanst521 BT" w:hAnsi="Arial" w:cs="Arial"/>
          <w:spacing w:val="3"/>
        </w:rPr>
        <w:t>childre</w:t>
      </w:r>
      <w:r w:rsidRPr="005506B7">
        <w:rPr>
          <w:rFonts w:ascii="Arial" w:eastAsia="Humanst521 BT" w:hAnsi="Arial" w:cs="Arial"/>
        </w:rPr>
        <w:t xml:space="preserve">n  </w:t>
      </w:r>
      <w:r w:rsidRPr="005506B7">
        <w:rPr>
          <w:rFonts w:ascii="Arial" w:eastAsia="Humanst521 BT" w:hAnsi="Arial" w:cs="Arial"/>
          <w:spacing w:val="3"/>
        </w:rPr>
        <w:t>embrac</w:t>
      </w:r>
      <w:r w:rsidRPr="005506B7">
        <w:rPr>
          <w:rFonts w:ascii="Arial" w:eastAsia="Humanst521 BT" w:hAnsi="Arial" w:cs="Arial"/>
        </w:rPr>
        <w:t xml:space="preserve">e  a  </w:t>
      </w:r>
      <w:r w:rsidRPr="005506B7">
        <w:rPr>
          <w:rFonts w:ascii="Arial" w:eastAsia="Humanst521 BT" w:hAnsi="Arial" w:cs="Arial"/>
          <w:spacing w:val="3"/>
        </w:rPr>
        <w:t>wid</w:t>
      </w:r>
      <w:r w:rsidRPr="005506B7">
        <w:rPr>
          <w:rFonts w:ascii="Arial" w:eastAsia="Humanst521 BT" w:hAnsi="Arial" w:cs="Arial"/>
        </w:rPr>
        <w:t xml:space="preserve">e  </w:t>
      </w:r>
      <w:r w:rsidRPr="005506B7">
        <w:rPr>
          <w:rFonts w:ascii="Arial" w:eastAsia="Humanst521 BT" w:hAnsi="Arial" w:cs="Arial"/>
          <w:spacing w:val="3"/>
        </w:rPr>
        <w:t>rang</w:t>
      </w:r>
      <w:r w:rsidRPr="005506B7">
        <w:rPr>
          <w:rFonts w:ascii="Arial" w:eastAsia="Humanst521 BT" w:hAnsi="Arial" w:cs="Arial"/>
        </w:rPr>
        <w:t xml:space="preserve">e  </w:t>
      </w:r>
      <w:r w:rsidRPr="005506B7">
        <w:rPr>
          <w:rFonts w:ascii="Arial" w:eastAsia="Humanst521 BT" w:hAnsi="Arial" w:cs="Arial"/>
          <w:spacing w:val="3"/>
        </w:rPr>
        <w:t>o</w:t>
      </w:r>
      <w:r w:rsidRPr="005506B7">
        <w:rPr>
          <w:rFonts w:ascii="Arial" w:eastAsia="Humanst521 BT" w:hAnsi="Arial" w:cs="Arial"/>
        </w:rPr>
        <w:t xml:space="preserve">f  </w:t>
      </w:r>
      <w:r w:rsidRPr="005506B7">
        <w:rPr>
          <w:rFonts w:ascii="Arial" w:eastAsia="Humanst521 BT" w:hAnsi="Arial" w:cs="Arial"/>
          <w:spacing w:val="3"/>
        </w:rPr>
        <w:t>maturit</w:t>
      </w:r>
      <w:r w:rsidRPr="005506B7">
        <w:rPr>
          <w:rFonts w:ascii="Arial" w:eastAsia="Humanst521 BT" w:hAnsi="Arial" w:cs="Arial"/>
        </w:rPr>
        <w:t xml:space="preserve">y  </w:t>
      </w:r>
      <w:r w:rsidRPr="005506B7">
        <w:rPr>
          <w:rFonts w:ascii="Arial" w:eastAsia="Humanst521 BT" w:hAnsi="Arial" w:cs="Arial"/>
          <w:spacing w:val="3"/>
          <w:w w:val="111"/>
        </w:rPr>
        <w:t xml:space="preserve">and </w:t>
      </w:r>
      <w:r w:rsidRPr="005506B7">
        <w:rPr>
          <w:rFonts w:ascii="Arial" w:eastAsia="Humanst521 BT" w:hAnsi="Arial" w:cs="Arial"/>
          <w:w w:val="107"/>
        </w:rPr>
        <w:t>sophistication.</w:t>
      </w:r>
      <w:r w:rsidRPr="005506B7">
        <w:rPr>
          <w:rFonts w:ascii="Arial" w:eastAsia="Humanst521 BT" w:hAnsi="Arial" w:cs="Arial"/>
        </w:rPr>
        <w:t>Ininterpreting theCode,itislegitimate forbroadcasters to</w:t>
      </w:r>
      <w:r w:rsidRPr="005506B7">
        <w:rPr>
          <w:rFonts w:ascii="Arial" w:eastAsia="Humanst521 BT" w:hAnsi="Arial" w:cs="Arial"/>
          <w:w w:val="116"/>
        </w:rPr>
        <w:t xml:space="preserve">distinguish,if </w:t>
      </w:r>
      <w:r w:rsidRPr="005506B7">
        <w:rPr>
          <w:rFonts w:ascii="Arial" w:eastAsia="Humanst521 BT" w:hAnsi="Arial" w:cs="Arial"/>
        </w:rPr>
        <w:t>appropriate, those</w:t>
      </w:r>
      <w:r w:rsidRPr="005506B7">
        <w:rPr>
          <w:rFonts w:ascii="Arial" w:eastAsia="Humanst521 BT" w:hAnsi="Arial" w:cs="Arial"/>
          <w:w w:val="108"/>
        </w:rPr>
        <w:t>approachingadulthood</w:t>
      </w:r>
      <w:r w:rsidRPr="005506B7">
        <w:rPr>
          <w:rFonts w:ascii="Arial" w:eastAsia="Humanst521 BT" w:hAnsi="Arial" w:cs="Arial"/>
        </w:rPr>
        <w:t>fromamuchyounge</w:t>
      </w:r>
      <w:r w:rsidRPr="005506B7">
        <w:rPr>
          <w:rFonts w:ascii="Arial" w:eastAsia="Humanst521 BT" w:hAnsi="Arial" w:cs="Arial"/>
          <w:spacing w:val="-16"/>
        </w:rPr>
        <w:t>r</w:t>
      </w:r>
      <w:r w:rsidRPr="005506B7">
        <w:rPr>
          <w:rFonts w:ascii="Arial" w:eastAsia="Humanst521 BT" w:hAnsi="Arial" w:cs="Arial"/>
        </w:rPr>
        <w:t xml:space="preserve">, pre-teenage </w:t>
      </w:r>
      <w:r w:rsidRPr="005506B7">
        <w:rPr>
          <w:rFonts w:ascii="Arial" w:eastAsia="Humanst521 BT" w:hAnsi="Arial" w:cs="Arial"/>
          <w:w w:val="106"/>
        </w:rPr>
        <w:t>audience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position w:val="-2"/>
        </w:rPr>
        <w:t xml:space="preserve">Broadcastersmaynottransmit material that </w:t>
      </w:r>
      <w:proofErr w:type="gramStart"/>
      <w:r w:rsidRPr="005506B7">
        <w:rPr>
          <w:rFonts w:ascii="Arial" w:eastAsia="Humanst521 BT" w:hAnsi="Arial" w:cs="Arial"/>
          <w:position w:val="-2"/>
        </w:rPr>
        <w:t>is</w:t>
      </w:r>
      <w:r w:rsidRPr="005506B7">
        <w:rPr>
          <w:rFonts w:ascii="Arial" w:eastAsia="Humanst521 BT" w:hAnsi="Arial" w:cs="Arial"/>
          <w:w w:val="108"/>
          <w:position w:val="-2"/>
        </w:rPr>
        <w:t>unsuitable</w:t>
      </w:r>
      <w:r w:rsidRPr="005506B7">
        <w:rPr>
          <w:rFonts w:ascii="Arial" w:eastAsia="Humanst521 BT" w:hAnsi="Arial" w:cs="Arial"/>
          <w:position w:val="-2"/>
        </w:rPr>
        <w:t>forchildren  attimeswhen</w:t>
      </w:r>
      <w:proofErr w:type="gramEnd"/>
      <w:r w:rsidRPr="005506B7">
        <w:rPr>
          <w:rFonts w:ascii="Arial" w:eastAsia="Humanst521 BT" w:hAnsi="Arial" w:cs="Arial"/>
          <w:position w:val="-2"/>
        </w:rPr>
        <w:t xml:space="preserve"> </w:t>
      </w:r>
      <w:r w:rsidRPr="005506B7">
        <w:rPr>
          <w:rFonts w:ascii="Arial" w:eastAsia="Humanst521 BT" w:hAnsi="Arial" w:cs="Arial"/>
          <w:w w:val="107"/>
          <w:position w:val="-2"/>
        </w:rPr>
        <w:t>large</w:t>
      </w:r>
    </w:p>
    <w:p w:rsidR="006E40D9" w:rsidRPr="005506B7" w:rsidRDefault="00B54F68" w:rsidP="007D64D1">
      <w:pPr>
        <w:rPr>
          <w:rFonts w:ascii="Arial" w:eastAsia="Humanst521 BT" w:hAnsi="Arial" w:cs="Arial"/>
        </w:rPr>
        <w:sectPr w:rsidR="006E40D9" w:rsidRPr="005506B7" w:rsidSect="007D64D1">
          <w:pgSz w:w="10900" w:h="16840"/>
          <w:pgMar w:top="426" w:right="780" w:bottom="280" w:left="500" w:header="720" w:footer="720" w:gutter="0"/>
          <w:cols w:space="720"/>
        </w:sectPr>
      </w:pPr>
      <w:proofErr w:type="gramStart"/>
      <w:r w:rsidRPr="005506B7">
        <w:rPr>
          <w:rFonts w:ascii="Arial" w:eastAsia="Humanst521 BT" w:hAnsi="Arial" w:cs="Arial"/>
          <w:position w:val="-1"/>
        </w:rPr>
        <w:t>numbersofthemmaybeexpectedtobeinthe</w:t>
      </w:r>
      <w:r w:rsidRPr="005506B7">
        <w:rPr>
          <w:rFonts w:ascii="Arial" w:eastAsia="Humanst521 BT" w:hAnsi="Arial" w:cs="Arial"/>
          <w:w w:val="106"/>
          <w:position w:val="-1"/>
        </w:rPr>
        <w:t>audience</w:t>
      </w:r>
      <w:proofErr w:type="gramEnd"/>
    </w:p>
    <w:p w:rsidR="006E40D9" w:rsidRPr="005506B7" w:rsidRDefault="00B54F68" w:rsidP="007D64D1">
      <w:pPr>
        <w:rPr>
          <w:rFonts w:ascii="Arial" w:eastAsia="BankGothic Lt BT" w:hAnsi="Arial" w:cs="Arial"/>
        </w:rPr>
      </w:pPr>
      <w:r w:rsidRPr="005506B7">
        <w:rPr>
          <w:rFonts w:ascii="Arial" w:eastAsia="BankGothic Lt BT" w:hAnsi="Arial" w:cs="Arial"/>
          <w:color w:val="004890"/>
          <w:spacing w:val="-1"/>
          <w:w w:val="101"/>
        </w:rPr>
        <w:lastRenderedPageBreak/>
        <w:t>P</w:t>
      </w:r>
      <w:r w:rsidRPr="005506B7">
        <w:rPr>
          <w:rFonts w:ascii="Arial" w:eastAsia="BankGothic Lt BT" w:hAnsi="Arial" w:cs="Arial"/>
          <w:color w:val="004890"/>
          <w:spacing w:val="-1"/>
          <w:w w:val="106"/>
        </w:rPr>
        <w:t>r</w:t>
      </w:r>
      <w:r w:rsidRPr="005506B7">
        <w:rPr>
          <w:rFonts w:ascii="Arial" w:eastAsia="BankGothic Lt BT" w:hAnsi="Arial" w:cs="Arial"/>
          <w:color w:val="004890"/>
          <w:spacing w:val="-1"/>
          <w:w w:val="103"/>
        </w:rPr>
        <w:t>o</w:t>
      </w:r>
      <w:r w:rsidRPr="005506B7">
        <w:rPr>
          <w:rFonts w:ascii="Arial" w:eastAsia="BankGothic Lt BT" w:hAnsi="Arial" w:cs="Arial"/>
          <w:color w:val="004890"/>
          <w:spacing w:val="-1"/>
          <w:w w:val="104"/>
        </w:rPr>
        <w:t>g</w:t>
      </w:r>
      <w:r w:rsidRPr="005506B7">
        <w:rPr>
          <w:rFonts w:ascii="Arial" w:eastAsia="BankGothic Lt BT" w:hAnsi="Arial" w:cs="Arial"/>
          <w:color w:val="004890"/>
          <w:spacing w:val="-1"/>
          <w:w w:val="106"/>
        </w:rPr>
        <w:t>r</w:t>
      </w:r>
      <w:r w:rsidRPr="005506B7">
        <w:rPr>
          <w:rFonts w:ascii="Arial" w:eastAsia="BankGothic Lt BT" w:hAnsi="Arial" w:cs="Arial"/>
          <w:color w:val="004890"/>
          <w:spacing w:val="-1"/>
          <w:w w:val="103"/>
        </w:rPr>
        <w:t>amm</w:t>
      </w:r>
      <w:r w:rsidRPr="005506B7">
        <w:rPr>
          <w:rFonts w:ascii="Arial" w:eastAsia="BankGothic Lt BT" w:hAnsi="Arial" w:cs="Arial"/>
          <w:color w:val="004890"/>
          <w:spacing w:val="-1"/>
          <w:w w:val="107"/>
        </w:rPr>
        <w:t>i</w:t>
      </w:r>
      <w:r w:rsidRPr="005506B7">
        <w:rPr>
          <w:rFonts w:ascii="Arial" w:eastAsia="BankGothic Lt BT" w:hAnsi="Arial" w:cs="Arial"/>
          <w:color w:val="004890"/>
          <w:spacing w:val="-1"/>
          <w:w w:val="103"/>
        </w:rPr>
        <w:t>n</w:t>
      </w:r>
      <w:r w:rsidRPr="005506B7">
        <w:rPr>
          <w:rFonts w:ascii="Arial" w:eastAsia="BankGothic Lt BT" w:hAnsi="Arial" w:cs="Arial"/>
          <w:color w:val="004890"/>
          <w:w w:val="104"/>
        </w:rPr>
        <w:t>g</w:t>
      </w:r>
    </w:p>
    <w:p w:rsidR="006E40D9" w:rsidRPr="005506B7" w:rsidRDefault="00B54F68" w:rsidP="00FF2E6F">
      <w:pPr>
        <w:pStyle w:val="ListParagraph"/>
        <w:numPr>
          <w:ilvl w:val="0"/>
          <w:numId w:val="19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Broadcasters are to exerciseparticular caution,  as provided belo</w:t>
      </w:r>
      <w:r w:rsidRPr="005506B7">
        <w:rPr>
          <w:rFonts w:ascii="Arial" w:eastAsia="Humanst521 BT" w:hAnsi="Arial" w:cs="Arial"/>
          <w:spacing w:val="-11"/>
        </w:rPr>
        <w:t>w</w:t>
      </w:r>
      <w:r w:rsidRPr="005506B7">
        <w:rPr>
          <w:rFonts w:ascii="Arial" w:eastAsia="Humanst521 BT" w:hAnsi="Arial" w:cs="Arial"/>
        </w:rPr>
        <w:t xml:space="preserve">, in the depiction  </w:t>
      </w:r>
      <w:r w:rsidRPr="005506B7">
        <w:rPr>
          <w:rFonts w:ascii="Arial" w:eastAsia="Humanst521 BT" w:hAnsi="Arial" w:cs="Arial"/>
          <w:w w:val="110"/>
        </w:rPr>
        <w:t xml:space="preserve">of </w:t>
      </w:r>
      <w:r w:rsidRPr="005506B7">
        <w:rPr>
          <w:rFonts w:ascii="Arial" w:eastAsia="Humanst521 BT" w:hAnsi="Arial" w:cs="Arial"/>
        </w:rPr>
        <w:t>violenceinchildren's</w:t>
      </w:r>
      <w:r w:rsidRPr="005506B7">
        <w:rPr>
          <w:rFonts w:ascii="Arial" w:eastAsia="Humanst521 BT" w:hAnsi="Arial" w:cs="Arial"/>
          <w:w w:val="105"/>
        </w:rPr>
        <w:t>programmes</w:t>
      </w:r>
    </w:p>
    <w:p w:rsidR="006E40D9" w:rsidRPr="005506B7" w:rsidRDefault="00B54F68" w:rsidP="00FF2E6F">
      <w:pPr>
        <w:pStyle w:val="ListParagraph"/>
        <w:numPr>
          <w:ilvl w:val="0"/>
          <w:numId w:val="19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Inchildren's storiesportrayedbyreal-life characters, violence-whetherphysical, verbalor emotional  -maybeportrayedonlywhenitisessentialtothedevelopmentofacharacter</w:t>
      </w:r>
      <w:r w:rsidRPr="005506B7">
        <w:rPr>
          <w:rFonts w:ascii="Arial" w:eastAsia="Humanst521 BT" w:hAnsi="Arial" w:cs="Arial"/>
          <w:w w:val="111"/>
        </w:rPr>
        <w:t xml:space="preserve">and </w:t>
      </w:r>
      <w:r w:rsidRPr="005506B7">
        <w:rPr>
          <w:rFonts w:ascii="Arial" w:eastAsia="Humanst521 BT" w:hAnsi="Arial" w:cs="Arial"/>
          <w:w w:val="106"/>
        </w:rPr>
        <w:t>plot</w:t>
      </w:r>
    </w:p>
    <w:p w:rsidR="006E40D9" w:rsidRPr="005506B7" w:rsidRDefault="00B54F68" w:rsidP="00FF2E6F">
      <w:pPr>
        <w:pStyle w:val="ListParagraph"/>
        <w:numPr>
          <w:ilvl w:val="0"/>
          <w:numId w:val="19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 xml:space="preserve">Animated  programmes  for children, </w:t>
      </w:r>
      <w:r w:rsidRPr="005506B7">
        <w:rPr>
          <w:rFonts w:ascii="Arial" w:eastAsia="Humanst521 BT" w:hAnsi="Arial" w:cs="Arial"/>
          <w:w w:val="111"/>
        </w:rPr>
        <w:t xml:space="preserve">although </w:t>
      </w:r>
      <w:r w:rsidRPr="005506B7">
        <w:rPr>
          <w:rFonts w:ascii="Arial" w:eastAsia="Humanst521 BT" w:hAnsi="Arial" w:cs="Arial"/>
        </w:rPr>
        <w:t xml:space="preserve">they are accepted as a stylised form </w:t>
      </w:r>
      <w:r w:rsidRPr="005506B7">
        <w:rPr>
          <w:rFonts w:ascii="Arial" w:eastAsia="Humanst521 BT" w:hAnsi="Arial" w:cs="Arial"/>
          <w:w w:val="110"/>
        </w:rPr>
        <w:t xml:space="preserve">of </w:t>
      </w:r>
      <w:r w:rsidRPr="005506B7">
        <w:rPr>
          <w:rFonts w:ascii="Arial" w:eastAsia="Humanst521 BT" w:hAnsi="Arial" w:cs="Arial"/>
        </w:rPr>
        <w:t>storytelling  thatcouldcontain non-realistic violence,maynothaveviolenceastheir</w:t>
      </w:r>
      <w:r w:rsidRPr="005506B7">
        <w:rPr>
          <w:rFonts w:ascii="Arial" w:eastAsia="Humanst521 BT" w:hAnsi="Arial" w:cs="Arial"/>
          <w:w w:val="104"/>
        </w:rPr>
        <w:t xml:space="preserve">central </w:t>
      </w:r>
      <w:r w:rsidRPr="005506B7">
        <w:rPr>
          <w:rFonts w:ascii="Arial" w:eastAsia="Humanst521 BT" w:hAnsi="Arial" w:cs="Arial"/>
        </w:rPr>
        <w:t>theme,norinvite</w:t>
      </w:r>
      <w:r w:rsidRPr="005506B7">
        <w:rPr>
          <w:rFonts w:ascii="Arial" w:eastAsia="Humanst521 BT" w:hAnsi="Arial" w:cs="Arial"/>
          <w:w w:val="107"/>
        </w:rPr>
        <w:t>dangerousimitation</w:t>
      </w:r>
    </w:p>
    <w:p w:rsidR="006E40D9" w:rsidRPr="005506B7" w:rsidRDefault="00B54F68" w:rsidP="00FF2E6F">
      <w:pPr>
        <w:pStyle w:val="ListParagraph"/>
        <w:numPr>
          <w:ilvl w:val="0"/>
          <w:numId w:val="19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 xml:space="preserve">In children's programmes,  due care should be taken in </w:t>
      </w:r>
      <w:r w:rsidRPr="005506B7">
        <w:rPr>
          <w:rFonts w:ascii="Arial" w:eastAsia="Humanst521 BT" w:hAnsi="Arial" w:cs="Arial"/>
          <w:w w:val="111"/>
        </w:rPr>
        <w:t>dealing</w:t>
      </w:r>
      <w:r w:rsidRPr="005506B7">
        <w:rPr>
          <w:rFonts w:ascii="Arial" w:eastAsia="Humanst521 BT" w:hAnsi="Arial" w:cs="Arial"/>
        </w:rPr>
        <w:t xml:space="preserve">with themes that </w:t>
      </w:r>
      <w:r w:rsidRPr="005506B7">
        <w:rPr>
          <w:rFonts w:ascii="Arial" w:eastAsia="Humanst521 BT" w:hAnsi="Arial" w:cs="Arial"/>
          <w:w w:val="106"/>
        </w:rPr>
        <w:t xml:space="preserve">could </w:t>
      </w:r>
      <w:r w:rsidRPr="005506B7">
        <w:rPr>
          <w:rFonts w:ascii="Arial" w:eastAsia="Humanst521 BT" w:hAnsi="Arial" w:cs="Arial"/>
        </w:rPr>
        <w:t>threatentheirsenseofsecurit</w:t>
      </w:r>
      <w:r w:rsidRPr="005506B7">
        <w:rPr>
          <w:rFonts w:ascii="Arial" w:eastAsia="Humanst521 BT" w:hAnsi="Arial" w:cs="Arial"/>
          <w:spacing w:val="-14"/>
        </w:rPr>
        <w:t>y</w:t>
      </w:r>
      <w:r w:rsidRPr="005506B7">
        <w:rPr>
          <w:rFonts w:ascii="Arial" w:eastAsia="Humanst521 BT" w:hAnsi="Arial" w:cs="Arial"/>
        </w:rPr>
        <w:t>,suchastheportrayalofdomesticconflict, death, crime,or drug</w:t>
      </w:r>
      <w:r w:rsidRPr="005506B7">
        <w:rPr>
          <w:rFonts w:ascii="Arial" w:eastAsia="Humanst521 BT" w:hAnsi="Arial" w:cs="Arial"/>
          <w:w w:val="107"/>
        </w:rPr>
        <w:t>abuse</w:t>
      </w:r>
    </w:p>
    <w:p w:rsidR="006E40D9" w:rsidRPr="005506B7" w:rsidRDefault="00B54F68" w:rsidP="00FF2E6F">
      <w:pPr>
        <w:pStyle w:val="ListParagraph"/>
        <w:numPr>
          <w:ilvl w:val="0"/>
          <w:numId w:val="19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Inchildren'sprogrammes, duecareshould betakenin</w:t>
      </w:r>
      <w:r w:rsidRPr="005506B7">
        <w:rPr>
          <w:rFonts w:ascii="Arial" w:eastAsia="Humanst521 BT" w:hAnsi="Arial" w:cs="Arial"/>
          <w:w w:val="111"/>
        </w:rPr>
        <w:t>dealing</w:t>
      </w:r>
      <w:r w:rsidRPr="005506B7">
        <w:rPr>
          <w:rFonts w:ascii="Arial" w:eastAsia="Humanst521 BT" w:hAnsi="Arial" w:cs="Arial"/>
        </w:rPr>
        <w:t>withthemesthatcould</w:t>
      </w:r>
      <w:r w:rsidRPr="005506B7">
        <w:rPr>
          <w:rFonts w:ascii="Arial" w:eastAsia="Humanst521 BT" w:hAnsi="Arial" w:cs="Arial"/>
          <w:w w:val="104"/>
        </w:rPr>
        <w:t xml:space="preserve">invite </w:t>
      </w:r>
      <w:r w:rsidRPr="005506B7">
        <w:rPr>
          <w:rFonts w:ascii="Arial" w:eastAsia="Humanst521 BT" w:hAnsi="Arial" w:cs="Arial"/>
          <w:spacing w:val="1"/>
          <w:w w:val="107"/>
        </w:rPr>
        <w:t>imitation</w:t>
      </w:r>
      <w:r w:rsidRPr="005506B7">
        <w:rPr>
          <w:rFonts w:ascii="Arial" w:eastAsia="Humanst521 BT" w:hAnsi="Arial" w:cs="Arial"/>
          <w:w w:val="107"/>
        </w:rPr>
        <w:t xml:space="preserve">, </w:t>
      </w:r>
      <w:r w:rsidRPr="005506B7">
        <w:rPr>
          <w:rFonts w:ascii="Arial" w:eastAsia="Humanst521 BT" w:hAnsi="Arial" w:cs="Arial"/>
          <w:spacing w:val="1"/>
        </w:rPr>
        <w:t>suc</w:t>
      </w:r>
      <w:r w:rsidRPr="005506B7">
        <w:rPr>
          <w:rFonts w:ascii="Arial" w:eastAsia="Humanst521 BT" w:hAnsi="Arial" w:cs="Arial"/>
        </w:rPr>
        <w:t xml:space="preserve">h  </w:t>
      </w:r>
      <w:r w:rsidRPr="005506B7">
        <w:rPr>
          <w:rFonts w:ascii="Arial" w:eastAsia="Humanst521 BT" w:hAnsi="Arial" w:cs="Arial"/>
          <w:spacing w:val="1"/>
        </w:rPr>
        <w:t>a</w:t>
      </w:r>
      <w:r w:rsidRPr="005506B7">
        <w:rPr>
          <w:rFonts w:ascii="Arial" w:eastAsia="Humanst521 BT" w:hAnsi="Arial" w:cs="Arial"/>
        </w:rPr>
        <w:t xml:space="preserve">s  </w:t>
      </w:r>
      <w:r w:rsidRPr="005506B7">
        <w:rPr>
          <w:rFonts w:ascii="Arial" w:eastAsia="Humanst521 BT" w:hAnsi="Arial" w:cs="Arial"/>
          <w:spacing w:val="1"/>
        </w:rPr>
        <w:t>th</w:t>
      </w:r>
      <w:r w:rsidRPr="005506B7">
        <w:rPr>
          <w:rFonts w:ascii="Arial" w:eastAsia="Humanst521 BT" w:hAnsi="Arial" w:cs="Arial"/>
        </w:rPr>
        <w:t xml:space="preserve">e   </w:t>
      </w:r>
      <w:r w:rsidRPr="005506B7">
        <w:rPr>
          <w:rFonts w:ascii="Arial" w:eastAsia="Humanst521 BT" w:hAnsi="Arial" w:cs="Arial"/>
          <w:spacing w:val="1"/>
        </w:rPr>
        <w:t>us</w:t>
      </w:r>
      <w:r w:rsidRPr="005506B7">
        <w:rPr>
          <w:rFonts w:ascii="Arial" w:eastAsia="Humanst521 BT" w:hAnsi="Arial" w:cs="Arial"/>
        </w:rPr>
        <w:t xml:space="preserve">e   </w:t>
      </w:r>
      <w:r w:rsidRPr="005506B7">
        <w:rPr>
          <w:rFonts w:ascii="Arial" w:eastAsia="Humanst521 BT" w:hAnsi="Arial" w:cs="Arial"/>
          <w:spacing w:val="1"/>
        </w:rPr>
        <w:t>o</w:t>
      </w:r>
      <w:r w:rsidRPr="005506B7">
        <w:rPr>
          <w:rFonts w:ascii="Arial" w:eastAsia="Humanst521 BT" w:hAnsi="Arial" w:cs="Arial"/>
        </w:rPr>
        <w:t xml:space="preserve">f  </w:t>
      </w:r>
      <w:r w:rsidRPr="005506B7">
        <w:rPr>
          <w:rFonts w:ascii="Arial" w:eastAsia="Humanst521 BT" w:hAnsi="Arial" w:cs="Arial"/>
          <w:spacing w:val="1"/>
        </w:rPr>
        <w:t>plasti</w:t>
      </w:r>
      <w:r w:rsidRPr="005506B7">
        <w:rPr>
          <w:rFonts w:ascii="Arial" w:eastAsia="Humanst521 BT" w:hAnsi="Arial" w:cs="Arial"/>
        </w:rPr>
        <w:t xml:space="preserve">c  </w:t>
      </w:r>
      <w:r w:rsidRPr="005506B7">
        <w:rPr>
          <w:rFonts w:ascii="Arial" w:eastAsia="Humanst521 BT" w:hAnsi="Arial" w:cs="Arial"/>
          <w:spacing w:val="1"/>
        </w:rPr>
        <w:t>bag</w:t>
      </w:r>
      <w:r w:rsidRPr="005506B7">
        <w:rPr>
          <w:rFonts w:ascii="Arial" w:eastAsia="Humanst521 BT" w:hAnsi="Arial" w:cs="Arial"/>
        </w:rPr>
        <w:t xml:space="preserve">s  </w:t>
      </w:r>
      <w:r w:rsidRPr="005506B7">
        <w:rPr>
          <w:rFonts w:ascii="Arial" w:eastAsia="Humanst521 BT" w:hAnsi="Arial" w:cs="Arial"/>
          <w:spacing w:val="1"/>
        </w:rPr>
        <w:t>an</w:t>
      </w:r>
      <w:r w:rsidRPr="005506B7">
        <w:rPr>
          <w:rFonts w:ascii="Arial" w:eastAsia="Humanst521 BT" w:hAnsi="Arial" w:cs="Arial"/>
        </w:rPr>
        <w:t xml:space="preserve">d  </w:t>
      </w:r>
      <w:r w:rsidRPr="005506B7">
        <w:rPr>
          <w:rFonts w:ascii="Arial" w:eastAsia="Humanst521 BT" w:hAnsi="Arial" w:cs="Arial"/>
          <w:spacing w:val="1"/>
          <w:w w:val="107"/>
        </w:rPr>
        <w:t>dangerou</w:t>
      </w:r>
      <w:r w:rsidRPr="005506B7">
        <w:rPr>
          <w:rFonts w:ascii="Arial" w:eastAsia="Humanst521 BT" w:hAnsi="Arial" w:cs="Arial"/>
          <w:w w:val="107"/>
        </w:rPr>
        <w:t xml:space="preserve">s </w:t>
      </w:r>
      <w:r w:rsidRPr="005506B7">
        <w:rPr>
          <w:rFonts w:ascii="Arial" w:eastAsia="Humanst521 BT" w:hAnsi="Arial" w:cs="Arial"/>
          <w:spacing w:val="1"/>
        </w:rPr>
        <w:t>househol</w:t>
      </w:r>
      <w:r w:rsidRPr="005506B7">
        <w:rPr>
          <w:rFonts w:ascii="Arial" w:eastAsia="Humanst521 BT" w:hAnsi="Arial" w:cs="Arial"/>
        </w:rPr>
        <w:t xml:space="preserve">d  </w:t>
      </w:r>
      <w:r w:rsidRPr="005506B7">
        <w:rPr>
          <w:rFonts w:ascii="Arial" w:eastAsia="Humanst521 BT" w:hAnsi="Arial" w:cs="Arial"/>
          <w:spacing w:val="1"/>
        </w:rPr>
        <w:t>product</w:t>
      </w:r>
      <w:r w:rsidRPr="005506B7">
        <w:rPr>
          <w:rFonts w:ascii="Arial" w:eastAsia="Humanst521 BT" w:hAnsi="Arial" w:cs="Arial"/>
        </w:rPr>
        <w:t xml:space="preserve">s  </w:t>
      </w:r>
      <w:r w:rsidRPr="005506B7">
        <w:rPr>
          <w:rFonts w:ascii="Arial" w:eastAsia="Humanst521 BT" w:hAnsi="Arial" w:cs="Arial"/>
          <w:spacing w:val="1"/>
          <w:w w:val="110"/>
        </w:rPr>
        <w:t xml:space="preserve">as </w:t>
      </w:r>
      <w:r w:rsidRPr="005506B7">
        <w:rPr>
          <w:rFonts w:ascii="Arial" w:eastAsia="Humanst521 BT" w:hAnsi="Arial" w:cs="Arial"/>
          <w:w w:val="110"/>
        </w:rPr>
        <w:t>playthings,</w:t>
      </w:r>
      <w:r w:rsidRPr="005506B7">
        <w:rPr>
          <w:rFonts w:ascii="Arial" w:eastAsia="Humanst521 BT" w:hAnsi="Arial" w:cs="Arial"/>
        </w:rPr>
        <w:t>useofmatches, andotherhaardous physical</w:t>
      </w:r>
      <w:r w:rsidRPr="005506B7">
        <w:rPr>
          <w:rFonts w:ascii="Arial" w:eastAsia="Humanst521 BT" w:hAnsi="Arial" w:cs="Arial"/>
          <w:w w:val="106"/>
        </w:rPr>
        <w:t>acts</w:t>
      </w:r>
    </w:p>
    <w:p w:rsidR="006E40D9" w:rsidRPr="005506B7" w:rsidRDefault="00B54F68" w:rsidP="00FF2E6F">
      <w:pPr>
        <w:pStyle w:val="ListParagraph"/>
        <w:numPr>
          <w:ilvl w:val="0"/>
          <w:numId w:val="19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Children'sprogrammes may not contain realistic scenes of violence,  orwhich create</w:t>
      </w:r>
      <w:r w:rsidRPr="005506B7">
        <w:rPr>
          <w:rFonts w:ascii="Arial" w:eastAsia="Humanst521 BT" w:hAnsi="Arial" w:cs="Arial"/>
          <w:w w:val="105"/>
        </w:rPr>
        <w:t xml:space="preserve">the </w:t>
      </w:r>
      <w:r w:rsidRPr="005506B7">
        <w:rPr>
          <w:rFonts w:ascii="Arial" w:eastAsia="Humanst521 BT" w:hAnsi="Arial" w:cs="Arial"/>
        </w:rPr>
        <w:t xml:space="preserve">impression   that violence is the preferred or only method  to resolve conflict   </w:t>
      </w:r>
      <w:r w:rsidRPr="005506B7">
        <w:rPr>
          <w:rFonts w:ascii="Arial" w:eastAsia="Humanst521 BT" w:hAnsi="Arial" w:cs="Arial"/>
          <w:w w:val="103"/>
        </w:rPr>
        <w:t xml:space="preserve">between </w:t>
      </w:r>
      <w:r w:rsidRPr="005506B7">
        <w:rPr>
          <w:rFonts w:ascii="Arial" w:eastAsia="Humanst521 BT" w:hAnsi="Arial" w:cs="Arial"/>
          <w:w w:val="108"/>
        </w:rPr>
        <w:t>individuals</w:t>
      </w:r>
    </w:p>
    <w:p w:rsidR="006E40D9" w:rsidRPr="005506B7" w:rsidRDefault="00B54F68" w:rsidP="00FF2E6F">
      <w:pPr>
        <w:pStyle w:val="ListParagraph"/>
        <w:numPr>
          <w:ilvl w:val="0"/>
          <w:numId w:val="19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Children'sprogrammes maynotcontain realisticscenesofviolencethat minimise or</w:t>
      </w:r>
      <w:r w:rsidRPr="005506B7">
        <w:rPr>
          <w:rFonts w:ascii="Arial" w:eastAsia="Humanst521 BT" w:hAnsi="Arial" w:cs="Arial"/>
          <w:w w:val="109"/>
        </w:rPr>
        <w:t xml:space="preserve">gloss </w:t>
      </w:r>
      <w:r w:rsidRPr="005506B7">
        <w:rPr>
          <w:rFonts w:ascii="Arial" w:eastAsia="Humanst521 BT" w:hAnsi="Arial" w:cs="Arial"/>
        </w:rPr>
        <w:t>overtheeffectofviolentacts.Anyrealisticdepiction ofviolenceshould portra</w:t>
      </w:r>
      <w:r w:rsidRPr="005506B7">
        <w:rPr>
          <w:rFonts w:ascii="Arial" w:eastAsia="Humanst521 BT" w:hAnsi="Arial" w:cs="Arial"/>
          <w:spacing w:val="-14"/>
        </w:rPr>
        <w:t>y</w:t>
      </w:r>
      <w:r w:rsidRPr="005506B7">
        <w:rPr>
          <w:rFonts w:ascii="Arial" w:eastAsia="Humanst521 BT" w:hAnsi="Arial" w:cs="Arial"/>
        </w:rPr>
        <w:t>,in</w:t>
      </w:r>
      <w:r w:rsidRPr="005506B7">
        <w:rPr>
          <w:rFonts w:ascii="Arial" w:eastAsia="Humanst521 BT" w:hAnsi="Arial" w:cs="Arial"/>
          <w:w w:val="110"/>
        </w:rPr>
        <w:t xml:space="preserve">human </w:t>
      </w:r>
      <w:r w:rsidRPr="005506B7">
        <w:rPr>
          <w:rFonts w:ascii="Arial" w:eastAsia="Humanst521 BT" w:hAnsi="Arial" w:cs="Arial"/>
        </w:rPr>
        <w:t>terms,theconsequences foritsvictimsandits</w:t>
      </w:r>
      <w:r w:rsidRPr="005506B7">
        <w:rPr>
          <w:rFonts w:ascii="Arial" w:eastAsia="Humanst521 BT" w:hAnsi="Arial" w:cs="Arial"/>
          <w:w w:val="101"/>
        </w:rPr>
        <w:t>perpetrators</w:t>
      </w:r>
    </w:p>
    <w:p w:rsidR="006E40D9" w:rsidRPr="005506B7" w:rsidRDefault="00B54F68" w:rsidP="00FF2E6F">
      <w:pPr>
        <w:pStyle w:val="ListParagraph"/>
        <w:numPr>
          <w:ilvl w:val="0"/>
          <w:numId w:val="19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Children'sprogrammesmaynotcontain</w:t>
      </w:r>
      <w:r w:rsidRPr="005506B7">
        <w:rPr>
          <w:rFonts w:ascii="Arial" w:eastAsia="Humanst521 BT" w:hAnsi="Arial" w:cs="Arial"/>
          <w:w w:val="111"/>
        </w:rPr>
        <w:t>frightening</w:t>
      </w:r>
      <w:r w:rsidRPr="005506B7">
        <w:rPr>
          <w:rFonts w:ascii="Arial" w:eastAsia="Humanst521 BT" w:hAnsi="Arial" w:cs="Arial"/>
        </w:rPr>
        <w:t>orotherwiseexcessivespecialeffects</w:t>
      </w:r>
      <w:r w:rsidRPr="005506B7">
        <w:rPr>
          <w:rFonts w:ascii="Arial" w:eastAsia="Humanst521 BT" w:hAnsi="Arial" w:cs="Arial"/>
          <w:w w:val="109"/>
        </w:rPr>
        <w:t xml:space="preserve">that </w:t>
      </w:r>
      <w:r w:rsidRPr="005506B7">
        <w:rPr>
          <w:rFonts w:ascii="Arial" w:eastAsia="Humanst521 BT" w:hAnsi="Arial" w:cs="Arial"/>
        </w:rPr>
        <w:t>arenotrequiredbythestory</w:t>
      </w:r>
      <w:r w:rsidRPr="005506B7">
        <w:rPr>
          <w:rFonts w:ascii="Arial" w:eastAsia="Humanst521 BT" w:hAnsi="Arial" w:cs="Arial"/>
          <w:w w:val="107"/>
        </w:rPr>
        <w:t>line.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spacing w:val="-4"/>
        </w:rPr>
        <w:t>F</w:t>
      </w:r>
      <w:r w:rsidRPr="005506B7">
        <w:rPr>
          <w:rFonts w:ascii="Arial" w:eastAsia="Humanst521 BT" w:hAnsi="Arial" w:cs="Arial"/>
        </w:rPr>
        <w:t>orbothentertainment, education and</w:t>
      </w:r>
      <w:r w:rsidRPr="005506B7">
        <w:rPr>
          <w:rFonts w:ascii="Arial" w:eastAsia="Humanst521 BT" w:hAnsi="Arial" w:cs="Arial"/>
          <w:w w:val="107"/>
        </w:rPr>
        <w:t>information,</w:t>
      </w:r>
      <w:r w:rsidRPr="005506B7">
        <w:rPr>
          <w:rFonts w:ascii="Arial" w:eastAsia="Humanst521 BT" w:hAnsi="Arial" w:cs="Arial"/>
        </w:rPr>
        <w:t>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 xml:space="preserve">offersarangeofprogrammes </w:t>
      </w:r>
      <w:r w:rsidRPr="005506B7">
        <w:rPr>
          <w:rFonts w:ascii="Arial" w:eastAsia="Humanst521 BT" w:hAnsi="Arial" w:cs="Arial"/>
          <w:w w:val="103"/>
        </w:rPr>
        <w:t xml:space="preserve">for </w:t>
      </w:r>
      <w:r w:rsidRPr="005506B7">
        <w:rPr>
          <w:rFonts w:ascii="Arial" w:eastAsia="Humanst521 BT" w:hAnsi="Arial" w:cs="Arial"/>
        </w:rPr>
        <w:t>children,fromtoddlerstoadolescents</w:t>
      </w:r>
      <w:proofErr w:type="gramStart"/>
      <w:r w:rsidRPr="005506B7">
        <w:rPr>
          <w:rFonts w:ascii="Arial" w:eastAsia="Humanst521 BT" w:hAnsi="Arial" w:cs="Arial"/>
        </w:rPr>
        <w:t xml:space="preserve">. </w:t>
      </w:r>
      <w:proofErr w:type="gramEnd"/>
      <w:r w:rsidRPr="005506B7">
        <w:rPr>
          <w:rFonts w:ascii="Arial" w:eastAsia="Humanst521 BT" w:hAnsi="Arial" w:cs="Arial"/>
        </w:rPr>
        <w:t xml:space="preserve">Theextensivematerialforyoung audiences isdesigned </w:t>
      </w:r>
      <w:r w:rsidRPr="005506B7">
        <w:rPr>
          <w:rFonts w:ascii="Arial" w:eastAsia="Humanst521 BT" w:hAnsi="Arial" w:cs="Arial"/>
          <w:w w:val="104"/>
        </w:rPr>
        <w:t xml:space="preserve">to </w:t>
      </w:r>
      <w:r w:rsidRPr="005506B7">
        <w:rPr>
          <w:rFonts w:ascii="Arial" w:eastAsia="Humanst521 BT" w:hAnsi="Arial" w:cs="Arial"/>
        </w:rPr>
        <w:t>reachdifferent targetgroupsattimesbestsuitedtotheirneeds</w:t>
      </w:r>
      <w:proofErr w:type="gramStart"/>
      <w:r w:rsidRPr="005506B7">
        <w:rPr>
          <w:rFonts w:ascii="Arial" w:eastAsia="Humanst521 BT" w:hAnsi="Arial" w:cs="Arial"/>
        </w:rPr>
        <w:t>,ageandlevelof</w:t>
      </w:r>
      <w:r w:rsidRPr="005506B7">
        <w:rPr>
          <w:rFonts w:ascii="Arial" w:eastAsia="Humanst521 BT" w:hAnsi="Arial" w:cs="Arial"/>
          <w:w w:val="104"/>
        </w:rPr>
        <w:t>maturit</w:t>
      </w:r>
      <w:r w:rsidRPr="005506B7">
        <w:rPr>
          <w:rFonts w:ascii="Arial" w:eastAsia="Humanst521 BT" w:hAnsi="Arial" w:cs="Arial"/>
          <w:spacing w:val="-13"/>
          <w:w w:val="104"/>
        </w:rPr>
        <w:t>y</w:t>
      </w:r>
      <w:proofErr w:type="gramEnd"/>
      <w:r w:rsidRPr="005506B7">
        <w:rPr>
          <w:rFonts w:ascii="Arial" w:eastAsia="Humanst521 BT" w:hAnsi="Arial" w:cs="Arial"/>
          <w:w w:val="111"/>
        </w:rPr>
        <w:t>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spacing w:val="1"/>
        </w:rPr>
        <w:t>Th</w:t>
      </w:r>
      <w:r w:rsidRPr="005506B7">
        <w:rPr>
          <w:rFonts w:ascii="Arial" w:eastAsia="Humanst521 BT" w:hAnsi="Arial" w:cs="Arial"/>
        </w:rPr>
        <w:t xml:space="preserve">e </w:t>
      </w:r>
      <w:r w:rsidR="003B2515" w:rsidRPr="005506B7">
        <w:rPr>
          <w:rFonts w:ascii="Arial" w:eastAsia="Humanst521 BT" w:hAnsi="Arial" w:cs="Arial"/>
          <w:spacing w:val="1"/>
        </w:rPr>
        <w:t>MABOLOKA COMMUNITY RADIO</w:t>
      </w:r>
      <w:r w:rsidRPr="005506B7">
        <w:rPr>
          <w:rFonts w:ascii="Arial" w:eastAsia="Humanst521 BT" w:hAnsi="Arial" w:cs="Arial"/>
          <w:spacing w:val="1"/>
        </w:rPr>
        <w:t>take</w:t>
      </w:r>
      <w:r w:rsidRPr="005506B7">
        <w:rPr>
          <w:rFonts w:ascii="Arial" w:eastAsia="Humanst521 BT" w:hAnsi="Arial" w:cs="Arial"/>
        </w:rPr>
        <w:t xml:space="preserve">s   </w:t>
      </w:r>
      <w:proofErr w:type="gramStart"/>
      <w:r w:rsidRPr="005506B7">
        <w:rPr>
          <w:rFonts w:ascii="Arial" w:eastAsia="Humanst521 BT" w:hAnsi="Arial" w:cs="Arial"/>
          <w:spacing w:val="1"/>
        </w:rPr>
        <w:t>specia</w:t>
      </w:r>
      <w:r w:rsidRPr="005506B7">
        <w:rPr>
          <w:rFonts w:ascii="Arial" w:eastAsia="Humanst521 BT" w:hAnsi="Arial" w:cs="Arial"/>
        </w:rPr>
        <w:t xml:space="preserve">l  </w:t>
      </w:r>
      <w:r w:rsidRPr="005506B7">
        <w:rPr>
          <w:rFonts w:ascii="Arial" w:eastAsia="Humanst521 BT" w:hAnsi="Arial" w:cs="Arial"/>
          <w:spacing w:val="1"/>
        </w:rPr>
        <w:t>car</w:t>
      </w:r>
      <w:r w:rsidRPr="005506B7">
        <w:rPr>
          <w:rFonts w:ascii="Arial" w:eastAsia="Humanst521 BT" w:hAnsi="Arial" w:cs="Arial"/>
        </w:rPr>
        <w:t>e</w:t>
      </w:r>
      <w:proofErr w:type="gramEnd"/>
      <w:r w:rsidRPr="005506B7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spacing w:val="1"/>
        </w:rPr>
        <w:t>t</w:t>
      </w:r>
      <w:r w:rsidRPr="005506B7">
        <w:rPr>
          <w:rFonts w:ascii="Arial" w:eastAsia="Humanst521 BT" w:hAnsi="Arial" w:cs="Arial"/>
        </w:rPr>
        <w:t xml:space="preserve">o </w:t>
      </w:r>
      <w:r w:rsidRPr="005506B7">
        <w:rPr>
          <w:rFonts w:ascii="Arial" w:eastAsia="Humanst521 BT" w:hAnsi="Arial" w:cs="Arial"/>
          <w:spacing w:val="1"/>
        </w:rPr>
        <w:t>ensur</w:t>
      </w:r>
      <w:r w:rsidRPr="005506B7">
        <w:rPr>
          <w:rFonts w:ascii="Arial" w:eastAsia="Humanst521 BT" w:hAnsi="Arial" w:cs="Arial"/>
        </w:rPr>
        <w:t xml:space="preserve">e  </w:t>
      </w:r>
      <w:r w:rsidRPr="005506B7">
        <w:rPr>
          <w:rFonts w:ascii="Arial" w:eastAsia="Humanst521 BT" w:hAnsi="Arial" w:cs="Arial"/>
          <w:spacing w:val="1"/>
        </w:rPr>
        <w:t>tha</w:t>
      </w:r>
      <w:r w:rsidRPr="005506B7">
        <w:rPr>
          <w:rFonts w:ascii="Arial" w:eastAsia="Humanst521 BT" w:hAnsi="Arial" w:cs="Arial"/>
        </w:rPr>
        <w:t xml:space="preserve">t  </w:t>
      </w:r>
      <w:r w:rsidRPr="005506B7">
        <w:rPr>
          <w:rFonts w:ascii="Arial" w:eastAsia="Humanst521 BT" w:hAnsi="Arial" w:cs="Arial"/>
          <w:spacing w:val="1"/>
        </w:rPr>
        <w:t>programme</w:t>
      </w:r>
      <w:r w:rsidRPr="005506B7">
        <w:rPr>
          <w:rFonts w:ascii="Arial" w:eastAsia="Humanst521 BT" w:hAnsi="Arial" w:cs="Arial"/>
        </w:rPr>
        <w:t xml:space="preserve">s  </w:t>
      </w:r>
      <w:r w:rsidRPr="005506B7">
        <w:rPr>
          <w:rFonts w:ascii="Arial" w:eastAsia="Humanst521 BT" w:hAnsi="Arial" w:cs="Arial"/>
          <w:spacing w:val="1"/>
        </w:rPr>
        <w:t>childre</w:t>
      </w:r>
      <w:r w:rsidRPr="005506B7">
        <w:rPr>
          <w:rFonts w:ascii="Arial" w:eastAsia="Humanst521 BT" w:hAnsi="Arial" w:cs="Arial"/>
        </w:rPr>
        <w:t xml:space="preserve">n  </w:t>
      </w:r>
      <w:r w:rsidRPr="005506B7">
        <w:rPr>
          <w:rFonts w:ascii="Arial" w:eastAsia="Humanst521 BT" w:hAnsi="Arial" w:cs="Arial"/>
          <w:spacing w:val="1"/>
        </w:rPr>
        <w:t>ar</w:t>
      </w:r>
      <w:r w:rsidRPr="005506B7">
        <w:rPr>
          <w:rFonts w:ascii="Arial" w:eastAsia="Humanst521 BT" w:hAnsi="Arial" w:cs="Arial"/>
        </w:rPr>
        <w:t xml:space="preserve">e </w:t>
      </w:r>
      <w:r w:rsidRPr="005506B7">
        <w:rPr>
          <w:rFonts w:ascii="Arial" w:eastAsia="Humanst521 BT" w:hAnsi="Arial" w:cs="Arial"/>
          <w:spacing w:val="1"/>
        </w:rPr>
        <w:t>likel</w:t>
      </w:r>
      <w:r w:rsidRPr="005506B7">
        <w:rPr>
          <w:rFonts w:ascii="Arial" w:eastAsia="Humanst521 BT" w:hAnsi="Arial" w:cs="Arial"/>
        </w:rPr>
        <w:t xml:space="preserve">y </w:t>
      </w:r>
      <w:r w:rsidRPr="005506B7">
        <w:rPr>
          <w:rFonts w:ascii="Arial" w:eastAsia="Humanst521 BT" w:hAnsi="Arial" w:cs="Arial"/>
          <w:spacing w:val="1"/>
        </w:rPr>
        <w:t>t</w:t>
      </w:r>
      <w:r w:rsidRPr="005506B7">
        <w:rPr>
          <w:rFonts w:ascii="Arial" w:eastAsia="Humanst521 BT" w:hAnsi="Arial" w:cs="Arial"/>
        </w:rPr>
        <w:t xml:space="preserve">o </w:t>
      </w:r>
      <w:r w:rsidRPr="005506B7">
        <w:rPr>
          <w:rFonts w:ascii="Arial" w:eastAsia="Humanst521 BT" w:hAnsi="Arial" w:cs="Arial"/>
          <w:spacing w:val="1"/>
          <w:w w:val="106"/>
        </w:rPr>
        <w:t xml:space="preserve">watch </w:t>
      </w:r>
      <w:r w:rsidRPr="005506B7">
        <w:rPr>
          <w:rFonts w:ascii="Arial" w:eastAsia="Humanst521 BT" w:hAnsi="Arial" w:cs="Arial"/>
        </w:rPr>
        <w:t xml:space="preserve">unsupervised wouldnotcausealarmordistress,orinciteaggressive </w:t>
      </w:r>
      <w:r w:rsidRPr="005506B7">
        <w:rPr>
          <w:rFonts w:ascii="Arial" w:eastAsia="Humanst521 BT" w:hAnsi="Arial" w:cs="Arial"/>
          <w:w w:val="105"/>
        </w:rPr>
        <w:t>behaviou</w:t>
      </w:r>
      <w:r w:rsidRPr="005506B7">
        <w:rPr>
          <w:rFonts w:ascii="Arial" w:eastAsia="Humanst521 BT" w:hAnsi="Arial" w:cs="Arial"/>
          <w:spacing w:val="-16"/>
          <w:w w:val="105"/>
        </w:rPr>
        <w:t>r</w:t>
      </w:r>
      <w:r w:rsidRPr="005506B7">
        <w:rPr>
          <w:rFonts w:ascii="Arial" w:eastAsia="Humanst521 BT" w:hAnsi="Arial" w:cs="Arial"/>
          <w:w w:val="111"/>
        </w:rPr>
        <w:t>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Itisimportant tonotethat  offering childrenenjoyable and enriching programmes isnotto</w:t>
      </w:r>
      <w:r w:rsidRPr="005506B7">
        <w:rPr>
          <w:rFonts w:ascii="Arial" w:eastAsia="Humanst521 BT" w:hAnsi="Arial" w:cs="Arial"/>
          <w:w w:val="104"/>
        </w:rPr>
        <w:t xml:space="preserve">be </w:t>
      </w:r>
      <w:r w:rsidRPr="005506B7">
        <w:rPr>
          <w:rFonts w:ascii="Arial" w:eastAsia="Humanst521 BT" w:hAnsi="Arial" w:cs="Arial"/>
        </w:rPr>
        <w:t xml:space="preserve">confused with </w:t>
      </w:r>
      <w:r w:rsidRPr="005506B7">
        <w:rPr>
          <w:rFonts w:ascii="Arial" w:eastAsia="Humanst521 BT" w:hAnsi="Arial" w:cs="Arial"/>
          <w:w w:val="108"/>
        </w:rPr>
        <w:t>concealing</w:t>
      </w:r>
      <w:r w:rsidRPr="005506B7">
        <w:rPr>
          <w:rFonts w:ascii="Arial" w:eastAsia="Humanst521 BT" w:hAnsi="Arial" w:cs="Arial"/>
        </w:rPr>
        <w:t>the realworldfrom them</w:t>
      </w:r>
      <w:proofErr w:type="gramStart"/>
      <w:r w:rsidRPr="005506B7">
        <w:rPr>
          <w:rFonts w:ascii="Arial" w:eastAsia="Humanst521 BT" w:hAnsi="Arial" w:cs="Arial"/>
        </w:rPr>
        <w:t xml:space="preserve">. </w:t>
      </w:r>
      <w:proofErr w:type="gramEnd"/>
      <w:r w:rsidRPr="005506B7">
        <w:rPr>
          <w:rFonts w:ascii="Arial" w:eastAsia="Humanst521 BT" w:hAnsi="Arial" w:cs="Arial"/>
        </w:rPr>
        <w:t xml:space="preserve">Adults sometimes seektoexclude  </w:t>
      </w:r>
      <w:r w:rsidRPr="005506B7">
        <w:rPr>
          <w:rFonts w:ascii="Arial" w:eastAsia="Humanst521 BT" w:hAnsi="Arial" w:cs="Arial"/>
          <w:w w:val="104"/>
        </w:rPr>
        <w:t xml:space="preserve">from </w:t>
      </w:r>
      <w:r w:rsidRPr="005506B7">
        <w:rPr>
          <w:rFonts w:ascii="Arial" w:eastAsia="Humanst521 BT" w:hAnsi="Arial" w:cs="Arial"/>
        </w:rPr>
        <w:t xml:space="preserve">television certain images  and words, or  coverage of certain events, in an effort to </w:t>
      </w:r>
      <w:r w:rsidRPr="005506B7">
        <w:rPr>
          <w:rFonts w:ascii="Arial" w:eastAsia="Humanst521 BT" w:hAnsi="Arial" w:cs="Arial"/>
          <w:w w:val="101"/>
        </w:rPr>
        <w:t xml:space="preserve">protect </w:t>
      </w:r>
      <w:r w:rsidRPr="005506B7">
        <w:rPr>
          <w:rFonts w:ascii="Arial" w:eastAsia="Humanst521 BT" w:hAnsi="Arial" w:cs="Arial"/>
        </w:rPr>
        <w:t>children</w:t>
      </w:r>
      <w:proofErr w:type="gramStart"/>
      <w:r w:rsidRPr="005506B7">
        <w:rPr>
          <w:rFonts w:ascii="Arial" w:eastAsia="Humanst521 BT" w:hAnsi="Arial" w:cs="Arial"/>
        </w:rPr>
        <w:t xml:space="preserve">. </w:t>
      </w:r>
      <w:proofErr w:type="gramEnd"/>
      <w:r w:rsidRPr="005506B7">
        <w:rPr>
          <w:rFonts w:ascii="Arial" w:eastAsia="Humanst521 BT" w:hAnsi="Arial" w:cs="Arial"/>
          <w:spacing w:val="-4"/>
        </w:rPr>
        <w:t>F</w:t>
      </w:r>
      <w:r w:rsidRPr="005506B7">
        <w:rPr>
          <w:rFonts w:ascii="Arial" w:eastAsia="Humanst521 BT" w:hAnsi="Arial" w:cs="Arial"/>
        </w:rPr>
        <w:t xml:space="preserve">orsome children, </w:t>
      </w:r>
      <w:r w:rsidRPr="005506B7">
        <w:rPr>
          <w:rFonts w:ascii="Arial" w:eastAsia="Humanst521 BT" w:hAnsi="Arial" w:cs="Arial"/>
          <w:w w:val="111"/>
        </w:rPr>
        <w:t>though</w:t>
      </w:r>
      <w:proofErr w:type="gramStart"/>
      <w:r w:rsidRPr="005506B7">
        <w:rPr>
          <w:rFonts w:ascii="Arial" w:eastAsia="Humanst521 BT" w:hAnsi="Arial" w:cs="Arial"/>
          <w:w w:val="111"/>
        </w:rPr>
        <w:t>,</w:t>
      </w:r>
      <w:r w:rsidRPr="005506B7">
        <w:rPr>
          <w:rFonts w:ascii="Arial" w:eastAsia="Humanst521 BT" w:hAnsi="Arial" w:cs="Arial"/>
        </w:rPr>
        <w:t>the</w:t>
      </w:r>
      <w:proofErr w:type="gramEnd"/>
      <w:r w:rsidRPr="005506B7">
        <w:rPr>
          <w:rFonts w:ascii="Arial" w:eastAsia="Humanst521 BT" w:hAnsi="Arial" w:cs="Arial"/>
        </w:rPr>
        <w:t xml:space="preserve"> world is  already violent and </w:t>
      </w:r>
      <w:r w:rsidRPr="005506B7">
        <w:rPr>
          <w:rFonts w:ascii="Arial" w:eastAsia="Humanst521 BT" w:hAnsi="Arial" w:cs="Arial"/>
          <w:w w:val="108"/>
        </w:rPr>
        <w:t>dangerous,</w:t>
      </w:r>
      <w:r w:rsidRPr="005506B7">
        <w:rPr>
          <w:rFonts w:ascii="Arial" w:eastAsia="Humanst521 BT" w:hAnsi="Arial" w:cs="Arial"/>
        </w:rPr>
        <w:t xml:space="preserve">and it  </w:t>
      </w:r>
      <w:r w:rsidRPr="005506B7">
        <w:rPr>
          <w:rFonts w:ascii="Arial" w:eastAsia="Humanst521 BT" w:hAnsi="Arial" w:cs="Arial"/>
          <w:w w:val="105"/>
        </w:rPr>
        <w:t xml:space="preserve">is </w:t>
      </w:r>
      <w:r w:rsidRPr="005506B7">
        <w:rPr>
          <w:rFonts w:ascii="Arial" w:eastAsia="Humanst521 BT" w:hAnsi="Arial" w:cs="Arial"/>
        </w:rPr>
        <w:t>important forthemedia-especiallytelevision-tohelpthem</w:t>
      </w:r>
      <w:r w:rsidRPr="005506B7">
        <w:rPr>
          <w:rFonts w:ascii="Arial" w:eastAsia="Humanst521 BT" w:hAnsi="Arial" w:cs="Arial"/>
          <w:w w:val="107"/>
        </w:rPr>
        <w:t xml:space="preserve">understand </w:t>
      </w:r>
      <w:r w:rsidRPr="005506B7">
        <w:rPr>
          <w:rFonts w:ascii="Arial" w:eastAsia="Humanst521 BT" w:hAnsi="Arial" w:cs="Arial"/>
        </w:rPr>
        <w:t>anddealwiththeir</w:t>
      </w:r>
      <w:r w:rsidRPr="005506B7">
        <w:rPr>
          <w:rFonts w:ascii="Arial" w:eastAsia="Humanst521 BT" w:hAnsi="Arial" w:cs="Arial"/>
          <w:w w:val="105"/>
        </w:rPr>
        <w:t xml:space="preserve">own </w:t>
      </w:r>
      <w:r w:rsidRPr="005506B7">
        <w:rPr>
          <w:rFonts w:ascii="Arial" w:eastAsia="Humanst521 BT" w:hAnsi="Arial" w:cs="Arial"/>
          <w:w w:val="103"/>
        </w:rPr>
        <w:t>lives.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Adults often have strong views  about how children ought to behave, and expect</w:t>
      </w:r>
      <w:r w:rsidRPr="005506B7">
        <w:rPr>
          <w:rFonts w:ascii="Arial" w:eastAsia="Humanst521 BT" w:hAnsi="Arial" w:cs="Arial"/>
          <w:w w:val="104"/>
        </w:rPr>
        <w:t xml:space="preserve">children's </w:t>
      </w:r>
      <w:r w:rsidRPr="005506B7">
        <w:rPr>
          <w:rFonts w:ascii="Arial" w:eastAsia="Humanst521 BT" w:hAnsi="Arial" w:cs="Arial"/>
        </w:rPr>
        <w:t>programmes toshowonlyidealpatternsofbehaviou</w:t>
      </w:r>
      <w:r w:rsidRPr="005506B7">
        <w:rPr>
          <w:rFonts w:ascii="Arial" w:eastAsia="Humanst521 BT" w:hAnsi="Arial" w:cs="Arial"/>
          <w:spacing w:val="-16"/>
        </w:rPr>
        <w:t>r</w:t>
      </w:r>
      <w:proofErr w:type="gramStart"/>
      <w:r w:rsidRPr="005506B7">
        <w:rPr>
          <w:rFonts w:ascii="Arial" w:eastAsia="Humanst521 BT" w:hAnsi="Arial" w:cs="Arial"/>
        </w:rPr>
        <w:t xml:space="preserve">. </w:t>
      </w:r>
      <w:proofErr w:type="gramEnd"/>
      <w:r w:rsidRPr="005506B7">
        <w:rPr>
          <w:rFonts w:ascii="Arial" w:eastAsia="Humanst521 BT" w:hAnsi="Arial" w:cs="Arial"/>
        </w:rPr>
        <w:t>Howeve</w:t>
      </w:r>
      <w:r w:rsidRPr="005506B7">
        <w:rPr>
          <w:rFonts w:ascii="Arial" w:eastAsia="Humanst521 BT" w:hAnsi="Arial" w:cs="Arial"/>
          <w:spacing w:val="-17"/>
        </w:rPr>
        <w:t>r</w:t>
      </w:r>
      <w:proofErr w:type="gramStart"/>
      <w:r w:rsidRPr="005506B7">
        <w:rPr>
          <w:rFonts w:ascii="Arial" w:eastAsia="Humanst521 BT" w:hAnsi="Arial" w:cs="Arial"/>
        </w:rPr>
        <w:t>,programmes</w:t>
      </w:r>
      <w:proofErr w:type="gramEnd"/>
      <w:r w:rsidRPr="005506B7">
        <w:rPr>
          <w:rFonts w:ascii="Arial" w:eastAsia="Humanst521 BT" w:hAnsi="Arial" w:cs="Arial"/>
        </w:rPr>
        <w:t xml:space="preserve"> thatarenot</w:t>
      </w:r>
      <w:r w:rsidRPr="005506B7">
        <w:rPr>
          <w:rFonts w:ascii="Arial" w:eastAsia="Humanst521 BT" w:hAnsi="Arial" w:cs="Arial"/>
          <w:w w:val="107"/>
        </w:rPr>
        <w:t xml:space="preserve">based </w:t>
      </w:r>
      <w:r w:rsidRPr="005506B7">
        <w:rPr>
          <w:rFonts w:ascii="Arial" w:eastAsia="Humanst521 BT" w:hAnsi="Arial" w:cs="Arial"/>
        </w:rPr>
        <w:t xml:space="preserve">onchildren's ownneedsand intereststend  tobeseenasartificial and irrelevant.  </w:t>
      </w:r>
      <w:r w:rsidRPr="005506B7">
        <w:rPr>
          <w:rFonts w:ascii="Arial" w:eastAsia="Humanst521 BT" w:hAnsi="Arial" w:cs="Arial"/>
          <w:w w:val="103"/>
        </w:rPr>
        <w:t xml:space="preserve">Programme </w:t>
      </w:r>
      <w:proofErr w:type="gramStart"/>
      <w:r w:rsidRPr="005506B7">
        <w:rPr>
          <w:rFonts w:ascii="Arial" w:eastAsia="Humanst521 BT" w:hAnsi="Arial" w:cs="Arial"/>
          <w:spacing w:val="4"/>
        </w:rPr>
        <w:t>maker</w:t>
      </w:r>
      <w:r w:rsidRPr="005506B7">
        <w:rPr>
          <w:rFonts w:ascii="Arial" w:eastAsia="Humanst521 BT" w:hAnsi="Arial" w:cs="Arial"/>
        </w:rPr>
        <w:t xml:space="preserve">s  </w:t>
      </w:r>
      <w:r w:rsidRPr="005506B7">
        <w:rPr>
          <w:rFonts w:ascii="Arial" w:eastAsia="Humanst521 BT" w:hAnsi="Arial" w:cs="Arial"/>
          <w:spacing w:val="4"/>
        </w:rPr>
        <w:t>ar</w:t>
      </w:r>
      <w:r w:rsidRPr="005506B7">
        <w:rPr>
          <w:rFonts w:ascii="Arial" w:eastAsia="Humanst521 BT" w:hAnsi="Arial" w:cs="Arial"/>
        </w:rPr>
        <w:t>e</w:t>
      </w:r>
      <w:proofErr w:type="gramEnd"/>
      <w:r w:rsidRPr="005506B7">
        <w:rPr>
          <w:rFonts w:ascii="Arial" w:eastAsia="Humanst521 BT" w:hAnsi="Arial" w:cs="Arial"/>
        </w:rPr>
        <w:t xml:space="preserve">  </w:t>
      </w:r>
      <w:r w:rsidRPr="005506B7">
        <w:rPr>
          <w:rFonts w:ascii="Arial" w:eastAsia="Humanst521 BT" w:hAnsi="Arial" w:cs="Arial"/>
          <w:spacing w:val="4"/>
        </w:rPr>
        <w:t>encourage</w:t>
      </w:r>
      <w:r w:rsidRPr="005506B7">
        <w:rPr>
          <w:rFonts w:ascii="Arial" w:eastAsia="Humanst521 BT" w:hAnsi="Arial" w:cs="Arial"/>
        </w:rPr>
        <w:t xml:space="preserve">d   </w:t>
      </w:r>
      <w:r w:rsidRPr="005506B7">
        <w:rPr>
          <w:rFonts w:ascii="Arial" w:eastAsia="Humanst521 BT" w:hAnsi="Arial" w:cs="Arial"/>
          <w:spacing w:val="4"/>
        </w:rPr>
        <w:t>t</w:t>
      </w:r>
      <w:r w:rsidRPr="005506B7">
        <w:rPr>
          <w:rFonts w:ascii="Arial" w:eastAsia="Humanst521 BT" w:hAnsi="Arial" w:cs="Arial"/>
        </w:rPr>
        <w:t xml:space="preserve">o  </w:t>
      </w:r>
      <w:r w:rsidRPr="005506B7">
        <w:rPr>
          <w:rFonts w:ascii="Arial" w:eastAsia="Humanst521 BT" w:hAnsi="Arial" w:cs="Arial"/>
          <w:spacing w:val="4"/>
        </w:rPr>
        <w:t>allo</w:t>
      </w:r>
      <w:r w:rsidRPr="005506B7">
        <w:rPr>
          <w:rFonts w:ascii="Arial" w:eastAsia="Humanst521 BT" w:hAnsi="Arial" w:cs="Arial"/>
        </w:rPr>
        <w:t xml:space="preserve">w    </w:t>
      </w:r>
      <w:r w:rsidRPr="005506B7">
        <w:rPr>
          <w:rFonts w:ascii="Arial" w:eastAsia="Humanst521 BT" w:hAnsi="Arial" w:cs="Arial"/>
          <w:spacing w:val="4"/>
        </w:rPr>
        <w:t>childre</w:t>
      </w:r>
      <w:r w:rsidRPr="005506B7">
        <w:rPr>
          <w:rFonts w:ascii="Arial" w:eastAsia="Humanst521 BT" w:hAnsi="Arial" w:cs="Arial"/>
        </w:rPr>
        <w:t xml:space="preserve">n    </w:t>
      </w:r>
      <w:r w:rsidRPr="005506B7">
        <w:rPr>
          <w:rFonts w:ascii="Arial" w:eastAsia="Humanst521 BT" w:hAnsi="Arial" w:cs="Arial"/>
          <w:spacing w:val="4"/>
        </w:rPr>
        <w:t>t</w:t>
      </w:r>
      <w:r w:rsidRPr="005506B7">
        <w:rPr>
          <w:rFonts w:ascii="Arial" w:eastAsia="Humanst521 BT" w:hAnsi="Arial" w:cs="Arial"/>
        </w:rPr>
        <w:t xml:space="preserve">o  </w:t>
      </w:r>
      <w:r w:rsidRPr="005506B7">
        <w:rPr>
          <w:rFonts w:ascii="Arial" w:eastAsia="Humanst521 BT" w:hAnsi="Arial" w:cs="Arial"/>
          <w:spacing w:val="4"/>
        </w:rPr>
        <w:t>participat</w:t>
      </w:r>
      <w:r w:rsidRPr="005506B7">
        <w:rPr>
          <w:rFonts w:ascii="Arial" w:eastAsia="Humanst521 BT" w:hAnsi="Arial" w:cs="Arial"/>
        </w:rPr>
        <w:t xml:space="preserve">e   </w:t>
      </w:r>
      <w:r w:rsidRPr="005506B7">
        <w:rPr>
          <w:rFonts w:ascii="Arial" w:eastAsia="Humanst521 BT" w:hAnsi="Arial" w:cs="Arial"/>
          <w:spacing w:val="4"/>
        </w:rPr>
        <w:t>i</w:t>
      </w:r>
      <w:r w:rsidRPr="005506B7">
        <w:rPr>
          <w:rFonts w:ascii="Arial" w:eastAsia="Humanst521 BT" w:hAnsi="Arial" w:cs="Arial"/>
        </w:rPr>
        <w:t xml:space="preserve">n  </w:t>
      </w:r>
      <w:r w:rsidRPr="005506B7">
        <w:rPr>
          <w:rFonts w:ascii="Arial" w:eastAsia="Humanst521 BT" w:hAnsi="Arial" w:cs="Arial"/>
          <w:spacing w:val="4"/>
        </w:rPr>
        <w:t>th</w:t>
      </w:r>
      <w:r w:rsidRPr="005506B7">
        <w:rPr>
          <w:rFonts w:ascii="Arial" w:eastAsia="Humanst521 BT" w:hAnsi="Arial" w:cs="Arial"/>
        </w:rPr>
        <w:t xml:space="preserve">e  </w:t>
      </w:r>
      <w:r w:rsidRPr="005506B7">
        <w:rPr>
          <w:rFonts w:ascii="Arial" w:eastAsia="Humanst521 BT" w:hAnsi="Arial" w:cs="Arial"/>
          <w:spacing w:val="4"/>
        </w:rPr>
        <w:t>developmen</w:t>
      </w:r>
      <w:r w:rsidRPr="005506B7">
        <w:rPr>
          <w:rFonts w:ascii="Arial" w:eastAsia="Humanst521 BT" w:hAnsi="Arial" w:cs="Arial"/>
        </w:rPr>
        <w:t xml:space="preserve">t   </w:t>
      </w:r>
      <w:r w:rsidRPr="005506B7">
        <w:rPr>
          <w:rFonts w:ascii="Arial" w:eastAsia="Humanst521 BT" w:hAnsi="Arial" w:cs="Arial"/>
          <w:spacing w:val="4"/>
          <w:w w:val="110"/>
        </w:rPr>
        <w:t xml:space="preserve">of </w:t>
      </w:r>
      <w:r w:rsidRPr="005506B7">
        <w:rPr>
          <w:rFonts w:ascii="Arial" w:eastAsia="Humanst521 BT" w:hAnsi="Arial" w:cs="Arial"/>
        </w:rPr>
        <w:t>children's</w:t>
      </w:r>
      <w:r w:rsidRPr="005506B7">
        <w:rPr>
          <w:rFonts w:ascii="Arial" w:eastAsia="Humanst521 BT" w:hAnsi="Arial" w:cs="Arial"/>
          <w:w w:val="108"/>
        </w:rPr>
        <w:t>programming</w:t>
      </w:r>
      <w:r w:rsidRPr="005506B7">
        <w:rPr>
          <w:rFonts w:ascii="Arial" w:eastAsia="Humanst521 BT" w:hAnsi="Arial" w:cs="Arial"/>
        </w:rPr>
        <w:t>inordertoensure</w:t>
      </w:r>
      <w:r w:rsidRPr="005506B7">
        <w:rPr>
          <w:rFonts w:ascii="Arial" w:eastAsia="Humanst521 BT" w:hAnsi="Arial" w:cs="Arial"/>
          <w:w w:val="102"/>
        </w:rPr>
        <w:t>relevance.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</w:rPr>
        <w:t>Therearefurther</w:t>
      </w:r>
      <w:r w:rsidRPr="005506B7">
        <w:rPr>
          <w:rFonts w:ascii="Arial" w:eastAsia="Humanst521 BT" w:hAnsi="Arial" w:cs="Arial"/>
          <w:w w:val="108"/>
        </w:rPr>
        <w:t>guidelines</w:t>
      </w:r>
      <w:r w:rsidRPr="005506B7">
        <w:rPr>
          <w:rFonts w:ascii="Arial" w:eastAsia="Humanst521 BT" w:hAnsi="Arial" w:cs="Arial"/>
        </w:rPr>
        <w:t>onchildren's</w:t>
      </w:r>
      <w:r w:rsidRPr="005506B7">
        <w:rPr>
          <w:rFonts w:ascii="Arial" w:eastAsia="Humanst521 BT" w:hAnsi="Arial" w:cs="Arial"/>
          <w:w w:val="108"/>
        </w:rPr>
        <w:t>programming</w:t>
      </w:r>
      <w:r w:rsidRPr="005506B7">
        <w:rPr>
          <w:rFonts w:ascii="Arial" w:eastAsia="Humanst521 BT" w:hAnsi="Arial" w:cs="Arial"/>
        </w:rPr>
        <w:t>inthe</w:t>
      </w:r>
      <w:r w:rsidRPr="005506B7">
        <w:rPr>
          <w:rFonts w:ascii="Arial" w:eastAsia="Humanst521 BT" w:hAnsi="Arial" w:cs="Arial"/>
          <w:spacing w:val="-5"/>
        </w:rPr>
        <w:t>P</w:t>
      </w:r>
      <w:r w:rsidRPr="005506B7">
        <w:rPr>
          <w:rFonts w:ascii="Arial" w:eastAsia="Humanst521 BT" w:hAnsi="Arial" w:cs="Arial"/>
        </w:rPr>
        <w:t>olicyon</w:t>
      </w:r>
      <w:r w:rsidRPr="005506B7">
        <w:rPr>
          <w:rFonts w:ascii="Arial" w:eastAsia="Humanst521 BT" w:hAnsi="Arial" w:cs="Arial"/>
          <w:w w:val="108"/>
        </w:rPr>
        <w:t xml:space="preserve">LanguageBroadcasting </w:t>
      </w:r>
      <w:r w:rsidRPr="005506B7">
        <w:rPr>
          <w:rFonts w:ascii="Arial" w:eastAsia="Humanst521 BT" w:hAnsi="Arial" w:cs="Arial"/>
        </w:rPr>
        <w:t>andthe</w:t>
      </w:r>
      <w:r w:rsidRPr="005506B7">
        <w:rPr>
          <w:rFonts w:ascii="Arial" w:eastAsia="Humanst521 BT" w:hAnsi="Arial" w:cs="Arial"/>
          <w:spacing w:val="-5"/>
        </w:rPr>
        <w:t>P</w:t>
      </w:r>
      <w:r w:rsidRPr="005506B7">
        <w:rPr>
          <w:rFonts w:ascii="Arial" w:eastAsia="Humanst521 BT" w:hAnsi="Arial" w:cs="Arial"/>
        </w:rPr>
        <w:t>olicyon</w:t>
      </w:r>
      <w:r w:rsidRPr="005506B7">
        <w:rPr>
          <w:rFonts w:ascii="Arial" w:eastAsia="Humanst521 BT" w:hAnsi="Arial" w:cs="Arial"/>
          <w:w w:val="107"/>
        </w:rPr>
        <w:t>EducationalBroadcasting.</w:t>
      </w:r>
      <w:proofErr w:type="gramEnd"/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color w:val="004890"/>
          <w:w w:val="90"/>
        </w:rPr>
        <w:t>SEXANDNUDITY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 xml:space="preserve">Sexand nudity may give offence, and broadcasters </w:t>
      </w:r>
      <w:proofErr w:type="gramStart"/>
      <w:r w:rsidRPr="005506B7">
        <w:rPr>
          <w:rFonts w:ascii="Arial" w:eastAsia="Humanst521 BT" w:hAnsi="Arial" w:cs="Arial"/>
        </w:rPr>
        <w:t>are  encouraged</w:t>
      </w:r>
      <w:proofErr w:type="gramEnd"/>
      <w:r w:rsidRPr="005506B7">
        <w:rPr>
          <w:rFonts w:ascii="Arial" w:eastAsia="Humanst521 BT" w:hAnsi="Arial" w:cs="Arial"/>
        </w:rPr>
        <w:t xml:space="preserve">  to give their </w:t>
      </w:r>
      <w:r w:rsidRPr="005506B7">
        <w:rPr>
          <w:rFonts w:ascii="Arial" w:eastAsia="Humanst521 BT" w:hAnsi="Arial" w:cs="Arial"/>
          <w:w w:val="106"/>
        </w:rPr>
        <w:t xml:space="preserve">audiences </w:t>
      </w:r>
      <w:r w:rsidRPr="005506B7">
        <w:rPr>
          <w:rFonts w:ascii="Arial" w:eastAsia="Humanst521 BT" w:hAnsi="Arial" w:cs="Arial"/>
        </w:rPr>
        <w:t>adequate warning and toschedule such  material when children  arenotexpectedtobein</w:t>
      </w:r>
      <w:r w:rsidRPr="005506B7">
        <w:rPr>
          <w:rFonts w:ascii="Arial" w:eastAsia="Humanst521 BT" w:hAnsi="Arial" w:cs="Arial"/>
          <w:w w:val="105"/>
        </w:rPr>
        <w:t xml:space="preserve">the </w:t>
      </w:r>
      <w:r w:rsidRPr="005506B7">
        <w:rPr>
          <w:rFonts w:ascii="Arial" w:eastAsia="Humanst521 BT" w:hAnsi="Arial" w:cs="Arial"/>
        </w:rPr>
        <w:t>audience inlarge</w:t>
      </w:r>
      <w:r w:rsidRPr="005506B7">
        <w:rPr>
          <w:rFonts w:ascii="Arial" w:eastAsia="Humanst521 BT" w:hAnsi="Arial" w:cs="Arial"/>
          <w:w w:val="105"/>
        </w:rPr>
        <w:t>numbers.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 xml:space="preserve">Broadcastersareprohibited fromcarrying material classified </w:t>
      </w:r>
      <w:proofErr w:type="gramStart"/>
      <w:r w:rsidRPr="005506B7">
        <w:rPr>
          <w:rFonts w:ascii="Arial" w:eastAsia="Humanst521 BT" w:hAnsi="Arial" w:cs="Arial"/>
        </w:rPr>
        <w:t>as</w:t>
      </w:r>
      <w:r w:rsidRPr="005506B7">
        <w:rPr>
          <w:rFonts w:ascii="Arial" w:eastAsia="Humanst521 BT" w:hAnsi="Arial" w:cs="Arial"/>
          <w:w w:val="84"/>
        </w:rPr>
        <w:t>XX</w:t>
      </w:r>
      <w:r w:rsidRPr="005506B7">
        <w:rPr>
          <w:rFonts w:ascii="Arial" w:eastAsia="Humanst521 BT" w:hAnsi="Arial" w:cs="Arial"/>
        </w:rPr>
        <w:t>(</w:t>
      </w:r>
      <w:proofErr w:type="gramEnd"/>
      <w:r w:rsidRPr="005506B7">
        <w:rPr>
          <w:rFonts w:ascii="Arial" w:eastAsia="Humanst521 BT" w:hAnsi="Arial" w:cs="Arial"/>
        </w:rPr>
        <w:t>sexuallyexplicit)interms</w:t>
      </w:r>
      <w:r w:rsidRPr="005506B7">
        <w:rPr>
          <w:rFonts w:ascii="Arial" w:eastAsia="Humanst521 BT" w:hAnsi="Arial" w:cs="Arial"/>
          <w:w w:val="110"/>
        </w:rPr>
        <w:t xml:space="preserve">of </w:t>
      </w:r>
      <w:r w:rsidRPr="005506B7">
        <w:rPr>
          <w:rFonts w:ascii="Arial" w:eastAsia="Humanst521 BT" w:hAnsi="Arial" w:cs="Arial"/>
        </w:rPr>
        <w:t>theFilmandPublications Act,ormaterial  which, judged incontext,contains asceneor</w:t>
      </w:r>
      <w:r w:rsidRPr="005506B7">
        <w:rPr>
          <w:rFonts w:ascii="Arial" w:eastAsia="Humanst521 BT" w:hAnsi="Arial" w:cs="Arial"/>
          <w:w w:val="104"/>
        </w:rPr>
        <w:t xml:space="preserve">scenes, </w:t>
      </w:r>
      <w:r w:rsidRPr="005506B7">
        <w:rPr>
          <w:rFonts w:ascii="Arial" w:eastAsia="Humanst521 BT" w:hAnsi="Arial" w:cs="Arial"/>
        </w:rPr>
        <w:t>simulated orreal,ofanyofthe</w:t>
      </w:r>
      <w:r w:rsidRPr="005506B7">
        <w:rPr>
          <w:rFonts w:ascii="Arial" w:eastAsia="Humanst521 BT" w:hAnsi="Arial" w:cs="Arial"/>
          <w:w w:val="109"/>
        </w:rPr>
        <w:t>following: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FF2E6F">
      <w:pPr>
        <w:pStyle w:val="ListParagraph"/>
        <w:numPr>
          <w:ilvl w:val="0"/>
          <w:numId w:val="20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Apersonwhois,orisdepictedasbeing, undertheageof18</w:t>
      </w:r>
      <w:r w:rsidRPr="005506B7">
        <w:rPr>
          <w:rFonts w:ascii="Arial" w:eastAsia="Humanst521 BT" w:hAnsi="Arial" w:cs="Arial"/>
          <w:w w:val="109"/>
        </w:rPr>
        <w:t>participating</w:t>
      </w:r>
      <w:r w:rsidRPr="005506B7">
        <w:rPr>
          <w:rFonts w:ascii="Arial" w:eastAsia="Humanst521 BT" w:hAnsi="Arial" w:cs="Arial"/>
        </w:rPr>
        <w:t>in,</w:t>
      </w:r>
      <w:r w:rsidRPr="005506B7">
        <w:rPr>
          <w:rFonts w:ascii="Arial" w:eastAsia="Humanst521 BT" w:hAnsi="Arial" w:cs="Arial"/>
          <w:w w:val="112"/>
        </w:rPr>
        <w:t xml:space="preserve">engagingin, </w:t>
      </w:r>
      <w:r w:rsidRPr="005506B7">
        <w:rPr>
          <w:rFonts w:ascii="Arial" w:eastAsia="Humanst521 BT" w:hAnsi="Arial" w:cs="Arial"/>
        </w:rPr>
        <w:t>or</w:t>
      </w:r>
      <w:r w:rsidRPr="005506B7">
        <w:rPr>
          <w:rFonts w:ascii="Arial" w:eastAsia="Humanst521 BT" w:hAnsi="Arial" w:cs="Arial"/>
          <w:w w:val="110"/>
        </w:rPr>
        <w:t>assisting</w:t>
      </w:r>
      <w:r w:rsidRPr="005506B7">
        <w:rPr>
          <w:rFonts w:ascii="Arial" w:eastAsia="Humanst521 BT" w:hAnsi="Arial" w:cs="Arial"/>
        </w:rPr>
        <w:t>anotherpersonto</w:t>
      </w:r>
      <w:r w:rsidRPr="005506B7">
        <w:rPr>
          <w:rFonts w:ascii="Arial" w:eastAsia="Humanst521 BT" w:hAnsi="Arial" w:cs="Arial"/>
          <w:w w:val="112"/>
        </w:rPr>
        <w:t>engage</w:t>
      </w:r>
      <w:r w:rsidRPr="005506B7">
        <w:rPr>
          <w:rFonts w:ascii="Arial" w:eastAsia="Humanst521 BT" w:hAnsi="Arial" w:cs="Arial"/>
        </w:rPr>
        <w:t>insexualconductoralewddisplayof</w:t>
      </w:r>
      <w:r w:rsidRPr="005506B7">
        <w:rPr>
          <w:rFonts w:ascii="Arial" w:eastAsia="Humanst521 BT" w:hAnsi="Arial" w:cs="Arial"/>
          <w:w w:val="107"/>
        </w:rPr>
        <w:t>nudity</w:t>
      </w:r>
    </w:p>
    <w:p w:rsidR="006E40D9" w:rsidRPr="005506B7" w:rsidRDefault="00B54F68" w:rsidP="00FF2E6F">
      <w:pPr>
        <w:pStyle w:val="ListParagraph"/>
        <w:numPr>
          <w:ilvl w:val="0"/>
          <w:numId w:val="20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Explicitlyviolentsexual</w:t>
      </w:r>
      <w:r w:rsidRPr="005506B7">
        <w:rPr>
          <w:rFonts w:ascii="Arial" w:eastAsia="Humanst521 BT" w:hAnsi="Arial" w:cs="Arial"/>
          <w:w w:val="106"/>
        </w:rPr>
        <w:t>conduct</w:t>
      </w:r>
    </w:p>
    <w:p w:rsidR="006E40D9" w:rsidRPr="005506B7" w:rsidRDefault="00B54F68" w:rsidP="00FF2E6F">
      <w:pPr>
        <w:pStyle w:val="ListParagraph"/>
        <w:numPr>
          <w:ilvl w:val="0"/>
          <w:numId w:val="20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w w:val="103"/>
        </w:rPr>
        <w:t>Bestiality</w:t>
      </w:r>
    </w:p>
    <w:p w:rsidR="006E40D9" w:rsidRPr="005506B7" w:rsidRDefault="00B54F68" w:rsidP="00FF2E6F">
      <w:pPr>
        <w:pStyle w:val="ListParagraph"/>
        <w:numPr>
          <w:ilvl w:val="0"/>
          <w:numId w:val="20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position w:val="-3"/>
        </w:rPr>
        <w:t>Explicitsexualconductthatdegradesapersoninthesensethatitadvocatesaparticular</w:t>
      </w:r>
      <w:r w:rsidRPr="005506B7">
        <w:rPr>
          <w:rFonts w:ascii="Arial" w:eastAsia="Humanst521 BT" w:hAnsi="Arial" w:cs="Arial"/>
          <w:w w:val="104"/>
          <w:position w:val="-3"/>
        </w:rPr>
        <w:t>form</w:t>
      </w:r>
    </w:p>
    <w:p w:rsidR="006E40D9" w:rsidRPr="005506B7" w:rsidRDefault="00B54F68" w:rsidP="00FF2E6F">
      <w:pPr>
        <w:pStyle w:val="ListParagraph"/>
        <w:numPr>
          <w:ilvl w:val="0"/>
          <w:numId w:val="20"/>
        </w:numPr>
        <w:rPr>
          <w:rFonts w:ascii="Arial" w:eastAsia="Humanst521 BT" w:hAnsi="Arial" w:cs="Arial"/>
        </w:rPr>
        <w:sectPr w:rsidR="006E40D9" w:rsidRPr="005506B7">
          <w:pgSz w:w="10900" w:h="16840"/>
          <w:pgMar w:top="280" w:right="480" w:bottom="280" w:left="760" w:header="720" w:footer="720" w:gutter="0"/>
          <w:cols w:space="720"/>
        </w:sectPr>
      </w:pPr>
      <w:r w:rsidRPr="005506B7">
        <w:rPr>
          <w:rFonts w:ascii="Arial" w:eastAsia="Humanst521 BT" w:hAnsi="Arial" w:cs="Arial"/>
          <w:position w:val="-1"/>
        </w:rPr>
        <w:t>ofhatredbasedongenderandthatconstitutes incitement tocauseharm</w:t>
      </w:r>
      <w:proofErr w:type="gramStart"/>
      <w:r w:rsidRPr="005506B7">
        <w:rPr>
          <w:rFonts w:ascii="Arial" w:eastAsia="Humanst521 BT" w:hAnsi="Arial" w:cs="Arial"/>
          <w:position w:val="-1"/>
        </w:rPr>
        <w:t xml:space="preserve">.                                                                   </w:t>
      </w:r>
      <w:proofErr w:type="gramEnd"/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lastRenderedPageBreak/>
        <w:t xml:space="preserve">In </w:t>
      </w:r>
      <w:proofErr w:type="gramStart"/>
      <w:r w:rsidRPr="005506B7">
        <w:rPr>
          <w:rFonts w:ascii="Arial" w:eastAsia="Humanst521 BT" w:hAnsi="Arial" w:cs="Arial"/>
        </w:rPr>
        <w:t>terms  of</w:t>
      </w:r>
      <w:proofErr w:type="gramEnd"/>
      <w:r w:rsidRPr="005506B7">
        <w:rPr>
          <w:rFonts w:ascii="Arial" w:eastAsia="Humanst521 BT" w:hAnsi="Arial" w:cs="Arial"/>
        </w:rPr>
        <w:t xml:space="preserve"> the Code,the restrictions do not apply to bona fide scientific or</w:t>
      </w:r>
      <w:r w:rsidRPr="005506B7">
        <w:rPr>
          <w:rFonts w:ascii="Arial" w:eastAsia="Humanst521 BT" w:hAnsi="Arial" w:cs="Arial"/>
          <w:w w:val="104"/>
        </w:rPr>
        <w:t xml:space="preserve">documentary </w:t>
      </w:r>
      <w:r w:rsidRPr="005506B7">
        <w:rPr>
          <w:rFonts w:ascii="Arial" w:eastAsia="Humanst521 BT" w:hAnsi="Arial" w:cs="Arial"/>
        </w:rPr>
        <w:t>programmes, ordramatic materialwhich,judged incontext,isofsucha</w:t>
      </w:r>
      <w:r w:rsidRPr="005506B7">
        <w:rPr>
          <w:rFonts w:ascii="Arial" w:eastAsia="Humanst521 BT" w:hAnsi="Arial" w:cs="Arial"/>
          <w:w w:val="106"/>
        </w:rPr>
        <w:t>nature.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 xml:space="preserve">The  Code also requires scenes depicting  sexual conduct  to be broadcast  only during  </w:t>
      </w:r>
      <w:r w:rsidRPr="005506B7">
        <w:rPr>
          <w:rFonts w:ascii="Arial" w:eastAsia="Humanst521 BT" w:hAnsi="Arial" w:cs="Arial"/>
          <w:w w:val="105"/>
        </w:rPr>
        <w:t xml:space="preserve">the </w:t>
      </w:r>
      <w:r w:rsidRPr="005506B7">
        <w:rPr>
          <w:rFonts w:ascii="Arial" w:eastAsia="Humanst521 BT" w:hAnsi="Arial" w:cs="Arial"/>
        </w:rPr>
        <w:t>watershed period</w:t>
      </w:r>
      <w:proofErr w:type="gramStart"/>
      <w:r w:rsidRPr="005506B7">
        <w:rPr>
          <w:rFonts w:ascii="Arial" w:eastAsia="Humanst521 BT" w:hAnsi="Arial" w:cs="Arial"/>
        </w:rPr>
        <w:t xml:space="preserve">.     </w:t>
      </w:r>
      <w:proofErr w:type="gramEnd"/>
      <w:r w:rsidRPr="005506B7">
        <w:rPr>
          <w:rFonts w:ascii="Arial" w:eastAsia="Humanst521 BT" w:hAnsi="Arial" w:cs="Arial"/>
          <w:spacing w:val="-4"/>
        </w:rPr>
        <w:t>F</w:t>
      </w:r>
      <w:r w:rsidRPr="005506B7">
        <w:rPr>
          <w:rFonts w:ascii="Arial" w:eastAsia="Humanst521 BT" w:hAnsi="Arial" w:cs="Arial"/>
        </w:rPr>
        <w:t>urthe</w:t>
      </w:r>
      <w:r w:rsidRPr="005506B7">
        <w:rPr>
          <w:rFonts w:ascii="Arial" w:eastAsia="Humanst521 BT" w:hAnsi="Arial" w:cs="Arial"/>
          <w:spacing w:val="-17"/>
        </w:rPr>
        <w:t>r</w:t>
      </w:r>
      <w:r w:rsidRPr="005506B7">
        <w:rPr>
          <w:rFonts w:ascii="Arial" w:eastAsia="Humanst521 BT" w:hAnsi="Arial" w:cs="Arial"/>
        </w:rPr>
        <w:t xml:space="preserve">, when an exception is made for a programme  with a </w:t>
      </w:r>
      <w:r w:rsidRPr="005506B7">
        <w:rPr>
          <w:rFonts w:ascii="Arial" w:eastAsia="Humanst521 BT" w:hAnsi="Arial" w:cs="Arial"/>
          <w:w w:val="102"/>
        </w:rPr>
        <w:t xml:space="preserve">serious </w:t>
      </w:r>
      <w:r w:rsidRPr="005506B7">
        <w:rPr>
          <w:rFonts w:ascii="Arial" w:eastAsia="Humanst521 BT" w:hAnsi="Arial" w:cs="Arial"/>
          <w:w w:val="108"/>
        </w:rPr>
        <w:t xml:space="preserve">educational </w:t>
      </w:r>
      <w:r w:rsidRPr="005506B7">
        <w:rPr>
          <w:rFonts w:ascii="Arial" w:eastAsia="Humanst521 BT" w:hAnsi="Arial" w:cs="Arial"/>
        </w:rPr>
        <w:t xml:space="preserve">purpose,   it should  be approved  in advance  by the most senior </w:t>
      </w:r>
      <w:r w:rsidRPr="005506B7">
        <w:rPr>
          <w:rFonts w:ascii="Arial" w:eastAsia="Humanst521 BT" w:hAnsi="Arial" w:cs="Arial"/>
          <w:w w:val="105"/>
        </w:rPr>
        <w:t xml:space="preserve">programme </w:t>
      </w:r>
      <w:r w:rsidRPr="005506B7">
        <w:rPr>
          <w:rFonts w:ascii="Arial" w:eastAsia="Humanst521 BT" w:hAnsi="Arial" w:cs="Arial"/>
        </w:rPr>
        <w:t>executive,oradelegated alternative</w:t>
      </w:r>
      <w:proofErr w:type="gramStart"/>
      <w:r w:rsidRPr="005506B7">
        <w:rPr>
          <w:rFonts w:ascii="Arial" w:eastAsia="Humanst521 BT" w:hAnsi="Arial" w:cs="Arial"/>
        </w:rPr>
        <w:t>. TheCodeprovidesthat  explicitportrayalofviolent</w:t>
      </w:r>
      <w:r w:rsidRPr="005506B7">
        <w:rPr>
          <w:rFonts w:ascii="Arial" w:eastAsia="Humanst521 BT" w:hAnsi="Arial" w:cs="Arial"/>
          <w:w w:val="103"/>
        </w:rPr>
        <w:t>sexual</w:t>
      </w:r>
      <w:proofErr w:type="gramEnd"/>
      <w:r w:rsidRPr="005506B7">
        <w:rPr>
          <w:rFonts w:ascii="Arial" w:eastAsia="Humanst521 BT" w:hAnsi="Arial" w:cs="Arial"/>
          <w:w w:val="103"/>
        </w:rPr>
        <w:t xml:space="preserve"> </w:t>
      </w:r>
      <w:r w:rsidRPr="005506B7">
        <w:rPr>
          <w:rFonts w:ascii="Arial" w:eastAsia="Humanst521 BT" w:hAnsi="Arial" w:cs="Arial"/>
        </w:rPr>
        <w:t xml:space="preserve">behaviour is  justifiable  only in exceptional circumstances, and the above approval process  </w:t>
      </w:r>
      <w:r w:rsidRPr="005506B7">
        <w:rPr>
          <w:rFonts w:ascii="Arial" w:eastAsia="Humanst521 BT" w:hAnsi="Arial" w:cs="Arial"/>
          <w:w w:val="105"/>
        </w:rPr>
        <w:t xml:space="preserve">is </w:t>
      </w:r>
      <w:r w:rsidRPr="005506B7">
        <w:rPr>
          <w:rFonts w:ascii="Arial" w:eastAsia="Humanst521 BT" w:hAnsi="Arial" w:cs="Arial"/>
        </w:rPr>
        <w:t xml:space="preserve">prescribedinthisinstance, </w:t>
      </w:r>
      <w:r w:rsidRPr="005506B7">
        <w:rPr>
          <w:rFonts w:ascii="Arial" w:eastAsia="Humanst521 BT" w:hAnsi="Arial" w:cs="Arial"/>
          <w:w w:val="105"/>
        </w:rPr>
        <w:t>too.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The</w:t>
      </w:r>
      <w:r w:rsidR="003B2515" w:rsidRPr="005506B7">
        <w:rPr>
          <w:rFonts w:ascii="Arial" w:eastAsia="Humanst521 BT" w:hAnsi="Arial" w:cs="Arial"/>
        </w:rPr>
        <w:t xml:space="preserve">MABOLOKA COMMUNITY </w:t>
      </w:r>
      <w:proofErr w:type="gramStart"/>
      <w:r w:rsidR="003B2515" w:rsidRPr="005506B7">
        <w:rPr>
          <w:rFonts w:ascii="Arial" w:eastAsia="Humanst521 BT" w:hAnsi="Arial" w:cs="Arial"/>
        </w:rPr>
        <w:t>RADIO</w:t>
      </w:r>
      <w:r w:rsidRPr="005506B7">
        <w:rPr>
          <w:rFonts w:ascii="Arial" w:eastAsia="Humanst521 BT" w:hAnsi="Arial" w:cs="Arial"/>
        </w:rPr>
        <w:t>'spolicyontheportrayal  ofsexand</w:t>
      </w:r>
      <w:proofErr w:type="gramEnd"/>
      <w:r w:rsidRPr="005506B7">
        <w:rPr>
          <w:rFonts w:ascii="Arial" w:eastAsia="Humanst521 BT" w:hAnsi="Arial" w:cs="Arial"/>
        </w:rPr>
        <w:t xml:space="preserve"> sexualityistoensurethat itisdefensible in</w:t>
      </w:r>
      <w:r w:rsidRPr="005506B7">
        <w:rPr>
          <w:rFonts w:ascii="Arial" w:eastAsia="Humanst521 BT" w:hAnsi="Arial" w:cs="Arial"/>
          <w:w w:val="105"/>
        </w:rPr>
        <w:t xml:space="preserve">the </w:t>
      </w:r>
      <w:r w:rsidRPr="005506B7">
        <w:rPr>
          <w:rFonts w:ascii="Arial" w:eastAsia="Humanst521 BT" w:hAnsi="Arial" w:cs="Arial"/>
        </w:rPr>
        <w:t>context,andpresentedwithtactanddiscretion.This,withadequate advisories,should  make</w:t>
      </w:r>
      <w:r w:rsidRPr="005506B7">
        <w:rPr>
          <w:rFonts w:ascii="Arial" w:eastAsia="Humanst521 BT" w:hAnsi="Arial" w:cs="Arial"/>
          <w:w w:val="103"/>
        </w:rPr>
        <w:t xml:space="preserve">for </w:t>
      </w:r>
      <w:r w:rsidRPr="005506B7">
        <w:rPr>
          <w:rFonts w:ascii="Arial" w:eastAsia="Humanst521 BT" w:hAnsi="Arial" w:cs="Arial"/>
        </w:rPr>
        <w:t xml:space="preserve">greater acceptability  to the viewing  public.  When representation   of sexual intercourse </w:t>
      </w:r>
      <w:r w:rsidRPr="005506B7">
        <w:rPr>
          <w:rFonts w:ascii="Arial" w:eastAsia="Humanst521 BT" w:hAnsi="Arial" w:cs="Arial"/>
          <w:w w:val="105"/>
        </w:rPr>
        <w:t xml:space="preserve">is </w:t>
      </w:r>
      <w:r w:rsidRPr="005506B7">
        <w:rPr>
          <w:rFonts w:ascii="Arial" w:eastAsia="Humanst521 BT" w:hAnsi="Arial" w:cs="Arial"/>
        </w:rPr>
        <w:t>justified, itshould generallybereservedforafter22:30</w:t>
      </w:r>
      <w:proofErr w:type="gramStart"/>
      <w:r w:rsidRPr="005506B7">
        <w:rPr>
          <w:rFonts w:ascii="Arial" w:eastAsia="Humanst521 BT" w:hAnsi="Arial" w:cs="Arial"/>
        </w:rPr>
        <w:t xml:space="preserve">. </w:t>
      </w:r>
      <w:proofErr w:type="gramEnd"/>
      <w:r w:rsidRPr="005506B7">
        <w:rPr>
          <w:rFonts w:ascii="Arial" w:eastAsia="Humanst521 BT" w:hAnsi="Arial" w:cs="Arial"/>
        </w:rPr>
        <w:t xml:space="preserve">Itisworthremembering, </w:t>
      </w:r>
      <w:r w:rsidRPr="005506B7">
        <w:rPr>
          <w:rFonts w:ascii="Arial" w:eastAsia="Humanst521 BT" w:hAnsi="Arial" w:cs="Arial"/>
          <w:w w:val="111"/>
        </w:rPr>
        <w:t>though</w:t>
      </w:r>
      <w:proofErr w:type="gramStart"/>
      <w:r w:rsidRPr="005506B7">
        <w:rPr>
          <w:rFonts w:ascii="Arial" w:eastAsia="Humanst521 BT" w:hAnsi="Arial" w:cs="Arial"/>
          <w:w w:val="111"/>
        </w:rPr>
        <w:t>,</w:t>
      </w:r>
      <w:r w:rsidRPr="005506B7">
        <w:rPr>
          <w:rFonts w:ascii="Arial" w:eastAsia="Humanst521 BT" w:hAnsi="Arial" w:cs="Arial"/>
        </w:rPr>
        <w:t>that</w:t>
      </w:r>
      <w:r w:rsidRPr="005506B7">
        <w:rPr>
          <w:rFonts w:ascii="Arial" w:eastAsia="Humanst521 BT" w:hAnsi="Arial" w:cs="Arial"/>
          <w:w w:val="116"/>
        </w:rPr>
        <w:t>if</w:t>
      </w:r>
      <w:proofErr w:type="gramEnd"/>
      <w:r w:rsidRPr="005506B7">
        <w:rPr>
          <w:rFonts w:ascii="Arial" w:eastAsia="Humanst521 BT" w:hAnsi="Arial" w:cs="Arial"/>
          <w:w w:val="116"/>
        </w:rPr>
        <w:t xml:space="preserve"> </w:t>
      </w:r>
      <w:r w:rsidRPr="005506B7">
        <w:rPr>
          <w:rFonts w:ascii="Arial" w:eastAsia="Humanst521 BT" w:hAnsi="Arial" w:cs="Arial"/>
        </w:rPr>
        <w:t>aseriesonsexweremade foradolescents, therewould benopoint in</w:t>
      </w:r>
      <w:r w:rsidRPr="005506B7">
        <w:rPr>
          <w:rFonts w:ascii="Arial" w:eastAsia="Humanst521 BT" w:hAnsi="Arial" w:cs="Arial"/>
          <w:w w:val="108"/>
        </w:rPr>
        <w:t>broadcasting</w:t>
      </w:r>
      <w:r w:rsidRPr="005506B7">
        <w:rPr>
          <w:rFonts w:ascii="Arial" w:eastAsia="Humanst521 BT" w:hAnsi="Arial" w:cs="Arial"/>
        </w:rPr>
        <w:t>itlate</w:t>
      </w:r>
      <w:r w:rsidRPr="005506B7">
        <w:rPr>
          <w:rFonts w:ascii="Arial" w:eastAsia="Humanst521 BT" w:hAnsi="Arial" w:cs="Arial"/>
          <w:w w:val="110"/>
        </w:rPr>
        <w:t xml:space="preserve">at </w:t>
      </w:r>
      <w:r w:rsidRPr="005506B7">
        <w:rPr>
          <w:rFonts w:ascii="Arial" w:eastAsia="Humanst521 BT" w:hAnsi="Arial" w:cs="Arial"/>
        </w:rPr>
        <w:t xml:space="preserve">night.  Exceptions may also be allowed for nature </w:t>
      </w:r>
      <w:r w:rsidRPr="005506B7">
        <w:rPr>
          <w:rFonts w:ascii="Arial" w:eastAsia="Humanst521 BT" w:hAnsi="Arial" w:cs="Arial"/>
          <w:w w:val="105"/>
        </w:rPr>
        <w:t>documentaries</w:t>
      </w:r>
      <w:proofErr w:type="gramStart"/>
      <w:r w:rsidRPr="005506B7">
        <w:rPr>
          <w:rFonts w:ascii="Arial" w:eastAsia="Humanst521 BT" w:hAnsi="Arial" w:cs="Arial"/>
          <w:w w:val="105"/>
        </w:rPr>
        <w:t>,</w:t>
      </w:r>
      <w:r w:rsidRPr="005506B7">
        <w:rPr>
          <w:rFonts w:ascii="Arial" w:eastAsia="Humanst521 BT" w:hAnsi="Arial" w:cs="Arial"/>
        </w:rPr>
        <w:t>programmes</w:t>
      </w:r>
      <w:proofErr w:type="gramEnd"/>
      <w:r w:rsidRPr="005506B7">
        <w:rPr>
          <w:rFonts w:ascii="Arial" w:eastAsia="Humanst521 BT" w:hAnsi="Arial" w:cs="Arial"/>
        </w:rPr>
        <w:t xml:space="preserve">   that have </w:t>
      </w:r>
      <w:r w:rsidRPr="005506B7">
        <w:rPr>
          <w:rFonts w:ascii="Arial" w:eastAsia="Humanst521 BT" w:hAnsi="Arial" w:cs="Arial"/>
          <w:w w:val="115"/>
        </w:rPr>
        <w:t xml:space="preserve">a </w:t>
      </w:r>
      <w:r w:rsidRPr="005506B7">
        <w:rPr>
          <w:rFonts w:ascii="Arial" w:eastAsia="Humanst521 BT" w:hAnsi="Arial" w:cs="Arial"/>
        </w:rPr>
        <w:t>serious</w:t>
      </w:r>
      <w:r w:rsidRPr="005506B7">
        <w:rPr>
          <w:rFonts w:ascii="Arial" w:eastAsia="Humanst521 BT" w:hAnsi="Arial" w:cs="Arial"/>
          <w:w w:val="108"/>
        </w:rPr>
        <w:t>educational</w:t>
      </w:r>
      <w:r w:rsidRPr="005506B7">
        <w:rPr>
          <w:rFonts w:ascii="Arial" w:eastAsia="Humanst521 BT" w:hAnsi="Arial" w:cs="Arial"/>
        </w:rPr>
        <w:t>purpose,or wheretherepresentationisa</w:t>
      </w:r>
      <w:r w:rsidRPr="005506B7">
        <w:rPr>
          <w:rFonts w:ascii="Arial" w:eastAsia="Humanst521 BT" w:hAnsi="Arial" w:cs="Arial"/>
          <w:w w:val="109"/>
        </w:rPr>
        <w:t>graphical</w:t>
      </w:r>
      <w:r w:rsidRPr="005506B7">
        <w:rPr>
          <w:rFonts w:ascii="Arial" w:eastAsia="Humanst521 BT" w:hAnsi="Arial" w:cs="Arial"/>
        </w:rPr>
        <w:t xml:space="preserve">illustration (delineated  </w:t>
      </w:r>
      <w:r w:rsidRPr="005506B7">
        <w:rPr>
          <w:rFonts w:ascii="Arial" w:eastAsia="Humanst521 BT" w:hAnsi="Arial" w:cs="Arial"/>
          <w:w w:val="110"/>
        </w:rPr>
        <w:t xml:space="preserve">in </w:t>
      </w:r>
      <w:r w:rsidRPr="005506B7">
        <w:rPr>
          <w:rFonts w:ascii="Arial" w:eastAsia="Humanst521 BT" w:hAnsi="Arial" w:cs="Arial"/>
        </w:rPr>
        <w:t>cartoonsor</w:t>
      </w:r>
      <w:r w:rsidRPr="005506B7">
        <w:rPr>
          <w:rFonts w:ascii="Arial" w:eastAsia="Humanst521 BT" w:hAnsi="Arial" w:cs="Arial"/>
          <w:w w:val="108"/>
        </w:rPr>
        <w:t>diagrams),</w:t>
      </w:r>
      <w:r w:rsidRPr="005506B7">
        <w:rPr>
          <w:rFonts w:ascii="Arial" w:eastAsia="Humanst521 BT" w:hAnsi="Arial" w:cs="Arial"/>
        </w:rPr>
        <w:t xml:space="preserve">butthesearetobeapprovedbythechannel </w:t>
      </w:r>
      <w:r w:rsidRPr="005506B7">
        <w:rPr>
          <w:rFonts w:ascii="Arial" w:eastAsia="Humanst521 BT" w:hAnsi="Arial" w:cs="Arial"/>
          <w:w w:val="108"/>
        </w:rPr>
        <w:t>head.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Whensexualtopicsfeatureinnews</w:t>
      </w:r>
      <w:proofErr w:type="gramStart"/>
      <w:r w:rsidRPr="005506B7">
        <w:rPr>
          <w:rFonts w:ascii="Arial" w:eastAsia="Humanst521 BT" w:hAnsi="Arial" w:cs="Arial"/>
        </w:rPr>
        <w:t>,documentaries</w:t>
      </w:r>
      <w:proofErr w:type="gramEnd"/>
      <w:r w:rsidRPr="005506B7">
        <w:rPr>
          <w:rFonts w:ascii="Arial" w:eastAsia="Humanst521 BT" w:hAnsi="Arial" w:cs="Arial"/>
        </w:rPr>
        <w:t xml:space="preserve"> anddiscussions, programme  makers</w:t>
      </w:r>
      <w:r w:rsidRPr="005506B7">
        <w:rPr>
          <w:rFonts w:ascii="Arial" w:eastAsia="Humanst521 BT" w:hAnsi="Arial" w:cs="Arial"/>
          <w:w w:val="108"/>
        </w:rPr>
        <w:t xml:space="preserve">should </w:t>
      </w:r>
      <w:r w:rsidRPr="005506B7">
        <w:rPr>
          <w:rFonts w:ascii="Arial" w:eastAsia="Humanst521 BT" w:hAnsi="Arial" w:cs="Arial"/>
        </w:rPr>
        <w:t>observetheneedforcareful</w:t>
      </w:r>
      <w:r w:rsidRPr="005506B7">
        <w:rPr>
          <w:rFonts w:ascii="Arial" w:eastAsia="Humanst521 BT" w:hAnsi="Arial" w:cs="Arial"/>
          <w:w w:val="109"/>
        </w:rPr>
        <w:t>scheduling</w:t>
      </w:r>
      <w:r w:rsidRPr="005506B7">
        <w:rPr>
          <w:rFonts w:ascii="Arial" w:eastAsia="Humanst521 BT" w:hAnsi="Arial" w:cs="Arial"/>
        </w:rPr>
        <w:t>andconsumeradvice.</w:t>
      </w:r>
      <w:r w:rsidRPr="005506B7">
        <w:rPr>
          <w:rFonts w:ascii="Arial" w:eastAsia="Humanst521 BT" w:hAnsi="Arial" w:cs="Arial"/>
          <w:spacing w:val="-20"/>
          <w:w w:val="79"/>
        </w:rPr>
        <w:t>T</w:t>
      </w:r>
      <w:r w:rsidRPr="005506B7">
        <w:rPr>
          <w:rFonts w:ascii="Arial" w:eastAsia="Humanst521 BT" w:hAnsi="Arial" w:cs="Arial"/>
          <w:w w:val="110"/>
        </w:rPr>
        <w:t>actful</w:t>
      </w:r>
      <w:r w:rsidRPr="005506B7">
        <w:rPr>
          <w:rFonts w:ascii="Arial" w:eastAsia="Humanst521 BT" w:hAnsi="Arial" w:cs="Arial"/>
          <w:w w:val="113"/>
        </w:rPr>
        <w:t>handling</w:t>
      </w:r>
      <w:r w:rsidRPr="005506B7">
        <w:rPr>
          <w:rFonts w:ascii="Arial" w:eastAsia="Humanst521 BT" w:hAnsi="Arial" w:cs="Arial"/>
        </w:rPr>
        <w:t>canhelp</w:t>
      </w:r>
      <w:r w:rsidRPr="005506B7">
        <w:rPr>
          <w:rFonts w:ascii="Arial" w:eastAsia="Humanst521 BT" w:hAnsi="Arial" w:cs="Arial"/>
          <w:w w:val="102"/>
        </w:rPr>
        <w:t xml:space="preserve">prevent </w:t>
      </w:r>
      <w:r w:rsidRPr="005506B7">
        <w:rPr>
          <w:rFonts w:ascii="Arial" w:eastAsia="Humanst521 BT" w:hAnsi="Arial" w:cs="Arial"/>
        </w:rPr>
        <w:t>themostsensitiveofsubjectsfrom</w:t>
      </w:r>
      <w:r w:rsidRPr="005506B7">
        <w:rPr>
          <w:rFonts w:ascii="Arial" w:eastAsia="Humanst521 BT" w:hAnsi="Arial" w:cs="Arial"/>
          <w:w w:val="114"/>
        </w:rPr>
        <w:t>giving</w:t>
      </w:r>
      <w:r w:rsidRPr="005506B7">
        <w:rPr>
          <w:rFonts w:ascii="Arial" w:eastAsia="Humanst521 BT" w:hAnsi="Arial" w:cs="Arial"/>
        </w:rPr>
        <w:t>widespreadoffence.Overall,anyprogrammethat</w:t>
      </w:r>
      <w:r w:rsidRPr="005506B7">
        <w:rPr>
          <w:rFonts w:ascii="Arial" w:eastAsia="Humanst521 BT" w:hAnsi="Arial" w:cs="Arial"/>
          <w:w w:val="107"/>
        </w:rPr>
        <w:t xml:space="preserve">deals </w:t>
      </w:r>
      <w:r w:rsidRPr="005506B7">
        <w:rPr>
          <w:rFonts w:ascii="Arial" w:eastAsia="Humanst521 BT" w:hAnsi="Arial" w:cs="Arial"/>
        </w:rPr>
        <w:t>withsex andsexualityshould betreatedwithcare,andwithout</w:t>
      </w:r>
      <w:r w:rsidRPr="005506B7">
        <w:rPr>
          <w:rFonts w:ascii="Arial" w:eastAsia="Humanst521 BT" w:hAnsi="Arial" w:cs="Arial"/>
          <w:w w:val="107"/>
        </w:rPr>
        <w:t>sensationalism.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Just asthe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doesnotcondone racistmaterial, or</w:t>
      </w:r>
      <w:r w:rsidRPr="005506B7">
        <w:rPr>
          <w:rFonts w:ascii="Arial" w:eastAsia="Humanst521 BT" w:hAnsi="Arial" w:cs="Arial"/>
          <w:w w:val="108"/>
        </w:rPr>
        <w:t>gratuitous</w:t>
      </w:r>
      <w:r w:rsidRPr="005506B7">
        <w:rPr>
          <w:rFonts w:ascii="Arial" w:eastAsia="Humanst521 BT" w:hAnsi="Arial" w:cs="Arial"/>
        </w:rPr>
        <w:t>violence</w:t>
      </w:r>
      <w:proofErr w:type="gramStart"/>
      <w:r w:rsidRPr="005506B7">
        <w:rPr>
          <w:rFonts w:ascii="Arial" w:eastAsia="Humanst521 BT" w:hAnsi="Arial" w:cs="Arial"/>
        </w:rPr>
        <w:t>,itdoesnot</w:t>
      </w:r>
      <w:r w:rsidRPr="005506B7">
        <w:rPr>
          <w:rFonts w:ascii="Arial" w:eastAsia="Humanst521 BT" w:hAnsi="Arial" w:cs="Arial"/>
          <w:w w:val="102"/>
        </w:rPr>
        <w:t>present</w:t>
      </w:r>
      <w:proofErr w:type="gramEnd"/>
      <w:r w:rsidRPr="005506B7">
        <w:rPr>
          <w:rFonts w:ascii="Arial" w:eastAsia="Humanst521 BT" w:hAnsi="Arial" w:cs="Arial"/>
          <w:w w:val="102"/>
        </w:rPr>
        <w:t xml:space="preserve"> </w:t>
      </w:r>
      <w:r w:rsidRPr="005506B7">
        <w:rPr>
          <w:rFonts w:ascii="Arial" w:eastAsia="Humanst521 BT" w:hAnsi="Arial" w:cs="Arial"/>
        </w:rPr>
        <w:t>sexualviolence,orexploitativeor</w:t>
      </w:r>
      <w:r w:rsidRPr="005506B7">
        <w:rPr>
          <w:rFonts w:ascii="Arial" w:eastAsia="Humanst521 BT" w:hAnsi="Arial" w:cs="Arial"/>
          <w:w w:val="107"/>
        </w:rPr>
        <w:t>non-consensual</w:t>
      </w:r>
      <w:r w:rsidRPr="005506B7">
        <w:rPr>
          <w:rFonts w:ascii="Arial" w:eastAsia="Humanst521 BT" w:hAnsi="Arial" w:cs="Arial"/>
        </w:rPr>
        <w:t>sexualrelations,as</w:t>
      </w:r>
      <w:r w:rsidRPr="005506B7">
        <w:rPr>
          <w:rFonts w:ascii="Arial" w:eastAsia="Humanst521 BT" w:hAnsi="Arial" w:cs="Arial"/>
          <w:w w:val="106"/>
        </w:rPr>
        <w:t>acceptable.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 xml:space="preserve">Whereas most of the negative  reaction   from the </w:t>
      </w:r>
      <w:r w:rsidR="005506B7" w:rsidRPr="005506B7">
        <w:rPr>
          <w:rFonts w:ascii="Arial" w:eastAsia="Humanst521 BT" w:hAnsi="Arial" w:cs="Arial"/>
        </w:rPr>
        <w:t>community</w:t>
      </w:r>
      <w:r w:rsidRPr="005506B7">
        <w:rPr>
          <w:rFonts w:ascii="Arial" w:eastAsia="Humanst521 BT" w:hAnsi="Arial" w:cs="Arial"/>
        </w:rPr>
        <w:t xml:space="preserve"> is prompted  by depiction,  </w:t>
      </w:r>
      <w:r w:rsidRPr="005506B7">
        <w:rPr>
          <w:rFonts w:ascii="Arial" w:eastAsia="Humanst521 BT" w:hAnsi="Arial" w:cs="Arial"/>
          <w:w w:val="102"/>
        </w:rPr>
        <w:t xml:space="preserve">even </w:t>
      </w:r>
      <w:r w:rsidRPr="005506B7">
        <w:rPr>
          <w:rFonts w:ascii="Arial" w:eastAsia="Humanst521 BT" w:hAnsi="Arial" w:cs="Arial"/>
        </w:rPr>
        <w:t>discussion of sexattracts some criticism</w:t>
      </w:r>
      <w:proofErr w:type="gramStart"/>
      <w:r w:rsidRPr="005506B7">
        <w:rPr>
          <w:rFonts w:ascii="Arial" w:eastAsia="Humanst521 BT" w:hAnsi="Arial" w:cs="Arial"/>
        </w:rPr>
        <w:t xml:space="preserve">. </w:t>
      </w:r>
      <w:proofErr w:type="gramEnd"/>
      <w:r w:rsidRPr="005506B7">
        <w:rPr>
          <w:rFonts w:ascii="Arial" w:eastAsia="Humanst521 BT" w:hAnsi="Arial" w:cs="Arial"/>
        </w:rPr>
        <w:t>Howeve</w:t>
      </w:r>
      <w:r w:rsidRPr="005506B7">
        <w:rPr>
          <w:rFonts w:ascii="Arial" w:eastAsia="Humanst521 BT" w:hAnsi="Arial" w:cs="Arial"/>
          <w:spacing w:val="-16"/>
        </w:rPr>
        <w:t>r</w:t>
      </w:r>
      <w:proofErr w:type="gramStart"/>
      <w:r w:rsidRPr="005506B7">
        <w:rPr>
          <w:rFonts w:ascii="Arial" w:eastAsia="Humanst521 BT" w:hAnsi="Arial" w:cs="Arial"/>
        </w:rPr>
        <w:t>,it</w:t>
      </w:r>
      <w:proofErr w:type="gramEnd"/>
      <w:r w:rsidRPr="005506B7">
        <w:rPr>
          <w:rFonts w:ascii="Arial" w:eastAsia="Humanst521 BT" w:hAnsi="Arial" w:cs="Arial"/>
        </w:rPr>
        <w:t xml:space="preserve">  is  the 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 xml:space="preserve">'sresponsibility as a </w:t>
      </w:r>
      <w:r w:rsidR="005506B7" w:rsidRPr="005506B7">
        <w:rPr>
          <w:rFonts w:ascii="Arial" w:eastAsia="Humanst521 BT" w:hAnsi="Arial" w:cs="Arial"/>
          <w:w w:val="108"/>
        </w:rPr>
        <w:t>community</w:t>
      </w:r>
      <w:r w:rsidRPr="005506B7">
        <w:rPr>
          <w:rFonts w:ascii="Arial" w:eastAsia="Humanst521 BT" w:hAnsi="Arial" w:cs="Arial"/>
        </w:rPr>
        <w:t>broadcastertoencourage debateandopendiscussion ofsex,sexualityandsexual</w:t>
      </w:r>
      <w:r w:rsidRPr="005506B7">
        <w:rPr>
          <w:rFonts w:ascii="Arial" w:eastAsia="Humanst521 BT" w:hAnsi="Arial" w:cs="Arial"/>
          <w:w w:val="101"/>
        </w:rPr>
        <w:t>roles.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color w:val="004890"/>
          <w:w w:val="93"/>
        </w:rPr>
        <w:t>PROCE</w:t>
      </w:r>
      <w:r w:rsidRPr="005506B7">
        <w:rPr>
          <w:rFonts w:ascii="Arial" w:eastAsia="Humanst521 BT" w:hAnsi="Arial" w:cs="Arial"/>
          <w:b/>
          <w:color w:val="004890"/>
          <w:spacing w:val="4"/>
          <w:w w:val="93"/>
        </w:rPr>
        <w:t>S</w:t>
      </w:r>
      <w:r w:rsidRPr="005506B7">
        <w:rPr>
          <w:rFonts w:ascii="Arial" w:eastAsia="Humanst521 BT" w:hAnsi="Arial" w:cs="Arial"/>
          <w:b/>
          <w:color w:val="004890"/>
          <w:w w:val="93"/>
        </w:rPr>
        <w:t>S</w:t>
      </w:r>
      <w:r w:rsidRPr="005506B7">
        <w:rPr>
          <w:rFonts w:ascii="Arial" w:eastAsia="Humanst521 BT" w:hAnsi="Arial" w:cs="Arial"/>
          <w:b/>
          <w:color w:val="004890"/>
        </w:rPr>
        <w:t>FOR</w:t>
      </w:r>
      <w:r w:rsidRPr="005506B7">
        <w:rPr>
          <w:rFonts w:ascii="Arial" w:eastAsia="Humanst521 BT" w:hAnsi="Arial" w:cs="Arial"/>
          <w:b/>
          <w:color w:val="004890"/>
          <w:w w:val="92"/>
        </w:rPr>
        <w:t>DEALINGWITH</w:t>
      </w:r>
      <w:r w:rsidRPr="005506B7">
        <w:rPr>
          <w:rFonts w:ascii="Arial" w:eastAsia="Humanst521 BT" w:hAnsi="Arial" w:cs="Arial"/>
          <w:b/>
          <w:color w:val="004890"/>
        </w:rPr>
        <w:t>PROGRAMME</w:t>
      </w:r>
      <w:r w:rsidRPr="005506B7">
        <w:rPr>
          <w:rFonts w:ascii="Arial" w:eastAsia="Humanst521 BT" w:hAnsi="Arial" w:cs="Arial"/>
          <w:b/>
          <w:color w:val="004890"/>
          <w:w w:val="93"/>
        </w:rPr>
        <w:t>COMPLAINTS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Complaints frommembersofthe</w:t>
      </w:r>
      <w:r w:rsidR="005506B7" w:rsidRPr="005506B7">
        <w:rPr>
          <w:rFonts w:ascii="Arial" w:eastAsia="Humanst521 BT" w:hAnsi="Arial" w:cs="Arial"/>
        </w:rPr>
        <w:t>community</w:t>
      </w:r>
      <w:r w:rsidRPr="005506B7">
        <w:rPr>
          <w:rFonts w:ascii="Arial" w:eastAsia="Humanst521 BT" w:hAnsi="Arial" w:cs="Arial"/>
        </w:rPr>
        <w:t>thatarereceivedatthe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 xml:space="preserve"> and  relatetomatters</w:t>
      </w:r>
      <w:r w:rsidRPr="005506B7">
        <w:rPr>
          <w:rFonts w:ascii="Arial" w:eastAsia="Humanst521 BT" w:hAnsi="Arial" w:cs="Arial"/>
          <w:w w:val="110"/>
        </w:rPr>
        <w:t xml:space="preserve">of </w:t>
      </w:r>
      <w:r w:rsidRPr="005506B7">
        <w:rPr>
          <w:rFonts w:ascii="Arial" w:eastAsia="Humanst521 BT" w:hAnsi="Arial" w:cs="Arial"/>
        </w:rPr>
        <w:t>polic</w:t>
      </w:r>
      <w:r w:rsidRPr="005506B7">
        <w:rPr>
          <w:rFonts w:ascii="Arial" w:eastAsia="Humanst521 BT" w:hAnsi="Arial" w:cs="Arial"/>
          <w:spacing w:val="-14"/>
        </w:rPr>
        <w:t>y</w:t>
      </w:r>
      <w:r w:rsidRPr="005506B7">
        <w:rPr>
          <w:rFonts w:ascii="Arial" w:eastAsia="Humanst521 BT" w:hAnsi="Arial" w:cs="Arial"/>
        </w:rPr>
        <w:t xml:space="preserve">, orcompliance with the  Code,aredealt with bythe  office of the  </w:t>
      </w:r>
      <w:r w:rsidRPr="005506B7">
        <w:rPr>
          <w:rFonts w:ascii="Arial" w:eastAsia="Humanst521 BT" w:hAnsi="Arial" w:cs="Arial"/>
          <w:w w:val="106"/>
        </w:rPr>
        <w:t xml:space="preserve">Manager: Broadcast </w:t>
      </w:r>
      <w:r w:rsidRPr="005506B7">
        <w:rPr>
          <w:rFonts w:ascii="Arial" w:eastAsia="Humanst521 BT" w:hAnsi="Arial" w:cs="Arial"/>
        </w:rPr>
        <w:t>Compliance</w:t>
      </w:r>
      <w:proofErr w:type="gramStart"/>
      <w:r w:rsidRPr="005506B7">
        <w:rPr>
          <w:rFonts w:ascii="Arial" w:eastAsia="Humanst521 BT" w:hAnsi="Arial" w:cs="Arial"/>
        </w:rPr>
        <w:t xml:space="preserve">. </w:t>
      </w:r>
      <w:proofErr w:type="gramEnd"/>
      <w:r w:rsidRPr="005506B7">
        <w:rPr>
          <w:rFonts w:ascii="Arial" w:eastAsia="Humanst521 BT" w:hAnsi="Arial" w:cs="Arial"/>
        </w:rPr>
        <w:t xml:space="preserve">When such </w:t>
      </w:r>
      <w:r w:rsidRPr="005506B7">
        <w:rPr>
          <w:rFonts w:ascii="Arial" w:eastAsia="Humanst521 BT" w:hAnsi="Arial" w:cs="Arial"/>
          <w:w w:val="107"/>
        </w:rPr>
        <w:t>complaints</w:t>
      </w:r>
      <w:r w:rsidRPr="005506B7">
        <w:rPr>
          <w:rFonts w:ascii="Arial" w:eastAsia="Humanst521 BT" w:hAnsi="Arial" w:cs="Arial"/>
        </w:rPr>
        <w:t xml:space="preserve">arereceivedbythechannels orstations, </w:t>
      </w:r>
      <w:proofErr w:type="gramStart"/>
      <w:r w:rsidRPr="005506B7">
        <w:rPr>
          <w:rFonts w:ascii="Arial" w:eastAsia="Humanst521 BT" w:hAnsi="Arial" w:cs="Arial"/>
        </w:rPr>
        <w:t>orin  any</w:t>
      </w:r>
      <w:proofErr w:type="gramEnd"/>
      <w:r w:rsidRPr="005506B7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w w:val="102"/>
        </w:rPr>
        <w:t xml:space="preserve">other </w:t>
      </w:r>
      <w:r w:rsidRPr="005506B7">
        <w:rPr>
          <w:rFonts w:ascii="Arial" w:eastAsia="Humanst521 BT" w:hAnsi="Arial" w:cs="Arial"/>
        </w:rPr>
        <w:t>department, theyshould bereferredtothatofficewithout</w:t>
      </w:r>
      <w:r w:rsidRPr="005506B7">
        <w:rPr>
          <w:rFonts w:ascii="Arial" w:eastAsia="Humanst521 BT" w:hAnsi="Arial" w:cs="Arial"/>
          <w:w w:val="105"/>
        </w:rPr>
        <w:t>dela</w:t>
      </w:r>
      <w:r w:rsidRPr="005506B7">
        <w:rPr>
          <w:rFonts w:ascii="Arial" w:eastAsia="Humanst521 BT" w:hAnsi="Arial" w:cs="Arial"/>
          <w:spacing w:val="-14"/>
          <w:w w:val="105"/>
        </w:rPr>
        <w:t>y</w:t>
      </w:r>
      <w:r w:rsidRPr="005506B7">
        <w:rPr>
          <w:rFonts w:ascii="Arial" w:eastAsia="Humanst521 BT" w:hAnsi="Arial" w:cs="Arial"/>
          <w:w w:val="111"/>
        </w:rPr>
        <w:t>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 xml:space="preserve">'spolicy is to deal with everysuch complaint.  Theresponse is </w:t>
      </w:r>
      <w:proofErr w:type="gramStart"/>
      <w:r w:rsidRPr="005506B7">
        <w:rPr>
          <w:rFonts w:ascii="Arial" w:eastAsia="Humanst521 BT" w:hAnsi="Arial" w:cs="Arial"/>
        </w:rPr>
        <w:t>either  prepared</w:t>
      </w:r>
      <w:proofErr w:type="gramEnd"/>
      <w:r w:rsidRPr="005506B7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w w:val="110"/>
        </w:rPr>
        <w:t xml:space="preserve">in </w:t>
      </w:r>
      <w:r w:rsidRPr="005506B7">
        <w:rPr>
          <w:rFonts w:ascii="Arial" w:eastAsia="Humanst521 BT" w:hAnsi="Arial" w:cs="Arial"/>
          <w:w w:val="107"/>
        </w:rPr>
        <w:t>consultation</w:t>
      </w:r>
      <w:r w:rsidRPr="005506B7">
        <w:rPr>
          <w:rFonts w:ascii="Arial" w:eastAsia="Humanst521 BT" w:hAnsi="Arial" w:cs="Arial"/>
        </w:rPr>
        <w:t>with, or</w:t>
      </w:r>
      <w:r w:rsidRPr="005506B7">
        <w:rPr>
          <w:rFonts w:ascii="Arial" w:eastAsia="Humanst521 BT" w:hAnsi="Arial" w:cs="Arial"/>
          <w:w w:val="106"/>
        </w:rPr>
        <w:t>communicated</w:t>
      </w:r>
      <w:r w:rsidRPr="005506B7">
        <w:rPr>
          <w:rFonts w:ascii="Arial" w:eastAsia="Humanst521 BT" w:hAnsi="Arial" w:cs="Arial"/>
        </w:rPr>
        <w:t xml:space="preserve">immediately to,  the  </w:t>
      </w:r>
      <w:r w:rsidRPr="005506B7">
        <w:rPr>
          <w:rFonts w:ascii="Arial" w:eastAsia="Humanst521 BT" w:hAnsi="Arial" w:cs="Arial"/>
          <w:w w:val="109"/>
        </w:rPr>
        <w:t>management</w:t>
      </w:r>
      <w:r w:rsidRPr="005506B7">
        <w:rPr>
          <w:rFonts w:ascii="Arial" w:eastAsia="Humanst521 BT" w:hAnsi="Arial" w:cs="Arial"/>
        </w:rPr>
        <w:t xml:space="preserve">of the  </w:t>
      </w:r>
      <w:r w:rsidRPr="005506B7">
        <w:rPr>
          <w:rFonts w:ascii="Arial" w:eastAsia="Humanst521 BT" w:hAnsi="Arial" w:cs="Arial"/>
          <w:w w:val="107"/>
        </w:rPr>
        <w:t xml:space="preserve">channel/station </w:t>
      </w:r>
      <w:r w:rsidRPr="005506B7">
        <w:rPr>
          <w:rFonts w:ascii="Arial" w:eastAsia="Humanst521 BT" w:hAnsi="Arial" w:cs="Arial"/>
        </w:rPr>
        <w:t>concerned,  ortherelevanthead of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 xml:space="preserve">News.Theservicesarerequiredtotakeownership </w:t>
      </w:r>
      <w:r w:rsidRPr="005506B7">
        <w:rPr>
          <w:rFonts w:ascii="Arial" w:eastAsia="Humanst521 BT" w:hAnsi="Arial" w:cs="Arial"/>
          <w:w w:val="110"/>
        </w:rPr>
        <w:t xml:space="preserve">of </w:t>
      </w:r>
      <w:r w:rsidRPr="005506B7">
        <w:rPr>
          <w:rFonts w:ascii="Arial" w:eastAsia="Humanst521 BT" w:hAnsi="Arial" w:cs="Arial"/>
          <w:w w:val="107"/>
        </w:rPr>
        <w:t>complaints</w:t>
      </w:r>
      <w:r w:rsidRPr="005506B7">
        <w:rPr>
          <w:rFonts w:ascii="Arial" w:eastAsia="Humanst521 BT" w:hAnsi="Arial" w:cs="Arial"/>
        </w:rPr>
        <w:t>about theirservices.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spacing w:val="-17"/>
          <w:w w:val="79"/>
        </w:rPr>
        <w:t>T</w:t>
      </w:r>
      <w:r w:rsidRPr="005506B7">
        <w:rPr>
          <w:rFonts w:ascii="Arial" w:eastAsia="Humanst521 BT" w:hAnsi="Arial" w:cs="Arial"/>
          <w:w w:val="103"/>
        </w:rPr>
        <w:t>rends</w:t>
      </w:r>
      <w:r w:rsidRPr="005506B7">
        <w:rPr>
          <w:rFonts w:ascii="Arial" w:eastAsia="Humanst521 BT" w:hAnsi="Arial" w:cs="Arial"/>
        </w:rPr>
        <w:t>in</w:t>
      </w:r>
      <w:r w:rsidRPr="005506B7">
        <w:rPr>
          <w:rFonts w:ascii="Arial" w:eastAsia="Humanst521 BT" w:hAnsi="Arial" w:cs="Arial"/>
          <w:w w:val="107"/>
        </w:rPr>
        <w:t>complaints</w:t>
      </w:r>
      <w:proofErr w:type="gramStart"/>
      <w:r w:rsidRPr="005506B7">
        <w:rPr>
          <w:rFonts w:ascii="Arial" w:eastAsia="Humanst521 BT" w:hAnsi="Arial" w:cs="Arial"/>
          <w:w w:val="107"/>
        </w:rPr>
        <w:t>,</w:t>
      </w:r>
      <w:r w:rsidRPr="005506B7">
        <w:rPr>
          <w:rFonts w:ascii="Arial" w:eastAsia="Humanst521 BT" w:hAnsi="Arial" w:cs="Arial"/>
        </w:rPr>
        <w:t>andalltheformalcomplaint</w:t>
      </w:r>
      <w:proofErr w:type="gramEnd"/>
      <w:r w:rsidRPr="005506B7">
        <w:rPr>
          <w:rFonts w:ascii="Arial" w:eastAsia="Humanst521 BT" w:hAnsi="Arial" w:cs="Arial"/>
        </w:rPr>
        <w:t xml:space="preserve"> processes,arereportedto</w:t>
      </w:r>
      <w:r w:rsidRPr="005506B7">
        <w:rPr>
          <w:rFonts w:ascii="Arial" w:eastAsia="Humanst521 BT" w:hAnsi="Arial" w:cs="Arial"/>
          <w:spacing w:val="-16"/>
          <w:w w:val="79"/>
        </w:rPr>
        <w:t>T</w:t>
      </w:r>
      <w:r w:rsidRPr="005506B7">
        <w:rPr>
          <w:rFonts w:ascii="Arial" w:eastAsia="Humanst521 BT" w:hAnsi="Arial" w:cs="Arial"/>
          <w:w w:val="106"/>
        </w:rPr>
        <w:t>op</w:t>
      </w:r>
      <w:r w:rsidRPr="005506B7">
        <w:rPr>
          <w:rFonts w:ascii="Arial" w:eastAsia="Humanst521 BT" w:hAnsi="Arial" w:cs="Arial"/>
          <w:w w:val="109"/>
        </w:rPr>
        <w:t xml:space="preserve">Management </w:t>
      </w:r>
      <w:r w:rsidRPr="005506B7">
        <w:rPr>
          <w:rFonts w:ascii="Arial" w:eastAsia="Humanst521 BT" w:hAnsi="Arial" w:cs="Arial"/>
        </w:rPr>
        <w:t>andBoard</w:t>
      </w:r>
      <w:r w:rsidRPr="005506B7">
        <w:rPr>
          <w:rFonts w:ascii="Arial" w:eastAsia="Humanst521 BT" w:hAnsi="Arial" w:cs="Arial"/>
          <w:w w:val="105"/>
        </w:rPr>
        <w:t>regularl</w:t>
      </w:r>
      <w:r w:rsidRPr="005506B7">
        <w:rPr>
          <w:rFonts w:ascii="Arial" w:eastAsia="Humanst521 BT" w:hAnsi="Arial" w:cs="Arial"/>
          <w:spacing w:val="-14"/>
          <w:w w:val="105"/>
        </w:rPr>
        <w:t>y</w:t>
      </w:r>
      <w:r w:rsidRPr="005506B7">
        <w:rPr>
          <w:rFonts w:ascii="Arial" w:eastAsia="Humanst521 BT" w:hAnsi="Arial" w:cs="Arial"/>
          <w:w w:val="111"/>
        </w:rPr>
        <w:t>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color w:val="004890"/>
          <w:w w:val="93"/>
        </w:rPr>
        <w:t>COMPLAINTS</w:t>
      </w:r>
      <w:r w:rsidRPr="005506B7">
        <w:rPr>
          <w:rFonts w:ascii="Arial" w:eastAsia="Humanst521 BT" w:hAnsi="Arial" w:cs="Arial"/>
          <w:b/>
          <w:color w:val="004890"/>
          <w:spacing w:val="-8"/>
          <w:w w:val="93"/>
        </w:rPr>
        <w:t>L</w:t>
      </w:r>
      <w:r w:rsidRPr="005506B7">
        <w:rPr>
          <w:rFonts w:ascii="Arial" w:eastAsia="Humanst521 BT" w:hAnsi="Arial" w:cs="Arial"/>
          <w:b/>
          <w:color w:val="004890"/>
          <w:w w:val="93"/>
        </w:rPr>
        <w:t xml:space="preserve">ODGEDWITHTHEBROADCASTINGCOMPLAINTS </w:t>
      </w:r>
      <w:r w:rsidRPr="005506B7">
        <w:rPr>
          <w:rFonts w:ascii="Arial" w:eastAsia="Humanst521 BT" w:hAnsi="Arial" w:cs="Arial"/>
          <w:b/>
          <w:color w:val="004890"/>
          <w:w w:val="95"/>
        </w:rPr>
        <w:t>COMMI</w:t>
      </w:r>
      <w:r w:rsidRPr="005506B7">
        <w:rPr>
          <w:rFonts w:ascii="Arial" w:eastAsia="Humanst521 BT" w:hAnsi="Arial" w:cs="Arial"/>
          <w:b/>
          <w:color w:val="004890"/>
          <w:spacing w:val="4"/>
          <w:w w:val="95"/>
        </w:rPr>
        <w:t>S</w:t>
      </w:r>
      <w:r w:rsidRPr="005506B7">
        <w:rPr>
          <w:rFonts w:ascii="Arial" w:eastAsia="Humanst521 BT" w:hAnsi="Arial" w:cs="Arial"/>
          <w:b/>
          <w:color w:val="004890"/>
          <w:w w:val="95"/>
        </w:rPr>
        <w:t>SION</w:t>
      </w:r>
      <w:r w:rsidRPr="005506B7">
        <w:rPr>
          <w:rFonts w:ascii="Arial" w:eastAsia="Humanst521 BT" w:hAnsi="Arial" w:cs="Arial"/>
          <w:b/>
          <w:color w:val="004890"/>
        </w:rPr>
        <w:t>OFSA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 xml:space="preserve">If a member of the </w:t>
      </w:r>
      <w:r w:rsidR="005506B7" w:rsidRPr="005506B7">
        <w:rPr>
          <w:rFonts w:ascii="Arial" w:eastAsia="Humanst521 BT" w:hAnsi="Arial" w:cs="Arial"/>
        </w:rPr>
        <w:t>community</w:t>
      </w:r>
      <w:r w:rsidRPr="005506B7">
        <w:rPr>
          <w:rFonts w:ascii="Arial" w:eastAsia="Humanst521 BT" w:hAnsi="Arial" w:cs="Arial"/>
        </w:rPr>
        <w:t xml:space="preserve">lodges a formal complaint   with the </w:t>
      </w:r>
      <w:r w:rsidRPr="005506B7">
        <w:rPr>
          <w:rFonts w:ascii="Arial" w:eastAsia="Humanst521 BT" w:hAnsi="Arial" w:cs="Arial"/>
          <w:spacing w:val="4"/>
        </w:rPr>
        <w:t>B</w:t>
      </w:r>
      <w:r w:rsidRPr="005506B7">
        <w:rPr>
          <w:rFonts w:ascii="Arial" w:eastAsia="Humanst521 BT" w:hAnsi="Arial" w:cs="Arial"/>
        </w:rPr>
        <w:t>C</w:t>
      </w:r>
      <w:r w:rsidRPr="005506B7">
        <w:rPr>
          <w:rFonts w:ascii="Arial" w:eastAsia="Humanst521 BT" w:hAnsi="Arial" w:cs="Arial"/>
          <w:spacing w:val="3"/>
        </w:rPr>
        <w:t>C</w:t>
      </w:r>
      <w:r w:rsidRPr="005506B7">
        <w:rPr>
          <w:rFonts w:ascii="Arial" w:eastAsia="Humanst521 BT" w:hAnsi="Arial" w:cs="Arial"/>
        </w:rPr>
        <w:t xml:space="preserve">SAabout a </w:t>
      </w:r>
      <w:r w:rsidRPr="005506B7">
        <w:rPr>
          <w:rFonts w:ascii="Arial" w:eastAsia="Humanst521 BT" w:hAnsi="Arial" w:cs="Arial"/>
          <w:w w:val="105"/>
        </w:rPr>
        <w:t xml:space="preserve">programme </w:t>
      </w:r>
      <w:r w:rsidRPr="005506B7">
        <w:rPr>
          <w:rFonts w:ascii="Arial" w:eastAsia="Humanst521 BT" w:hAnsi="Arial" w:cs="Arial"/>
        </w:rPr>
        <w:t>broadcast onanyofthe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services</w:t>
      </w:r>
      <w:proofErr w:type="gramStart"/>
      <w:r w:rsidRPr="005506B7">
        <w:rPr>
          <w:rFonts w:ascii="Arial" w:eastAsia="Humanst521 BT" w:hAnsi="Arial" w:cs="Arial"/>
        </w:rPr>
        <w:t>,the</w:t>
      </w:r>
      <w:r w:rsidRPr="005506B7">
        <w:rPr>
          <w:rFonts w:ascii="Arial" w:eastAsia="Humanst521 BT" w:hAnsi="Arial" w:cs="Arial"/>
          <w:spacing w:val="3"/>
          <w:w w:val="93"/>
        </w:rPr>
        <w:t>B</w:t>
      </w:r>
      <w:r w:rsidRPr="005506B7">
        <w:rPr>
          <w:rFonts w:ascii="Arial" w:eastAsia="Humanst521 BT" w:hAnsi="Arial" w:cs="Arial"/>
          <w:w w:val="93"/>
        </w:rPr>
        <w:t>C</w:t>
      </w:r>
      <w:r w:rsidRPr="005506B7">
        <w:rPr>
          <w:rFonts w:ascii="Arial" w:eastAsia="Humanst521 BT" w:hAnsi="Arial" w:cs="Arial"/>
          <w:spacing w:val="4"/>
          <w:w w:val="93"/>
        </w:rPr>
        <w:t>C</w:t>
      </w:r>
      <w:r w:rsidRPr="005506B7">
        <w:rPr>
          <w:rFonts w:ascii="Arial" w:eastAsia="Humanst521 BT" w:hAnsi="Arial" w:cs="Arial"/>
          <w:w w:val="93"/>
        </w:rPr>
        <w:t>SA</w:t>
      </w:r>
      <w:r w:rsidRPr="005506B7">
        <w:rPr>
          <w:rFonts w:ascii="Arial" w:eastAsia="Humanst521 BT" w:hAnsi="Arial" w:cs="Arial"/>
        </w:rPr>
        <w:t>notifies</w:t>
      </w:r>
      <w:proofErr w:type="gramEnd"/>
      <w:r w:rsidRPr="005506B7">
        <w:rPr>
          <w:rFonts w:ascii="Arial" w:eastAsia="Humanst521 BT" w:hAnsi="Arial" w:cs="Arial"/>
        </w:rPr>
        <w:t xml:space="preserve"> 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inwriting, providesa</w:t>
      </w:r>
      <w:r w:rsidRPr="005506B7">
        <w:rPr>
          <w:rFonts w:ascii="Arial" w:eastAsia="Humanst521 BT" w:hAnsi="Arial" w:cs="Arial"/>
          <w:w w:val="103"/>
        </w:rPr>
        <w:t xml:space="preserve">copy </w:t>
      </w:r>
      <w:r w:rsidRPr="005506B7">
        <w:rPr>
          <w:rFonts w:ascii="Arial" w:eastAsia="Humanst521 BT" w:hAnsi="Arial" w:cs="Arial"/>
        </w:rPr>
        <w:t xml:space="preserve">of the complaint,  and indicates whether a copy of the programme   should accompany  </w:t>
      </w:r>
      <w:r w:rsidRPr="005506B7">
        <w:rPr>
          <w:rFonts w:ascii="Arial" w:eastAsia="Humanst521 BT" w:hAnsi="Arial" w:cs="Arial"/>
          <w:w w:val="105"/>
        </w:rPr>
        <w:t xml:space="preserve">the </w:t>
      </w:r>
      <w:r w:rsidRPr="005506B7">
        <w:rPr>
          <w:rFonts w:ascii="Arial" w:eastAsia="Humanst521 BT" w:hAnsi="Arial" w:cs="Arial"/>
        </w:rPr>
        <w:t>writtenresponsefromthe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Whenthe</w:t>
      </w:r>
      <w:r w:rsidRPr="005506B7">
        <w:rPr>
          <w:rFonts w:ascii="Arial" w:eastAsia="Humanst521 BT" w:hAnsi="Arial" w:cs="Arial"/>
          <w:spacing w:val="3"/>
          <w:w w:val="93"/>
        </w:rPr>
        <w:t>B</w:t>
      </w:r>
      <w:r w:rsidRPr="005506B7">
        <w:rPr>
          <w:rFonts w:ascii="Arial" w:eastAsia="Humanst521 BT" w:hAnsi="Arial" w:cs="Arial"/>
          <w:w w:val="93"/>
        </w:rPr>
        <w:t>C</w:t>
      </w:r>
      <w:r w:rsidRPr="005506B7">
        <w:rPr>
          <w:rFonts w:ascii="Arial" w:eastAsia="Humanst521 BT" w:hAnsi="Arial" w:cs="Arial"/>
          <w:spacing w:val="3"/>
          <w:w w:val="93"/>
        </w:rPr>
        <w:t>C</w:t>
      </w:r>
      <w:r w:rsidRPr="005506B7">
        <w:rPr>
          <w:rFonts w:ascii="Arial" w:eastAsia="Humanst521 BT" w:hAnsi="Arial" w:cs="Arial"/>
          <w:w w:val="93"/>
        </w:rPr>
        <w:t>SA</w:t>
      </w:r>
      <w:r w:rsidRPr="005506B7">
        <w:rPr>
          <w:rFonts w:ascii="Arial" w:eastAsia="Humanst521 BT" w:hAnsi="Arial" w:cs="Arial"/>
        </w:rPr>
        <w:t>requestsmaterialforreviewinanycomplaint process,the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is</w:t>
      </w:r>
      <w:r w:rsidRPr="005506B7">
        <w:rPr>
          <w:rFonts w:ascii="Arial" w:eastAsia="Humanst521 BT" w:hAnsi="Arial" w:cs="Arial"/>
          <w:w w:val="106"/>
        </w:rPr>
        <w:t xml:space="preserve">obligatedto </w:t>
      </w:r>
      <w:r w:rsidRPr="005506B7">
        <w:rPr>
          <w:rFonts w:ascii="Arial" w:eastAsia="Humanst521 BT" w:hAnsi="Arial" w:cs="Arial"/>
        </w:rPr>
        <w:t>provideacomplete copyoftheprogramme asbroadcast</w:t>
      </w:r>
      <w:proofErr w:type="gramStart"/>
      <w:r w:rsidRPr="005506B7">
        <w:rPr>
          <w:rFonts w:ascii="Arial" w:eastAsia="Humanst521 BT" w:hAnsi="Arial" w:cs="Arial"/>
        </w:rPr>
        <w:t xml:space="preserve">.   </w:t>
      </w:r>
      <w:proofErr w:type="gramEnd"/>
      <w:r w:rsidRPr="005506B7">
        <w:rPr>
          <w:rFonts w:ascii="Arial" w:eastAsia="Humanst521 BT" w:hAnsi="Arial" w:cs="Arial"/>
        </w:rPr>
        <w:t>Thisincludes anyon-screen</w:t>
      </w:r>
      <w:r w:rsidRPr="005506B7">
        <w:rPr>
          <w:rFonts w:ascii="Arial" w:eastAsia="Humanst521 BT" w:hAnsi="Arial" w:cs="Arial"/>
          <w:w w:val="105"/>
        </w:rPr>
        <w:t xml:space="preserve">and/or </w:t>
      </w:r>
      <w:r w:rsidRPr="005506B7">
        <w:rPr>
          <w:rFonts w:ascii="Arial" w:eastAsia="Humanst521 BT" w:hAnsi="Arial" w:cs="Arial"/>
        </w:rPr>
        <w:t>verbalconsumer advice</w:t>
      </w:r>
      <w:proofErr w:type="gramStart"/>
      <w:r w:rsidRPr="005506B7">
        <w:rPr>
          <w:rFonts w:ascii="Arial" w:eastAsia="Humanst521 BT" w:hAnsi="Arial" w:cs="Arial"/>
        </w:rPr>
        <w:t xml:space="preserve">. </w:t>
      </w:r>
      <w:proofErr w:type="gramEnd"/>
      <w:r w:rsidRPr="005506B7">
        <w:rPr>
          <w:rFonts w:ascii="Arial" w:eastAsia="Humanst521 BT" w:hAnsi="Arial" w:cs="Arial"/>
        </w:rPr>
        <w:t>Ifappropriate, atranscription ofthetextisrequired,and/or  the</w:t>
      </w:r>
      <w:r w:rsidRPr="005506B7">
        <w:rPr>
          <w:rFonts w:ascii="Arial" w:eastAsia="Humanst521 BT" w:hAnsi="Arial" w:cs="Arial"/>
          <w:w w:val="105"/>
        </w:rPr>
        <w:t xml:space="preserve">Final </w:t>
      </w:r>
      <w:r w:rsidRPr="005506B7">
        <w:rPr>
          <w:rFonts w:ascii="Arial" w:eastAsia="Humanst521 BT" w:hAnsi="Arial" w:cs="Arial"/>
        </w:rPr>
        <w:t>ControlSheet  fortheprogramme</w:t>
      </w:r>
      <w:proofErr w:type="gramStart"/>
      <w:r w:rsidRPr="005506B7">
        <w:rPr>
          <w:rFonts w:ascii="Arial" w:eastAsia="Humanst521 BT" w:hAnsi="Arial" w:cs="Arial"/>
        </w:rPr>
        <w:t xml:space="preserve">. </w:t>
      </w:r>
      <w:proofErr w:type="gramEnd"/>
      <w:r w:rsidRPr="005506B7">
        <w:rPr>
          <w:rFonts w:ascii="Arial" w:eastAsia="Humanst521 BT" w:hAnsi="Arial" w:cs="Arial"/>
        </w:rPr>
        <w:t>The</w:t>
      </w:r>
      <w:r w:rsidRPr="005506B7">
        <w:rPr>
          <w:rFonts w:ascii="Arial" w:eastAsia="Humanst521 BT" w:hAnsi="Arial" w:cs="Arial"/>
          <w:w w:val="109"/>
        </w:rPr>
        <w:t>Manager</w:t>
      </w:r>
      <w:proofErr w:type="gramStart"/>
      <w:r w:rsidRPr="005506B7">
        <w:rPr>
          <w:rFonts w:ascii="Arial" w:eastAsia="Humanst521 BT" w:hAnsi="Arial" w:cs="Arial"/>
          <w:w w:val="109"/>
        </w:rPr>
        <w:t>:</w:t>
      </w:r>
      <w:r w:rsidRPr="005506B7">
        <w:rPr>
          <w:rFonts w:ascii="Arial" w:eastAsia="Humanst521 BT" w:hAnsi="Arial" w:cs="Arial"/>
        </w:rPr>
        <w:t>Broadcast</w:t>
      </w:r>
      <w:proofErr w:type="gramEnd"/>
      <w:r w:rsidRPr="005506B7">
        <w:rPr>
          <w:rFonts w:ascii="Arial" w:eastAsia="Humanst521 BT" w:hAnsi="Arial" w:cs="Arial"/>
        </w:rPr>
        <w:t xml:space="preserve"> Compliance requeststhis </w:t>
      </w:r>
      <w:r w:rsidRPr="005506B7">
        <w:rPr>
          <w:rFonts w:ascii="Arial" w:eastAsia="Humanst521 BT" w:hAnsi="Arial" w:cs="Arial"/>
          <w:w w:val="105"/>
        </w:rPr>
        <w:t xml:space="preserve">material </w:t>
      </w:r>
      <w:r w:rsidRPr="005506B7">
        <w:rPr>
          <w:rFonts w:ascii="Arial" w:eastAsia="Humanst521 BT" w:hAnsi="Arial" w:cs="Arial"/>
        </w:rPr>
        <w:t>fromtherelevantservice,anditshould besupplied withinthree(3)</w:t>
      </w:r>
      <w:r w:rsidRPr="005506B7">
        <w:rPr>
          <w:rFonts w:ascii="Arial" w:eastAsia="Humanst521 BT" w:hAnsi="Arial" w:cs="Arial"/>
          <w:w w:val="107"/>
        </w:rPr>
        <w:t>days.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  <w:sectPr w:rsidR="006E40D9" w:rsidRPr="005506B7">
          <w:pgSz w:w="10900" w:h="16840"/>
          <w:pgMar w:top="1320" w:right="780" w:bottom="280" w:left="520" w:header="720" w:footer="720" w:gutter="0"/>
          <w:cols w:space="720"/>
        </w:sectPr>
      </w:pPr>
      <w:r w:rsidRPr="005506B7">
        <w:rPr>
          <w:rFonts w:ascii="Arial" w:eastAsia="Humanst521 BT" w:hAnsi="Arial" w:cs="Arial"/>
        </w:rPr>
        <w:t xml:space="preserve">The </w:t>
      </w:r>
      <w:r w:rsidRPr="005506B7">
        <w:rPr>
          <w:rFonts w:ascii="Arial" w:eastAsia="Humanst521 BT" w:hAnsi="Arial" w:cs="Arial"/>
          <w:w w:val="109"/>
        </w:rPr>
        <w:t xml:space="preserve">Manager: </w:t>
      </w:r>
      <w:proofErr w:type="gramStart"/>
      <w:r w:rsidRPr="005506B7">
        <w:rPr>
          <w:rFonts w:ascii="Arial" w:eastAsia="Humanst521 BT" w:hAnsi="Arial" w:cs="Arial"/>
        </w:rPr>
        <w:t>Broadcast  Compliance</w:t>
      </w:r>
      <w:proofErr w:type="gramEnd"/>
      <w:r w:rsidRPr="005506B7">
        <w:rPr>
          <w:rFonts w:ascii="Arial" w:eastAsia="Humanst521 BT" w:hAnsi="Arial" w:cs="Arial"/>
        </w:rPr>
        <w:t xml:space="preserve">  prepares the 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 xml:space="preserve">'s response  to the complaint,  </w:t>
      </w:r>
      <w:r w:rsidRPr="005506B7">
        <w:rPr>
          <w:rFonts w:ascii="Arial" w:eastAsia="Humanst521 BT" w:hAnsi="Arial" w:cs="Arial"/>
          <w:w w:val="110"/>
        </w:rPr>
        <w:t xml:space="preserve">in </w:t>
      </w:r>
      <w:r w:rsidRPr="005506B7">
        <w:rPr>
          <w:rFonts w:ascii="Arial" w:eastAsia="Humanst521 BT" w:hAnsi="Arial" w:cs="Arial"/>
          <w:w w:val="107"/>
        </w:rPr>
        <w:t xml:space="preserve">consultation </w:t>
      </w:r>
      <w:r w:rsidRPr="005506B7">
        <w:rPr>
          <w:rFonts w:ascii="Arial" w:eastAsia="Humanst521 BT" w:hAnsi="Arial" w:cs="Arial"/>
        </w:rPr>
        <w:t xml:space="preserve">with the staff  responsible  for the broadcast,  who may be asked to </w:t>
      </w:r>
      <w:r w:rsidRPr="005506B7">
        <w:rPr>
          <w:rFonts w:ascii="Arial" w:eastAsia="Humanst521 BT" w:hAnsi="Arial" w:cs="Arial"/>
          <w:w w:val="102"/>
        </w:rPr>
        <w:t>provide</w:t>
      </w:r>
    </w:p>
    <w:p w:rsidR="006E40D9" w:rsidRPr="005506B7" w:rsidRDefault="00B54F68" w:rsidP="007D64D1">
      <w:pPr>
        <w:rPr>
          <w:rFonts w:ascii="Arial" w:eastAsia="BankGothic Lt BT" w:hAnsi="Arial" w:cs="Arial"/>
        </w:rPr>
      </w:pPr>
      <w:r w:rsidRPr="005506B7">
        <w:rPr>
          <w:rFonts w:ascii="Arial" w:eastAsia="BankGothic Lt BT" w:hAnsi="Arial" w:cs="Arial"/>
          <w:color w:val="004890"/>
          <w:spacing w:val="-1"/>
          <w:w w:val="101"/>
        </w:rPr>
        <w:lastRenderedPageBreak/>
        <w:t>P</w:t>
      </w:r>
      <w:r w:rsidRPr="005506B7">
        <w:rPr>
          <w:rFonts w:ascii="Arial" w:eastAsia="BankGothic Lt BT" w:hAnsi="Arial" w:cs="Arial"/>
          <w:color w:val="004890"/>
          <w:spacing w:val="-1"/>
          <w:w w:val="106"/>
        </w:rPr>
        <w:t>r</w:t>
      </w:r>
      <w:r w:rsidRPr="005506B7">
        <w:rPr>
          <w:rFonts w:ascii="Arial" w:eastAsia="BankGothic Lt BT" w:hAnsi="Arial" w:cs="Arial"/>
          <w:color w:val="004890"/>
          <w:spacing w:val="-1"/>
          <w:w w:val="103"/>
        </w:rPr>
        <w:t>o</w:t>
      </w:r>
      <w:r w:rsidRPr="005506B7">
        <w:rPr>
          <w:rFonts w:ascii="Arial" w:eastAsia="BankGothic Lt BT" w:hAnsi="Arial" w:cs="Arial"/>
          <w:color w:val="004890"/>
          <w:spacing w:val="-1"/>
          <w:w w:val="104"/>
        </w:rPr>
        <w:t>g</w:t>
      </w:r>
      <w:r w:rsidRPr="005506B7">
        <w:rPr>
          <w:rFonts w:ascii="Arial" w:eastAsia="BankGothic Lt BT" w:hAnsi="Arial" w:cs="Arial"/>
          <w:color w:val="004890"/>
          <w:spacing w:val="-1"/>
          <w:w w:val="106"/>
        </w:rPr>
        <w:t>r</w:t>
      </w:r>
      <w:r w:rsidRPr="005506B7">
        <w:rPr>
          <w:rFonts w:ascii="Arial" w:eastAsia="BankGothic Lt BT" w:hAnsi="Arial" w:cs="Arial"/>
          <w:color w:val="004890"/>
          <w:spacing w:val="-1"/>
          <w:w w:val="103"/>
        </w:rPr>
        <w:t>amm</w:t>
      </w:r>
      <w:r w:rsidRPr="005506B7">
        <w:rPr>
          <w:rFonts w:ascii="Arial" w:eastAsia="BankGothic Lt BT" w:hAnsi="Arial" w:cs="Arial"/>
          <w:color w:val="004890"/>
          <w:spacing w:val="-1"/>
          <w:w w:val="107"/>
        </w:rPr>
        <w:t>i</w:t>
      </w:r>
      <w:r w:rsidRPr="005506B7">
        <w:rPr>
          <w:rFonts w:ascii="Arial" w:eastAsia="BankGothic Lt BT" w:hAnsi="Arial" w:cs="Arial"/>
          <w:color w:val="004890"/>
          <w:spacing w:val="-1"/>
          <w:w w:val="103"/>
        </w:rPr>
        <w:t>n</w:t>
      </w:r>
      <w:r w:rsidRPr="005506B7">
        <w:rPr>
          <w:rFonts w:ascii="Arial" w:eastAsia="BankGothic Lt BT" w:hAnsi="Arial" w:cs="Arial"/>
          <w:color w:val="004890"/>
          <w:w w:val="104"/>
        </w:rPr>
        <w:t>g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comments inwriting</w:t>
      </w:r>
      <w:proofErr w:type="gramStart"/>
      <w:r w:rsidRPr="005506B7">
        <w:rPr>
          <w:rFonts w:ascii="Arial" w:eastAsia="Humanst521 BT" w:hAnsi="Arial" w:cs="Arial"/>
        </w:rPr>
        <w:t xml:space="preserve">. </w:t>
      </w:r>
      <w:proofErr w:type="gramEnd"/>
      <w:r w:rsidRPr="005506B7">
        <w:rPr>
          <w:rFonts w:ascii="Arial" w:eastAsia="Humanst521 BT" w:hAnsi="Arial" w:cs="Arial"/>
        </w:rPr>
        <w:t>This</w:t>
      </w:r>
      <w:r w:rsidRPr="005506B7">
        <w:rPr>
          <w:rFonts w:ascii="Arial" w:eastAsia="Humanst521 BT" w:hAnsi="Arial" w:cs="Arial"/>
          <w:w w:val="107"/>
        </w:rPr>
        <w:t>submission</w:t>
      </w:r>
      <w:proofErr w:type="gramStart"/>
      <w:r w:rsidRPr="005506B7">
        <w:rPr>
          <w:rFonts w:ascii="Arial" w:eastAsia="Humanst521 BT" w:hAnsi="Arial" w:cs="Arial"/>
          <w:w w:val="107"/>
        </w:rPr>
        <w:t>,</w:t>
      </w:r>
      <w:r w:rsidRPr="005506B7">
        <w:rPr>
          <w:rFonts w:ascii="Arial" w:eastAsia="Humanst521 BT" w:hAnsi="Arial" w:cs="Arial"/>
        </w:rPr>
        <w:t>togetherwiththematerialrequested,hastobe</w:t>
      </w:r>
      <w:r w:rsidRPr="005506B7">
        <w:rPr>
          <w:rFonts w:ascii="Arial" w:eastAsia="Humanst521 BT" w:hAnsi="Arial" w:cs="Arial"/>
          <w:w w:val="101"/>
        </w:rPr>
        <w:t>delivered</w:t>
      </w:r>
      <w:proofErr w:type="gramEnd"/>
      <w:r w:rsidRPr="005506B7">
        <w:rPr>
          <w:rFonts w:ascii="Arial" w:eastAsia="Humanst521 BT" w:hAnsi="Arial" w:cs="Arial"/>
          <w:w w:val="101"/>
        </w:rPr>
        <w:t xml:space="preserve"> </w:t>
      </w:r>
      <w:r w:rsidRPr="005506B7">
        <w:rPr>
          <w:rFonts w:ascii="Arial" w:eastAsia="Humanst521 BT" w:hAnsi="Arial" w:cs="Arial"/>
        </w:rPr>
        <w:t>tothe</w:t>
      </w:r>
      <w:r w:rsidRPr="005506B7">
        <w:rPr>
          <w:rFonts w:ascii="Arial" w:eastAsia="Humanst521 BT" w:hAnsi="Arial" w:cs="Arial"/>
          <w:spacing w:val="3"/>
          <w:w w:val="94"/>
        </w:rPr>
        <w:t>B</w:t>
      </w:r>
      <w:r w:rsidRPr="005506B7">
        <w:rPr>
          <w:rFonts w:ascii="Arial" w:eastAsia="Humanst521 BT" w:hAnsi="Arial" w:cs="Arial"/>
          <w:w w:val="94"/>
        </w:rPr>
        <w:t>C</w:t>
      </w:r>
      <w:r w:rsidRPr="005506B7">
        <w:rPr>
          <w:rFonts w:ascii="Arial" w:eastAsia="Humanst521 BT" w:hAnsi="Arial" w:cs="Arial"/>
          <w:spacing w:val="4"/>
          <w:w w:val="94"/>
        </w:rPr>
        <w:t>C</w:t>
      </w:r>
      <w:r w:rsidRPr="005506B7">
        <w:rPr>
          <w:rFonts w:ascii="Arial" w:eastAsia="Humanst521 BT" w:hAnsi="Arial" w:cs="Arial"/>
          <w:w w:val="94"/>
        </w:rPr>
        <w:t>SA's</w:t>
      </w:r>
      <w:r w:rsidRPr="005506B7">
        <w:rPr>
          <w:rFonts w:ascii="Arial" w:eastAsia="Humanst521 BT" w:hAnsi="Arial" w:cs="Arial"/>
        </w:rPr>
        <w:t>premiseswithinten(10)workingdaysof</w:t>
      </w:r>
      <w:r w:rsidRPr="005506B7">
        <w:rPr>
          <w:rFonts w:ascii="Arial" w:eastAsia="Humanst521 BT" w:hAnsi="Arial" w:cs="Arial"/>
          <w:w w:val="108"/>
        </w:rPr>
        <w:t>notification</w:t>
      </w:r>
      <w:r w:rsidRPr="005506B7">
        <w:rPr>
          <w:rFonts w:ascii="Arial" w:eastAsia="Humanst521 BT" w:hAnsi="Arial" w:cs="Arial"/>
        </w:rPr>
        <w:t>ofthe</w:t>
      </w:r>
      <w:r w:rsidRPr="005506B7">
        <w:rPr>
          <w:rFonts w:ascii="Arial" w:eastAsia="Humanst521 BT" w:hAnsi="Arial" w:cs="Arial"/>
          <w:w w:val="107"/>
        </w:rPr>
        <w:t>complaint.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 xml:space="preserve">The </w:t>
      </w:r>
      <w:proofErr w:type="gramStart"/>
      <w:r w:rsidRPr="005506B7">
        <w:rPr>
          <w:rFonts w:ascii="Arial" w:eastAsia="Humanst521 BT" w:hAnsi="Arial" w:cs="Arial"/>
        </w:rPr>
        <w:t>formal  process</w:t>
      </w:r>
      <w:proofErr w:type="gramEnd"/>
      <w:r w:rsidRPr="005506B7">
        <w:rPr>
          <w:rFonts w:ascii="Arial" w:eastAsia="Humanst521 BT" w:hAnsi="Arial" w:cs="Arial"/>
        </w:rPr>
        <w:t xml:space="preserve"> is then   conducted  in accordance  with the current Procedure of </w:t>
      </w:r>
      <w:r w:rsidRPr="005506B7">
        <w:rPr>
          <w:rFonts w:ascii="Arial" w:eastAsia="Humanst521 BT" w:hAnsi="Arial" w:cs="Arial"/>
          <w:w w:val="105"/>
        </w:rPr>
        <w:t xml:space="preserve">the </w:t>
      </w:r>
      <w:r w:rsidRPr="005506B7">
        <w:rPr>
          <w:rFonts w:ascii="Arial" w:eastAsia="Humanst521 BT" w:hAnsi="Arial" w:cs="Arial"/>
        </w:rPr>
        <w:t>Commission(available ontheInternetat</w:t>
      </w:r>
      <w:hyperlink r:id="rId6">
        <w:r w:rsidRPr="005506B7">
          <w:rPr>
            <w:rFonts w:ascii="Arial" w:eastAsia="Humanst521 BT" w:hAnsi="Arial" w:cs="Arial"/>
            <w:w w:val="105"/>
          </w:rPr>
          <w:t>http://ww</w:t>
        </w:r>
        <w:r w:rsidRPr="005506B7">
          <w:rPr>
            <w:rFonts w:ascii="Arial" w:eastAsia="Humanst521 BT" w:hAnsi="Arial" w:cs="Arial"/>
            <w:spacing w:val="-12"/>
            <w:w w:val="105"/>
          </w:rPr>
          <w:t>w</w:t>
        </w:r>
        <w:r w:rsidRPr="005506B7">
          <w:rPr>
            <w:rFonts w:ascii="Arial" w:eastAsia="Humanst521 BT" w:hAnsi="Arial" w:cs="Arial"/>
            <w:w w:val="105"/>
          </w:rPr>
          <w:t>.bccsa.co.a),</w:t>
        </w:r>
      </w:hyperlink>
      <w:r w:rsidRPr="005506B7">
        <w:rPr>
          <w:rFonts w:ascii="Arial" w:eastAsia="Humanst521 BT" w:hAnsi="Arial" w:cs="Arial"/>
        </w:rPr>
        <w:t xml:space="preserve">whichmaybeamended </w:t>
      </w:r>
      <w:r w:rsidRPr="005506B7">
        <w:rPr>
          <w:rFonts w:ascii="Arial" w:eastAsia="Humanst521 BT" w:hAnsi="Arial" w:cs="Arial"/>
          <w:w w:val="104"/>
        </w:rPr>
        <w:t xml:space="preserve">from </w:t>
      </w:r>
      <w:r w:rsidRPr="005506B7">
        <w:rPr>
          <w:rFonts w:ascii="Arial" w:eastAsia="Humanst521 BT" w:hAnsi="Arial" w:cs="Arial"/>
        </w:rPr>
        <w:t>timeto</w:t>
      </w:r>
      <w:r w:rsidRPr="005506B7">
        <w:rPr>
          <w:rFonts w:ascii="Arial" w:eastAsia="Humanst521 BT" w:hAnsi="Arial" w:cs="Arial"/>
          <w:w w:val="105"/>
        </w:rPr>
        <w:t>time.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When the</w:t>
      </w:r>
      <w:r w:rsidRPr="005506B7">
        <w:rPr>
          <w:rFonts w:ascii="Arial" w:eastAsia="Humanst521 BT" w:hAnsi="Arial" w:cs="Arial"/>
          <w:spacing w:val="3"/>
        </w:rPr>
        <w:t>B</w:t>
      </w:r>
      <w:r w:rsidRPr="005506B7">
        <w:rPr>
          <w:rFonts w:ascii="Arial" w:eastAsia="Humanst521 BT" w:hAnsi="Arial" w:cs="Arial"/>
        </w:rPr>
        <w:t>C</w:t>
      </w:r>
      <w:r w:rsidRPr="005506B7">
        <w:rPr>
          <w:rFonts w:ascii="Arial" w:eastAsia="Humanst521 BT" w:hAnsi="Arial" w:cs="Arial"/>
          <w:spacing w:val="3"/>
        </w:rPr>
        <w:t>C</w:t>
      </w:r>
      <w:r w:rsidRPr="005506B7">
        <w:rPr>
          <w:rFonts w:ascii="Arial" w:eastAsia="Humanst521 BT" w:hAnsi="Arial" w:cs="Arial"/>
        </w:rPr>
        <w:t>SAgives notice that acomplaint istobeheard bythe</w:t>
      </w:r>
      <w:r w:rsidRPr="005506B7">
        <w:rPr>
          <w:rFonts w:ascii="Arial" w:eastAsia="Humanst521 BT" w:hAnsi="Arial" w:cs="Arial"/>
          <w:spacing w:val="-17"/>
          <w:w w:val="79"/>
        </w:rPr>
        <w:t>T</w:t>
      </w:r>
      <w:r w:rsidRPr="005506B7">
        <w:rPr>
          <w:rFonts w:ascii="Arial" w:eastAsia="Humanst521 BT" w:hAnsi="Arial" w:cs="Arial"/>
          <w:w w:val="108"/>
        </w:rPr>
        <w:t>ribunal</w:t>
      </w:r>
      <w:proofErr w:type="gramStart"/>
      <w:r w:rsidRPr="005506B7">
        <w:rPr>
          <w:rFonts w:ascii="Arial" w:eastAsia="Humanst521 BT" w:hAnsi="Arial" w:cs="Arial"/>
          <w:w w:val="108"/>
        </w:rPr>
        <w:t>,</w:t>
      </w:r>
      <w:r w:rsidRPr="005506B7">
        <w:rPr>
          <w:rFonts w:ascii="Arial" w:eastAsia="Humanst521 BT" w:hAnsi="Arial" w:cs="Arial"/>
        </w:rPr>
        <w:t>the</w:t>
      </w:r>
      <w:r w:rsidRPr="005506B7">
        <w:rPr>
          <w:rFonts w:ascii="Arial" w:eastAsia="Humanst521 BT" w:hAnsi="Arial" w:cs="Arial"/>
          <w:w w:val="109"/>
        </w:rPr>
        <w:t>Manager</w:t>
      </w:r>
      <w:proofErr w:type="gramEnd"/>
      <w:r w:rsidRPr="005506B7">
        <w:rPr>
          <w:rFonts w:ascii="Arial" w:eastAsia="Humanst521 BT" w:hAnsi="Arial" w:cs="Arial"/>
          <w:w w:val="109"/>
        </w:rPr>
        <w:t xml:space="preserve">: </w:t>
      </w:r>
      <w:r w:rsidRPr="005506B7">
        <w:rPr>
          <w:rFonts w:ascii="Arial" w:eastAsia="Humanst521 BT" w:hAnsi="Arial" w:cs="Arial"/>
        </w:rPr>
        <w:t>Broadcast</w:t>
      </w:r>
      <w:r w:rsidRPr="005506B7">
        <w:rPr>
          <w:rFonts w:ascii="Arial" w:eastAsia="Humanst521 BT" w:hAnsi="Arial" w:cs="Arial"/>
          <w:w w:val="103"/>
        </w:rPr>
        <w:t>Compliance:</w:t>
      </w:r>
    </w:p>
    <w:p w:rsidR="006E40D9" w:rsidRPr="005506B7" w:rsidRDefault="00B54F68" w:rsidP="00FF2E6F">
      <w:pPr>
        <w:pStyle w:val="ListParagraph"/>
        <w:numPr>
          <w:ilvl w:val="0"/>
          <w:numId w:val="21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requeststheheadoftheservice</w:t>
      </w:r>
      <w:r w:rsidRPr="005506B7">
        <w:rPr>
          <w:rFonts w:ascii="Arial" w:eastAsia="Humanst521 BT" w:hAnsi="Arial" w:cs="Arial"/>
          <w:w w:val="113"/>
        </w:rPr>
        <w:t>against</w:t>
      </w:r>
      <w:r w:rsidRPr="005506B7">
        <w:rPr>
          <w:rFonts w:ascii="Arial" w:eastAsia="Humanst521 BT" w:hAnsi="Arial" w:cs="Arial"/>
        </w:rPr>
        <w:t xml:space="preserve">whichthecomplaint hasbeenlodged todelegate  </w:t>
      </w:r>
      <w:r w:rsidRPr="005506B7">
        <w:rPr>
          <w:rFonts w:ascii="Arial" w:eastAsia="Humanst521 BT" w:hAnsi="Arial" w:cs="Arial"/>
          <w:w w:val="113"/>
        </w:rPr>
        <w:t xml:space="preserve">an </w:t>
      </w:r>
      <w:r w:rsidRPr="005506B7">
        <w:rPr>
          <w:rFonts w:ascii="Arial" w:eastAsia="Humanst521 BT" w:hAnsi="Arial" w:cs="Arial"/>
        </w:rPr>
        <w:t>appropriate representative toattend thehearing (normally theperson  responsible for</w:t>
      </w:r>
      <w:r w:rsidRPr="005506B7">
        <w:rPr>
          <w:rFonts w:ascii="Arial" w:eastAsia="Humanst521 BT" w:hAnsi="Arial" w:cs="Arial"/>
          <w:w w:val="105"/>
        </w:rPr>
        <w:t xml:space="preserve">the </w:t>
      </w:r>
      <w:r w:rsidRPr="005506B7">
        <w:rPr>
          <w:rFonts w:ascii="Arial" w:eastAsia="Humanst521 BT" w:hAnsi="Arial" w:cs="Arial"/>
        </w:rPr>
        <w:t>programme in</w:t>
      </w:r>
      <w:r w:rsidRPr="005506B7">
        <w:rPr>
          <w:rFonts w:ascii="Arial" w:eastAsia="Humanst521 BT" w:hAnsi="Arial" w:cs="Arial"/>
          <w:w w:val="105"/>
        </w:rPr>
        <w:t>question)</w:t>
      </w:r>
    </w:p>
    <w:p w:rsidR="006E40D9" w:rsidRPr="005506B7" w:rsidRDefault="00B54F68" w:rsidP="00FF2E6F">
      <w:pPr>
        <w:pStyle w:val="ListParagraph"/>
        <w:numPr>
          <w:ilvl w:val="0"/>
          <w:numId w:val="21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 xml:space="preserve">applies to the 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 xml:space="preserve">'sChief Legal Advisor for assistance,  if the </w:t>
      </w:r>
      <w:r w:rsidRPr="005506B7">
        <w:rPr>
          <w:rFonts w:ascii="Arial" w:eastAsia="Humanst521 BT" w:hAnsi="Arial" w:cs="Arial"/>
          <w:spacing w:val="4"/>
        </w:rPr>
        <w:t>B</w:t>
      </w:r>
      <w:r w:rsidRPr="005506B7">
        <w:rPr>
          <w:rFonts w:ascii="Arial" w:eastAsia="Humanst521 BT" w:hAnsi="Arial" w:cs="Arial"/>
        </w:rPr>
        <w:t>C</w:t>
      </w:r>
      <w:r w:rsidRPr="005506B7">
        <w:rPr>
          <w:rFonts w:ascii="Arial" w:eastAsia="Humanst521 BT" w:hAnsi="Arial" w:cs="Arial"/>
          <w:spacing w:val="3"/>
        </w:rPr>
        <w:t>C</w:t>
      </w:r>
      <w:r w:rsidRPr="005506B7">
        <w:rPr>
          <w:rFonts w:ascii="Arial" w:eastAsia="Humanst521 BT" w:hAnsi="Arial" w:cs="Arial"/>
        </w:rPr>
        <w:t xml:space="preserve">SAadvises that </w:t>
      </w:r>
      <w:r w:rsidRPr="005506B7">
        <w:rPr>
          <w:rFonts w:ascii="Arial" w:eastAsia="Humanst521 BT" w:hAnsi="Arial" w:cs="Arial"/>
          <w:w w:val="105"/>
        </w:rPr>
        <w:t xml:space="preserve">the </w:t>
      </w:r>
      <w:r w:rsidRPr="005506B7">
        <w:rPr>
          <w:rFonts w:ascii="Arial" w:eastAsia="Humanst521 BT" w:hAnsi="Arial" w:cs="Arial"/>
          <w:w w:val="108"/>
        </w:rPr>
        <w:t>complainant</w:t>
      </w:r>
      <w:r w:rsidRPr="005506B7">
        <w:rPr>
          <w:rFonts w:ascii="Arial" w:eastAsia="Humanst521 BT" w:hAnsi="Arial" w:cs="Arial"/>
        </w:rPr>
        <w:t xml:space="preserve">willhavelegal  </w:t>
      </w:r>
      <w:r w:rsidRPr="005506B7">
        <w:rPr>
          <w:rFonts w:ascii="Arial" w:eastAsia="Humanst521 BT" w:hAnsi="Arial" w:cs="Arial"/>
          <w:w w:val="103"/>
        </w:rPr>
        <w:t>representation</w:t>
      </w:r>
    </w:p>
    <w:p w:rsidR="006E40D9" w:rsidRPr="005506B7" w:rsidRDefault="00B54F68" w:rsidP="00FF2E6F">
      <w:pPr>
        <w:pStyle w:val="ListParagraph"/>
        <w:numPr>
          <w:ilvl w:val="0"/>
          <w:numId w:val="21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preparesthe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's</w:t>
      </w:r>
      <w:r w:rsidRPr="005506B7">
        <w:rPr>
          <w:rFonts w:ascii="Arial" w:eastAsia="Humanst521 BT" w:hAnsi="Arial" w:cs="Arial"/>
          <w:w w:val="104"/>
        </w:rPr>
        <w:t>case</w:t>
      </w:r>
    </w:p>
    <w:p w:rsidR="006E40D9" w:rsidRPr="005506B7" w:rsidRDefault="00B54F68" w:rsidP="00FF2E6F">
      <w:pPr>
        <w:pStyle w:val="ListParagraph"/>
        <w:numPr>
          <w:ilvl w:val="0"/>
          <w:numId w:val="21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consults, orrefersacaseto,LegalServiceswhentheneed</w:t>
      </w:r>
      <w:r w:rsidRPr="005506B7">
        <w:rPr>
          <w:rFonts w:ascii="Arial" w:eastAsia="Humanst521 BT" w:hAnsi="Arial" w:cs="Arial"/>
          <w:w w:val="103"/>
        </w:rPr>
        <w:t>arises</w:t>
      </w:r>
    </w:p>
    <w:p w:rsidR="006E40D9" w:rsidRPr="005506B7" w:rsidRDefault="00B54F68" w:rsidP="00FF2E6F">
      <w:pPr>
        <w:pStyle w:val="ListParagraph"/>
        <w:numPr>
          <w:ilvl w:val="0"/>
          <w:numId w:val="21"/>
        </w:num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</w:rPr>
        <w:t>defends</w:t>
      </w:r>
      <w:proofErr w:type="gramEnd"/>
      <w:r w:rsidRPr="005506B7">
        <w:rPr>
          <w:rFonts w:ascii="Arial" w:eastAsia="Humanst521 BT" w:hAnsi="Arial" w:cs="Arial"/>
        </w:rPr>
        <w:t xml:space="preserve"> 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 xml:space="preserve">atthehearing, assistedbyalegal  </w:t>
      </w:r>
      <w:r w:rsidRPr="005506B7">
        <w:rPr>
          <w:rFonts w:ascii="Arial" w:eastAsia="Humanst521 BT" w:hAnsi="Arial" w:cs="Arial"/>
          <w:w w:val="108"/>
        </w:rPr>
        <w:t>consultant,</w:t>
      </w:r>
      <w:r w:rsidRPr="005506B7">
        <w:rPr>
          <w:rFonts w:ascii="Arial" w:eastAsia="Humanst521 BT" w:hAnsi="Arial" w:cs="Arial"/>
        </w:rPr>
        <w:t>if</w:t>
      </w:r>
      <w:r w:rsidRPr="005506B7">
        <w:rPr>
          <w:rFonts w:ascii="Arial" w:eastAsia="Humanst521 BT" w:hAnsi="Arial" w:cs="Arial"/>
          <w:w w:val="102"/>
        </w:rPr>
        <w:t>necessar</w:t>
      </w:r>
      <w:r w:rsidRPr="005506B7">
        <w:rPr>
          <w:rFonts w:ascii="Arial" w:eastAsia="Humanst521 BT" w:hAnsi="Arial" w:cs="Arial"/>
          <w:spacing w:val="-14"/>
          <w:w w:val="102"/>
        </w:rPr>
        <w:t>y</w:t>
      </w:r>
      <w:r w:rsidRPr="005506B7">
        <w:rPr>
          <w:rFonts w:ascii="Arial" w:eastAsia="Humanst521 BT" w:hAnsi="Arial" w:cs="Arial"/>
          <w:w w:val="111"/>
        </w:rPr>
        <w:t>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Whenthe</w:t>
      </w:r>
      <w:r w:rsidRPr="005506B7">
        <w:rPr>
          <w:rFonts w:ascii="Arial" w:eastAsia="Humanst521 BT" w:hAnsi="Arial" w:cs="Arial"/>
          <w:spacing w:val="3"/>
          <w:w w:val="94"/>
        </w:rPr>
        <w:t>B</w:t>
      </w:r>
      <w:r w:rsidRPr="005506B7">
        <w:rPr>
          <w:rFonts w:ascii="Arial" w:eastAsia="Humanst521 BT" w:hAnsi="Arial" w:cs="Arial"/>
          <w:w w:val="94"/>
        </w:rPr>
        <w:t>C</w:t>
      </w:r>
      <w:r w:rsidRPr="005506B7">
        <w:rPr>
          <w:rFonts w:ascii="Arial" w:eastAsia="Humanst521 BT" w:hAnsi="Arial" w:cs="Arial"/>
          <w:spacing w:val="3"/>
          <w:w w:val="94"/>
        </w:rPr>
        <w:t>C</w:t>
      </w:r>
      <w:r w:rsidRPr="005506B7">
        <w:rPr>
          <w:rFonts w:ascii="Arial" w:eastAsia="Humanst521 BT" w:hAnsi="Arial" w:cs="Arial"/>
          <w:w w:val="94"/>
        </w:rPr>
        <w:t>SA's</w:t>
      </w:r>
      <w:r w:rsidRPr="005506B7">
        <w:rPr>
          <w:rFonts w:ascii="Arial" w:eastAsia="Humanst521 BT" w:hAnsi="Arial" w:cs="Arial"/>
        </w:rPr>
        <w:t xml:space="preserve">decisionabout acomplaint, </w:t>
      </w:r>
      <w:proofErr w:type="gramStart"/>
      <w:r w:rsidRPr="005506B7">
        <w:rPr>
          <w:rFonts w:ascii="Arial" w:eastAsia="Humanst521 BT" w:hAnsi="Arial" w:cs="Arial"/>
          <w:w w:val="109"/>
        </w:rPr>
        <w:t>adjudication</w:t>
      </w:r>
      <w:r w:rsidRPr="005506B7">
        <w:rPr>
          <w:rFonts w:ascii="Arial" w:eastAsia="Humanst521 BT" w:hAnsi="Arial" w:cs="Arial"/>
        </w:rPr>
        <w:t>(</w:t>
      </w:r>
      <w:proofErr w:type="gramEnd"/>
      <w:r w:rsidRPr="005506B7">
        <w:rPr>
          <w:rFonts w:ascii="Arial" w:eastAsia="Humanst521 BT" w:hAnsi="Arial" w:cs="Arial"/>
        </w:rPr>
        <w:t>byan</w:t>
      </w:r>
      <w:r w:rsidRPr="005506B7">
        <w:rPr>
          <w:rFonts w:ascii="Arial" w:eastAsia="Humanst521 BT" w:hAnsi="Arial" w:cs="Arial"/>
          <w:w w:val="109"/>
        </w:rPr>
        <w:t>individual</w:t>
      </w:r>
      <w:r w:rsidRPr="005506B7">
        <w:rPr>
          <w:rFonts w:ascii="Arial" w:eastAsia="Humanst521 BT" w:hAnsi="Arial" w:cs="Arial"/>
        </w:rPr>
        <w:t xml:space="preserve">commissioner),  or </w:t>
      </w:r>
      <w:r w:rsidRPr="005506B7">
        <w:rPr>
          <w:rFonts w:ascii="Arial" w:eastAsia="Humanst521 BT" w:hAnsi="Arial" w:cs="Arial"/>
          <w:w w:val="108"/>
        </w:rPr>
        <w:t xml:space="preserve">judgement </w:t>
      </w:r>
      <w:r w:rsidRPr="005506B7">
        <w:rPr>
          <w:rFonts w:ascii="Arial" w:eastAsia="Humanst521 BT" w:hAnsi="Arial" w:cs="Arial"/>
        </w:rPr>
        <w:t xml:space="preserve">handed  down by the </w:t>
      </w:r>
      <w:r w:rsidRPr="005506B7">
        <w:rPr>
          <w:rFonts w:ascii="Arial" w:eastAsia="Humanst521 BT" w:hAnsi="Arial" w:cs="Arial"/>
          <w:spacing w:val="-17"/>
          <w:w w:val="79"/>
        </w:rPr>
        <w:t>T</w:t>
      </w:r>
      <w:r w:rsidRPr="005506B7">
        <w:rPr>
          <w:rFonts w:ascii="Arial" w:eastAsia="Humanst521 BT" w:hAnsi="Arial" w:cs="Arial"/>
          <w:w w:val="108"/>
        </w:rPr>
        <w:t xml:space="preserve">ribunal </w:t>
      </w:r>
      <w:r w:rsidRPr="005506B7">
        <w:rPr>
          <w:rFonts w:ascii="Arial" w:eastAsia="Humanst521 BT" w:hAnsi="Arial" w:cs="Arial"/>
        </w:rPr>
        <w:t xml:space="preserve">is received, the </w:t>
      </w:r>
      <w:r w:rsidRPr="005506B7">
        <w:rPr>
          <w:rFonts w:ascii="Arial" w:eastAsia="Humanst521 BT" w:hAnsi="Arial" w:cs="Arial"/>
          <w:w w:val="109"/>
        </w:rPr>
        <w:t xml:space="preserve">Manager:  </w:t>
      </w:r>
      <w:r w:rsidRPr="005506B7">
        <w:rPr>
          <w:rFonts w:ascii="Arial" w:eastAsia="Humanst521 BT" w:hAnsi="Arial" w:cs="Arial"/>
        </w:rPr>
        <w:t xml:space="preserve">Broadcast </w:t>
      </w:r>
      <w:r w:rsidRPr="005506B7">
        <w:rPr>
          <w:rFonts w:ascii="Arial" w:eastAsia="Humanst521 BT" w:hAnsi="Arial" w:cs="Arial"/>
          <w:w w:val="103"/>
        </w:rPr>
        <w:t xml:space="preserve">Compliance </w:t>
      </w:r>
      <w:r w:rsidRPr="005506B7">
        <w:rPr>
          <w:rFonts w:ascii="Arial" w:eastAsia="Humanst521 BT" w:hAnsi="Arial" w:cs="Arial"/>
        </w:rPr>
        <w:t>circulatesitimmediately toalltherelevant</w:t>
      </w:r>
      <w:r w:rsidRPr="005506B7">
        <w:rPr>
          <w:rFonts w:ascii="Arial" w:eastAsia="Humanst521 BT" w:hAnsi="Arial" w:cs="Arial"/>
          <w:w w:val="112"/>
        </w:rPr>
        <w:t>staf</w:t>
      </w:r>
      <w:r w:rsidRPr="005506B7">
        <w:rPr>
          <w:rFonts w:ascii="Arial" w:eastAsia="Humanst521 BT" w:hAnsi="Arial" w:cs="Arial"/>
          <w:spacing w:val="-3"/>
          <w:w w:val="112"/>
        </w:rPr>
        <w:t>f</w:t>
      </w:r>
      <w:r w:rsidRPr="005506B7">
        <w:rPr>
          <w:rFonts w:ascii="Arial" w:eastAsia="Humanst521 BT" w:hAnsi="Arial" w:cs="Arial"/>
          <w:w w:val="111"/>
        </w:rPr>
        <w:t>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Onbeing found guilty of a breach of the Code</w:t>
      </w:r>
      <w:proofErr w:type="gramStart"/>
      <w:r w:rsidRPr="005506B7">
        <w:rPr>
          <w:rFonts w:ascii="Arial" w:eastAsia="Humanst521 BT" w:hAnsi="Arial" w:cs="Arial"/>
        </w:rPr>
        <w:t>,a</w:t>
      </w:r>
      <w:proofErr w:type="gramEnd"/>
      <w:r w:rsidRPr="005506B7">
        <w:rPr>
          <w:rFonts w:ascii="Arial" w:eastAsia="Humanst521 BT" w:hAnsi="Arial" w:cs="Arial"/>
        </w:rPr>
        <w:t xml:space="preserve"> broadcaster may be reprimanded by  </w:t>
      </w:r>
      <w:r w:rsidRPr="005506B7">
        <w:rPr>
          <w:rFonts w:ascii="Arial" w:eastAsia="Humanst521 BT" w:hAnsi="Arial" w:cs="Arial"/>
          <w:w w:val="105"/>
        </w:rPr>
        <w:t xml:space="preserve">the </w:t>
      </w:r>
      <w:r w:rsidRPr="005506B7">
        <w:rPr>
          <w:rFonts w:ascii="Arial" w:eastAsia="Humanst521 BT" w:hAnsi="Arial" w:cs="Arial"/>
        </w:rPr>
        <w:t xml:space="preserve">Commission,or requiredtotakecertainstepstorectifyasituation, or instructedtobroadcast </w:t>
      </w:r>
      <w:r w:rsidRPr="005506B7">
        <w:rPr>
          <w:rFonts w:ascii="Arial" w:eastAsia="Humanst521 BT" w:hAnsi="Arial" w:cs="Arial"/>
          <w:w w:val="115"/>
        </w:rPr>
        <w:t xml:space="preserve">a </w:t>
      </w:r>
      <w:r w:rsidRPr="005506B7">
        <w:rPr>
          <w:rFonts w:ascii="Arial" w:eastAsia="Humanst521 BT" w:hAnsi="Arial" w:cs="Arial"/>
        </w:rPr>
        <w:t>correction,retraction,orapolog</w:t>
      </w:r>
      <w:r w:rsidRPr="005506B7">
        <w:rPr>
          <w:rFonts w:ascii="Arial" w:eastAsia="Humanst521 BT" w:hAnsi="Arial" w:cs="Arial"/>
          <w:spacing w:val="-14"/>
        </w:rPr>
        <w:t>y</w:t>
      </w:r>
      <w:r w:rsidRPr="005506B7">
        <w:rPr>
          <w:rFonts w:ascii="Arial" w:eastAsia="Humanst521 BT" w:hAnsi="Arial" w:cs="Arial"/>
        </w:rPr>
        <w:t>.  The</w:t>
      </w:r>
      <w:r w:rsidRPr="005506B7">
        <w:rPr>
          <w:rFonts w:ascii="Arial" w:eastAsia="Humanst521 BT" w:hAnsi="Arial" w:cs="Arial"/>
          <w:spacing w:val="3"/>
          <w:w w:val="93"/>
        </w:rPr>
        <w:t>B</w:t>
      </w:r>
      <w:r w:rsidRPr="005506B7">
        <w:rPr>
          <w:rFonts w:ascii="Arial" w:eastAsia="Humanst521 BT" w:hAnsi="Arial" w:cs="Arial"/>
          <w:w w:val="93"/>
        </w:rPr>
        <w:t>C</w:t>
      </w:r>
      <w:r w:rsidRPr="005506B7">
        <w:rPr>
          <w:rFonts w:ascii="Arial" w:eastAsia="Humanst521 BT" w:hAnsi="Arial" w:cs="Arial"/>
          <w:spacing w:val="3"/>
          <w:w w:val="93"/>
        </w:rPr>
        <w:t>C</w:t>
      </w:r>
      <w:r w:rsidRPr="005506B7">
        <w:rPr>
          <w:rFonts w:ascii="Arial" w:eastAsia="Humanst521 BT" w:hAnsi="Arial" w:cs="Arial"/>
          <w:w w:val="93"/>
        </w:rPr>
        <w:t>SA</w:t>
      </w:r>
      <w:r w:rsidRPr="005506B7">
        <w:rPr>
          <w:rFonts w:ascii="Arial" w:eastAsia="Humanst521 BT" w:hAnsi="Arial" w:cs="Arial"/>
        </w:rPr>
        <w:t>isalsoempoweredtoimposefinesofupto</w:t>
      </w:r>
      <w:r w:rsidRPr="005506B7">
        <w:rPr>
          <w:rFonts w:ascii="Arial" w:eastAsia="Humanst521 BT" w:hAnsi="Arial" w:cs="Arial"/>
          <w:w w:val="105"/>
        </w:rPr>
        <w:t>R40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000forserious</w:t>
      </w:r>
      <w:r w:rsidRPr="005506B7">
        <w:rPr>
          <w:rFonts w:ascii="Arial" w:eastAsia="Humanst521 BT" w:hAnsi="Arial" w:cs="Arial"/>
          <w:w w:val="107"/>
        </w:rPr>
        <w:t>infringements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</w:rPr>
        <w:t>Itisimportant tonotethatrecordsmustbekeptofformal</w:t>
      </w:r>
      <w:r w:rsidRPr="005506B7">
        <w:rPr>
          <w:rFonts w:ascii="Arial" w:eastAsia="Humanst521 BT" w:hAnsi="Arial" w:cs="Arial"/>
          <w:w w:val="107"/>
        </w:rPr>
        <w:t>complaints</w:t>
      </w:r>
      <w:r w:rsidRPr="005506B7">
        <w:rPr>
          <w:rFonts w:ascii="Arial" w:eastAsia="Humanst521 BT" w:hAnsi="Arial" w:cs="Arial"/>
        </w:rPr>
        <w:t>andtheir</w:t>
      </w:r>
      <w:r w:rsidRPr="005506B7">
        <w:rPr>
          <w:rFonts w:ascii="Arial" w:eastAsia="Humanst521 BT" w:hAnsi="Arial" w:cs="Arial"/>
          <w:w w:val="105"/>
        </w:rPr>
        <w:t>outcome.</w:t>
      </w:r>
      <w:proofErr w:type="gramEnd"/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color w:val="004890"/>
          <w:w w:val="92"/>
        </w:rPr>
        <w:t>COMPLAINTS</w:t>
      </w:r>
      <w:r w:rsidRPr="005506B7">
        <w:rPr>
          <w:rFonts w:ascii="Arial" w:eastAsia="Humanst521 BT" w:hAnsi="Arial" w:cs="Arial"/>
          <w:b/>
          <w:color w:val="004890"/>
          <w:spacing w:val="-8"/>
          <w:w w:val="92"/>
        </w:rPr>
        <w:t>L</w:t>
      </w:r>
      <w:r w:rsidRPr="005506B7">
        <w:rPr>
          <w:rFonts w:ascii="Arial" w:eastAsia="Humanst521 BT" w:hAnsi="Arial" w:cs="Arial"/>
          <w:b/>
          <w:color w:val="004890"/>
          <w:w w:val="92"/>
        </w:rPr>
        <w:t>ODGEDWITHTHEADVERTISING</w:t>
      </w:r>
      <w:r w:rsidRPr="005506B7">
        <w:rPr>
          <w:rFonts w:ascii="Arial" w:eastAsia="Humanst521 BT" w:hAnsi="Arial" w:cs="Arial"/>
          <w:b/>
          <w:color w:val="004890"/>
          <w:w w:val="87"/>
        </w:rPr>
        <w:t>S</w:t>
      </w:r>
      <w:r w:rsidRPr="005506B7">
        <w:rPr>
          <w:rFonts w:ascii="Arial" w:eastAsia="Humanst521 BT" w:hAnsi="Arial" w:cs="Arial"/>
          <w:b/>
          <w:color w:val="004890"/>
          <w:spacing w:val="-9"/>
          <w:w w:val="87"/>
        </w:rPr>
        <w:t>T</w:t>
      </w:r>
      <w:r w:rsidRPr="005506B7">
        <w:rPr>
          <w:rFonts w:ascii="Arial" w:eastAsia="Humanst521 BT" w:hAnsi="Arial" w:cs="Arial"/>
          <w:b/>
          <w:color w:val="004890"/>
          <w:w w:val="93"/>
        </w:rPr>
        <w:t xml:space="preserve">ANDARDS </w:t>
      </w:r>
      <w:r w:rsidRPr="005506B7">
        <w:rPr>
          <w:rFonts w:ascii="Arial" w:eastAsia="Humanst521 BT" w:hAnsi="Arial" w:cs="Arial"/>
          <w:b/>
          <w:color w:val="004890"/>
          <w:spacing w:val="-4"/>
          <w:w w:val="89"/>
        </w:rPr>
        <w:t>A</w:t>
      </w:r>
      <w:r w:rsidRPr="005506B7">
        <w:rPr>
          <w:rFonts w:ascii="Arial" w:eastAsia="Humanst521 BT" w:hAnsi="Arial" w:cs="Arial"/>
          <w:b/>
          <w:color w:val="004890"/>
          <w:w w:val="89"/>
        </w:rPr>
        <w:t>UTHORITY</w:t>
      </w:r>
      <w:r w:rsidRPr="005506B7">
        <w:rPr>
          <w:rFonts w:ascii="Arial" w:eastAsia="Humanst521 BT" w:hAnsi="Arial" w:cs="Arial"/>
          <w:b/>
          <w:color w:val="004890"/>
        </w:rPr>
        <w:t>OFSA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Whenamemberofthe</w:t>
      </w:r>
      <w:r w:rsidR="005506B7" w:rsidRPr="005506B7">
        <w:rPr>
          <w:rFonts w:ascii="Arial" w:eastAsia="Humanst521 BT" w:hAnsi="Arial" w:cs="Arial"/>
        </w:rPr>
        <w:t>community</w:t>
      </w:r>
      <w:r w:rsidRPr="005506B7">
        <w:rPr>
          <w:rFonts w:ascii="Arial" w:eastAsia="Humanst521 BT" w:hAnsi="Arial" w:cs="Arial"/>
        </w:rPr>
        <w:t xml:space="preserve">lodges </w:t>
      </w:r>
      <w:proofErr w:type="gramStart"/>
      <w:r w:rsidRPr="005506B7">
        <w:rPr>
          <w:rFonts w:ascii="Arial" w:eastAsia="Humanst521 BT" w:hAnsi="Arial" w:cs="Arial"/>
        </w:rPr>
        <w:t>aformal  complaint</w:t>
      </w:r>
      <w:proofErr w:type="gramEnd"/>
      <w:r w:rsidRPr="005506B7">
        <w:rPr>
          <w:rFonts w:ascii="Arial" w:eastAsia="Humanst521 BT" w:hAnsi="Arial" w:cs="Arial"/>
        </w:rPr>
        <w:t xml:space="preserve"> withtheASAabout </w:t>
      </w:r>
      <w:r w:rsidRPr="005506B7">
        <w:rPr>
          <w:rFonts w:ascii="Arial" w:eastAsia="Humanst521 BT" w:hAnsi="Arial" w:cs="Arial"/>
          <w:w w:val="106"/>
        </w:rPr>
        <w:t>sel</w:t>
      </w:r>
      <w:r w:rsidRPr="005506B7">
        <w:rPr>
          <w:rFonts w:ascii="Arial" w:eastAsia="Humanst521 BT" w:hAnsi="Arial" w:cs="Arial"/>
          <w:spacing w:val="-4"/>
          <w:w w:val="106"/>
        </w:rPr>
        <w:t>f</w:t>
      </w:r>
      <w:r w:rsidRPr="005506B7">
        <w:rPr>
          <w:rFonts w:ascii="Arial" w:eastAsia="Humanst521 BT" w:hAnsi="Arial" w:cs="Arial"/>
          <w:w w:val="105"/>
        </w:rPr>
        <w:t xml:space="preserve">-promotional </w:t>
      </w:r>
      <w:r w:rsidRPr="005506B7">
        <w:rPr>
          <w:rFonts w:ascii="Arial" w:eastAsia="Humanst521 BT" w:hAnsi="Arial" w:cs="Arial"/>
        </w:rPr>
        <w:t>materialbroadcast onanyofthe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services,theASAnotifiesthe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inwriting, provides</w:t>
      </w:r>
      <w:r w:rsidRPr="005506B7">
        <w:rPr>
          <w:rFonts w:ascii="Arial" w:eastAsia="Humanst521 BT" w:hAnsi="Arial" w:cs="Arial"/>
          <w:w w:val="115"/>
        </w:rPr>
        <w:t xml:space="preserve">a </w:t>
      </w:r>
      <w:r w:rsidRPr="005506B7">
        <w:rPr>
          <w:rFonts w:ascii="Arial" w:eastAsia="Humanst521 BT" w:hAnsi="Arial" w:cs="Arial"/>
        </w:rPr>
        <w:t>copyofthecomplaint, and  requestsacopyofthematerial forreviewbytheAuthorit</w:t>
      </w:r>
      <w:r w:rsidRPr="005506B7">
        <w:rPr>
          <w:rFonts w:ascii="Arial" w:eastAsia="Humanst521 BT" w:hAnsi="Arial" w:cs="Arial"/>
          <w:spacing w:val="-13"/>
        </w:rPr>
        <w:t>y</w:t>
      </w:r>
      <w:r w:rsidRPr="005506B7">
        <w:rPr>
          <w:rFonts w:ascii="Arial" w:eastAsia="Humanst521 BT" w:hAnsi="Arial" w:cs="Arial"/>
        </w:rPr>
        <w:t>.  If</w:t>
      </w:r>
      <w:r w:rsidRPr="005506B7">
        <w:rPr>
          <w:rFonts w:ascii="Arial" w:eastAsia="Humanst521 BT" w:hAnsi="Arial" w:cs="Arial"/>
          <w:w w:val="105"/>
        </w:rPr>
        <w:t xml:space="preserve">the </w:t>
      </w:r>
      <w:r w:rsidRPr="005506B7">
        <w:rPr>
          <w:rFonts w:ascii="Arial" w:eastAsia="Humanst521 BT" w:hAnsi="Arial" w:cs="Arial"/>
        </w:rPr>
        <w:t>Authority finds that thecomplaint isnot"</w:t>
      </w:r>
      <w:proofErr w:type="gramStart"/>
      <w:r w:rsidRPr="005506B7">
        <w:rPr>
          <w:rFonts w:ascii="Arial" w:eastAsia="Humanst521 BT" w:hAnsi="Arial" w:cs="Arial"/>
        </w:rPr>
        <w:t>frivolous  orvexatious</w:t>
      </w:r>
      <w:proofErr w:type="gramEnd"/>
      <w:r w:rsidRPr="005506B7">
        <w:rPr>
          <w:rFonts w:ascii="Arial" w:eastAsia="Humanst521 BT" w:hAnsi="Arial" w:cs="Arial"/>
        </w:rPr>
        <w:t>",the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maybecalled to</w:t>
      </w:r>
      <w:r w:rsidRPr="005506B7">
        <w:rPr>
          <w:rFonts w:ascii="Arial" w:eastAsia="Humanst521 BT" w:hAnsi="Arial" w:cs="Arial"/>
          <w:w w:val="115"/>
        </w:rPr>
        <w:t xml:space="preserve">a </w:t>
      </w:r>
      <w:r w:rsidRPr="005506B7">
        <w:rPr>
          <w:rFonts w:ascii="Arial" w:eastAsia="Humanst521 BT" w:hAnsi="Arial" w:cs="Arial"/>
        </w:rPr>
        <w:t xml:space="preserve">hearing andbesubjecttosanctions assetoutintheCodeofAdvertising </w:t>
      </w:r>
      <w:r w:rsidRPr="005506B7">
        <w:rPr>
          <w:rFonts w:ascii="Arial" w:eastAsia="Humanst521 BT" w:hAnsi="Arial" w:cs="Arial"/>
          <w:w w:val="101"/>
        </w:rPr>
        <w:t>Practice.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TheASAhasjurisdiction overchannel andstationpromosthatarebroadcast onanyother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 xml:space="preserve"> service(egan  RSGpromo</w:t>
      </w:r>
      <w:r w:rsidRPr="005506B7">
        <w:rPr>
          <w:rFonts w:ascii="Arial" w:eastAsia="Humanst521 BT" w:hAnsi="Arial" w:cs="Arial"/>
          <w:w w:val="111"/>
        </w:rPr>
        <w:t>flighted</w:t>
      </w:r>
      <w:r w:rsidRPr="005506B7">
        <w:rPr>
          <w:rFonts w:ascii="Arial" w:eastAsia="Humanst521 BT" w:hAnsi="Arial" w:cs="Arial"/>
        </w:rPr>
        <w:t>on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 xml:space="preserve">2,oran  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3promoonSAfm), oronany</w:t>
      </w:r>
      <w:r w:rsidRPr="005506B7">
        <w:rPr>
          <w:rFonts w:ascii="Arial" w:eastAsia="Humanst521 BT" w:hAnsi="Arial" w:cs="Arial"/>
          <w:w w:val="102"/>
        </w:rPr>
        <w:t xml:space="preserve">other </w:t>
      </w:r>
      <w:r w:rsidRPr="005506B7">
        <w:rPr>
          <w:rFonts w:ascii="Arial" w:eastAsia="Humanst521 BT" w:hAnsi="Arial" w:cs="Arial"/>
        </w:rPr>
        <w:t>broadcaster's</w:t>
      </w:r>
      <w:r w:rsidRPr="005506B7">
        <w:rPr>
          <w:rFonts w:ascii="Arial" w:eastAsia="Humanst521 BT" w:hAnsi="Arial" w:cs="Arial"/>
          <w:w w:val="107"/>
        </w:rPr>
        <w:t>channel/station</w:t>
      </w:r>
      <w:proofErr w:type="gramStart"/>
      <w:r w:rsidRPr="005506B7">
        <w:rPr>
          <w:rFonts w:ascii="Arial" w:eastAsia="Humanst521 BT" w:hAnsi="Arial" w:cs="Arial"/>
          <w:w w:val="107"/>
        </w:rPr>
        <w:t xml:space="preserve">. </w:t>
      </w:r>
      <w:proofErr w:type="gramEnd"/>
      <w:r w:rsidRPr="005506B7">
        <w:rPr>
          <w:rFonts w:ascii="Arial" w:eastAsia="Humanst521 BT" w:hAnsi="Arial" w:cs="Arial"/>
        </w:rPr>
        <w:t>The ASAdoesnothavejurisdiction overa</w:t>
      </w:r>
      <w:r w:rsidRPr="005506B7">
        <w:rPr>
          <w:rFonts w:ascii="Arial" w:eastAsia="Humanst521 BT" w:hAnsi="Arial" w:cs="Arial"/>
          <w:w w:val="105"/>
        </w:rPr>
        <w:t xml:space="preserve">channel/stationpromo </w:t>
      </w:r>
      <w:r w:rsidRPr="005506B7">
        <w:rPr>
          <w:rFonts w:ascii="Arial" w:eastAsia="Humanst521 BT" w:hAnsi="Arial" w:cs="Arial"/>
        </w:rPr>
        <w:t>broadcast onthesame</w:t>
      </w:r>
      <w:r w:rsidRPr="005506B7">
        <w:rPr>
          <w:rFonts w:ascii="Arial" w:eastAsia="Humanst521 BT" w:hAnsi="Arial" w:cs="Arial"/>
          <w:w w:val="107"/>
        </w:rPr>
        <w:t>channel/</w:t>
      </w:r>
      <w:proofErr w:type="gramStart"/>
      <w:r w:rsidRPr="005506B7">
        <w:rPr>
          <w:rFonts w:ascii="Arial" w:eastAsia="Humanst521 BT" w:hAnsi="Arial" w:cs="Arial"/>
          <w:w w:val="107"/>
        </w:rPr>
        <w:t>station</w:t>
      </w:r>
      <w:r w:rsidRPr="005506B7">
        <w:rPr>
          <w:rFonts w:ascii="Arial" w:eastAsia="Humanst521 BT" w:hAnsi="Arial" w:cs="Arial"/>
        </w:rPr>
        <w:t>(</w:t>
      </w:r>
      <w:proofErr w:type="gramEnd"/>
      <w:r w:rsidRPr="005506B7">
        <w:rPr>
          <w:rFonts w:ascii="Arial" w:eastAsia="Humanst521 BT" w:hAnsi="Arial" w:cs="Arial"/>
        </w:rPr>
        <w:t>egan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3promo</w:t>
      </w:r>
      <w:r w:rsidRPr="005506B7">
        <w:rPr>
          <w:rFonts w:ascii="Arial" w:eastAsia="Humanst521 BT" w:hAnsi="Arial" w:cs="Arial"/>
          <w:w w:val="111"/>
        </w:rPr>
        <w:t>flighted</w:t>
      </w:r>
      <w:r w:rsidRPr="005506B7">
        <w:rPr>
          <w:rFonts w:ascii="Arial" w:eastAsia="Humanst521 BT" w:hAnsi="Arial" w:cs="Arial"/>
        </w:rPr>
        <w:t>on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3).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 xml:space="preserve">TheAuthority </w:t>
      </w:r>
      <w:proofErr w:type="gramStart"/>
      <w:r w:rsidRPr="005506B7">
        <w:rPr>
          <w:rFonts w:ascii="Arial" w:eastAsia="Humanst521 BT" w:hAnsi="Arial" w:cs="Arial"/>
        </w:rPr>
        <w:t>therefore  can</w:t>
      </w:r>
      <w:proofErr w:type="gramEnd"/>
      <w:r w:rsidRPr="005506B7">
        <w:rPr>
          <w:rFonts w:ascii="Arial" w:eastAsia="Humanst521 BT" w:hAnsi="Arial" w:cs="Arial"/>
        </w:rPr>
        <w:t xml:space="preserve"> entertain </w:t>
      </w:r>
      <w:r w:rsidRPr="005506B7">
        <w:rPr>
          <w:rFonts w:ascii="Arial" w:eastAsia="Humanst521 BT" w:hAnsi="Arial" w:cs="Arial"/>
          <w:w w:val="107"/>
        </w:rPr>
        <w:t>complaints</w:t>
      </w:r>
      <w:r w:rsidRPr="005506B7">
        <w:rPr>
          <w:rFonts w:ascii="Arial" w:eastAsia="Humanst521 BT" w:hAnsi="Arial" w:cs="Arial"/>
        </w:rPr>
        <w:t xml:space="preserve">about programme promos only if they </w:t>
      </w:r>
      <w:r w:rsidRPr="005506B7">
        <w:rPr>
          <w:rFonts w:ascii="Arial" w:eastAsia="Humanst521 BT" w:hAnsi="Arial" w:cs="Arial"/>
          <w:w w:val="101"/>
        </w:rPr>
        <w:t xml:space="preserve">are </w:t>
      </w:r>
      <w:r w:rsidRPr="005506B7">
        <w:rPr>
          <w:rFonts w:ascii="Arial" w:eastAsia="Humanst521 BT" w:hAnsi="Arial" w:cs="Arial"/>
          <w:w w:val="111"/>
        </w:rPr>
        <w:t xml:space="preserve">flighted </w:t>
      </w:r>
      <w:r w:rsidRPr="005506B7">
        <w:rPr>
          <w:rFonts w:ascii="Arial" w:eastAsia="Humanst521 BT" w:hAnsi="Arial" w:cs="Arial"/>
        </w:rPr>
        <w:t>onanotherbroadcaster'sservice,or iftheyarepublished intheprintmedia,or placed</w:t>
      </w:r>
      <w:r w:rsidRPr="005506B7">
        <w:rPr>
          <w:rFonts w:ascii="Arial" w:eastAsia="Humanst521 BT" w:hAnsi="Arial" w:cs="Arial"/>
          <w:w w:val="107"/>
        </w:rPr>
        <w:t xml:space="preserve">on </w:t>
      </w:r>
      <w:r w:rsidRPr="005506B7">
        <w:rPr>
          <w:rFonts w:ascii="Arial" w:eastAsia="Humanst521 BT" w:hAnsi="Arial" w:cs="Arial"/>
        </w:rPr>
        <w:t>outdooradvertising (eg</w:t>
      </w:r>
      <w:r w:rsidRPr="005506B7">
        <w:rPr>
          <w:rFonts w:ascii="Arial" w:eastAsia="Humanst521 BT" w:hAnsi="Arial" w:cs="Arial"/>
          <w:w w:val="106"/>
        </w:rPr>
        <w:t>billboards).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</w:rPr>
        <w:t xml:space="preserve">A promo for any 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 xml:space="preserve">programme that is </w:t>
      </w:r>
      <w:r w:rsidRPr="005506B7">
        <w:rPr>
          <w:rFonts w:ascii="Arial" w:eastAsia="Humanst521 BT" w:hAnsi="Arial" w:cs="Arial"/>
          <w:w w:val="111"/>
        </w:rPr>
        <w:t>flighted</w:t>
      </w:r>
      <w:r w:rsidRPr="005506B7">
        <w:rPr>
          <w:rFonts w:ascii="Arial" w:eastAsia="Humanst521 BT" w:hAnsi="Arial" w:cs="Arial"/>
        </w:rPr>
        <w:t xml:space="preserve">on the same 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  <w:w w:val="111"/>
        </w:rPr>
        <w:t xml:space="preserve">channel/stationfalls </w:t>
      </w:r>
      <w:r w:rsidRPr="005506B7">
        <w:rPr>
          <w:rFonts w:ascii="Arial" w:eastAsia="Humanst521 BT" w:hAnsi="Arial" w:cs="Arial"/>
        </w:rPr>
        <w:t>withinthejurisdiction ofthe</w:t>
      </w:r>
      <w:r w:rsidRPr="005506B7">
        <w:rPr>
          <w:rFonts w:ascii="Arial" w:eastAsia="Humanst521 BT" w:hAnsi="Arial" w:cs="Arial"/>
          <w:spacing w:val="3"/>
        </w:rPr>
        <w:t>B</w:t>
      </w:r>
      <w:r w:rsidRPr="005506B7">
        <w:rPr>
          <w:rFonts w:ascii="Arial" w:eastAsia="Humanst521 BT" w:hAnsi="Arial" w:cs="Arial"/>
        </w:rPr>
        <w:t>C</w:t>
      </w:r>
      <w:r w:rsidRPr="005506B7">
        <w:rPr>
          <w:rFonts w:ascii="Arial" w:eastAsia="Humanst521 BT" w:hAnsi="Arial" w:cs="Arial"/>
          <w:spacing w:val="3"/>
        </w:rPr>
        <w:t>C</w:t>
      </w:r>
      <w:r w:rsidRPr="005506B7">
        <w:rPr>
          <w:rFonts w:ascii="Arial" w:eastAsia="Humanst521 BT" w:hAnsi="Arial" w:cs="Arial"/>
        </w:rPr>
        <w:t>S</w:t>
      </w:r>
      <w:r w:rsidRPr="005506B7">
        <w:rPr>
          <w:rFonts w:ascii="Arial" w:eastAsia="Humanst521 BT" w:hAnsi="Arial" w:cs="Arial"/>
          <w:spacing w:val="3"/>
        </w:rPr>
        <w:t>A</w:t>
      </w:r>
      <w:r w:rsidRPr="005506B7">
        <w:rPr>
          <w:rFonts w:ascii="Arial" w:eastAsia="Humanst521 BT" w:hAnsi="Arial" w:cs="Arial"/>
        </w:rPr>
        <w:t>.</w:t>
      </w:r>
      <w:proofErr w:type="gramEnd"/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WhentheASArequestsmaterial forreviewinanycomplaint process</w:t>
      </w:r>
      <w:proofErr w:type="gramStart"/>
      <w:r w:rsidRPr="005506B7">
        <w:rPr>
          <w:rFonts w:ascii="Arial" w:eastAsia="Humanst521 BT" w:hAnsi="Arial" w:cs="Arial"/>
        </w:rPr>
        <w:t>,the</w:t>
      </w:r>
      <w:r w:rsidR="003B2515" w:rsidRPr="005506B7">
        <w:rPr>
          <w:rFonts w:ascii="Arial" w:eastAsia="Humanst521 BT" w:hAnsi="Arial" w:cs="Arial"/>
        </w:rPr>
        <w:t>MABOLOKA</w:t>
      </w:r>
      <w:proofErr w:type="gramEnd"/>
      <w:r w:rsidR="003B2515" w:rsidRPr="005506B7">
        <w:rPr>
          <w:rFonts w:ascii="Arial" w:eastAsia="Humanst521 BT" w:hAnsi="Arial" w:cs="Arial"/>
        </w:rPr>
        <w:t xml:space="preserve"> COMMUNITY RADIO</w:t>
      </w:r>
      <w:r w:rsidRPr="005506B7">
        <w:rPr>
          <w:rFonts w:ascii="Arial" w:eastAsia="Humanst521 BT" w:hAnsi="Arial" w:cs="Arial"/>
        </w:rPr>
        <w:t xml:space="preserve"> is</w:t>
      </w:r>
      <w:r w:rsidRPr="005506B7">
        <w:rPr>
          <w:rFonts w:ascii="Arial" w:eastAsia="Humanst521 BT" w:hAnsi="Arial" w:cs="Arial"/>
          <w:w w:val="106"/>
        </w:rPr>
        <w:t xml:space="preserve">obligatedto </w:t>
      </w:r>
      <w:r w:rsidRPr="005506B7">
        <w:rPr>
          <w:rFonts w:ascii="Arial" w:eastAsia="Humanst521 BT" w:hAnsi="Arial" w:cs="Arial"/>
        </w:rPr>
        <w:t>provideacopyofthepromo.The</w:t>
      </w:r>
      <w:r w:rsidRPr="005506B7">
        <w:rPr>
          <w:rFonts w:ascii="Arial" w:eastAsia="Humanst521 BT" w:hAnsi="Arial" w:cs="Arial"/>
          <w:w w:val="109"/>
        </w:rPr>
        <w:t>Manager:</w:t>
      </w:r>
      <w:r w:rsidRPr="005506B7">
        <w:rPr>
          <w:rFonts w:ascii="Arial" w:eastAsia="Humanst521 BT" w:hAnsi="Arial" w:cs="Arial"/>
        </w:rPr>
        <w:t>BroadcastCompliancerequeststhismaterialfrom</w:t>
      </w:r>
      <w:r w:rsidRPr="005506B7">
        <w:rPr>
          <w:rFonts w:ascii="Arial" w:eastAsia="Humanst521 BT" w:hAnsi="Arial" w:cs="Arial"/>
          <w:w w:val="105"/>
        </w:rPr>
        <w:t xml:space="preserve">the </w:t>
      </w:r>
      <w:r w:rsidRPr="005506B7">
        <w:rPr>
          <w:rFonts w:ascii="Arial" w:eastAsia="Humanst521 BT" w:hAnsi="Arial" w:cs="Arial"/>
        </w:rPr>
        <w:t>relevantdepartment, anddeliversittotheAuthoritywithinfive(5)</w:t>
      </w:r>
      <w:r w:rsidRPr="005506B7">
        <w:rPr>
          <w:rFonts w:ascii="Arial" w:eastAsia="Humanst521 BT" w:hAnsi="Arial" w:cs="Arial"/>
          <w:w w:val="107"/>
        </w:rPr>
        <w:t>days.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color w:val="004890"/>
          <w:w w:val="91"/>
        </w:rPr>
        <w:t>COMPLAINTSABOUTCONTR</w:t>
      </w:r>
      <w:r w:rsidRPr="005506B7">
        <w:rPr>
          <w:rFonts w:ascii="Arial" w:eastAsia="Humanst521 BT" w:hAnsi="Arial" w:cs="Arial"/>
          <w:b/>
          <w:color w:val="004890"/>
          <w:spacing w:val="-4"/>
          <w:w w:val="91"/>
        </w:rPr>
        <w:t>A</w:t>
      </w:r>
      <w:r w:rsidRPr="005506B7">
        <w:rPr>
          <w:rFonts w:ascii="Arial" w:eastAsia="Humanst521 BT" w:hAnsi="Arial" w:cs="Arial"/>
          <w:b/>
          <w:color w:val="004890"/>
          <w:w w:val="91"/>
        </w:rPr>
        <w:t>VENTION</w:t>
      </w:r>
      <w:r w:rsidRPr="005506B7">
        <w:rPr>
          <w:rFonts w:ascii="Arial" w:eastAsia="Humanst521 BT" w:hAnsi="Arial" w:cs="Arial"/>
          <w:b/>
          <w:color w:val="004890"/>
        </w:rPr>
        <w:t>OF</w:t>
      </w:r>
      <w:r w:rsidRPr="005506B7">
        <w:rPr>
          <w:rFonts w:ascii="Arial" w:eastAsia="Humanst521 BT" w:hAnsi="Arial" w:cs="Arial"/>
          <w:b/>
          <w:color w:val="004890"/>
          <w:w w:val="92"/>
        </w:rPr>
        <w:t>THE</w:t>
      </w:r>
      <w:r w:rsidR="003B2515" w:rsidRPr="005506B7">
        <w:rPr>
          <w:rFonts w:ascii="Arial" w:eastAsia="Humanst521 BT" w:hAnsi="Arial" w:cs="Arial"/>
          <w:b/>
          <w:color w:val="004890"/>
          <w:w w:val="92"/>
        </w:rPr>
        <w:t>MABOLOKA COMMUNITY RADIO</w:t>
      </w:r>
      <w:r w:rsidRPr="005506B7">
        <w:rPr>
          <w:rFonts w:ascii="Arial" w:eastAsia="Humanst521 BT" w:hAnsi="Arial" w:cs="Arial"/>
          <w:b/>
          <w:color w:val="004890"/>
          <w:w w:val="92"/>
        </w:rPr>
        <w:t xml:space="preserve">'SEDITORIAL </w:t>
      </w:r>
      <w:r w:rsidRPr="005506B7">
        <w:rPr>
          <w:rFonts w:ascii="Arial" w:eastAsia="Humanst521 BT" w:hAnsi="Arial" w:cs="Arial"/>
          <w:b/>
          <w:color w:val="004890"/>
        </w:rPr>
        <w:t>POLICIES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Complaintsabout anybreachofthe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'sEditorial</w:t>
      </w:r>
      <w:r w:rsidRPr="005506B7">
        <w:rPr>
          <w:rFonts w:ascii="Arial" w:eastAsia="Humanst521 BT" w:hAnsi="Arial" w:cs="Arial"/>
          <w:spacing w:val="-5"/>
        </w:rPr>
        <w:t>P</w:t>
      </w:r>
      <w:r w:rsidRPr="005506B7">
        <w:rPr>
          <w:rFonts w:ascii="Arial" w:eastAsia="Humanst521 BT" w:hAnsi="Arial" w:cs="Arial"/>
        </w:rPr>
        <w:t>oliciesthatarenotreceiveddirectlyby</w:t>
      </w:r>
      <w:r w:rsidRPr="005506B7">
        <w:rPr>
          <w:rFonts w:ascii="Arial" w:eastAsia="Humanst521 BT" w:hAnsi="Arial" w:cs="Arial"/>
          <w:w w:val="105"/>
        </w:rPr>
        <w:t xml:space="preserve">the </w:t>
      </w:r>
      <w:r w:rsidRPr="005506B7">
        <w:rPr>
          <w:rFonts w:ascii="Arial" w:eastAsia="Humanst521 BT" w:hAnsi="Arial" w:cs="Arial"/>
          <w:spacing w:val="-5"/>
        </w:rPr>
        <w:t>P</w:t>
      </w:r>
      <w:r w:rsidRPr="005506B7">
        <w:rPr>
          <w:rFonts w:ascii="Arial" w:eastAsia="Humanst521 BT" w:hAnsi="Arial" w:cs="Arial"/>
        </w:rPr>
        <w:t xml:space="preserve">olicy and   </w:t>
      </w:r>
      <w:proofErr w:type="gramStart"/>
      <w:r w:rsidRPr="005506B7">
        <w:rPr>
          <w:rFonts w:ascii="Arial" w:eastAsia="Humanst521 BT" w:hAnsi="Arial" w:cs="Arial"/>
        </w:rPr>
        <w:t>Regulatory  Affairs</w:t>
      </w:r>
      <w:proofErr w:type="gramEnd"/>
      <w:r w:rsidRPr="005506B7">
        <w:rPr>
          <w:rFonts w:ascii="Arial" w:eastAsia="Humanst521 BT" w:hAnsi="Arial" w:cs="Arial"/>
        </w:rPr>
        <w:t xml:space="preserve">  department  should  be referred to the </w:t>
      </w:r>
      <w:r w:rsidRPr="005506B7">
        <w:rPr>
          <w:rFonts w:ascii="Arial" w:eastAsia="Humanst521 BT" w:hAnsi="Arial" w:cs="Arial"/>
          <w:w w:val="106"/>
        </w:rPr>
        <w:t xml:space="preserve">Manager: Broadcast </w:t>
      </w:r>
      <w:r w:rsidRPr="005506B7">
        <w:rPr>
          <w:rFonts w:ascii="Arial" w:eastAsia="Humanst521 BT" w:hAnsi="Arial" w:cs="Arial"/>
        </w:rPr>
        <w:t>Compliancewithout</w:t>
      </w:r>
      <w:r w:rsidRPr="005506B7">
        <w:rPr>
          <w:rFonts w:ascii="Arial" w:eastAsia="Humanst521 BT" w:hAnsi="Arial" w:cs="Arial"/>
          <w:w w:val="105"/>
        </w:rPr>
        <w:t>dela</w:t>
      </w:r>
      <w:r w:rsidRPr="005506B7">
        <w:rPr>
          <w:rFonts w:ascii="Arial" w:eastAsia="Humanst521 BT" w:hAnsi="Arial" w:cs="Arial"/>
          <w:spacing w:val="-14"/>
          <w:w w:val="105"/>
        </w:rPr>
        <w:t>y</w:t>
      </w:r>
      <w:r w:rsidRPr="005506B7">
        <w:rPr>
          <w:rFonts w:ascii="Arial" w:eastAsia="Humanst521 BT" w:hAnsi="Arial" w:cs="Arial"/>
          <w:w w:val="111"/>
        </w:rPr>
        <w:t>.</w:t>
      </w:r>
    </w:p>
    <w:p w:rsidR="006E40D9" w:rsidRPr="005506B7" w:rsidRDefault="00B54F68" w:rsidP="007D64D1">
      <w:pPr>
        <w:rPr>
          <w:rFonts w:ascii="Arial" w:eastAsia="Humanst521 BT" w:hAnsi="Arial" w:cs="Arial"/>
        </w:rPr>
        <w:sectPr w:rsidR="006E40D9" w:rsidRPr="005506B7">
          <w:pgSz w:w="10900" w:h="16840"/>
          <w:pgMar w:top="280" w:right="480" w:bottom="280" w:left="740" w:header="720" w:footer="720" w:gutter="0"/>
          <w:cols w:space="720"/>
        </w:sectPr>
      </w:pPr>
      <w:r w:rsidRPr="005506B7">
        <w:rPr>
          <w:rFonts w:ascii="Arial" w:eastAsia="Humanst521 BT" w:hAnsi="Arial" w:cs="Arial"/>
          <w:position w:val="3"/>
        </w:rPr>
        <w:t>Intheeventofaseriouscontravention ofeditorialpolic</w:t>
      </w:r>
      <w:r w:rsidRPr="005506B7">
        <w:rPr>
          <w:rFonts w:ascii="Arial" w:eastAsia="Humanst521 BT" w:hAnsi="Arial" w:cs="Arial"/>
          <w:spacing w:val="-13"/>
          <w:position w:val="3"/>
        </w:rPr>
        <w:t>y</w:t>
      </w:r>
      <w:proofErr w:type="gramStart"/>
      <w:r w:rsidRPr="005506B7">
        <w:rPr>
          <w:rFonts w:ascii="Arial" w:eastAsia="Humanst521 BT" w:hAnsi="Arial" w:cs="Arial"/>
          <w:position w:val="3"/>
        </w:rPr>
        <w:t>,orrepeated</w:t>
      </w:r>
      <w:r w:rsidRPr="005506B7">
        <w:rPr>
          <w:rFonts w:ascii="Arial" w:eastAsia="Humanst521 BT" w:hAnsi="Arial" w:cs="Arial"/>
          <w:w w:val="108"/>
          <w:position w:val="3"/>
        </w:rPr>
        <w:t>infringement,</w:t>
      </w:r>
      <w:r w:rsidRPr="005506B7">
        <w:rPr>
          <w:rFonts w:ascii="Arial" w:eastAsia="Humanst521 BT" w:hAnsi="Arial" w:cs="Arial"/>
          <w:position w:val="3"/>
        </w:rPr>
        <w:t>thematteris</w:t>
      </w:r>
      <w:proofErr w:type="gramEnd"/>
      <w:r w:rsidRPr="005506B7">
        <w:rPr>
          <w:rFonts w:ascii="Arial" w:eastAsia="Humanst521 BT" w:hAnsi="Arial" w:cs="Arial"/>
          <w:position w:val="3"/>
        </w:rPr>
        <w:t xml:space="preserve">                                     </w:t>
      </w:r>
    </w:p>
    <w:p w:rsidR="006E40D9" w:rsidRPr="005506B7" w:rsidRDefault="00B54F68" w:rsidP="00FF2E6F">
      <w:pPr>
        <w:ind w:left="142"/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</w:rPr>
        <w:lastRenderedPageBreak/>
        <w:t>referredupwards</w:t>
      </w:r>
      <w:proofErr w:type="gramEnd"/>
      <w:r w:rsidRPr="005506B7">
        <w:rPr>
          <w:rFonts w:ascii="Arial" w:eastAsia="Humanst521 BT" w:hAnsi="Arial" w:cs="Arial"/>
        </w:rPr>
        <w:t xml:space="preserve"> as</w:t>
      </w:r>
      <w:r w:rsidRPr="005506B7">
        <w:rPr>
          <w:rFonts w:ascii="Arial" w:eastAsia="Humanst521 BT" w:hAnsi="Arial" w:cs="Arial"/>
          <w:w w:val="106"/>
        </w:rPr>
        <w:t>follows: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General</w:t>
      </w:r>
      <w:r w:rsidRPr="005506B7">
        <w:rPr>
          <w:rFonts w:ascii="Arial" w:eastAsia="Humanst521 BT" w:hAnsi="Arial" w:cs="Arial"/>
          <w:w w:val="109"/>
        </w:rPr>
        <w:t>Manager</w:t>
      </w:r>
      <w:proofErr w:type="gramStart"/>
      <w:r w:rsidRPr="005506B7">
        <w:rPr>
          <w:rFonts w:ascii="Arial" w:eastAsia="Humanst521 BT" w:hAnsi="Arial" w:cs="Arial"/>
          <w:w w:val="109"/>
        </w:rPr>
        <w:t>:</w:t>
      </w:r>
      <w:r w:rsidRPr="005506B7">
        <w:rPr>
          <w:rFonts w:ascii="Arial" w:eastAsia="Humanst521 BT" w:hAnsi="Arial" w:cs="Arial"/>
          <w:spacing w:val="-5"/>
        </w:rPr>
        <w:t>P</w:t>
      </w:r>
      <w:r w:rsidRPr="005506B7">
        <w:rPr>
          <w:rFonts w:ascii="Arial" w:eastAsia="Humanst521 BT" w:hAnsi="Arial" w:cs="Arial"/>
        </w:rPr>
        <w:t>olicy</w:t>
      </w:r>
      <w:proofErr w:type="gramEnd"/>
      <w:r w:rsidRPr="005506B7">
        <w:rPr>
          <w:rFonts w:ascii="Arial" w:eastAsia="Humanst521 BT" w:hAnsi="Arial" w:cs="Arial"/>
        </w:rPr>
        <w:t>&amp;Regulatory</w:t>
      </w:r>
      <w:r w:rsidRPr="005506B7">
        <w:rPr>
          <w:rFonts w:ascii="Arial" w:eastAsia="Humanst521 BT" w:hAnsi="Arial" w:cs="Arial"/>
          <w:w w:val="107"/>
        </w:rPr>
        <w:t>Affairs</w:t>
      </w:r>
    </w:p>
    <w:p w:rsidR="006E40D9" w:rsidRPr="005506B7" w:rsidRDefault="00B54F68" w:rsidP="00FF2E6F">
      <w:pPr>
        <w:ind w:left="284"/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 xml:space="preserve">Head: </w:t>
      </w:r>
      <w:r w:rsidR="005506B7" w:rsidRPr="005506B7">
        <w:rPr>
          <w:rFonts w:ascii="Arial" w:eastAsia="Humanst521 BT" w:hAnsi="Arial" w:cs="Arial"/>
        </w:rPr>
        <w:t>Community</w:t>
      </w:r>
      <w:r w:rsidRPr="005506B7">
        <w:rPr>
          <w:rFonts w:ascii="Arial" w:eastAsia="Humanst521 BT" w:hAnsi="Arial" w:cs="Arial"/>
        </w:rPr>
        <w:t>&amp;</w:t>
      </w:r>
      <w:proofErr w:type="gramStart"/>
      <w:r w:rsidRPr="005506B7">
        <w:rPr>
          <w:rFonts w:ascii="Arial" w:eastAsia="Humanst521 BT" w:hAnsi="Arial" w:cs="Arial"/>
        </w:rPr>
        <w:t>Regulatory  Affairs</w:t>
      </w:r>
      <w:proofErr w:type="gramEnd"/>
      <w:r w:rsidRPr="005506B7">
        <w:rPr>
          <w:rFonts w:ascii="Arial" w:eastAsia="Humanst521 BT" w:hAnsi="Arial" w:cs="Arial"/>
        </w:rPr>
        <w:t xml:space="preserve">,  the Chief Legal Adviser and  the </w:t>
      </w:r>
      <w:r w:rsidRPr="005506B7">
        <w:rPr>
          <w:rFonts w:ascii="Arial" w:eastAsia="Humanst521 BT" w:hAnsi="Arial" w:cs="Arial"/>
          <w:w w:val="105"/>
        </w:rPr>
        <w:t xml:space="preserve">applicable senior </w:t>
      </w:r>
      <w:r w:rsidRPr="005506B7">
        <w:rPr>
          <w:rFonts w:ascii="Arial" w:eastAsia="Humanst521 BT" w:hAnsi="Arial" w:cs="Arial"/>
          <w:w w:val="108"/>
        </w:rPr>
        <w:t>programming</w:t>
      </w:r>
      <w:r w:rsidRPr="005506B7">
        <w:rPr>
          <w:rFonts w:ascii="Arial" w:eastAsia="Humanst521 BT" w:hAnsi="Arial" w:cs="Arial"/>
        </w:rPr>
        <w:t>/newsexecutive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GroupChiefExecutiveOfficer</w:t>
      </w:r>
    </w:p>
    <w:p w:rsidR="006E40D9" w:rsidRPr="005506B7" w:rsidRDefault="003B2515" w:rsidP="007D64D1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</w:rPr>
        <w:t>MABOLOKA COMMUNITY RADIO</w:t>
      </w:r>
      <w:r w:rsidR="00B54F68" w:rsidRPr="005506B7">
        <w:rPr>
          <w:rFonts w:ascii="Arial" w:eastAsia="Humanst521 BT" w:hAnsi="Arial" w:cs="Arial"/>
          <w:w w:val="103"/>
        </w:rPr>
        <w:t>Board.</w:t>
      </w:r>
      <w:proofErr w:type="gramEnd"/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color w:val="004890"/>
          <w:w w:val="92"/>
        </w:rPr>
        <w:t>SPONSORSHIP</w:t>
      </w:r>
      <w:r w:rsidRPr="005506B7">
        <w:rPr>
          <w:rFonts w:ascii="Arial" w:eastAsia="Humanst521 BT" w:hAnsi="Arial" w:cs="Arial"/>
          <w:b/>
          <w:color w:val="004890"/>
        </w:rPr>
        <w:t>OFPROGRAMMES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</w:rPr>
        <w:t>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complieswithICASA's</w:t>
      </w:r>
      <w:r w:rsidRPr="005506B7">
        <w:rPr>
          <w:rFonts w:ascii="Arial" w:eastAsia="Humanst521 BT" w:hAnsi="Arial" w:cs="Arial"/>
          <w:w w:val="107"/>
        </w:rPr>
        <w:t>regulations</w:t>
      </w:r>
      <w:r w:rsidRPr="005506B7">
        <w:rPr>
          <w:rFonts w:ascii="Arial" w:eastAsia="Humanst521 BT" w:hAnsi="Arial" w:cs="Arial"/>
        </w:rPr>
        <w:t xml:space="preserve">onprogramme </w:t>
      </w:r>
      <w:r w:rsidRPr="005506B7">
        <w:rPr>
          <w:rFonts w:ascii="Arial" w:eastAsia="Humanst521 BT" w:hAnsi="Arial" w:cs="Arial"/>
          <w:w w:val="105"/>
        </w:rPr>
        <w:t>sponsorship</w:t>
      </w:r>
      <w:r w:rsidRPr="005506B7">
        <w:rPr>
          <w:rFonts w:ascii="Arial" w:eastAsia="Humanst521 BT" w:hAnsi="Arial" w:cs="Arial"/>
          <w:w w:val="111"/>
          <w:position w:val="5"/>
        </w:rPr>
        <w:t>1</w:t>
      </w:r>
      <w:r w:rsidRPr="005506B7">
        <w:rPr>
          <w:rFonts w:ascii="Arial" w:eastAsia="Humanst521 BT" w:hAnsi="Arial" w:cs="Arial"/>
          <w:w w:val="111"/>
        </w:rPr>
        <w:t>.</w:t>
      </w:r>
      <w:proofErr w:type="gramEnd"/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ICASAdefinesprogramme sponsorship asdirectorindirect</w:t>
      </w:r>
      <w:r w:rsidRPr="005506B7">
        <w:rPr>
          <w:rFonts w:ascii="Arial" w:eastAsia="Humanst521 BT" w:hAnsi="Arial" w:cs="Arial"/>
          <w:w w:val="112"/>
        </w:rPr>
        <w:t>financing</w:t>
      </w:r>
      <w:proofErr w:type="gramStart"/>
      <w:r w:rsidRPr="005506B7">
        <w:rPr>
          <w:rFonts w:ascii="Arial" w:eastAsia="Humanst521 BT" w:hAnsi="Arial" w:cs="Arial"/>
          <w:w w:val="112"/>
        </w:rPr>
        <w:t>,</w:t>
      </w:r>
      <w:r w:rsidRPr="005506B7">
        <w:rPr>
          <w:rFonts w:ascii="Arial" w:eastAsia="Humanst521 BT" w:hAnsi="Arial" w:cs="Arial"/>
        </w:rPr>
        <w:t>whetherpartialortotal,</w:t>
      </w:r>
      <w:r w:rsidRPr="005506B7">
        <w:rPr>
          <w:rFonts w:ascii="Arial" w:eastAsia="Humanst521 BT" w:hAnsi="Arial" w:cs="Arial"/>
          <w:w w:val="110"/>
        </w:rPr>
        <w:t>of</w:t>
      </w:r>
      <w:proofErr w:type="gramEnd"/>
      <w:r w:rsidRPr="005506B7">
        <w:rPr>
          <w:rFonts w:ascii="Arial" w:eastAsia="Humanst521 BT" w:hAnsi="Arial" w:cs="Arial"/>
          <w:w w:val="110"/>
        </w:rPr>
        <w:t xml:space="preserve"> </w:t>
      </w:r>
      <w:r w:rsidRPr="005506B7">
        <w:rPr>
          <w:rFonts w:ascii="Arial" w:eastAsia="Humanst521 BT" w:hAnsi="Arial" w:cs="Arial"/>
        </w:rPr>
        <w:t>the  production ortransmission of broadcast programme material byan advertiseror</w:t>
      </w:r>
      <w:r w:rsidRPr="005506B7">
        <w:rPr>
          <w:rFonts w:ascii="Arial" w:eastAsia="Humanst521 BT" w:hAnsi="Arial" w:cs="Arial"/>
          <w:w w:val="103"/>
        </w:rPr>
        <w:t xml:space="preserve">person </w:t>
      </w:r>
      <w:r w:rsidRPr="005506B7">
        <w:rPr>
          <w:rFonts w:ascii="Arial" w:eastAsia="Humanst521 BT" w:hAnsi="Arial" w:cs="Arial"/>
        </w:rPr>
        <w:t>seekingtopromotetheiractivitiesorproduct</w:t>
      </w:r>
      <w:r w:rsidRPr="005506B7">
        <w:rPr>
          <w:rFonts w:ascii="Arial" w:eastAsia="Humanst521 BT" w:hAnsi="Arial" w:cs="Arial"/>
          <w:w w:val="111"/>
        </w:rPr>
        <w:t>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 xml:space="preserve">ICASAregulates   </w:t>
      </w:r>
      <w:proofErr w:type="gramStart"/>
      <w:r w:rsidRPr="005506B7">
        <w:rPr>
          <w:rFonts w:ascii="Arial" w:eastAsia="Humanst521 BT" w:hAnsi="Arial" w:cs="Arial"/>
        </w:rPr>
        <w:t>programme  sponsorship</w:t>
      </w:r>
      <w:proofErr w:type="gramEnd"/>
      <w:r w:rsidRPr="005506B7">
        <w:rPr>
          <w:rFonts w:ascii="Arial" w:eastAsia="Humanst521 BT" w:hAnsi="Arial" w:cs="Arial"/>
        </w:rPr>
        <w:t xml:space="preserve">  and is concerned to ensure that editorial </w:t>
      </w:r>
      <w:r w:rsidRPr="005506B7">
        <w:rPr>
          <w:rFonts w:ascii="Arial" w:eastAsia="Humanst521 BT" w:hAnsi="Arial" w:cs="Arial"/>
          <w:w w:val="103"/>
        </w:rPr>
        <w:t xml:space="preserve">control </w:t>
      </w:r>
      <w:r w:rsidRPr="005506B7">
        <w:rPr>
          <w:rFonts w:ascii="Arial" w:eastAsia="Humanst521 BT" w:hAnsi="Arial" w:cs="Arial"/>
        </w:rPr>
        <w:t>remains  with the broadcaste</w:t>
      </w:r>
      <w:r w:rsidRPr="005506B7">
        <w:rPr>
          <w:rFonts w:ascii="Arial" w:eastAsia="Humanst521 BT" w:hAnsi="Arial" w:cs="Arial"/>
          <w:spacing w:val="-17"/>
        </w:rPr>
        <w:t>r</w:t>
      </w:r>
      <w:r w:rsidRPr="005506B7">
        <w:rPr>
          <w:rFonts w:ascii="Arial" w:eastAsia="Humanst521 BT" w:hAnsi="Arial" w:cs="Arial"/>
        </w:rPr>
        <w:t xml:space="preserve">.  </w:t>
      </w:r>
      <w:r w:rsidRPr="005506B7">
        <w:rPr>
          <w:rFonts w:ascii="Arial" w:eastAsia="Humanst521 BT" w:hAnsi="Arial" w:cs="Arial"/>
          <w:spacing w:val="-15"/>
          <w:w w:val="89"/>
        </w:rPr>
        <w:t>T</w:t>
      </w:r>
      <w:r w:rsidRPr="005506B7">
        <w:rPr>
          <w:rFonts w:ascii="Arial" w:eastAsia="Humanst521 BT" w:hAnsi="Arial" w:cs="Arial"/>
          <w:w w:val="89"/>
        </w:rPr>
        <w:t xml:space="preserve">o </w:t>
      </w:r>
      <w:r w:rsidRPr="005506B7">
        <w:rPr>
          <w:rFonts w:ascii="Arial" w:eastAsia="Humanst521 BT" w:hAnsi="Arial" w:cs="Arial"/>
        </w:rPr>
        <w:t xml:space="preserve">this end, the </w:t>
      </w:r>
      <w:r w:rsidRPr="005506B7">
        <w:rPr>
          <w:rFonts w:ascii="Arial" w:eastAsia="Humanst521 BT" w:hAnsi="Arial" w:cs="Arial"/>
          <w:w w:val="107"/>
        </w:rPr>
        <w:t xml:space="preserve">regulations </w:t>
      </w:r>
      <w:proofErr w:type="gramStart"/>
      <w:r w:rsidRPr="005506B7">
        <w:rPr>
          <w:rFonts w:ascii="Arial" w:eastAsia="Humanst521 BT" w:hAnsi="Arial" w:cs="Arial"/>
        </w:rPr>
        <w:t>stipulate  that</w:t>
      </w:r>
      <w:proofErr w:type="gramEnd"/>
      <w:r w:rsidRPr="005506B7">
        <w:rPr>
          <w:rFonts w:ascii="Arial" w:eastAsia="Humanst521 BT" w:hAnsi="Arial" w:cs="Arial"/>
        </w:rPr>
        <w:t xml:space="preserve">   if there is </w:t>
      </w:r>
      <w:r w:rsidRPr="005506B7">
        <w:rPr>
          <w:rFonts w:ascii="Arial" w:eastAsia="Humanst521 BT" w:hAnsi="Arial" w:cs="Arial"/>
          <w:w w:val="108"/>
        </w:rPr>
        <w:t xml:space="preserve">any </w:t>
      </w:r>
      <w:r w:rsidRPr="005506B7">
        <w:rPr>
          <w:rFonts w:ascii="Arial" w:eastAsia="Humanst521 BT" w:hAnsi="Arial" w:cs="Arial"/>
        </w:rPr>
        <w:t xml:space="preserve">depiction   during  a sponsored programme  of the name or  logo of whoever provides </w:t>
      </w:r>
      <w:r w:rsidRPr="005506B7">
        <w:rPr>
          <w:rFonts w:ascii="Arial" w:eastAsia="Humanst521 BT" w:hAnsi="Arial" w:cs="Arial"/>
          <w:w w:val="105"/>
        </w:rPr>
        <w:t xml:space="preserve">the </w:t>
      </w:r>
      <w:r w:rsidRPr="005506B7">
        <w:rPr>
          <w:rFonts w:ascii="Arial" w:eastAsia="Humanst521 BT" w:hAnsi="Arial" w:cs="Arial"/>
          <w:w w:val="106"/>
        </w:rPr>
        <w:t>sponsorship,</w:t>
      </w:r>
      <w:r w:rsidRPr="005506B7">
        <w:rPr>
          <w:rFonts w:ascii="Arial" w:eastAsia="Humanst521 BT" w:hAnsi="Arial" w:cs="Arial"/>
        </w:rPr>
        <w:t xml:space="preserve">that depiction   should be subordinate  to the content of the programme.  The </w:t>
      </w:r>
      <w:proofErr w:type="gramStart"/>
      <w:r w:rsidRPr="005506B7">
        <w:rPr>
          <w:rFonts w:ascii="Arial" w:eastAsia="Humanst521 BT" w:hAnsi="Arial" w:cs="Arial"/>
          <w:w w:val="107"/>
        </w:rPr>
        <w:t>regulations</w:t>
      </w:r>
      <w:r w:rsidRPr="005506B7">
        <w:rPr>
          <w:rFonts w:ascii="Arial" w:eastAsia="Humanst521 BT" w:hAnsi="Arial" w:cs="Arial"/>
        </w:rPr>
        <w:t>alsoprovidethat  wherethereisprogramme</w:t>
      </w:r>
      <w:proofErr w:type="gramEnd"/>
      <w:r w:rsidRPr="005506B7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w w:val="106"/>
        </w:rPr>
        <w:t>sponsorship,</w:t>
      </w:r>
      <w:r w:rsidRPr="005506B7">
        <w:rPr>
          <w:rFonts w:ascii="Arial" w:eastAsia="Humanst521 BT" w:hAnsi="Arial" w:cs="Arial"/>
        </w:rPr>
        <w:t>thesponsor's</w:t>
      </w:r>
      <w:r w:rsidRPr="005506B7">
        <w:rPr>
          <w:rFonts w:ascii="Arial" w:eastAsia="Humanst521 BT" w:hAnsi="Arial" w:cs="Arial"/>
          <w:w w:val="107"/>
        </w:rPr>
        <w:t xml:space="preserve">association </w:t>
      </w:r>
      <w:r w:rsidRPr="005506B7">
        <w:rPr>
          <w:rFonts w:ascii="Arial" w:eastAsia="Humanst521 BT" w:hAnsi="Arial" w:cs="Arial"/>
        </w:rPr>
        <w:t>withtheprogramme hastobestatedclearl</w:t>
      </w:r>
      <w:r w:rsidRPr="005506B7">
        <w:rPr>
          <w:rFonts w:ascii="Arial" w:eastAsia="Humanst521 BT" w:hAnsi="Arial" w:cs="Arial"/>
          <w:spacing w:val="-14"/>
        </w:rPr>
        <w:t>y</w:t>
      </w:r>
      <w:r w:rsidRPr="005506B7">
        <w:rPr>
          <w:rFonts w:ascii="Arial" w:eastAsia="Humanst521 BT" w:hAnsi="Arial" w:cs="Arial"/>
        </w:rPr>
        <w:t>,bothbeforeandafterthe</w:t>
      </w:r>
      <w:r w:rsidRPr="005506B7">
        <w:rPr>
          <w:rFonts w:ascii="Arial" w:eastAsia="Humanst521 BT" w:hAnsi="Arial" w:cs="Arial"/>
          <w:w w:val="105"/>
        </w:rPr>
        <w:t>programme.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Thestations andchannels, togetherwith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Salesand</w:t>
      </w:r>
      <w:r w:rsidRPr="005506B7">
        <w:rPr>
          <w:rFonts w:ascii="Arial" w:eastAsia="Humanst521 BT" w:hAnsi="Arial" w:cs="Arial"/>
          <w:w w:val="107"/>
        </w:rPr>
        <w:t>Marketing</w:t>
      </w:r>
      <w:proofErr w:type="gramStart"/>
      <w:r w:rsidRPr="005506B7">
        <w:rPr>
          <w:rFonts w:ascii="Arial" w:eastAsia="Humanst521 BT" w:hAnsi="Arial" w:cs="Arial"/>
          <w:w w:val="107"/>
        </w:rPr>
        <w:t>,</w:t>
      </w:r>
      <w:r w:rsidRPr="005506B7">
        <w:rPr>
          <w:rFonts w:ascii="Arial" w:eastAsia="Humanst521 BT" w:hAnsi="Arial" w:cs="Arial"/>
        </w:rPr>
        <w:t>ensurethatthe</w:t>
      </w:r>
      <w:r w:rsidR="003B2515" w:rsidRPr="005506B7">
        <w:rPr>
          <w:rFonts w:ascii="Arial" w:eastAsia="Humanst521 BT" w:hAnsi="Arial" w:cs="Arial"/>
        </w:rPr>
        <w:t>MABOLOKA</w:t>
      </w:r>
      <w:proofErr w:type="gramEnd"/>
      <w:r w:rsidR="003B2515" w:rsidRPr="005506B7">
        <w:rPr>
          <w:rFonts w:ascii="Arial" w:eastAsia="Humanst521 BT" w:hAnsi="Arial" w:cs="Arial"/>
        </w:rPr>
        <w:t xml:space="preserve"> COMMUNITY RADIO</w:t>
      </w:r>
      <w:r w:rsidRPr="005506B7">
        <w:rPr>
          <w:rFonts w:ascii="Arial" w:eastAsia="Humanst521 BT" w:hAnsi="Arial" w:cs="Arial"/>
        </w:rPr>
        <w:t>is</w:t>
      </w:r>
      <w:r w:rsidRPr="005506B7">
        <w:rPr>
          <w:rFonts w:ascii="Arial" w:eastAsia="Humanst521 BT" w:hAnsi="Arial" w:cs="Arial"/>
          <w:w w:val="110"/>
        </w:rPr>
        <w:t xml:space="preserve">in </w:t>
      </w:r>
      <w:r w:rsidRPr="005506B7">
        <w:rPr>
          <w:rFonts w:ascii="Arial" w:eastAsia="Humanst521 BT" w:hAnsi="Arial" w:cs="Arial"/>
        </w:rPr>
        <w:t>compliance withthese</w:t>
      </w:r>
      <w:r w:rsidRPr="005506B7">
        <w:rPr>
          <w:rFonts w:ascii="Arial" w:eastAsia="Humanst521 BT" w:hAnsi="Arial" w:cs="Arial"/>
          <w:w w:val="107"/>
        </w:rPr>
        <w:t>regulations.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color w:val="004890"/>
          <w:w w:val="95"/>
        </w:rPr>
        <w:t>INFOMERCIALS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ICASAhasdevelopedrulesfor</w:t>
      </w:r>
      <w:r w:rsidRPr="005506B7">
        <w:rPr>
          <w:rFonts w:ascii="Arial" w:eastAsia="Humanst521 BT" w:hAnsi="Arial" w:cs="Arial"/>
          <w:w w:val="105"/>
        </w:rPr>
        <w:t>infomercials</w:t>
      </w:r>
      <w:r w:rsidRPr="005506B7">
        <w:rPr>
          <w:rFonts w:ascii="Arial" w:eastAsia="Humanst521 BT" w:hAnsi="Arial" w:cs="Arial"/>
          <w:w w:val="105"/>
          <w:position w:val="5"/>
        </w:rPr>
        <w:t>2</w:t>
      </w:r>
      <w:proofErr w:type="gramStart"/>
      <w:r w:rsidRPr="005506B7">
        <w:rPr>
          <w:rFonts w:ascii="Arial" w:eastAsia="Humanst521 BT" w:hAnsi="Arial" w:cs="Arial"/>
          <w:w w:val="105"/>
        </w:rPr>
        <w:t>,</w:t>
      </w:r>
      <w:r w:rsidRPr="005506B7">
        <w:rPr>
          <w:rFonts w:ascii="Arial" w:eastAsia="Humanst521 BT" w:hAnsi="Arial" w:cs="Arial"/>
        </w:rPr>
        <w:t>withwhichthe</w:t>
      </w:r>
      <w:r w:rsidR="003B2515" w:rsidRPr="005506B7">
        <w:rPr>
          <w:rFonts w:ascii="Arial" w:eastAsia="Humanst521 BT" w:hAnsi="Arial" w:cs="Arial"/>
        </w:rPr>
        <w:t>MABOLOKA</w:t>
      </w:r>
      <w:proofErr w:type="gramEnd"/>
      <w:r w:rsidR="003B2515" w:rsidRPr="005506B7">
        <w:rPr>
          <w:rFonts w:ascii="Arial" w:eastAsia="Humanst521 BT" w:hAnsi="Arial" w:cs="Arial"/>
        </w:rPr>
        <w:t xml:space="preserve"> COMMUNITY RADIO</w:t>
      </w:r>
      <w:r w:rsidRPr="005506B7">
        <w:rPr>
          <w:rFonts w:ascii="Arial" w:eastAsia="Humanst521 BT" w:hAnsi="Arial" w:cs="Arial"/>
        </w:rPr>
        <w:t>complies.Theseprovide</w:t>
      </w:r>
      <w:r w:rsidRPr="005506B7">
        <w:rPr>
          <w:rFonts w:ascii="Arial" w:eastAsia="Humanst521 BT" w:hAnsi="Arial" w:cs="Arial"/>
          <w:w w:val="110"/>
        </w:rPr>
        <w:t>that: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</w:rPr>
        <w:t>infomercials</w:t>
      </w:r>
      <w:proofErr w:type="gramEnd"/>
      <w:r w:rsidRPr="005506B7">
        <w:rPr>
          <w:rFonts w:ascii="Arial" w:eastAsia="Humanst521 BT" w:hAnsi="Arial" w:cs="Arial"/>
        </w:rPr>
        <w:t xml:space="preserve"> maynotbecarriedduring primetime,orduring children's</w:t>
      </w:r>
      <w:r w:rsidRPr="005506B7">
        <w:rPr>
          <w:rFonts w:ascii="Arial" w:eastAsia="Humanst521 BT" w:hAnsi="Arial" w:cs="Arial"/>
          <w:w w:val="105"/>
        </w:rPr>
        <w:t>programmes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hAnsi="Arial" w:cs="Arial"/>
        </w:rPr>
        <w:tab/>
      </w:r>
      <w:proofErr w:type="gramStart"/>
      <w:r w:rsidRPr="005506B7">
        <w:rPr>
          <w:rFonts w:ascii="Arial" w:eastAsia="Humanst521 BT" w:hAnsi="Arial" w:cs="Arial"/>
        </w:rPr>
        <w:t>infomercials  must</w:t>
      </w:r>
      <w:proofErr w:type="gramEnd"/>
      <w:r w:rsidRPr="005506B7">
        <w:rPr>
          <w:rFonts w:ascii="Arial" w:eastAsia="Humanst521 BT" w:hAnsi="Arial" w:cs="Arial"/>
        </w:rPr>
        <w:t xml:space="preserve"> be labelled  in such a way as to make it clear that they are </w:t>
      </w:r>
      <w:r w:rsidRPr="005506B7">
        <w:rPr>
          <w:rFonts w:ascii="Arial" w:eastAsia="Humanst521 BT" w:hAnsi="Arial" w:cs="Arial"/>
          <w:w w:val="107"/>
        </w:rPr>
        <w:t xml:space="preserve">not </w:t>
      </w:r>
      <w:r w:rsidRPr="005506B7">
        <w:rPr>
          <w:rFonts w:ascii="Arial" w:eastAsia="Humanst521 BT" w:hAnsi="Arial" w:cs="Arial"/>
        </w:rPr>
        <w:t xml:space="preserve">programme </w:t>
      </w:r>
      <w:r w:rsidRPr="005506B7">
        <w:rPr>
          <w:rFonts w:ascii="Arial" w:eastAsia="Humanst521 BT" w:hAnsi="Arial" w:cs="Arial"/>
          <w:w w:val="105"/>
        </w:rPr>
        <w:t>material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</w:rPr>
        <w:t>nomorethan</w:t>
      </w:r>
      <w:proofErr w:type="gramEnd"/>
      <w:r w:rsidRPr="005506B7">
        <w:rPr>
          <w:rFonts w:ascii="Arial" w:eastAsia="Humanst521 BT" w:hAnsi="Arial" w:cs="Arial"/>
        </w:rPr>
        <w:t xml:space="preserve"> twohours of  infomercials perday areallowed intheperformance </w:t>
      </w:r>
      <w:r w:rsidRPr="005506B7">
        <w:rPr>
          <w:rFonts w:ascii="Arial" w:eastAsia="Humanst521 BT" w:hAnsi="Arial" w:cs="Arial"/>
          <w:w w:val="103"/>
        </w:rPr>
        <w:t>period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</w:rPr>
        <w:t>(05:00 -23:00) ofeach</w:t>
      </w:r>
      <w:r w:rsidRPr="005506B7">
        <w:rPr>
          <w:rFonts w:ascii="Arial" w:eastAsia="Humanst521 BT" w:hAnsi="Arial" w:cs="Arial"/>
          <w:w w:val="108"/>
        </w:rPr>
        <w:t>channel.</w:t>
      </w:r>
      <w:proofErr w:type="gramEnd"/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 xml:space="preserve">Inaddition totheabove, ICASAencourages </w:t>
      </w:r>
      <w:proofErr w:type="gramStart"/>
      <w:r w:rsidRPr="005506B7">
        <w:rPr>
          <w:rFonts w:ascii="Arial" w:eastAsia="Humanst521 BT" w:hAnsi="Arial" w:cs="Arial"/>
        </w:rPr>
        <w:t>broadcasters</w:t>
      </w:r>
      <w:proofErr w:type="gramEnd"/>
      <w:r w:rsidRPr="005506B7">
        <w:rPr>
          <w:rFonts w:ascii="Arial" w:eastAsia="Humanst521 BT" w:hAnsi="Arial" w:cs="Arial"/>
        </w:rPr>
        <w:t xml:space="preserve"> toensurethat infomercials are</w:t>
      </w:r>
      <w:r w:rsidRPr="005506B7">
        <w:rPr>
          <w:rFonts w:ascii="Arial" w:eastAsia="Humanst521 BT" w:hAnsi="Arial" w:cs="Arial"/>
          <w:w w:val="107"/>
        </w:rPr>
        <w:t xml:space="preserve">not </w:t>
      </w:r>
      <w:r w:rsidRPr="005506B7">
        <w:rPr>
          <w:rFonts w:ascii="Arial" w:eastAsia="Humanst521 BT" w:hAnsi="Arial" w:cs="Arial"/>
        </w:rPr>
        <w:t>carriedonallthefree-to-airchannels atthesame</w:t>
      </w:r>
      <w:r w:rsidRPr="005506B7">
        <w:rPr>
          <w:rFonts w:ascii="Arial" w:eastAsia="Humanst521 BT" w:hAnsi="Arial" w:cs="Arial"/>
          <w:w w:val="105"/>
        </w:rPr>
        <w:t>time.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Thestations andchannels, togetherwith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Salesand</w:t>
      </w:r>
      <w:r w:rsidRPr="005506B7">
        <w:rPr>
          <w:rFonts w:ascii="Arial" w:eastAsia="Humanst521 BT" w:hAnsi="Arial" w:cs="Arial"/>
          <w:w w:val="107"/>
        </w:rPr>
        <w:t>Marketing</w:t>
      </w:r>
      <w:proofErr w:type="gramStart"/>
      <w:r w:rsidRPr="005506B7">
        <w:rPr>
          <w:rFonts w:ascii="Arial" w:eastAsia="Humanst521 BT" w:hAnsi="Arial" w:cs="Arial"/>
          <w:w w:val="107"/>
        </w:rPr>
        <w:t>,</w:t>
      </w:r>
      <w:r w:rsidRPr="005506B7">
        <w:rPr>
          <w:rFonts w:ascii="Arial" w:eastAsia="Humanst521 BT" w:hAnsi="Arial" w:cs="Arial"/>
        </w:rPr>
        <w:t>ensurethatthe</w:t>
      </w:r>
      <w:r w:rsidR="003B2515" w:rsidRPr="005506B7">
        <w:rPr>
          <w:rFonts w:ascii="Arial" w:eastAsia="Humanst521 BT" w:hAnsi="Arial" w:cs="Arial"/>
        </w:rPr>
        <w:t>MABOLOKA</w:t>
      </w:r>
      <w:proofErr w:type="gramEnd"/>
      <w:r w:rsidR="003B2515" w:rsidRPr="005506B7">
        <w:rPr>
          <w:rFonts w:ascii="Arial" w:eastAsia="Humanst521 BT" w:hAnsi="Arial" w:cs="Arial"/>
        </w:rPr>
        <w:t xml:space="preserve"> COMMUNITY RADIO</w:t>
      </w:r>
      <w:r w:rsidRPr="005506B7">
        <w:rPr>
          <w:rFonts w:ascii="Arial" w:eastAsia="Humanst521 BT" w:hAnsi="Arial" w:cs="Arial"/>
        </w:rPr>
        <w:t>is</w:t>
      </w:r>
      <w:r w:rsidRPr="005506B7">
        <w:rPr>
          <w:rFonts w:ascii="Arial" w:eastAsia="Humanst521 BT" w:hAnsi="Arial" w:cs="Arial"/>
          <w:w w:val="110"/>
        </w:rPr>
        <w:t xml:space="preserve">in </w:t>
      </w:r>
      <w:r w:rsidRPr="005506B7">
        <w:rPr>
          <w:rFonts w:ascii="Arial" w:eastAsia="Humanst521 BT" w:hAnsi="Arial" w:cs="Arial"/>
        </w:rPr>
        <w:t>compliance withthese</w:t>
      </w:r>
      <w:r w:rsidRPr="005506B7">
        <w:rPr>
          <w:rFonts w:ascii="Arial" w:eastAsia="Humanst521 BT" w:hAnsi="Arial" w:cs="Arial"/>
          <w:w w:val="107"/>
        </w:rPr>
        <w:t>regulations.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color w:val="004890"/>
        </w:rPr>
        <w:t>REVIEW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  <w:position w:val="-1"/>
        </w:rPr>
        <w:t>Thispolicyisreviewedbythe</w:t>
      </w:r>
      <w:r w:rsidR="003B2515" w:rsidRPr="005506B7">
        <w:rPr>
          <w:rFonts w:ascii="Arial" w:eastAsia="Humanst521 BT" w:hAnsi="Arial" w:cs="Arial"/>
          <w:position w:val="-1"/>
        </w:rPr>
        <w:t>MABOLOKA COMMUNITY RADIO</w:t>
      </w:r>
      <w:r w:rsidRPr="005506B7">
        <w:rPr>
          <w:rFonts w:ascii="Arial" w:eastAsia="Humanst521 BT" w:hAnsi="Arial" w:cs="Arial"/>
          <w:position w:val="-1"/>
        </w:rPr>
        <w:t>Boardeveryfive</w:t>
      </w:r>
      <w:r w:rsidRPr="005506B7">
        <w:rPr>
          <w:rFonts w:ascii="Arial" w:eastAsia="Humanst521 BT" w:hAnsi="Arial" w:cs="Arial"/>
          <w:w w:val="102"/>
          <w:position w:val="-1"/>
        </w:rPr>
        <w:t>years.</w:t>
      </w:r>
      <w:proofErr w:type="gramEnd"/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FF2E6F" w:rsidRPr="005506B7" w:rsidRDefault="00FF2E6F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FF2E6F" w:rsidRPr="005506B7" w:rsidRDefault="00FF2E6F" w:rsidP="007D64D1">
      <w:pPr>
        <w:rPr>
          <w:rFonts w:ascii="Arial" w:hAnsi="Arial" w:cs="Arial"/>
        </w:rPr>
      </w:pPr>
    </w:p>
    <w:p w:rsidR="00FF2E6F" w:rsidRPr="005506B7" w:rsidRDefault="00FF2E6F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BankGothic Lt BT" w:hAnsi="Arial" w:cs="Arial"/>
        </w:rPr>
      </w:pPr>
      <w:r w:rsidRPr="005506B7">
        <w:rPr>
          <w:rFonts w:ascii="Arial" w:eastAsia="BankGothic Lt BT" w:hAnsi="Arial" w:cs="Arial"/>
          <w:color w:val="004890"/>
          <w:spacing w:val="-7"/>
          <w:w w:val="103"/>
        </w:rPr>
        <w:t>N</w:t>
      </w:r>
      <w:r w:rsidRPr="005506B7">
        <w:rPr>
          <w:rFonts w:ascii="Arial" w:eastAsia="BankGothic Lt BT" w:hAnsi="Arial" w:cs="Arial"/>
          <w:color w:val="004890"/>
          <w:spacing w:val="-7"/>
          <w:w w:val="106"/>
        </w:rPr>
        <w:t>E</w:t>
      </w:r>
      <w:r w:rsidRPr="005506B7">
        <w:rPr>
          <w:rFonts w:ascii="Arial" w:eastAsia="BankGothic Lt BT" w:hAnsi="Arial" w:cs="Arial"/>
          <w:color w:val="004890"/>
          <w:spacing w:val="-7"/>
          <w:w w:val="107"/>
        </w:rPr>
        <w:t>W</w:t>
      </w:r>
      <w:r w:rsidRPr="005506B7">
        <w:rPr>
          <w:rFonts w:ascii="Arial" w:eastAsia="BankGothic Lt BT" w:hAnsi="Arial" w:cs="Arial"/>
          <w:color w:val="004890"/>
          <w:w w:val="103"/>
        </w:rPr>
        <w:t>S</w:t>
      </w:r>
    </w:p>
    <w:p w:rsidR="006E40D9" w:rsidRPr="005506B7" w:rsidRDefault="00B54F68" w:rsidP="007D64D1">
      <w:pPr>
        <w:rPr>
          <w:rFonts w:ascii="Arial" w:eastAsia="BankGothic Lt BT" w:hAnsi="Arial" w:cs="Arial"/>
        </w:rPr>
      </w:pPr>
      <w:r w:rsidRPr="005506B7">
        <w:rPr>
          <w:rFonts w:ascii="Arial" w:eastAsia="BankGothic Lt BT" w:hAnsi="Arial" w:cs="Arial"/>
          <w:color w:val="004890"/>
          <w:spacing w:val="-1"/>
        </w:rPr>
        <w:lastRenderedPageBreak/>
        <w:t>C</w:t>
      </w:r>
      <w:r w:rsidRPr="005506B7">
        <w:rPr>
          <w:rFonts w:ascii="Arial" w:eastAsia="BankGothic Lt BT" w:hAnsi="Arial" w:cs="Arial"/>
          <w:color w:val="004890"/>
        </w:rPr>
        <w:t>U</w:t>
      </w:r>
      <w:r w:rsidRPr="005506B7">
        <w:rPr>
          <w:rFonts w:ascii="Arial" w:eastAsia="BankGothic Lt BT" w:hAnsi="Arial" w:cs="Arial"/>
          <w:color w:val="004890"/>
          <w:spacing w:val="-1"/>
        </w:rPr>
        <w:t>RRE</w:t>
      </w:r>
      <w:r w:rsidRPr="005506B7">
        <w:rPr>
          <w:rFonts w:ascii="Arial" w:eastAsia="BankGothic Lt BT" w:hAnsi="Arial" w:cs="Arial"/>
          <w:color w:val="004890"/>
        </w:rPr>
        <w:t>NT</w:t>
      </w:r>
      <w:r w:rsidRPr="005506B7">
        <w:rPr>
          <w:rFonts w:ascii="Arial" w:eastAsia="BankGothic Lt BT" w:hAnsi="Arial" w:cs="Arial"/>
          <w:color w:val="004890"/>
          <w:spacing w:val="-1"/>
        </w:rPr>
        <w:t>AFFAIR</w:t>
      </w:r>
      <w:r w:rsidRPr="005506B7">
        <w:rPr>
          <w:rFonts w:ascii="Arial" w:eastAsia="BankGothic Lt BT" w:hAnsi="Arial" w:cs="Arial"/>
          <w:color w:val="004890"/>
        </w:rPr>
        <w:t>S</w:t>
      </w:r>
      <w:r w:rsidRPr="005506B7">
        <w:rPr>
          <w:rFonts w:ascii="Arial" w:eastAsia="BankGothic Lt BT" w:hAnsi="Arial" w:cs="Arial"/>
          <w:color w:val="004890"/>
          <w:spacing w:val="-1"/>
          <w:w w:val="106"/>
        </w:rPr>
        <w:t>A</w:t>
      </w:r>
      <w:r w:rsidRPr="005506B7">
        <w:rPr>
          <w:rFonts w:ascii="Arial" w:eastAsia="BankGothic Lt BT" w:hAnsi="Arial" w:cs="Arial"/>
          <w:color w:val="004890"/>
          <w:w w:val="103"/>
        </w:rPr>
        <w:t>N</w:t>
      </w:r>
      <w:r w:rsidRPr="005506B7">
        <w:rPr>
          <w:rFonts w:ascii="Arial" w:eastAsia="BankGothic Lt BT" w:hAnsi="Arial" w:cs="Arial"/>
          <w:color w:val="004890"/>
          <w:w w:val="104"/>
        </w:rPr>
        <w:t xml:space="preserve">D </w:t>
      </w:r>
      <w:r w:rsidRPr="005506B7">
        <w:rPr>
          <w:rFonts w:ascii="Arial" w:eastAsia="BankGothic Lt BT" w:hAnsi="Arial" w:cs="Arial"/>
          <w:color w:val="004890"/>
          <w:spacing w:val="-1"/>
        </w:rPr>
        <w:t>I</w:t>
      </w:r>
      <w:r w:rsidRPr="005506B7">
        <w:rPr>
          <w:rFonts w:ascii="Arial" w:eastAsia="BankGothic Lt BT" w:hAnsi="Arial" w:cs="Arial"/>
          <w:color w:val="004890"/>
        </w:rPr>
        <w:t>N</w:t>
      </w:r>
      <w:r w:rsidRPr="005506B7">
        <w:rPr>
          <w:rFonts w:ascii="Arial" w:eastAsia="BankGothic Lt BT" w:hAnsi="Arial" w:cs="Arial"/>
          <w:color w:val="004890"/>
          <w:spacing w:val="-1"/>
        </w:rPr>
        <w:t>F</w:t>
      </w:r>
      <w:r w:rsidRPr="005506B7">
        <w:rPr>
          <w:rFonts w:ascii="Arial" w:eastAsia="BankGothic Lt BT" w:hAnsi="Arial" w:cs="Arial"/>
          <w:color w:val="004890"/>
        </w:rPr>
        <w:t>O</w:t>
      </w:r>
      <w:r w:rsidRPr="005506B7">
        <w:rPr>
          <w:rFonts w:ascii="Arial" w:eastAsia="BankGothic Lt BT" w:hAnsi="Arial" w:cs="Arial"/>
          <w:color w:val="004890"/>
          <w:spacing w:val="-1"/>
        </w:rPr>
        <w:t>RM</w:t>
      </w:r>
      <w:r w:rsidRPr="005506B7">
        <w:rPr>
          <w:rFonts w:ascii="Arial" w:eastAsia="BankGothic Lt BT" w:hAnsi="Arial" w:cs="Arial"/>
          <w:color w:val="004890"/>
        </w:rPr>
        <w:t>AT</w:t>
      </w:r>
      <w:r w:rsidRPr="005506B7">
        <w:rPr>
          <w:rFonts w:ascii="Arial" w:eastAsia="BankGothic Lt BT" w:hAnsi="Arial" w:cs="Arial"/>
          <w:color w:val="004890"/>
          <w:spacing w:val="-1"/>
        </w:rPr>
        <w:t>I</w:t>
      </w:r>
      <w:r w:rsidRPr="005506B7">
        <w:rPr>
          <w:rFonts w:ascii="Arial" w:eastAsia="BankGothic Lt BT" w:hAnsi="Arial" w:cs="Arial"/>
          <w:color w:val="004890"/>
        </w:rPr>
        <w:t>ON</w:t>
      </w:r>
      <w:r w:rsidRPr="005506B7">
        <w:rPr>
          <w:rFonts w:ascii="Arial" w:eastAsia="BankGothic Lt BT" w:hAnsi="Arial" w:cs="Arial"/>
          <w:color w:val="004890"/>
          <w:w w:val="101"/>
        </w:rPr>
        <w:t>P</w:t>
      </w:r>
      <w:r w:rsidRPr="005506B7">
        <w:rPr>
          <w:rFonts w:ascii="Arial" w:eastAsia="BankGothic Lt BT" w:hAnsi="Arial" w:cs="Arial"/>
          <w:color w:val="004890"/>
          <w:spacing w:val="-1"/>
          <w:w w:val="105"/>
        </w:rPr>
        <w:t>R</w:t>
      </w:r>
      <w:r w:rsidRPr="005506B7">
        <w:rPr>
          <w:rFonts w:ascii="Arial" w:eastAsia="BankGothic Lt BT" w:hAnsi="Arial" w:cs="Arial"/>
          <w:color w:val="004890"/>
          <w:w w:val="102"/>
        </w:rPr>
        <w:t>O</w:t>
      </w:r>
      <w:r w:rsidRPr="005506B7">
        <w:rPr>
          <w:rFonts w:ascii="Arial" w:eastAsia="BankGothic Lt BT" w:hAnsi="Arial" w:cs="Arial"/>
          <w:color w:val="004890"/>
          <w:w w:val="104"/>
        </w:rPr>
        <w:t>G</w:t>
      </w:r>
      <w:r w:rsidRPr="005506B7">
        <w:rPr>
          <w:rFonts w:ascii="Arial" w:eastAsia="BankGothic Lt BT" w:hAnsi="Arial" w:cs="Arial"/>
          <w:color w:val="004890"/>
          <w:spacing w:val="-1"/>
          <w:w w:val="105"/>
        </w:rPr>
        <w:t>R</w:t>
      </w:r>
      <w:r w:rsidRPr="005506B7">
        <w:rPr>
          <w:rFonts w:ascii="Arial" w:eastAsia="BankGothic Lt BT" w:hAnsi="Arial" w:cs="Arial"/>
          <w:color w:val="004890"/>
          <w:w w:val="106"/>
        </w:rPr>
        <w:t>A</w:t>
      </w:r>
      <w:r w:rsidRPr="005506B7">
        <w:rPr>
          <w:rFonts w:ascii="Arial" w:eastAsia="BankGothic Lt BT" w:hAnsi="Arial" w:cs="Arial"/>
          <w:color w:val="004890"/>
          <w:spacing w:val="-1"/>
          <w:w w:val="102"/>
        </w:rPr>
        <w:t>MM</w:t>
      </w:r>
      <w:r w:rsidRPr="005506B7">
        <w:rPr>
          <w:rFonts w:ascii="Arial" w:eastAsia="BankGothic Lt BT" w:hAnsi="Arial" w:cs="Arial"/>
          <w:color w:val="004890"/>
          <w:spacing w:val="-1"/>
          <w:w w:val="108"/>
        </w:rPr>
        <w:t>I</w:t>
      </w:r>
      <w:r w:rsidRPr="005506B7">
        <w:rPr>
          <w:rFonts w:ascii="Arial" w:eastAsia="BankGothic Lt BT" w:hAnsi="Arial" w:cs="Arial"/>
          <w:color w:val="004890"/>
          <w:w w:val="103"/>
        </w:rPr>
        <w:t>N</w:t>
      </w:r>
      <w:r w:rsidRPr="005506B7">
        <w:rPr>
          <w:rFonts w:ascii="Arial" w:eastAsia="BankGothic Lt BT" w:hAnsi="Arial" w:cs="Arial"/>
          <w:color w:val="004890"/>
          <w:w w:val="104"/>
        </w:rPr>
        <w:t>G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color w:val="004890"/>
          <w:w w:val="90"/>
        </w:rPr>
        <w:t>INTRODUCTION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occupiesadistinctiveposition oftrustinthelivesofitsviewersandlisteners</w:t>
      </w:r>
      <w:proofErr w:type="gramStart"/>
      <w:r w:rsidRPr="005506B7">
        <w:rPr>
          <w:rFonts w:ascii="Arial" w:eastAsia="Humanst521 BT" w:hAnsi="Arial" w:cs="Arial"/>
        </w:rPr>
        <w:t xml:space="preserve">. </w:t>
      </w:r>
      <w:proofErr w:type="gramEnd"/>
      <w:r w:rsidRPr="005506B7">
        <w:rPr>
          <w:rFonts w:ascii="Arial" w:eastAsia="Humanst521 BT" w:hAnsi="Arial" w:cs="Arial"/>
          <w:spacing w:val="-4"/>
        </w:rPr>
        <w:t>W</w:t>
      </w:r>
      <w:r w:rsidRPr="005506B7">
        <w:rPr>
          <w:rFonts w:ascii="Arial" w:eastAsia="Humanst521 BT" w:hAnsi="Arial" w:cs="Arial"/>
        </w:rPr>
        <w:t>e</w:t>
      </w:r>
      <w:r w:rsidRPr="005506B7">
        <w:rPr>
          <w:rFonts w:ascii="Arial" w:eastAsia="Humanst521 BT" w:hAnsi="Arial" w:cs="Arial"/>
          <w:w w:val="101"/>
        </w:rPr>
        <w:t xml:space="preserve">are </w:t>
      </w:r>
      <w:r w:rsidRPr="005506B7">
        <w:rPr>
          <w:rFonts w:ascii="Arial" w:eastAsia="Humanst521 BT" w:hAnsi="Arial" w:cs="Arial"/>
        </w:rPr>
        <w:t xml:space="preserve">the most extensive, all-inclusive  and diverse  news </w:t>
      </w:r>
      <w:r w:rsidRPr="005506B7">
        <w:rPr>
          <w:rFonts w:ascii="Arial" w:eastAsia="Humanst521 BT" w:hAnsi="Arial" w:cs="Arial"/>
          <w:w w:val="108"/>
        </w:rPr>
        <w:t>organisation</w:t>
      </w:r>
      <w:r w:rsidRPr="005506B7">
        <w:rPr>
          <w:rFonts w:ascii="Arial" w:eastAsia="Humanst521 BT" w:hAnsi="Arial" w:cs="Arial"/>
        </w:rPr>
        <w:t>in South Africa</w:t>
      </w:r>
      <w:proofErr w:type="gramStart"/>
      <w:r w:rsidRPr="005506B7">
        <w:rPr>
          <w:rFonts w:ascii="Arial" w:eastAsia="Humanst521 BT" w:hAnsi="Arial" w:cs="Arial"/>
        </w:rPr>
        <w:t xml:space="preserve">.   </w:t>
      </w:r>
      <w:proofErr w:type="gramEnd"/>
      <w:r w:rsidRPr="005506B7">
        <w:rPr>
          <w:rFonts w:ascii="Arial" w:eastAsia="Humanst521 BT" w:hAnsi="Arial" w:cs="Arial"/>
        </w:rPr>
        <w:t>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 xml:space="preserve"> considers it a duty to provide consistent,   relevant, useful and top-</w:t>
      </w:r>
      <w:proofErr w:type="gramStart"/>
      <w:r w:rsidRPr="005506B7">
        <w:rPr>
          <w:rFonts w:ascii="Arial" w:eastAsia="Humanst521 BT" w:hAnsi="Arial" w:cs="Arial"/>
        </w:rPr>
        <w:t xml:space="preserve">quality  </w:t>
      </w:r>
      <w:r w:rsidRPr="005506B7">
        <w:rPr>
          <w:rFonts w:ascii="Arial" w:eastAsia="Humanst521 BT" w:hAnsi="Arial" w:cs="Arial"/>
          <w:w w:val="111"/>
        </w:rPr>
        <w:t>informationand</w:t>
      </w:r>
      <w:proofErr w:type="gramEnd"/>
      <w:r w:rsidRPr="005506B7">
        <w:rPr>
          <w:rFonts w:ascii="Arial" w:eastAsia="Humanst521 BT" w:hAnsi="Arial" w:cs="Arial"/>
          <w:w w:val="111"/>
        </w:rPr>
        <w:t xml:space="preserve"> </w:t>
      </w:r>
      <w:r w:rsidRPr="005506B7">
        <w:rPr>
          <w:rFonts w:ascii="Arial" w:eastAsia="Humanst521 BT" w:hAnsi="Arial" w:cs="Arial"/>
        </w:rPr>
        <w:t>analysis onwhichall</w:t>
      </w:r>
      <w:r w:rsidR="008915AF">
        <w:rPr>
          <w:rFonts w:ascii="Arial" w:eastAsia="Humanst521 BT" w:hAnsi="Arial" w:cs="Arial"/>
        </w:rPr>
        <w:t>Community</w:t>
      </w:r>
      <w:r w:rsidRPr="005506B7">
        <w:rPr>
          <w:rFonts w:ascii="Arial" w:eastAsia="Humanst521 BT" w:hAnsi="Arial" w:cs="Arial"/>
        </w:rPr>
        <w:t xml:space="preserve">s canrelyastheydiscuss and deliberate, formopinions </w:t>
      </w:r>
      <w:r w:rsidRPr="005506B7">
        <w:rPr>
          <w:rFonts w:ascii="Arial" w:eastAsia="Humanst521 BT" w:hAnsi="Arial" w:cs="Arial"/>
          <w:w w:val="111"/>
        </w:rPr>
        <w:t xml:space="preserve">and </w:t>
      </w:r>
      <w:r w:rsidRPr="005506B7">
        <w:rPr>
          <w:rFonts w:ascii="Arial" w:eastAsia="Humanst521 BT" w:hAnsi="Arial" w:cs="Arial"/>
        </w:rPr>
        <w:t>buildacommon</w:t>
      </w:r>
      <w:r w:rsidRPr="005506B7">
        <w:rPr>
          <w:rFonts w:ascii="Arial" w:eastAsia="Humanst521 BT" w:hAnsi="Arial" w:cs="Arial"/>
          <w:w w:val="106"/>
        </w:rPr>
        <w:t>future.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The</w:t>
      </w:r>
      <w:r w:rsidRPr="005506B7">
        <w:rPr>
          <w:rFonts w:ascii="Arial" w:eastAsia="Humanst521 BT" w:hAnsi="Arial" w:cs="Arial"/>
          <w:w w:val="106"/>
        </w:rPr>
        <w:t>IndependentBroadcasting</w:t>
      </w:r>
      <w:r w:rsidRPr="005506B7">
        <w:rPr>
          <w:rFonts w:ascii="Arial" w:eastAsia="Humanst521 BT" w:hAnsi="Arial" w:cs="Arial"/>
        </w:rPr>
        <w:t>Authority Act</w:t>
      </w:r>
      <w:proofErr w:type="gramStart"/>
      <w:r w:rsidRPr="005506B7">
        <w:rPr>
          <w:rFonts w:ascii="Arial" w:eastAsia="Humanst521 BT" w:hAnsi="Arial" w:cs="Arial"/>
        </w:rPr>
        <w:t>,the</w:t>
      </w:r>
      <w:r w:rsidRPr="005506B7">
        <w:rPr>
          <w:rFonts w:ascii="Arial" w:eastAsia="Humanst521 BT" w:hAnsi="Arial" w:cs="Arial"/>
          <w:w w:val="106"/>
        </w:rPr>
        <w:t>Broadcasting</w:t>
      </w:r>
      <w:r w:rsidRPr="005506B7">
        <w:rPr>
          <w:rFonts w:ascii="Arial" w:eastAsia="Humanst521 BT" w:hAnsi="Arial" w:cs="Arial"/>
        </w:rPr>
        <w:t>Act,theCodeof</w:t>
      </w:r>
      <w:proofErr w:type="gramEnd"/>
      <w:r w:rsidRPr="005506B7">
        <w:rPr>
          <w:rFonts w:ascii="Arial" w:eastAsia="Humanst521 BT" w:hAnsi="Arial" w:cs="Arial"/>
        </w:rPr>
        <w:t xml:space="preserve">  Conduct</w:t>
      </w:r>
      <w:r w:rsidRPr="005506B7">
        <w:rPr>
          <w:rFonts w:ascii="Arial" w:eastAsia="Humanst521 BT" w:hAnsi="Arial" w:cs="Arial"/>
          <w:w w:val="103"/>
        </w:rPr>
        <w:t xml:space="preserve">for </w:t>
      </w:r>
      <w:r w:rsidRPr="005506B7">
        <w:rPr>
          <w:rFonts w:ascii="Arial" w:eastAsia="Humanst521 BT" w:hAnsi="Arial" w:cs="Arial"/>
        </w:rPr>
        <w:t xml:space="preserve">Broadcasters and the  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 xml:space="preserve">'sEditorial Codesetout the  essential requirements fornews </w:t>
      </w:r>
      <w:r w:rsidRPr="005506B7">
        <w:rPr>
          <w:rFonts w:ascii="Arial" w:eastAsia="Humanst521 BT" w:hAnsi="Arial" w:cs="Arial"/>
          <w:w w:val="111"/>
        </w:rPr>
        <w:t xml:space="preserve">and </w:t>
      </w:r>
      <w:r w:rsidRPr="005506B7">
        <w:rPr>
          <w:rFonts w:ascii="Arial" w:eastAsia="Humanst521 BT" w:hAnsi="Arial" w:cs="Arial"/>
        </w:rPr>
        <w:t>currentaffairs servicesthataretobestudied, understood andobservedbyeverymemberof</w:t>
      </w:r>
      <w:r w:rsidRPr="005506B7">
        <w:rPr>
          <w:rFonts w:ascii="Arial" w:eastAsia="Humanst521 BT" w:hAnsi="Arial" w:cs="Arial"/>
          <w:w w:val="105"/>
        </w:rPr>
        <w:t xml:space="preserve">the 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'snews</w:t>
      </w:r>
      <w:r w:rsidRPr="005506B7">
        <w:rPr>
          <w:rFonts w:ascii="Arial" w:eastAsia="Humanst521 BT" w:hAnsi="Arial" w:cs="Arial"/>
          <w:w w:val="112"/>
        </w:rPr>
        <w:t>staf</w:t>
      </w:r>
      <w:r w:rsidRPr="005506B7">
        <w:rPr>
          <w:rFonts w:ascii="Arial" w:eastAsia="Humanst521 BT" w:hAnsi="Arial" w:cs="Arial"/>
          <w:spacing w:val="-3"/>
          <w:w w:val="112"/>
        </w:rPr>
        <w:t>f</w:t>
      </w:r>
      <w:r w:rsidRPr="005506B7">
        <w:rPr>
          <w:rFonts w:ascii="Arial" w:eastAsia="Humanst521 BT" w:hAnsi="Arial" w:cs="Arial"/>
          <w:w w:val="111"/>
        </w:rPr>
        <w:t>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Thispolicycoversallthenews</w:t>
      </w:r>
      <w:proofErr w:type="gramStart"/>
      <w:r w:rsidRPr="005506B7">
        <w:rPr>
          <w:rFonts w:ascii="Arial" w:eastAsia="Humanst521 BT" w:hAnsi="Arial" w:cs="Arial"/>
        </w:rPr>
        <w:t>,currentaffairs</w:t>
      </w:r>
      <w:proofErr w:type="gramEnd"/>
      <w:r w:rsidRPr="005506B7">
        <w:rPr>
          <w:rFonts w:ascii="Arial" w:eastAsia="Humanst521 BT" w:hAnsi="Arial" w:cs="Arial"/>
        </w:rPr>
        <w:t xml:space="preserve"> and  </w:t>
      </w:r>
      <w:r w:rsidRPr="005506B7">
        <w:rPr>
          <w:rFonts w:ascii="Arial" w:eastAsia="Humanst521 BT" w:hAnsi="Arial" w:cs="Arial"/>
          <w:w w:val="107"/>
        </w:rPr>
        <w:t>informationprogramming</w:t>
      </w:r>
      <w:r w:rsidRPr="005506B7">
        <w:rPr>
          <w:rFonts w:ascii="Arial" w:eastAsia="Humanst521 BT" w:hAnsi="Arial" w:cs="Arial"/>
        </w:rPr>
        <w:t>broadcast by</w:t>
      </w:r>
      <w:r w:rsidRPr="005506B7">
        <w:rPr>
          <w:rFonts w:ascii="Arial" w:eastAsia="Humanst521 BT" w:hAnsi="Arial" w:cs="Arial"/>
          <w:w w:val="105"/>
        </w:rPr>
        <w:t xml:space="preserve">the 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,</w:t>
      </w:r>
      <w:r w:rsidRPr="005506B7">
        <w:rPr>
          <w:rFonts w:ascii="Arial" w:eastAsia="Humanst521 BT" w:hAnsi="Arial" w:cs="Arial"/>
          <w:w w:val="111"/>
        </w:rPr>
        <w:t>including</w:t>
      </w:r>
      <w:r w:rsidRPr="005506B7">
        <w:rPr>
          <w:rFonts w:ascii="Arial" w:eastAsia="Humanst521 BT" w:hAnsi="Arial" w:cs="Arial"/>
        </w:rPr>
        <w:t>newsbulletins andcurrentaffairs  programmes providedforradio,television</w:t>
      </w:r>
      <w:r w:rsidRPr="005506B7">
        <w:rPr>
          <w:rFonts w:ascii="Arial" w:eastAsia="Humanst521 BT" w:hAnsi="Arial" w:cs="Arial"/>
          <w:w w:val="111"/>
        </w:rPr>
        <w:t xml:space="preserve">and 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  <w:w w:val="105"/>
        </w:rPr>
        <w:t>Africa.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color w:val="004890"/>
          <w:w w:val="91"/>
        </w:rPr>
        <w:t>THE</w:t>
      </w:r>
      <w:r w:rsidR="003B2515" w:rsidRPr="005506B7">
        <w:rPr>
          <w:rFonts w:ascii="Arial" w:eastAsia="Humanst521 BT" w:hAnsi="Arial" w:cs="Arial"/>
          <w:b/>
          <w:color w:val="004890"/>
          <w:w w:val="91"/>
        </w:rPr>
        <w:t>MABOLOKA COMMUNITY RADIO</w:t>
      </w:r>
      <w:r w:rsidRPr="005506B7">
        <w:rPr>
          <w:rFonts w:ascii="Arial" w:eastAsia="Humanst521 BT" w:hAnsi="Arial" w:cs="Arial"/>
          <w:b/>
          <w:color w:val="004890"/>
          <w:w w:val="91"/>
        </w:rPr>
        <w:t>'S</w:t>
      </w:r>
      <w:r w:rsidRPr="005506B7">
        <w:rPr>
          <w:rFonts w:ascii="Arial" w:eastAsia="Humanst521 BT" w:hAnsi="Arial" w:cs="Arial"/>
          <w:b/>
          <w:color w:val="004890"/>
        </w:rPr>
        <w:t>ROLEINNEWS</w:t>
      </w:r>
      <w:proofErr w:type="gramStart"/>
      <w:r w:rsidRPr="005506B7">
        <w:rPr>
          <w:rFonts w:ascii="Arial" w:eastAsia="Humanst521 BT" w:hAnsi="Arial" w:cs="Arial"/>
          <w:b/>
          <w:color w:val="004890"/>
        </w:rPr>
        <w:t>,</w:t>
      </w:r>
      <w:r w:rsidRPr="005506B7">
        <w:rPr>
          <w:rFonts w:ascii="Arial" w:eastAsia="Humanst521 BT" w:hAnsi="Arial" w:cs="Arial"/>
          <w:b/>
          <w:color w:val="004890"/>
          <w:w w:val="92"/>
        </w:rPr>
        <w:t>CURRENTAF</w:t>
      </w:r>
      <w:r w:rsidRPr="005506B7">
        <w:rPr>
          <w:rFonts w:ascii="Arial" w:eastAsia="Humanst521 BT" w:hAnsi="Arial" w:cs="Arial"/>
          <w:b/>
          <w:color w:val="004890"/>
          <w:spacing w:val="-9"/>
          <w:w w:val="92"/>
        </w:rPr>
        <w:t>F</w:t>
      </w:r>
      <w:r w:rsidRPr="005506B7">
        <w:rPr>
          <w:rFonts w:ascii="Arial" w:eastAsia="Humanst521 BT" w:hAnsi="Arial" w:cs="Arial"/>
          <w:b/>
          <w:color w:val="004890"/>
          <w:w w:val="92"/>
        </w:rPr>
        <w:t>AIRS</w:t>
      </w:r>
      <w:r w:rsidRPr="005506B7">
        <w:rPr>
          <w:rFonts w:ascii="Arial" w:eastAsia="Humanst521 BT" w:hAnsi="Arial" w:cs="Arial"/>
          <w:b/>
          <w:color w:val="004890"/>
        </w:rPr>
        <w:t>AND</w:t>
      </w:r>
      <w:proofErr w:type="gramEnd"/>
      <w:r w:rsidRPr="005506B7">
        <w:rPr>
          <w:rFonts w:ascii="Arial" w:eastAsia="Humanst521 BT" w:hAnsi="Arial" w:cs="Arial"/>
          <w:b/>
          <w:color w:val="004890"/>
        </w:rPr>
        <w:t xml:space="preserve"> </w:t>
      </w:r>
      <w:r w:rsidRPr="005506B7">
        <w:rPr>
          <w:rFonts w:ascii="Arial" w:eastAsia="Humanst521 BT" w:hAnsi="Arial" w:cs="Arial"/>
          <w:b/>
          <w:color w:val="004890"/>
          <w:w w:val="92"/>
        </w:rPr>
        <w:t>INFORM</w:t>
      </w:r>
      <w:r w:rsidRPr="005506B7">
        <w:rPr>
          <w:rFonts w:ascii="Arial" w:eastAsia="Humanst521 BT" w:hAnsi="Arial" w:cs="Arial"/>
          <w:b/>
          <w:color w:val="004890"/>
          <w:spacing w:val="-8"/>
          <w:w w:val="92"/>
        </w:rPr>
        <w:t>A</w:t>
      </w:r>
      <w:r w:rsidRPr="005506B7">
        <w:rPr>
          <w:rFonts w:ascii="Arial" w:eastAsia="Humanst521 BT" w:hAnsi="Arial" w:cs="Arial"/>
          <w:b/>
          <w:color w:val="004890"/>
          <w:w w:val="92"/>
        </w:rPr>
        <w:t>TION</w:t>
      </w:r>
      <w:r w:rsidRPr="005506B7">
        <w:rPr>
          <w:rFonts w:ascii="Arial" w:eastAsia="Humanst521 BT" w:hAnsi="Arial" w:cs="Arial"/>
          <w:b/>
          <w:color w:val="004890"/>
        </w:rPr>
        <w:t>PROGRAMMES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 xml:space="preserve"> recognises theimportant </w:t>
      </w:r>
      <w:proofErr w:type="gramStart"/>
      <w:r w:rsidRPr="005506B7">
        <w:rPr>
          <w:rFonts w:ascii="Arial" w:eastAsia="Humanst521 BT" w:hAnsi="Arial" w:cs="Arial"/>
        </w:rPr>
        <w:t>partplayed  bynewsand</w:t>
      </w:r>
      <w:proofErr w:type="gramEnd"/>
      <w:r w:rsidRPr="005506B7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w w:val="107"/>
        </w:rPr>
        <w:t>information</w:t>
      </w:r>
      <w:r w:rsidRPr="005506B7">
        <w:rPr>
          <w:rFonts w:ascii="Arial" w:eastAsia="Humanst521 BT" w:hAnsi="Arial" w:cs="Arial"/>
        </w:rPr>
        <w:t>inhuman, social</w:t>
      </w:r>
      <w:r w:rsidRPr="005506B7">
        <w:rPr>
          <w:rFonts w:ascii="Arial" w:eastAsia="Humanst521 BT" w:hAnsi="Arial" w:cs="Arial"/>
          <w:w w:val="111"/>
        </w:rPr>
        <w:t xml:space="preserve">and </w:t>
      </w:r>
      <w:r w:rsidRPr="005506B7">
        <w:rPr>
          <w:rFonts w:ascii="Arial" w:eastAsia="Humanst521 BT" w:hAnsi="Arial" w:cs="Arial"/>
        </w:rPr>
        <w:t xml:space="preserve">economic growth and development, especially insocietiessuchasoursthat  areembarking </w:t>
      </w:r>
      <w:r w:rsidRPr="005506B7">
        <w:rPr>
          <w:rFonts w:ascii="Arial" w:eastAsia="Humanst521 BT" w:hAnsi="Arial" w:cs="Arial"/>
          <w:w w:val="107"/>
        </w:rPr>
        <w:t xml:space="preserve">on </w:t>
      </w:r>
      <w:r w:rsidRPr="005506B7">
        <w:rPr>
          <w:rFonts w:ascii="Arial" w:eastAsia="Humanst521 BT" w:hAnsi="Arial" w:cs="Arial"/>
        </w:rPr>
        <w:t xml:space="preserve">nation </w:t>
      </w:r>
      <w:r w:rsidRPr="005506B7">
        <w:rPr>
          <w:rFonts w:ascii="Arial" w:eastAsia="Humanst521 BT" w:hAnsi="Arial" w:cs="Arial"/>
          <w:w w:val="112"/>
        </w:rPr>
        <w:t xml:space="preserve">building.  </w:t>
      </w:r>
      <w:r w:rsidRPr="005506B7">
        <w:rPr>
          <w:rFonts w:ascii="Arial" w:eastAsia="Humanst521 BT" w:hAnsi="Arial" w:cs="Arial"/>
        </w:rPr>
        <w:t>The</w:t>
      </w:r>
      <w:r w:rsidR="003B2515" w:rsidRPr="005506B7">
        <w:rPr>
          <w:rFonts w:ascii="Arial" w:eastAsia="Humanst521 BT" w:hAnsi="Arial" w:cs="Arial"/>
        </w:rPr>
        <w:t xml:space="preserve">MABOLOKA COMMUNITY </w:t>
      </w:r>
      <w:proofErr w:type="gramStart"/>
      <w:r w:rsidR="003B2515" w:rsidRPr="005506B7">
        <w:rPr>
          <w:rFonts w:ascii="Arial" w:eastAsia="Humanst521 BT" w:hAnsi="Arial" w:cs="Arial"/>
        </w:rPr>
        <w:t>RADIO</w:t>
      </w:r>
      <w:r w:rsidRPr="005506B7">
        <w:rPr>
          <w:rFonts w:ascii="Arial" w:eastAsia="Humanst521 BT" w:hAnsi="Arial" w:cs="Arial"/>
        </w:rPr>
        <w:t>takes  account</w:t>
      </w:r>
      <w:proofErr w:type="gramEnd"/>
      <w:r w:rsidRPr="005506B7">
        <w:rPr>
          <w:rFonts w:ascii="Arial" w:eastAsia="Humanst521 BT" w:hAnsi="Arial" w:cs="Arial"/>
        </w:rPr>
        <w:t xml:space="preserve"> of this, as itisin these  circumstances that </w:t>
      </w:r>
      <w:r w:rsidRPr="005506B7">
        <w:rPr>
          <w:rFonts w:ascii="Arial" w:eastAsia="Humanst521 BT" w:hAnsi="Arial" w:cs="Arial"/>
          <w:w w:val="105"/>
        </w:rPr>
        <w:t xml:space="preserve">news, </w:t>
      </w:r>
      <w:r w:rsidRPr="005506B7">
        <w:rPr>
          <w:rFonts w:ascii="Arial" w:eastAsia="Humanst521 BT" w:hAnsi="Arial" w:cs="Arial"/>
        </w:rPr>
        <w:t xml:space="preserve">current affairs  and  </w:t>
      </w:r>
      <w:r w:rsidRPr="005506B7">
        <w:rPr>
          <w:rFonts w:ascii="Arial" w:eastAsia="Humanst521 BT" w:hAnsi="Arial" w:cs="Arial"/>
          <w:w w:val="107"/>
        </w:rPr>
        <w:t xml:space="preserve">information </w:t>
      </w:r>
      <w:r w:rsidRPr="005506B7">
        <w:rPr>
          <w:rFonts w:ascii="Arial" w:eastAsia="Humanst521 BT" w:hAnsi="Arial" w:cs="Arial"/>
        </w:rPr>
        <w:t xml:space="preserve">services can   be the catalyst  for positive and  </w:t>
      </w:r>
      <w:r w:rsidRPr="005506B7">
        <w:rPr>
          <w:rFonts w:ascii="Arial" w:eastAsia="Humanst521 BT" w:hAnsi="Arial" w:cs="Arial"/>
          <w:w w:val="102"/>
        </w:rPr>
        <w:t xml:space="preserve">progressive </w:t>
      </w:r>
      <w:r w:rsidRPr="005506B7">
        <w:rPr>
          <w:rFonts w:ascii="Arial" w:eastAsia="Humanst521 BT" w:hAnsi="Arial" w:cs="Arial"/>
        </w:rPr>
        <w:t>development and</w:t>
      </w:r>
      <w:r w:rsidRPr="005506B7">
        <w:rPr>
          <w:rFonts w:ascii="Arial" w:eastAsia="Humanst521 BT" w:hAnsi="Arial" w:cs="Arial"/>
          <w:w w:val="110"/>
        </w:rPr>
        <w:t>change.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</w:rPr>
        <w:t>Through  thispolic</w:t>
      </w:r>
      <w:r w:rsidRPr="005506B7">
        <w:rPr>
          <w:rFonts w:ascii="Arial" w:eastAsia="Humanst521 BT" w:hAnsi="Arial" w:cs="Arial"/>
          <w:spacing w:val="-14"/>
        </w:rPr>
        <w:t>y</w:t>
      </w:r>
      <w:r w:rsidRPr="005506B7">
        <w:rPr>
          <w:rFonts w:ascii="Arial" w:eastAsia="Humanst521 BT" w:hAnsi="Arial" w:cs="Arial"/>
        </w:rPr>
        <w:t>,the</w:t>
      </w:r>
      <w:r w:rsidR="003B2515" w:rsidRPr="005506B7">
        <w:rPr>
          <w:rFonts w:ascii="Arial" w:eastAsia="Humanst521 BT" w:hAnsi="Arial" w:cs="Arial"/>
        </w:rPr>
        <w:t>MABOLOKA</w:t>
      </w:r>
      <w:proofErr w:type="gramEnd"/>
      <w:r w:rsidR="003B2515" w:rsidRPr="005506B7">
        <w:rPr>
          <w:rFonts w:ascii="Arial" w:eastAsia="Humanst521 BT" w:hAnsi="Arial" w:cs="Arial"/>
        </w:rPr>
        <w:t xml:space="preserve"> COMMUNITY RADIO</w:t>
      </w:r>
      <w:r w:rsidRPr="005506B7">
        <w:rPr>
          <w:rFonts w:ascii="Arial" w:eastAsia="Humanst521 BT" w:hAnsi="Arial" w:cs="Arial"/>
        </w:rPr>
        <w:t xml:space="preserve">iswellpositioned -and </w:t>
      </w:r>
      <w:r w:rsidRPr="005506B7">
        <w:rPr>
          <w:rFonts w:ascii="Arial" w:eastAsia="Humanst521 BT" w:hAnsi="Arial" w:cs="Arial"/>
          <w:w w:val="107"/>
        </w:rPr>
        <w:t>unmatched</w:t>
      </w:r>
      <w:r w:rsidRPr="005506B7">
        <w:rPr>
          <w:rFonts w:ascii="Arial" w:eastAsia="Humanst521 BT" w:hAnsi="Arial" w:cs="Arial"/>
        </w:rPr>
        <w:t>inthemarket-tomeet</w:t>
      </w:r>
      <w:r w:rsidRPr="005506B7">
        <w:rPr>
          <w:rFonts w:ascii="Arial" w:eastAsia="Humanst521 BT" w:hAnsi="Arial" w:cs="Arial"/>
          <w:w w:val="105"/>
        </w:rPr>
        <w:t xml:space="preserve">the </w:t>
      </w:r>
      <w:r w:rsidRPr="005506B7">
        <w:rPr>
          <w:rFonts w:ascii="Arial" w:eastAsia="Humanst521 BT" w:hAnsi="Arial" w:cs="Arial"/>
        </w:rPr>
        <w:t>challenge oftellingtheSouthAfricanstorywith</w:t>
      </w:r>
      <w:r w:rsidRPr="005506B7">
        <w:rPr>
          <w:rFonts w:ascii="Arial" w:eastAsia="Humanst521 BT" w:hAnsi="Arial" w:cs="Arial"/>
          <w:w w:val="107"/>
        </w:rPr>
        <w:t>compassion,</w:t>
      </w:r>
      <w:r w:rsidRPr="005506B7">
        <w:rPr>
          <w:rFonts w:ascii="Arial" w:eastAsia="Humanst521 BT" w:hAnsi="Arial" w:cs="Arial"/>
        </w:rPr>
        <w:t>determination andresolution,</w:t>
      </w:r>
      <w:r w:rsidRPr="005506B7">
        <w:rPr>
          <w:rFonts w:ascii="Arial" w:eastAsia="Humanst521 BT" w:hAnsi="Arial" w:cs="Arial"/>
          <w:w w:val="105"/>
        </w:rPr>
        <w:t xml:space="preserve">while </w:t>
      </w:r>
      <w:r w:rsidRPr="005506B7">
        <w:rPr>
          <w:rFonts w:ascii="Arial" w:eastAsia="Humanst521 BT" w:hAnsi="Arial" w:cs="Arial"/>
        </w:rPr>
        <w:t>creating  forumswhereSouthAfricansfromeverywalkoflifecan</w:t>
      </w:r>
      <w:r w:rsidRPr="005506B7">
        <w:rPr>
          <w:rFonts w:ascii="Arial" w:eastAsia="Humanst521 BT" w:hAnsi="Arial" w:cs="Arial"/>
          <w:w w:val="106"/>
        </w:rPr>
        <w:t>communicate</w:t>
      </w:r>
      <w:r w:rsidRPr="005506B7">
        <w:rPr>
          <w:rFonts w:ascii="Arial" w:eastAsia="Humanst521 BT" w:hAnsi="Arial" w:cs="Arial"/>
        </w:rPr>
        <w:t>ideasabout</w:t>
      </w:r>
      <w:r w:rsidRPr="005506B7">
        <w:rPr>
          <w:rFonts w:ascii="Arial" w:eastAsia="Humanst521 BT" w:hAnsi="Arial" w:cs="Arial"/>
          <w:w w:val="102"/>
        </w:rPr>
        <w:t xml:space="preserve">their </w:t>
      </w:r>
      <w:r w:rsidRPr="005506B7">
        <w:rPr>
          <w:rFonts w:ascii="Arial" w:eastAsia="Humanst521 BT" w:hAnsi="Arial" w:cs="Arial"/>
        </w:rPr>
        <w:t>common</w:t>
      </w:r>
      <w:r w:rsidRPr="005506B7">
        <w:rPr>
          <w:rFonts w:ascii="Arial" w:eastAsia="Humanst521 BT" w:hAnsi="Arial" w:cs="Arial"/>
          <w:w w:val="106"/>
        </w:rPr>
        <w:t>future.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The</w:t>
      </w:r>
      <w:r w:rsidR="003B2515" w:rsidRPr="005506B7">
        <w:rPr>
          <w:rFonts w:ascii="Arial" w:eastAsia="Humanst521 BT" w:hAnsi="Arial" w:cs="Arial"/>
        </w:rPr>
        <w:t xml:space="preserve">MABOLOKA COMMUNITY </w:t>
      </w:r>
      <w:proofErr w:type="gramStart"/>
      <w:r w:rsidR="003B2515" w:rsidRPr="005506B7">
        <w:rPr>
          <w:rFonts w:ascii="Arial" w:eastAsia="Humanst521 BT" w:hAnsi="Arial" w:cs="Arial"/>
        </w:rPr>
        <w:t>RADIO</w:t>
      </w:r>
      <w:r w:rsidRPr="005506B7">
        <w:rPr>
          <w:rFonts w:ascii="Arial" w:eastAsia="Humanst521 BT" w:hAnsi="Arial" w:cs="Arial"/>
        </w:rPr>
        <w:t>should  offer</w:t>
      </w:r>
      <w:proofErr w:type="gramEnd"/>
      <w:r w:rsidRPr="005506B7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w w:val="107"/>
        </w:rPr>
        <w:t xml:space="preserve">information </w:t>
      </w:r>
      <w:r w:rsidRPr="005506B7">
        <w:rPr>
          <w:rFonts w:ascii="Arial" w:eastAsia="Humanst521 BT" w:hAnsi="Arial" w:cs="Arial"/>
        </w:rPr>
        <w:t xml:space="preserve">that is </w:t>
      </w:r>
      <w:r w:rsidRPr="005506B7">
        <w:rPr>
          <w:rFonts w:ascii="Arial" w:eastAsia="Humanst521 BT" w:hAnsi="Arial" w:cs="Arial"/>
          <w:w w:val="109"/>
        </w:rPr>
        <w:t xml:space="preserve">substantial,  </w:t>
      </w:r>
      <w:r w:rsidRPr="005506B7">
        <w:rPr>
          <w:rFonts w:ascii="Arial" w:eastAsia="Humanst521 BT" w:hAnsi="Arial" w:cs="Arial"/>
        </w:rPr>
        <w:t xml:space="preserve">and analysis  that is authentic  </w:t>
      </w:r>
      <w:r w:rsidRPr="005506B7">
        <w:rPr>
          <w:rFonts w:ascii="Arial" w:eastAsia="Humanst521 BT" w:hAnsi="Arial" w:cs="Arial"/>
          <w:w w:val="111"/>
        </w:rPr>
        <w:t>and meaningful</w:t>
      </w:r>
      <w:r w:rsidRPr="005506B7">
        <w:rPr>
          <w:rFonts w:ascii="Arial" w:eastAsia="Humanst521 BT" w:hAnsi="Arial" w:cs="Arial"/>
        </w:rPr>
        <w:t>toordinar</w:t>
      </w:r>
      <w:r w:rsidRPr="005506B7">
        <w:rPr>
          <w:rFonts w:ascii="Arial" w:eastAsia="Humanst521 BT" w:hAnsi="Arial" w:cs="Arial"/>
          <w:spacing w:val="-14"/>
        </w:rPr>
        <w:t>y</w:t>
      </w:r>
      <w:r w:rsidRPr="005506B7">
        <w:rPr>
          <w:rFonts w:ascii="Arial" w:eastAsia="Humanst521 BT" w:hAnsi="Arial" w:cs="Arial"/>
        </w:rPr>
        <w:t xml:space="preserve">,enquiring SouthAfricanssothattheycanformtheirownopinions.  </w:t>
      </w:r>
      <w:r w:rsidRPr="005506B7">
        <w:rPr>
          <w:rFonts w:ascii="Arial" w:eastAsia="Humanst521 BT" w:hAnsi="Arial" w:cs="Arial"/>
          <w:w w:val="105"/>
        </w:rPr>
        <w:t xml:space="preserve">Also, </w:t>
      </w:r>
      <w:r w:rsidRPr="005506B7">
        <w:rPr>
          <w:rFonts w:ascii="Arial" w:eastAsia="Humanst521 BT" w:hAnsi="Arial" w:cs="Arial"/>
        </w:rPr>
        <w:t>sinceourservices areforeveryone'suse</w:t>
      </w:r>
      <w:proofErr w:type="gramStart"/>
      <w:r w:rsidRPr="005506B7">
        <w:rPr>
          <w:rFonts w:ascii="Arial" w:eastAsia="Humanst521 BT" w:hAnsi="Arial" w:cs="Arial"/>
        </w:rPr>
        <w:t>,theyshouldtakeaccount</w:t>
      </w:r>
      <w:proofErr w:type="gramEnd"/>
      <w:r w:rsidRPr="005506B7">
        <w:rPr>
          <w:rFonts w:ascii="Arial" w:eastAsia="Humanst521 BT" w:hAnsi="Arial" w:cs="Arial"/>
        </w:rPr>
        <w:t xml:space="preserve"> ofrepresentationand</w:t>
      </w:r>
      <w:r w:rsidRPr="005506B7">
        <w:rPr>
          <w:rFonts w:ascii="Arial" w:eastAsia="Humanst521 BT" w:hAnsi="Arial" w:cs="Arial"/>
          <w:w w:val="105"/>
        </w:rPr>
        <w:t>identit</w:t>
      </w:r>
      <w:r w:rsidRPr="005506B7">
        <w:rPr>
          <w:rFonts w:ascii="Arial" w:eastAsia="Humanst521 BT" w:hAnsi="Arial" w:cs="Arial"/>
          <w:spacing w:val="-15"/>
          <w:w w:val="105"/>
        </w:rPr>
        <w:t>y</w:t>
      </w:r>
      <w:r w:rsidRPr="005506B7">
        <w:rPr>
          <w:rFonts w:ascii="Arial" w:eastAsia="Humanst521 BT" w:hAnsi="Arial" w:cs="Arial"/>
          <w:w w:val="111"/>
        </w:rPr>
        <w:t xml:space="preserve">, </w:t>
      </w:r>
      <w:r w:rsidRPr="005506B7">
        <w:rPr>
          <w:rFonts w:ascii="Arial" w:eastAsia="Humanst521 BT" w:hAnsi="Arial" w:cs="Arial"/>
        </w:rPr>
        <w:t xml:space="preserve">and  reflectlifeasitis.  Thismeans accounts </w:t>
      </w:r>
      <w:proofErr w:type="gramStart"/>
      <w:r w:rsidRPr="005506B7">
        <w:rPr>
          <w:rFonts w:ascii="Arial" w:eastAsia="Humanst521 BT" w:hAnsi="Arial" w:cs="Arial"/>
        </w:rPr>
        <w:t>and  interviews,and</w:t>
      </w:r>
      <w:proofErr w:type="gramEnd"/>
      <w:r w:rsidRPr="005506B7">
        <w:rPr>
          <w:rFonts w:ascii="Arial" w:eastAsia="Humanst521 BT" w:hAnsi="Arial" w:cs="Arial"/>
        </w:rPr>
        <w:t xml:space="preserve">  otherformsof</w:t>
      </w:r>
      <w:r w:rsidRPr="005506B7">
        <w:rPr>
          <w:rFonts w:ascii="Arial" w:eastAsia="Humanst521 BT" w:hAnsi="Arial" w:cs="Arial"/>
          <w:w w:val="105"/>
        </w:rPr>
        <w:t xml:space="preserve">presentation, </w:t>
      </w:r>
      <w:r w:rsidRPr="005506B7">
        <w:rPr>
          <w:rFonts w:ascii="Arial" w:eastAsia="Humanst521 BT" w:hAnsi="Arial" w:cs="Arial"/>
        </w:rPr>
        <w:t xml:space="preserve">should reflect  and draw on South Africa's diversity of people, </w:t>
      </w:r>
      <w:r w:rsidRPr="005506B7">
        <w:rPr>
          <w:rFonts w:ascii="Arial" w:eastAsia="Humanst521 BT" w:hAnsi="Arial" w:cs="Arial"/>
          <w:w w:val="113"/>
        </w:rPr>
        <w:t>languages,</w:t>
      </w:r>
      <w:r w:rsidRPr="005506B7">
        <w:rPr>
          <w:rFonts w:ascii="Arial" w:eastAsia="Humanst521 BT" w:hAnsi="Arial" w:cs="Arial"/>
        </w:rPr>
        <w:t xml:space="preserve">cultures, </w:t>
      </w:r>
      <w:r w:rsidRPr="005506B7">
        <w:rPr>
          <w:rFonts w:ascii="Arial" w:eastAsia="Humanst521 BT" w:hAnsi="Arial" w:cs="Arial"/>
          <w:w w:val="106"/>
        </w:rPr>
        <w:t xml:space="preserve">genders, </w:t>
      </w:r>
      <w:r w:rsidRPr="005506B7">
        <w:rPr>
          <w:rFonts w:ascii="Arial" w:eastAsia="Humanst521 BT" w:hAnsi="Arial" w:cs="Arial"/>
        </w:rPr>
        <w:t>abilities andclasses,andthefullspectrumofopinions, perspectivesand</w:t>
      </w:r>
      <w:r w:rsidRPr="005506B7">
        <w:rPr>
          <w:rFonts w:ascii="Arial" w:eastAsia="Humanst521 BT" w:hAnsi="Arial" w:cs="Arial"/>
          <w:w w:val="105"/>
        </w:rPr>
        <w:t>comment.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spacing w:val="-4"/>
        </w:rPr>
        <w:t>F</w:t>
      </w:r>
      <w:r w:rsidRPr="005506B7">
        <w:rPr>
          <w:rFonts w:ascii="Arial" w:eastAsia="Humanst521 BT" w:hAnsi="Arial" w:cs="Arial"/>
        </w:rPr>
        <w:t>orthe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toachievetheseobjectives,werequire- andouraudiencesrightlyexpect - the</w:t>
      </w:r>
      <w:r w:rsidRPr="005506B7">
        <w:rPr>
          <w:rFonts w:ascii="Arial" w:eastAsia="Humanst521 BT" w:hAnsi="Arial" w:cs="Arial"/>
          <w:w w:val="104"/>
        </w:rPr>
        <w:t xml:space="preserve">news </w:t>
      </w:r>
      <w:r w:rsidRPr="005506B7">
        <w:rPr>
          <w:rFonts w:ascii="Arial" w:eastAsia="Humanst521 BT" w:hAnsi="Arial" w:cs="Arial"/>
        </w:rPr>
        <w:t xml:space="preserve">staff touphold thehighest editorial and ethical standards consistently and </w:t>
      </w:r>
      <w:r w:rsidRPr="005506B7">
        <w:rPr>
          <w:rFonts w:ascii="Arial" w:eastAsia="Humanst521 BT" w:hAnsi="Arial" w:cs="Arial"/>
          <w:w w:val="108"/>
        </w:rPr>
        <w:t>diligentl</w:t>
      </w:r>
      <w:r w:rsidRPr="005506B7">
        <w:rPr>
          <w:rFonts w:ascii="Arial" w:eastAsia="Humanst521 BT" w:hAnsi="Arial" w:cs="Arial"/>
          <w:spacing w:val="-14"/>
          <w:w w:val="108"/>
        </w:rPr>
        <w:t>y</w:t>
      </w:r>
      <w:proofErr w:type="gramStart"/>
      <w:r w:rsidRPr="005506B7">
        <w:rPr>
          <w:rFonts w:ascii="Arial" w:eastAsia="Humanst521 BT" w:hAnsi="Arial" w:cs="Arial"/>
          <w:w w:val="108"/>
        </w:rPr>
        <w:t xml:space="preserve">.   </w:t>
      </w:r>
      <w:proofErr w:type="gramEnd"/>
      <w:r w:rsidRPr="005506B7">
        <w:rPr>
          <w:rFonts w:ascii="Arial" w:eastAsia="Humanst521 BT" w:hAnsi="Arial" w:cs="Arial"/>
        </w:rPr>
        <w:t>Clearly whatweuphold asacommongood forsociet</w:t>
      </w:r>
      <w:r w:rsidRPr="005506B7">
        <w:rPr>
          <w:rFonts w:ascii="Arial" w:eastAsia="Humanst521 BT" w:hAnsi="Arial" w:cs="Arial"/>
          <w:spacing w:val="-14"/>
        </w:rPr>
        <w:t>y</w:t>
      </w:r>
      <w:proofErr w:type="gramStart"/>
      <w:r w:rsidRPr="005506B7">
        <w:rPr>
          <w:rFonts w:ascii="Arial" w:eastAsia="Humanst521 BT" w:hAnsi="Arial" w:cs="Arial"/>
        </w:rPr>
        <w:t>,suchasdecentandincorruptible</w:t>
      </w:r>
      <w:proofErr w:type="gramEnd"/>
      <w:r w:rsidRPr="005506B7">
        <w:rPr>
          <w:rFonts w:ascii="Arial" w:eastAsia="Humanst521 BT" w:hAnsi="Arial" w:cs="Arial"/>
        </w:rPr>
        <w:t xml:space="preserve"> values,</w:t>
      </w:r>
      <w:r w:rsidRPr="005506B7">
        <w:rPr>
          <w:rFonts w:ascii="Arial" w:eastAsia="Humanst521 BT" w:hAnsi="Arial" w:cs="Arial"/>
          <w:w w:val="104"/>
        </w:rPr>
        <w:t xml:space="preserve">robust </w:t>
      </w:r>
      <w:r w:rsidRPr="005506B7">
        <w:rPr>
          <w:rFonts w:ascii="Arial" w:eastAsia="Humanst521 BT" w:hAnsi="Arial" w:cs="Arial"/>
        </w:rPr>
        <w:t>and  vigorous creativit</w:t>
      </w:r>
      <w:r w:rsidRPr="005506B7">
        <w:rPr>
          <w:rFonts w:ascii="Arial" w:eastAsia="Humanst521 BT" w:hAnsi="Arial" w:cs="Arial"/>
          <w:spacing w:val="-14"/>
        </w:rPr>
        <w:t>y</w:t>
      </w:r>
      <w:r w:rsidRPr="005506B7">
        <w:rPr>
          <w:rFonts w:ascii="Arial" w:eastAsia="Humanst521 BT" w:hAnsi="Arial" w:cs="Arial"/>
        </w:rPr>
        <w:t xml:space="preserve">,and  healthy and  wholesome growth and  development, liesatthevery heartofgood </w:t>
      </w:r>
      <w:r w:rsidRPr="005506B7">
        <w:rPr>
          <w:rFonts w:ascii="Arial" w:eastAsia="Humanst521 BT" w:hAnsi="Arial" w:cs="Arial"/>
          <w:w w:val="107"/>
        </w:rPr>
        <w:t>journalism.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'sfreedomofexpressionanditsjournalistic, creativeand</w:t>
      </w:r>
      <w:r w:rsidRPr="005506B7">
        <w:rPr>
          <w:rFonts w:ascii="Arial" w:eastAsia="Humanst521 BT" w:hAnsi="Arial" w:cs="Arial"/>
          <w:w w:val="106"/>
        </w:rPr>
        <w:t xml:space="preserve">programmingindependence </w:t>
      </w:r>
      <w:r w:rsidRPr="005506B7">
        <w:rPr>
          <w:rFonts w:ascii="Arial" w:eastAsia="Humanst521 BT" w:hAnsi="Arial" w:cs="Arial"/>
        </w:rPr>
        <w:t xml:space="preserve">is </w:t>
      </w:r>
      <w:r w:rsidRPr="005506B7">
        <w:rPr>
          <w:rFonts w:ascii="Arial" w:eastAsia="Humanst521 BT" w:hAnsi="Arial" w:cs="Arial"/>
          <w:w w:val="108"/>
        </w:rPr>
        <w:t xml:space="preserve">guaranteed </w:t>
      </w:r>
      <w:r w:rsidRPr="005506B7">
        <w:rPr>
          <w:rFonts w:ascii="Arial" w:eastAsia="Humanst521 BT" w:hAnsi="Arial" w:cs="Arial"/>
        </w:rPr>
        <w:t>and protected in la</w:t>
      </w:r>
      <w:r w:rsidRPr="005506B7">
        <w:rPr>
          <w:rFonts w:ascii="Arial" w:eastAsia="Humanst521 BT" w:hAnsi="Arial" w:cs="Arial"/>
          <w:spacing w:val="-12"/>
        </w:rPr>
        <w:t>w</w:t>
      </w:r>
      <w:proofErr w:type="gramStart"/>
      <w:r w:rsidRPr="005506B7">
        <w:rPr>
          <w:rFonts w:ascii="Arial" w:eastAsia="Humanst521 BT" w:hAnsi="Arial" w:cs="Arial"/>
        </w:rPr>
        <w:t xml:space="preserve">.     </w:t>
      </w:r>
      <w:proofErr w:type="gramEnd"/>
      <w:r w:rsidRPr="005506B7">
        <w:rPr>
          <w:rFonts w:ascii="Arial" w:eastAsia="Humanst521 BT" w:hAnsi="Arial" w:cs="Arial"/>
        </w:rPr>
        <w:t xml:space="preserve">Theprinciple of editorial </w:t>
      </w:r>
      <w:proofErr w:type="gramStart"/>
      <w:r w:rsidRPr="005506B7">
        <w:rPr>
          <w:rFonts w:ascii="Arial" w:eastAsia="Humanst521 BT" w:hAnsi="Arial" w:cs="Arial"/>
        </w:rPr>
        <w:t>independence  is</w:t>
      </w:r>
      <w:proofErr w:type="gramEnd"/>
      <w:r w:rsidRPr="005506B7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w w:val="101"/>
        </w:rPr>
        <w:t xml:space="preserve">therefore </w:t>
      </w:r>
      <w:r w:rsidRPr="005506B7">
        <w:rPr>
          <w:rFonts w:ascii="Arial" w:eastAsia="Humanst521 BT" w:hAnsi="Arial" w:cs="Arial"/>
          <w:w w:val="109"/>
        </w:rPr>
        <w:t xml:space="preserve">fundamental </w:t>
      </w:r>
      <w:r w:rsidRPr="005506B7">
        <w:rPr>
          <w:rFonts w:ascii="Arial" w:eastAsia="Humanst521 BT" w:hAnsi="Arial" w:cs="Arial"/>
        </w:rPr>
        <w:t xml:space="preserve">to the operations  of the </w:t>
      </w:r>
      <w:r w:rsidR="005506B7" w:rsidRPr="005506B7">
        <w:rPr>
          <w:rFonts w:ascii="Arial" w:eastAsia="Humanst521 BT" w:hAnsi="Arial" w:cs="Arial"/>
        </w:rPr>
        <w:t>community</w:t>
      </w:r>
      <w:r w:rsidRPr="005506B7">
        <w:rPr>
          <w:rFonts w:ascii="Arial" w:eastAsia="Humanst521 BT" w:hAnsi="Arial" w:cs="Arial"/>
        </w:rPr>
        <w:t xml:space="preserve">  broadcaster   and especially important  to </w:t>
      </w:r>
      <w:r w:rsidRPr="005506B7">
        <w:rPr>
          <w:rFonts w:ascii="Arial" w:eastAsia="Humanst521 BT" w:hAnsi="Arial" w:cs="Arial"/>
          <w:w w:val="105"/>
        </w:rPr>
        <w:t xml:space="preserve">the </w:t>
      </w:r>
      <w:r w:rsidRPr="005506B7">
        <w:rPr>
          <w:rFonts w:ascii="Arial" w:eastAsia="Humanst521 BT" w:hAnsi="Arial" w:cs="Arial"/>
        </w:rPr>
        <w:t>functions ofthe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'snews</w:t>
      </w:r>
      <w:r w:rsidRPr="005506B7">
        <w:rPr>
          <w:rFonts w:ascii="Arial" w:eastAsia="Humanst521 BT" w:hAnsi="Arial" w:cs="Arial"/>
          <w:w w:val="106"/>
        </w:rPr>
        <w:t>division.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iscommitted to</w:t>
      </w:r>
      <w:r w:rsidRPr="005506B7">
        <w:rPr>
          <w:rFonts w:ascii="Arial" w:eastAsia="Humanst521 BT" w:hAnsi="Arial" w:cs="Arial"/>
          <w:w w:val="111"/>
        </w:rPr>
        <w:t>upholding</w:t>
      </w:r>
      <w:r w:rsidRPr="005506B7">
        <w:rPr>
          <w:rFonts w:ascii="Arial" w:eastAsia="Humanst521 BT" w:hAnsi="Arial" w:cs="Arial"/>
        </w:rPr>
        <w:t xml:space="preserve">theindependence ofitsnewsdivision and, flowing </w:t>
      </w:r>
      <w:r w:rsidRPr="005506B7">
        <w:rPr>
          <w:rFonts w:ascii="Arial" w:eastAsia="Humanst521 BT" w:hAnsi="Arial" w:cs="Arial"/>
          <w:w w:val="104"/>
        </w:rPr>
        <w:t xml:space="preserve">from </w:t>
      </w:r>
      <w:r w:rsidRPr="005506B7">
        <w:rPr>
          <w:rFonts w:ascii="Arial" w:eastAsia="Humanst521 BT" w:hAnsi="Arial" w:cs="Arial"/>
        </w:rPr>
        <w:t>thispolic</w:t>
      </w:r>
      <w:r w:rsidRPr="005506B7">
        <w:rPr>
          <w:rFonts w:ascii="Arial" w:eastAsia="Humanst521 BT" w:hAnsi="Arial" w:cs="Arial"/>
          <w:spacing w:val="-14"/>
        </w:rPr>
        <w:t>y</w:t>
      </w:r>
      <w:proofErr w:type="gramStart"/>
      <w:r w:rsidRPr="005506B7">
        <w:rPr>
          <w:rFonts w:ascii="Arial" w:eastAsia="Humanst521 BT" w:hAnsi="Arial" w:cs="Arial"/>
        </w:rPr>
        <w:t>,  thenewsdivision</w:t>
      </w:r>
      <w:proofErr w:type="gramEnd"/>
      <w:r w:rsidRPr="005506B7">
        <w:rPr>
          <w:rFonts w:ascii="Arial" w:eastAsia="Humanst521 BT" w:hAnsi="Arial" w:cs="Arial"/>
        </w:rPr>
        <w:t xml:space="preserve"> willdevelopitsowninternal </w:t>
      </w:r>
      <w:r w:rsidRPr="005506B7">
        <w:rPr>
          <w:rFonts w:ascii="Arial" w:eastAsia="Humanst521 BT" w:hAnsi="Arial" w:cs="Arial"/>
          <w:w w:val="108"/>
        </w:rPr>
        <w:t>guidelines</w:t>
      </w:r>
      <w:r w:rsidRPr="005506B7">
        <w:rPr>
          <w:rFonts w:ascii="Arial" w:eastAsia="Humanst521 BT" w:hAnsi="Arial" w:cs="Arial"/>
        </w:rPr>
        <w:t xml:space="preserve">onhowtoentrench </w:t>
      </w:r>
      <w:r w:rsidRPr="005506B7">
        <w:rPr>
          <w:rFonts w:ascii="Arial" w:eastAsia="Humanst521 BT" w:hAnsi="Arial" w:cs="Arial"/>
          <w:w w:val="107"/>
        </w:rPr>
        <w:t xml:space="preserve">this </w:t>
      </w:r>
      <w:r w:rsidRPr="005506B7">
        <w:rPr>
          <w:rFonts w:ascii="Arial" w:eastAsia="Humanst521 BT" w:hAnsi="Arial" w:cs="Arial"/>
        </w:rPr>
        <w:t>independence and dealwithpotential conflicts ofinterestinthenewsroom.  These</w:t>
      </w:r>
      <w:r w:rsidRPr="005506B7">
        <w:rPr>
          <w:rFonts w:ascii="Arial" w:eastAsia="Humanst521 BT" w:hAnsi="Arial" w:cs="Arial"/>
          <w:w w:val="108"/>
        </w:rPr>
        <w:t>guidelines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</w:rPr>
        <w:t>should</w:t>
      </w:r>
      <w:proofErr w:type="gramEnd"/>
      <w:r w:rsidRPr="005506B7">
        <w:rPr>
          <w:rFonts w:ascii="Arial" w:eastAsia="Humanst521 BT" w:hAnsi="Arial" w:cs="Arial"/>
        </w:rPr>
        <w:t xml:space="preserve"> dealwithinvolvement ofreportersinpolitical </w:t>
      </w:r>
      <w:r w:rsidRPr="005506B7">
        <w:rPr>
          <w:rFonts w:ascii="Arial" w:eastAsia="Humanst521 BT" w:hAnsi="Arial" w:cs="Arial"/>
          <w:w w:val="108"/>
        </w:rPr>
        <w:t>organisations,</w:t>
      </w:r>
      <w:r w:rsidRPr="005506B7">
        <w:rPr>
          <w:rFonts w:ascii="Arial" w:eastAsia="Humanst521 BT" w:hAnsi="Arial" w:cs="Arial"/>
        </w:rPr>
        <w:t>declarations of</w:t>
      </w:r>
      <w:r w:rsidRPr="005506B7">
        <w:rPr>
          <w:rFonts w:ascii="Arial" w:eastAsia="Humanst521 BT" w:hAnsi="Arial" w:cs="Arial"/>
          <w:w w:val="111"/>
        </w:rPr>
        <w:t>financial</w:t>
      </w:r>
      <w:r w:rsidRPr="005506B7">
        <w:rPr>
          <w:rFonts w:ascii="Arial" w:eastAsia="Humanst521 BT" w:hAnsi="Arial" w:cs="Arial"/>
        </w:rPr>
        <w:t xml:space="preserve">or                                     </w:t>
      </w:r>
    </w:p>
    <w:p w:rsidR="006E40D9" w:rsidRPr="005506B7" w:rsidRDefault="00B54F68" w:rsidP="007D64D1">
      <w:pPr>
        <w:rPr>
          <w:rFonts w:ascii="Arial" w:eastAsia="Humanst521 BT" w:hAnsi="Arial" w:cs="Arial"/>
        </w:rPr>
        <w:sectPr w:rsidR="006E40D9" w:rsidRPr="005506B7" w:rsidSect="00FF2E6F">
          <w:pgSz w:w="10900" w:h="16840"/>
          <w:pgMar w:top="1134" w:right="480" w:bottom="280" w:left="780" w:header="720" w:footer="720" w:gutter="0"/>
          <w:cols w:space="720"/>
        </w:sectPr>
      </w:pPr>
      <w:proofErr w:type="gramStart"/>
      <w:r w:rsidRPr="005506B7">
        <w:rPr>
          <w:rFonts w:ascii="Arial" w:eastAsia="Humanst521 BT" w:hAnsi="Arial" w:cs="Arial"/>
        </w:rPr>
        <w:t>familyinterests,</w:t>
      </w:r>
      <w:proofErr w:type="gramEnd"/>
      <w:r w:rsidRPr="005506B7">
        <w:rPr>
          <w:rFonts w:ascii="Arial" w:eastAsia="Humanst521 BT" w:hAnsi="Arial" w:cs="Arial"/>
        </w:rPr>
        <w:t>howgifts andfreetravelaretobedealtwith,</w:t>
      </w:r>
      <w:r w:rsidRPr="005506B7">
        <w:rPr>
          <w:rFonts w:ascii="Arial" w:eastAsia="Humanst521 BT" w:hAnsi="Arial" w:cs="Arial"/>
          <w:w w:val="103"/>
        </w:rPr>
        <w:t>etc.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lastRenderedPageBreak/>
        <w:t xml:space="preserve">As  a </w:t>
      </w:r>
      <w:r w:rsidR="005506B7" w:rsidRPr="005506B7">
        <w:rPr>
          <w:rFonts w:ascii="Arial" w:eastAsia="Humanst521 BT" w:hAnsi="Arial" w:cs="Arial"/>
        </w:rPr>
        <w:t>community</w:t>
      </w:r>
      <w:r w:rsidRPr="005506B7">
        <w:rPr>
          <w:rFonts w:ascii="Arial" w:eastAsia="Humanst521 BT" w:hAnsi="Arial" w:cs="Arial"/>
          <w:w w:val="108"/>
        </w:rPr>
        <w:t>institution,</w:t>
      </w:r>
      <w:r w:rsidRPr="005506B7">
        <w:rPr>
          <w:rFonts w:ascii="Arial" w:eastAsia="Humanst521 BT" w:hAnsi="Arial" w:cs="Arial"/>
        </w:rPr>
        <w:t xml:space="preserve">the 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is  often itself the subject of its own news reports</w:t>
      </w:r>
      <w:proofErr w:type="gramStart"/>
      <w:r w:rsidRPr="005506B7">
        <w:rPr>
          <w:rFonts w:ascii="Arial" w:eastAsia="Humanst521 BT" w:hAnsi="Arial" w:cs="Arial"/>
        </w:rPr>
        <w:t xml:space="preserve">. </w:t>
      </w:r>
      <w:proofErr w:type="gramEnd"/>
      <w:r w:rsidRPr="005506B7">
        <w:rPr>
          <w:rFonts w:ascii="Arial" w:eastAsia="Humanst521 BT" w:hAnsi="Arial" w:cs="Arial"/>
          <w:w w:val="104"/>
        </w:rPr>
        <w:t xml:space="preserve">When </w:t>
      </w:r>
      <w:r w:rsidRPr="005506B7">
        <w:rPr>
          <w:rFonts w:ascii="Arial" w:eastAsia="Humanst521 BT" w:hAnsi="Arial" w:cs="Arial"/>
        </w:rPr>
        <w:t>reportingonitsel</w:t>
      </w:r>
      <w:r w:rsidRPr="005506B7">
        <w:rPr>
          <w:rFonts w:ascii="Arial" w:eastAsia="Humanst521 BT" w:hAnsi="Arial" w:cs="Arial"/>
          <w:spacing w:val="-3"/>
        </w:rPr>
        <w:t>f</w:t>
      </w:r>
      <w:proofErr w:type="gramStart"/>
      <w:r w:rsidRPr="005506B7">
        <w:rPr>
          <w:rFonts w:ascii="Arial" w:eastAsia="Humanst521 BT" w:hAnsi="Arial" w:cs="Arial"/>
        </w:rPr>
        <w:t>,the</w:t>
      </w:r>
      <w:r w:rsidR="003B2515" w:rsidRPr="005506B7">
        <w:rPr>
          <w:rFonts w:ascii="Arial" w:eastAsia="Humanst521 BT" w:hAnsi="Arial" w:cs="Arial"/>
        </w:rPr>
        <w:t>MABOLOKA</w:t>
      </w:r>
      <w:proofErr w:type="gramEnd"/>
      <w:r w:rsidR="003B2515" w:rsidRPr="005506B7">
        <w:rPr>
          <w:rFonts w:ascii="Arial" w:eastAsia="Humanst521 BT" w:hAnsi="Arial" w:cs="Arial"/>
        </w:rPr>
        <w:t xml:space="preserve"> COMMUNITY RADIO</w:t>
      </w:r>
      <w:r w:rsidRPr="005506B7">
        <w:rPr>
          <w:rFonts w:ascii="Arial" w:eastAsia="Humanst521 BT" w:hAnsi="Arial" w:cs="Arial"/>
        </w:rPr>
        <w:t>makessurethatitdoessofairlyand</w:t>
      </w:r>
      <w:r w:rsidRPr="005506B7">
        <w:rPr>
          <w:rFonts w:ascii="Arial" w:eastAsia="Humanst521 BT" w:hAnsi="Arial" w:cs="Arial"/>
          <w:w w:val="108"/>
        </w:rPr>
        <w:t>full</w:t>
      </w:r>
      <w:r w:rsidRPr="005506B7">
        <w:rPr>
          <w:rFonts w:ascii="Arial" w:eastAsia="Humanst521 BT" w:hAnsi="Arial" w:cs="Arial"/>
          <w:spacing w:val="-14"/>
          <w:w w:val="108"/>
        </w:rPr>
        <w:t>y</w:t>
      </w:r>
      <w:r w:rsidRPr="005506B7">
        <w:rPr>
          <w:rFonts w:ascii="Arial" w:eastAsia="Humanst521 BT" w:hAnsi="Arial" w:cs="Arial"/>
          <w:w w:val="111"/>
        </w:rPr>
        <w:t>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color w:val="004890"/>
          <w:w w:val="93"/>
        </w:rPr>
        <w:t>OBJECTIVIT</w:t>
      </w:r>
      <w:r w:rsidRPr="005506B7">
        <w:rPr>
          <w:rFonts w:ascii="Arial" w:eastAsia="Humanst521 BT" w:hAnsi="Arial" w:cs="Arial"/>
          <w:b/>
          <w:color w:val="004890"/>
          <w:spacing w:val="-37"/>
          <w:w w:val="93"/>
        </w:rPr>
        <w:t>Y</w:t>
      </w:r>
      <w:proofErr w:type="gramStart"/>
      <w:r w:rsidRPr="005506B7">
        <w:rPr>
          <w:rFonts w:ascii="Arial" w:eastAsia="Humanst521 BT" w:hAnsi="Arial" w:cs="Arial"/>
          <w:b/>
          <w:color w:val="004890"/>
          <w:w w:val="93"/>
        </w:rPr>
        <w:t>,ACCURAC</w:t>
      </w:r>
      <w:r w:rsidRPr="005506B7">
        <w:rPr>
          <w:rFonts w:ascii="Arial" w:eastAsia="Humanst521 BT" w:hAnsi="Arial" w:cs="Arial"/>
          <w:b/>
          <w:color w:val="004890"/>
          <w:spacing w:val="-37"/>
          <w:w w:val="93"/>
        </w:rPr>
        <w:t>Y</w:t>
      </w:r>
      <w:r w:rsidRPr="005506B7">
        <w:rPr>
          <w:rFonts w:ascii="Arial" w:eastAsia="Humanst521 BT" w:hAnsi="Arial" w:cs="Arial"/>
          <w:b/>
          <w:color w:val="004890"/>
          <w:w w:val="93"/>
        </w:rPr>
        <w:t>,</w:t>
      </w:r>
      <w:r w:rsidRPr="005506B7">
        <w:rPr>
          <w:rFonts w:ascii="Arial" w:eastAsia="Humanst521 BT" w:hAnsi="Arial" w:cs="Arial"/>
          <w:b/>
          <w:color w:val="004890"/>
          <w:spacing w:val="-9"/>
          <w:w w:val="93"/>
        </w:rPr>
        <w:t>F</w:t>
      </w:r>
      <w:r w:rsidRPr="005506B7">
        <w:rPr>
          <w:rFonts w:ascii="Arial" w:eastAsia="Humanst521 BT" w:hAnsi="Arial" w:cs="Arial"/>
          <w:b/>
          <w:color w:val="004890"/>
          <w:w w:val="93"/>
        </w:rPr>
        <w:t>AIRNE</w:t>
      </w:r>
      <w:r w:rsidRPr="005506B7">
        <w:rPr>
          <w:rFonts w:ascii="Arial" w:eastAsia="Humanst521 BT" w:hAnsi="Arial" w:cs="Arial"/>
          <w:b/>
          <w:color w:val="004890"/>
          <w:spacing w:val="4"/>
          <w:w w:val="93"/>
        </w:rPr>
        <w:t>S</w:t>
      </w:r>
      <w:r w:rsidRPr="005506B7">
        <w:rPr>
          <w:rFonts w:ascii="Arial" w:eastAsia="Humanst521 BT" w:hAnsi="Arial" w:cs="Arial"/>
          <w:b/>
          <w:color w:val="004890"/>
          <w:w w:val="93"/>
        </w:rPr>
        <w:t>S,IM</w:t>
      </w:r>
      <w:r w:rsidRPr="005506B7">
        <w:rPr>
          <w:rFonts w:ascii="Arial" w:eastAsia="Humanst521 BT" w:hAnsi="Arial" w:cs="Arial"/>
          <w:b/>
          <w:color w:val="004890"/>
          <w:spacing w:val="-14"/>
          <w:w w:val="93"/>
        </w:rPr>
        <w:t>P</w:t>
      </w:r>
      <w:r w:rsidRPr="005506B7">
        <w:rPr>
          <w:rFonts w:ascii="Arial" w:eastAsia="Humanst521 BT" w:hAnsi="Arial" w:cs="Arial"/>
          <w:b/>
          <w:color w:val="004890"/>
          <w:w w:val="93"/>
        </w:rPr>
        <w:t>ARTIALITYANDBALANCE</w:t>
      </w:r>
      <w:proofErr w:type="gramEnd"/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'srighttofreedomofexpressioncomeswithan</w:t>
      </w:r>
      <w:r w:rsidRPr="005506B7">
        <w:rPr>
          <w:rFonts w:ascii="Arial" w:eastAsia="Humanst521 BT" w:hAnsi="Arial" w:cs="Arial"/>
          <w:w w:val="110"/>
        </w:rPr>
        <w:t>obligation</w:t>
      </w:r>
      <w:proofErr w:type="gramStart"/>
      <w:r w:rsidRPr="005506B7">
        <w:rPr>
          <w:rFonts w:ascii="Arial" w:eastAsia="Humanst521 BT" w:hAnsi="Arial" w:cs="Arial"/>
          <w:w w:val="110"/>
        </w:rPr>
        <w:t>:</w:t>
      </w:r>
      <w:r w:rsidRPr="005506B7">
        <w:rPr>
          <w:rFonts w:ascii="Arial" w:eastAsia="Humanst521 BT" w:hAnsi="Arial" w:cs="Arial"/>
        </w:rPr>
        <w:t>thedutyofevery</w:t>
      </w:r>
      <w:r w:rsidRPr="005506B7">
        <w:rPr>
          <w:rFonts w:ascii="Arial" w:eastAsia="Humanst521 BT" w:hAnsi="Arial" w:cs="Arial"/>
          <w:w w:val="102"/>
        </w:rPr>
        <w:t>member</w:t>
      </w:r>
      <w:proofErr w:type="gramEnd"/>
      <w:r w:rsidRPr="005506B7">
        <w:rPr>
          <w:rFonts w:ascii="Arial" w:eastAsia="Humanst521 BT" w:hAnsi="Arial" w:cs="Arial"/>
          <w:w w:val="102"/>
        </w:rPr>
        <w:t xml:space="preserve"> </w:t>
      </w:r>
      <w:r w:rsidRPr="005506B7">
        <w:rPr>
          <w:rFonts w:ascii="Arial" w:eastAsia="Humanst521 BT" w:hAnsi="Arial" w:cs="Arial"/>
        </w:rPr>
        <w:t>ofitsnewsstafftouphold thehighest professional andethicalstandards.  Thesearecaptured</w:t>
      </w:r>
      <w:r w:rsidRPr="005506B7">
        <w:rPr>
          <w:rFonts w:ascii="Arial" w:eastAsia="Humanst521 BT" w:hAnsi="Arial" w:cs="Arial"/>
          <w:w w:val="110"/>
        </w:rPr>
        <w:t xml:space="preserve">in </w:t>
      </w:r>
      <w:r w:rsidRPr="005506B7">
        <w:rPr>
          <w:rFonts w:ascii="Arial" w:eastAsia="Humanst521 BT" w:hAnsi="Arial" w:cs="Arial"/>
        </w:rPr>
        <w:t>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'sEditorialCode</w:t>
      </w:r>
      <w:proofErr w:type="gramStart"/>
      <w:r w:rsidRPr="005506B7">
        <w:rPr>
          <w:rFonts w:ascii="Arial" w:eastAsia="Humanst521 BT" w:hAnsi="Arial" w:cs="Arial"/>
        </w:rPr>
        <w:t>,someoftheclausesofwhicharereproduced</w:t>
      </w:r>
      <w:r w:rsidRPr="005506B7">
        <w:rPr>
          <w:rFonts w:ascii="Arial" w:eastAsia="Humanst521 BT" w:hAnsi="Arial" w:cs="Arial"/>
          <w:w w:val="104"/>
        </w:rPr>
        <w:t>below</w:t>
      </w:r>
      <w:proofErr w:type="gramEnd"/>
      <w:r w:rsidRPr="005506B7">
        <w:rPr>
          <w:rFonts w:ascii="Arial" w:eastAsia="Humanst521 BT" w:hAnsi="Arial" w:cs="Arial"/>
          <w:w w:val="104"/>
        </w:rPr>
        <w:t>: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spacing w:val="-3"/>
        </w:rPr>
        <w:t>W</w:t>
      </w:r>
      <w:r w:rsidRPr="005506B7">
        <w:rPr>
          <w:rFonts w:ascii="Arial" w:eastAsia="Humanst521 BT" w:hAnsi="Arial" w:cs="Arial"/>
        </w:rPr>
        <w:t>ereport, contextualise</w:t>
      </w:r>
      <w:proofErr w:type="gramStart"/>
      <w:r w:rsidRPr="005506B7">
        <w:rPr>
          <w:rFonts w:ascii="Arial" w:eastAsia="Humanst521 BT" w:hAnsi="Arial" w:cs="Arial"/>
        </w:rPr>
        <w:t>,andpresentnewsandcurrentaffairshonestlybystrivingto</w:t>
      </w:r>
      <w:r w:rsidRPr="005506B7">
        <w:rPr>
          <w:rFonts w:ascii="Arial" w:eastAsia="Humanst521 BT" w:hAnsi="Arial" w:cs="Arial"/>
          <w:w w:val="104"/>
        </w:rPr>
        <w:t>disclose</w:t>
      </w:r>
      <w:proofErr w:type="gramEnd"/>
      <w:r w:rsidRPr="005506B7">
        <w:rPr>
          <w:rFonts w:ascii="Arial" w:eastAsia="Humanst521 BT" w:hAnsi="Arial" w:cs="Arial"/>
          <w:w w:val="104"/>
        </w:rPr>
        <w:t xml:space="preserve"> </w:t>
      </w:r>
      <w:r w:rsidRPr="005506B7">
        <w:rPr>
          <w:rFonts w:ascii="Arial" w:eastAsia="Humanst521 BT" w:hAnsi="Arial" w:cs="Arial"/>
        </w:rPr>
        <w:t>alltheessentialfactsandbynot</w:t>
      </w:r>
      <w:r w:rsidRPr="005506B7">
        <w:rPr>
          <w:rFonts w:ascii="Arial" w:eastAsia="Humanst521 BT" w:hAnsi="Arial" w:cs="Arial"/>
          <w:w w:val="107"/>
        </w:rPr>
        <w:t>suppressing</w:t>
      </w:r>
      <w:r w:rsidRPr="005506B7">
        <w:rPr>
          <w:rFonts w:ascii="Arial" w:eastAsia="Humanst521 BT" w:hAnsi="Arial" w:cs="Arial"/>
        </w:rPr>
        <w:t>relevant,available facts,ordistorting by</w:t>
      </w:r>
      <w:r w:rsidRPr="005506B7">
        <w:rPr>
          <w:rFonts w:ascii="Arial" w:eastAsia="Humanst521 BT" w:hAnsi="Arial" w:cs="Arial"/>
          <w:w w:val="106"/>
        </w:rPr>
        <w:t xml:space="preserve">wrong </w:t>
      </w:r>
      <w:r w:rsidRPr="005506B7">
        <w:rPr>
          <w:rFonts w:ascii="Arial" w:eastAsia="Humanst521 BT" w:hAnsi="Arial" w:cs="Arial"/>
        </w:rPr>
        <w:t>orimproper</w:t>
      </w:r>
      <w:r w:rsidRPr="005506B7">
        <w:rPr>
          <w:rFonts w:ascii="Arial" w:eastAsia="Humanst521 BT" w:hAnsi="Arial" w:cs="Arial"/>
          <w:w w:val="107"/>
        </w:rPr>
        <w:t>emphasis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spacing w:val="-3"/>
        </w:rPr>
        <w:t>W</w:t>
      </w:r>
      <w:r w:rsidRPr="005506B7">
        <w:rPr>
          <w:rFonts w:ascii="Arial" w:eastAsia="Humanst521 BT" w:hAnsi="Arial" w:cs="Arial"/>
        </w:rPr>
        <w:t>edonotallow</w:t>
      </w:r>
      <w:r w:rsidRPr="005506B7">
        <w:rPr>
          <w:rFonts w:ascii="Arial" w:eastAsia="Humanst521 BT" w:hAnsi="Arial" w:cs="Arial"/>
          <w:w w:val="107"/>
        </w:rPr>
        <w:t>advertising</w:t>
      </w:r>
      <w:proofErr w:type="gramStart"/>
      <w:r w:rsidRPr="005506B7">
        <w:rPr>
          <w:rFonts w:ascii="Arial" w:eastAsia="Humanst521 BT" w:hAnsi="Arial" w:cs="Arial"/>
          <w:w w:val="107"/>
        </w:rPr>
        <w:t>,</w:t>
      </w:r>
      <w:r w:rsidRPr="005506B7">
        <w:rPr>
          <w:rFonts w:ascii="Arial" w:eastAsia="Humanst521 BT" w:hAnsi="Arial" w:cs="Arial"/>
        </w:rPr>
        <w:t>commercial,politicalorpersonalconsiderations</w:t>
      </w:r>
      <w:proofErr w:type="gramEnd"/>
      <w:r w:rsidRPr="005506B7">
        <w:rPr>
          <w:rFonts w:ascii="Arial" w:eastAsia="Humanst521 BT" w:hAnsi="Arial" w:cs="Arial"/>
        </w:rPr>
        <w:t xml:space="preserve"> toinfluence</w:t>
      </w:r>
      <w:r w:rsidRPr="005506B7">
        <w:rPr>
          <w:rFonts w:ascii="Arial" w:eastAsia="Humanst521 BT" w:hAnsi="Arial" w:cs="Arial"/>
          <w:w w:val="102"/>
        </w:rPr>
        <w:t xml:space="preserve">our </w:t>
      </w:r>
      <w:r w:rsidRPr="005506B7">
        <w:rPr>
          <w:rFonts w:ascii="Arial" w:eastAsia="Humanst521 BT" w:hAnsi="Arial" w:cs="Arial"/>
        </w:rPr>
        <w:t>editorial  decisions.  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isexpectedtoprovide</w:t>
      </w:r>
      <w:r w:rsidRPr="005506B7">
        <w:rPr>
          <w:rFonts w:ascii="Arial" w:eastAsia="Humanst521 BT" w:hAnsi="Arial" w:cs="Arial"/>
          <w:w w:val="107"/>
        </w:rPr>
        <w:t>information</w:t>
      </w:r>
      <w:proofErr w:type="gramStart"/>
      <w:r w:rsidRPr="005506B7">
        <w:rPr>
          <w:rFonts w:ascii="Arial" w:eastAsia="Humanst521 BT" w:hAnsi="Arial" w:cs="Arial"/>
          <w:w w:val="107"/>
        </w:rPr>
        <w:t>,</w:t>
      </w:r>
      <w:r w:rsidRPr="005506B7">
        <w:rPr>
          <w:rFonts w:ascii="Arial" w:eastAsia="Humanst521 BT" w:hAnsi="Arial" w:cs="Arial"/>
        </w:rPr>
        <w:t>and</w:t>
      </w:r>
      <w:proofErr w:type="gramEnd"/>
      <w:r w:rsidRPr="005506B7">
        <w:rPr>
          <w:rFonts w:ascii="Arial" w:eastAsia="Humanst521 BT" w:hAnsi="Arial" w:cs="Arial"/>
        </w:rPr>
        <w:t xml:space="preserve"> aspartofthis</w:t>
      </w:r>
      <w:r w:rsidRPr="005506B7">
        <w:rPr>
          <w:rFonts w:ascii="Arial" w:eastAsia="Humanst521 BT" w:hAnsi="Arial" w:cs="Arial"/>
          <w:w w:val="106"/>
        </w:rPr>
        <w:t xml:space="preserve">duty </w:t>
      </w:r>
      <w:r w:rsidRPr="005506B7">
        <w:rPr>
          <w:rFonts w:ascii="Arial" w:eastAsia="Humanst521 BT" w:hAnsi="Arial" w:cs="Arial"/>
        </w:rPr>
        <w:t xml:space="preserve">should evaluate, analyse and  criticallyappraise government policiesand  programmes.  The </w:t>
      </w:r>
      <w:r w:rsidR="003B2515" w:rsidRPr="005506B7">
        <w:rPr>
          <w:rFonts w:ascii="Arial" w:eastAsia="Humanst521 BT" w:hAnsi="Arial" w:cs="Arial"/>
        </w:rPr>
        <w:t xml:space="preserve">MABOLOKA COMMUNITY </w:t>
      </w:r>
      <w:proofErr w:type="gramStart"/>
      <w:r w:rsidR="003B2515" w:rsidRPr="005506B7">
        <w:rPr>
          <w:rFonts w:ascii="Arial" w:eastAsia="Humanst521 BT" w:hAnsi="Arial" w:cs="Arial"/>
        </w:rPr>
        <w:t>RADIO</w:t>
      </w:r>
      <w:r w:rsidRPr="005506B7">
        <w:rPr>
          <w:rFonts w:ascii="Arial" w:eastAsia="Humanst521 BT" w:hAnsi="Arial" w:cs="Arial"/>
        </w:rPr>
        <w:t>is  not</w:t>
      </w:r>
      <w:proofErr w:type="gramEnd"/>
      <w:r w:rsidRPr="005506B7">
        <w:rPr>
          <w:rFonts w:ascii="Arial" w:eastAsia="Humanst521 BT" w:hAnsi="Arial" w:cs="Arial"/>
        </w:rPr>
        <w:t xml:space="preserve"> the mouthpiece of the government of the da</w:t>
      </w:r>
      <w:r w:rsidRPr="005506B7">
        <w:rPr>
          <w:rFonts w:ascii="Arial" w:eastAsia="Humanst521 BT" w:hAnsi="Arial" w:cs="Arial"/>
          <w:spacing w:val="-14"/>
        </w:rPr>
        <w:t>y</w:t>
      </w:r>
      <w:r w:rsidRPr="005506B7">
        <w:rPr>
          <w:rFonts w:ascii="Arial" w:eastAsia="Humanst521 BT" w:hAnsi="Arial" w:cs="Arial"/>
        </w:rPr>
        <w:t xml:space="preserve">, nor  should it broadcast </w:t>
      </w:r>
      <w:r w:rsidRPr="005506B7">
        <w:rPr>
          <w:rFonts w:ascii="Arial" w:eastAsia="Humanst521 BT" w:hAnsi="Arial" w:cs="Arial"/>
          <w:w w:val="105"/>
        </w:rPr>
        <w:t xml:space="preserve">its </w:t>
      </w:r>
      <w:r w:rsidRPr="005506B7">
        <w:rPr>
          <w:rFonts w:ascii="Arial" w:eastAsia="Humanst521 BT" w:hAnsi="Arial" w:cs="Arial"/>
        </w:rPr>
        <w:t>opinion ofgovernment policies,unlesstheyrelatedirectlyto</w:t>
      </w:r>
      <w:r w:rsidRPr="005506B7">
        <w:rPr>
          <w:rFonts w:ascii="Arial" w:eastAsia="Humanst521 BT" w:hAnsi="Arial" w:cs="Arial"/>
          <w:w w:val="105"/>
        </w:rPr>
        <w:t>broadcastingmatters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  <w:spacing w:val="-3"/>
        </w:rPr>
        <w:t>W</w:t>
      </w:r>
      <w:r w:rsidRPr="005506B7">
        <w:rPr>
          <w:rFonts w:ascii="Arial" w:eastAsia="Humanst521 BT" w:hAnsi="Arial" w:cs="Arial"/>
        </w:rPr>
        <w:t>eseekbalance bypresenting relevantviewsonmattersofimportance, asfaras</w:t>
      </w:r>
      <w:r w:rsidRPr="005506B7">
        <w:rPr>
          <w:rFonts w:ascii="Arial" w:eastAsia="Humanst521 BT" w:hAnsi="Arial" w:cs="Arial"/>
          <w:w w:val="105"/>
        </w:rPr>
        <w:t>possible.</w:t>
      </w:r>
      <w:proofErr w:type="gramEnd"/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Thismaynotalwaysbeachievedinasingleprogrammeornewsbulletin, butshouldbe</w:t>
      </w:r>
      <w:r w:rsidRPr="005506B7">
        <w:rPr>
          <w:rFonts w:ascii="Arial" w:eastAsia="Humanst521 BT" w:hAnsi="Arial" w:cs="Arial"/>
          <w:w w:val="106"/>
        </w:rPr>
        <w:t xml:space="preserve">done </w:t>
      </w:r>
      <w:r w:rsidRPr="005506B7">
        <w:rPr>
          <w:rFonts w:ascii="Arial" w:eastAsia="Humanst521 BT" w:hAnsi="Arial" w:cs="Arial"/>
        </w:rPr>
        <w:t xml:space="preserve">withinareasonable </w:t>
      </w:r>
      <w:r w:rsidRPr="005506B7">
        <w:rPr>
          <w:rFonts w:ascii="Arial" w:eastAsia="Humanst521 BT" w:hAnsi="Arial" w:cs="Arial"/>
          <w:w w:val="104"/>
        </w:rPr>
        <w:t>time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hAnsi="Arial" w:cs="Arial"/>
        </w:rPr>
        <w:tab/>
      </w:r>
      <w:proofErr w:type="gramStart"/>
      <w:r w:rsidRPr="005506B7">
        <w:rPr>
          <w:rFonts w:ascii="Arial" w:eastAsia="Humanst521 BT" w:hAnsi="Arial" w:cs="Arial"/>
          <w:spacing w:val="-3"/>
        </w:rPr>
        <w:t>W</w:t>
      </w:r>
      <w:r w:rsidRPr="005506B7">
        <w:rPr>
          <w:rFonts w:ascii="Arial" w:eastAsia="Humanst521 BT" w:hAnsi="Arial" w:cs="Arial"/>
        </w:rPr>
        <w:t>eareguided bynewsmeritand</w:t>
      </w:r>
      <w:r w:rsidRPr="005506B7">
        <w:rPr>
          <w:rFonts w:ascii="Arial" w:eastAsia="Humanst521 BT" w:hAnsi="Arial" w:cs="Arial"/>
          <w:w w:val="108"/>
        </w:rPr>
        <w:t>judgement</w:t>
      </w:r>
      <w:r w:rsidRPr="005506B7">
        <w:rPr>
          <w:rFonts w:ascii="Arial" w:eastAsia="Humanst521 BT" w:hAnsi="Arial" w:cs="Arial"/>
        </w:rPr>
        <w:t>inreaching editorialdecisions.</w:t>
      </w:r>
      <w:proofErr w:type="gramEnd"/>
      <w:r w:rsidRPr="005506B7">
        <w:rPr>
          <w:rFonts w:ascii="Arial" w:eastAsia="Humanst521 BT" w:hAnsi="Arial" w:cs="Arial"/>
        </w:rPr>
        <w:t xml:space="preserve">  </w:t>
      </w:r>
      <w:r w:rsidRPr="005506B7">
        <w:rPr>
          <w:rFonts w:ascii="Arial" w:eastAsia="Humanst521 BT" w:hAnsi="Arial" w:cs="Arial"/>
          <w:spacing w:val="-5"/>
        </w:rPr>
        <w:t>F</w:t>
      </w:r>
      <w:r w:rsidRPr="005506B7">
        <w:rPr>
          <w:rFonts w:ascii="Arial" w:eastAsia="Humanst521 BT" w:hAnsi="Arial" w:cs="Arial"/>
        </w:rPr>
        <w:t>airness</w:t>
      </w:r>
      <w:r w:rsidRPr="005506B7">
        <w:rPr>
          <w:rFonts w:ascii="Arial" w:eastAsia="Humanst521 BT" w:hAnsi="Arial" w:cs="Arial"/>
          <w:w w:val="104"/>
        </w:rPr>
        <w:t xml:space="preserve">does </w:t>
      </w:r>
      <w:r w:rsidRPr="005506B7">
        <w:rPr>
          <w:rFonts w:ascii="Arial" w:eastAsia="Humanst521 BT" w:hAnsi="Arial" w:cs="Arial"/>
        </w:rPr>
        <w:t>notrequireeditorialstaff tobe</w:t>
      </w:r>
      <w:r w:rsidRPr="005506B7">
        <w:rPr>
          <w:rFonts w:ascii="Arial" w:eastAsia="Humanst521 BT" w:hAnsi="Arial" w:cs="Arial"/>
          <w:w w:val="109"/>
        </w:rPr>
        <w:t>unquestioning</w:t>
      </w:r>
      <w:proofErr w:type="gramStart"/>
      <w:r w:rsidRPr="005506B7">
        <w:rPr>
          <w:rFonts w:ascii="Arial" w:eastAsia="Humanst521 BT" w:hAnsi="Arial" w:cs="Arial"/>
          <w:w w:val="109"/>
        </w:rPr>
        <w:t>,</w:t>
      </w:r>
      <w:r w:rsidRPr="005506B7">
        <w:rPr>
          <w:rFonts w:ascii="Arial" w:eastAsia="Humanst521 BT" w:hAnsi="Arial" w:cs="Arial"/>
        </w:rPr>
        <w:t>northe</w:t>
      </w:r>
      <w:r w:rsidR="003B2515" w:rsidRPr="005506B7">
        <w:rPr>
          <w:rFonts w:ascii="Arial" w:eastAsia="Humanst521 BT" w:hAnsi="Arial" w:cs="Arial"/>
        </w:rPr>
        <w:t>MABOLOKA</w:t>
      </w:r>
      <w:proofErr w:type="gramEnd"/>
      <w:r w:rsidR="003B2515" w:rsidRPr="005506B7">
        <w:rPr>
          <w:rFonts w:ascii="Arial" w:eastAsia="Humanst521 BT" w:hAnsi="Arial" w:cs="Arial"/>
        </w:rPr>
        <w:t xml:space="preserve"> COMMUNITY RADIO</w:t>
      </w:r>
      <w:r w:rsidRPr="005506B7">
        <w:rPr>
          <w:rFonts w:ascii="Arial" w:eastAsia="Humanst521 BT" w:hAnsi="Arial" w:cs="Arial"/>
        </w:rPr>
        <w:t>togiveeverysideofan</w:t>
      </w:r>
      <w:r w:rsidRPr="005506B7">
        <w:rPr>
          <w:rFonts w:ascii="Arial" w:eastAsia="Humanst521 BT" w:hAnsi="Arial" w:cs="Arial"/>
          <w:w w:val="105"/>
        </w:rPr>
        <w:t xml:space="preserve">issue </w:t>
      </w:r>
      <w:r w:rsidRPr="005506B7">
        <w:rPr>
          <w:rFonts w:ascii="Arial" w:eastAsia="Humanst521 BT" w:hAnsi="Arial" w:cs="Arial"/>
        </w:rPr>
        <w:t>thesameamount of</w:t>
      </w:r>
      <w:r w:rsidRPr="005506B7">
        <w:rPr>
          <w:rFonts w:ascii="Arial" w:eastAsia="Humanst521 BT" w:hAnsi="Arial" w:cs="Arial"/>
          <w:w w:val="104"/>
        </w:rPr>
        <w:t>time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spacing w:val="-3"/>
        </w:rPr>
        <w:t>W</w:t>
      </w:r>
      <w:r w:rsidRPr="005506B7">
        <w:rPr>
          <w:rFonts w:ascii="Arial" w:eastAsia="Humanst521 BT" w:hAnsi="Arial" w:cs="Arial"/>
        </w:rPr>
        <w:t xml:space="preserve">e do not accept gifts,   favours, free travel, special treatment, orprivileges that </w:t>
      </w:r>
      <w:r w:rsidRPr="005506B7">
        <w:rPr>
          <w:rFonts w:ascii="Arial" w:eastAsia="Humanst521 BT" w:hAnsi="Arial" w:cs="Arial"/>
          <w:w w:val="106"/>
        </w:rPr>
        <w:t xml:space="preserve">could </w:t>
      </w:r>
      <w:r w:rsidRPr="005506B7">
        <w:rPr>
          <w:rFonts w:ascii="Arial" w:eastAsia="Humanst521 BT" w:hAnsi="Arial" w:cs="Arial"/>
        </w:rPr>
        <w:t>compromiseourintegrit</w:t>
      </w:r>
      <w:r w:rsidRPr="005506B7">
        <w:rPr>
          <w:rFonts w:ascii="Arial" w:eastAsia="Humanst521 BT" w:hAnsi="Arial" w:cs="Arial"/>
          <w:spacing w:val="-14"/>
        </w:rPr>
        <w:t>y</w:t>
      </w:r>
      <w:proofErr w:type="gramStart"/>
      <w:r w:rsidRPr="005506B7">
        <w:rPr>
          <w:rFonts w:ascii="Arial" w:eastAsia="Humanst521 BT" w:hAnsi="Arial" w:cs="Arial"/>
        </w:rPr>
        <w:t>,andanysuchofferistobe</w:t>
      </w:r>
      <w:r w:rsidRPr="005506B7">
        <w:rPr>
          <w:rFonts w:ascii="Arial" w:eastAsia="Humanst521 BT" w:hAnsi="Arial" w:cs="Arial"/>
          <w:w w:val="104"/>
        </w:rPr>
        <w:t>disclosed</w:t>
      </w:r>
      <w:proofErr w:type="gramEnd"/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spacing w:val="-3"/>
        </w:rPr>
        <w:t>W</w:t>
      </w:r>
      <w:r w:rsidRPr="005506B7">
        <w:rPr>
          <w:rFonts w:ascii="Arial" w:eastAsia="Humanst521 BT" w:hAnsi="Arial" w:cs="Arial"/>
        </w:rPr>
        <w:t>efosteropen</w:t>
      </w:r>
      <w:r w:rsidRPr="005506B7">
        <w:rPr>
          <w:rFonts w:ascii="Arial" w:eastAsia="Humanst521 BT" w:hAnsi="Arial" w:cs="Arial"/>
          <w:w w:val="110"/>
        </w:rPr>
        <w:t>dialogue</w:t>
      </w:r>
      <w:r w:rsidRPr="005506B7">
        <w:rPr>
          <w:rFonts w:ascii="Arial" w:eastAsia="Humanst521 BT" w:hAnsi="Arial" w:cs="Arial"/>
        </w:rPr>
        <w:t>withourviewersandlisteners</w:t>
      </w:r>
      <w:proofErr w:type="gramStart"/>
      <w:r w:rsidRPr="005506B7">
        <w:rPr>
          <w:rFonts w:ascii="Arial" w:eastAsia="Humanst521 BT" w:hAnsi="Arial" w:cs="Arial"/>
        </w:rPr>
        <w:t>,asweare</w:t>
      </w:r>
      <w:r w:rsidRPr="005506B7">
        <w:rPr>
          <w:rFonts w:ascii="Arial" w:eastAsia="Humanst521 BT" w:hAnsi="Arial" w:cs="Arial"/>
          <w:w w:val="107"/>
        </w:rPr>
        <w:t>accountable</w:t>
      </w:r>
      <w:r w:rsidRPr="005506B7">
        <w:rPr>
          <w:rFonts w:ascii="Arial" w:eastAsia="Humanst521 BT" w:hAnsi="Arial" w:cs="Arial"/>
        </w:rPr>
        <w:t>tothe</w:t>
      </w:r>
      <w:r w:rsidR="005506B7" w:rsidRPr="005506B7">
        <w:rPr>
          <w:rFonts w:ascii="Arial" w:eastAsia="Humanst521 BT" w:hAnsi="Arial" w:cs="Arial"/>
          <w:w w:val="108"/>
        </w:rPr>
        <w:t>community</w:t>
      </w:r>
      <w:r w:rsidRPr="005506B7">
        <w:rPr>
          <w:rFonts w:ascii="Arial" w:eastAsia="Humanst521 BT" w:hAnsi="Arial" w:cs="Arial"/>
        </w:rPr>
        <w:t>forourreports</w:t>
      </w:r>
      <w:proofErr w:type="gramEnd"/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spacing w:val="-3"/>
        </w:rPr>
        <w:t>W</w:t>
      </w:r>
      <w:r w:rsidRPr="005506B7">
        <w:rPr>
          <w:rFonts w:ascii="Arial" w:eastAsia="Humanst521 BT" w:hAnsi="Arial" w:cs="Arial"/>
        </w:rPr>
        <w:t xml:space="preserve">eaim totellstoriesfrom a </w:t>
      </w:r>
      <w:r w:rsidR="008915AF">
        <w:rPr>
          <w:rFonts w:ascii="Arial" w:eastAsia="Humanst521 BT" w:hAnsi="Arial" w:cs="Arial"/>
        </w:rPr>
        <w:t>Community</w:t>
      </w:r>
      <w:r w:rsidRPr="005506B7">
        <w:rPr>
          <w:rFonts w:ascii="Arial" w:eastAsia="Humanst521 BT" w:hAnsi="Arial" w:cs="Arial"/>
        </w:rPr>
        <w:t xml:space="preserve"> point of viewand deal with issues that </w:t>
      </w:r>
      <w:r w:rsidRPr="005506B7">
        <w:rPr>
          <w:rFonts w:ascii="Arial" w:eastAsia="Humanst521 BT" w:hAnsi="Arial" w:cs="Arial"/>
          <w:w w:val="101"/>
        </w:rPr>
        <w:t xml:space="preserve">are </w:t>
      </w:r>
      <w:r w:rsidRPr="005506B7">
        <w:rPr>
          <w:rFonts w:ascii="Arial" w:eastAsia="Humanst521 BT" w:hAnsi="Arial" w:cs="Arial"/>
        </w:rPr>
        <w:t>important to</w:t>
      </w:r>
      <w:r w:rsidR="008915AF">
        <w:rPr>
          <w:rFonts w:ascii="Arial" w:eastAsia="Humanst521 BT" w:hAnsi="Arial" w:cs="Arial"/>
        </w:rPr>
        <w:t>Community</w:t>
      </w:r>
      <w:r w:rsidRPr="005506B7">
        <w:rPr>
          <w:rFonts w:ascii="Arial" w:eastAsia="Humanst521 BT" w:hAnsi="Arial" w:cs="Arial"/>
        </w:rPr>
        <w:t>s.  Thisincludes local</w:t>
      </w:r>
      <w:proofErr w:type="gramStart"/>
      <w:r w:rsidRPr="005506B7">
        <w:rPr>
          <w:rFonts w:ascii="Arial" w:eastAsia="Humanst521 BT" w:hAnsi="Arial" w:cs="Arial"/>
        </w:rPr>
        <w:t>,African</w:t>
      </w:r>
      <w:proofErr w:type="gramEnd"/>
      <w:r w:rsidRPr="005506B7">
        <w:rPr>
          <w:rFonts w:ascii="Arial" w:eastAsia="Humanst521 BT" w:hAnsi="Arial" w:cs="Arial"/>
        </w:rPr>
        <w:t xml:space="preserve"> andglobal issues.  </w:t>
      </w:r>
      <w:r w:rsidRPr="005506B7">
        <w:rPr>
          <w:rFonts w:ascii="Arial" w:eastAsia="Humanst521 BT" w:hAnsi="Arial" w:cs="Arial"/>
          <w:spacing w:val="-4"/>
        </w:rPr>
        <w:t>W</w:t>
      </w:r>
      <w:r w:rsidRPr="005506B7">
        <w:rPr>
          <w:rFonts w:ascii="Arial" w:eastAsia="Humanst521 BT" w:hAnsi="Arial" w:cs="Arial"/>
        </w:rPr>
        <w:t>e</w:t>
      </w:r>
      <w:r w:rsidRPr="005506B7">
        <w:rPr>
          <w:rFonts w:ascii="Arial" w:eastAsia="Humanst521 BT" w:hAnsi="Arial" w:cs="Arial"/>
          <w:w w:val="104"/>
        </w:rPr>
        <w:t xml:space="preserve">endeavour </w:t>
      </w:r>
      <w:r w:rsidRPr="005506B7">
        <w:rPr>
          <w:rFonts w:ascii="Arial" w:eastAsia="Humanst521 BT" w:hAnsi="Arial" w:cs="Arial"/>
        </w:rPr>
        <w:t>tocontextualise for</w:t>
      </w:r>
      <w:r w:rsidR="008915AF">
        <w:rPr>
          <w:rFonts w:ascii="Arial" w:eastAsia="Humanst521 BT" w:hAnsi="Arial" w:cs="Arial"/>
        </w:rPr>
        <w:t>Community</w:t>
      </w:r>
      <w:r w:rsidRPr="005506B7">
        <w:rPr>
          <w:rFonts w:ascii="Arial" w:eastAsia="Humanst521 BT" w:hAnsi="Arial" w:cs="Arial"/>
        </w:rPr>
        <w:t>s theirlifeasglobal citiens,  and  torecountthestory</w:t>
      </w:r>
      <w:r w:rsidRPr="005506B7">
        <w:rPr>
          <w:rFonts w:ascii="Arial" w:eastAsia="Humanst521 BT" w:hAnsi="Arial" w:cs="Arial"/>
          <w:w w:val="110"/>
        </w:rPr>
        <w:t xml:space="preserve">of </w:t>
      </w:r>
      <w:r w:rsidRPr="005506B7">
        <w:rPr>
          <w:rFonts w:ascii="Arial" w:eastAsia="Humanst521 BT" w:hAnsi="Arial" w:cs="Arial"/>
        </w:rPr>
        <w:t>SouthAfricainallitsvarietyandcomplexit</w:t>
      </w:r>
      <w:r w:rsidRPr="005506B7">
        <w:rPr>
          <w:rFonts w:ascii="Arial" w:eastAsia="Humanst521 BT" w:hAnsi="Arial" w:cs="Arial"/>
          <w:spacing w:val="-14"/>
        </w:rPr>
        <w:t>y</w:t>
      </w:r>
      <w:proofErr w:type="gramStart"/>
      <w:r w:rsidRPr="005506B7">
        <w:rPr>
          <w:rFonts w:ascii="Arial" w:eastAsia="Humanst521 BT" w:hAnsi="Arial" w:cs="Arial"/>
        </w:rPr>
        <w:t xml:space="preserve">. </w:t>
      </w:r>
      <w:proofErr w:type="gramEnd"/>
      <w:r w:rsidRPr="005506B7">
        <w:rPr>
          <w:rFonts w:ascii="Arial" w:eastAsia="Humanst521 BT" w:hAnsi="Arial" w:cs="Arial"/>
        </w:rPr>
        <w:t>Givenourhistor</w:t>
      </w:r>
      <w:r w:rsidRPr="005506B7">
        <w:rPr>
          <w:rFonts w:ascii="Arial" w:eastAsia="Humanst521 BT" w:hAnsi="Arial" w:cs="Arial"/>
          <w:spacing w:val="-14"/>
        </w:rPr>
        <w:t>y</w:t>
      </w:r>
      <w:proofErr w:type="gramStart"/>
      <w:r w:rsidRPr="005506B7">
        <w:rPr>
          <w:rFonts w:ascii="Arial" w:eastAsia="Humanst521 BT" w:hAnsi="Arial" w:cs="Arial"/>
        </w:rPr>
        <w:t>,andthatSouthAfricais</w:t>
      </w:r>
      <w:r w:rsidRPr="005506B7">
        <w:rPr>
          <w:rFonts w:ascii="Arial" w:eastAsia="Humanst521 BT" w:hAnsi="Arial" w:cs="Arial"/>
          <w:w w:val="105"/>
        </w:rPr>
        <w:t>part</w:t>
      </w:r>
      <w:proofErr w:type="gramEnd"/>
      <w:r w:rsidRPr="005506B7">
        <w:rPr>
          <w:rFonts w:ascii="Arial" w:eastAsia="Humanst521 BT" w:hAnsi="Arial" w:cs="Arial"/>
          <w:w w:val="105"/>
        </w:rPr>
        <w:t xml:space="preserve"> </w:t>
      </w:r>
      <w:r w:rsidRPr="005506B7">
        <w:rPr>
          <w:rFonts w:ascii="Arial" w:eastAsia="Humanst521 BT" w:hAnsi="Arial" w:cs="Arial"/>
        </w:rPr>
        <w:t>ofAfrica,weseeitasourresponsibility toendeavourtorepresentAfricaandAfrican</w:t>
      </w:r>
      <w:r w:rsidRPr="005506B7">
        <w:rPr>
          <w:rFonts w:ascii="Arial" w:eastAsia="Humanst521 BT" w:hAnsi="Arial" w:cs="Arial"/>
          <w:w w:val="101"/>
        </w:rPr>
        <w:t xml:space="preserve">stories </w:t>
      </w:r>
      <w:r w:rsidRPr="005506B7">
        <w:rPr>
          <w:rFonts w:ascii="Arial" w:eastAsia="Humanst521 BT" w:hAnsi="Arial" w:cs="Arial"/>
        </w:rPr>
        <w:t>fairlyanddiversely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spacing w:val="-3"/>
        </w:rPr>
        <w:t>W</w:t>
      </w:r>
      <w:r w:rsidRPr="005506B7">
        <w:rPr>
          <w:rFonts w:ascii="Arial" w:eastAsia="Humanst521 BT" w:hAnsi="Arial" w:cs="Arial"/>
        </w:rPr>
        <w:t>earecommittedtobeing atruly</w:t>
      </w:r>
      <w:r w:rsidRPr="005506B7">
        <w:rPr>
          <w:rFonts w:ascii="Arial" w:eastAsia="Humanst521 BT" w:hAnsi="Arial" w:cs="Arial"/>
          <w:w w:val="110"/>
        </w:rPr>
        <w:t>national</w:t>
      </w:r>
      <w:r w:rsidRPr="005506B7">
        <w:rPr>
          <w:rFonts w:ascii="Arial" w:eastAsia="Humanst521 BT" w:hAnsi="Arial" w:cs="Arial"/>
        </w:rPr>
        <w:t>broadcaste</w:t>
      </w:r>
      <w:r w:rsidRPr="005506B7">
        <w:rPr>
          <w:rFonts w:ascii="Arial" w:eastAsia="Humanst521 BT" w:hAnsi="Arial" w:cs="Arial"/>
          <w:spacing w:val="-16"/>
        </w:rPr>
        <w:t>r</w:t>
      </w:r>
      <w:r w:rsidRPr="005506B7">
        <w:rPr>
          <w:rFonts w:ascii="Arial" w:eastAsia="Humanst521 BT" w:hAnsi="Arial" w:cs="Arial"/>
        </w:rPr>
        <w:t>, providing ashowcase forall</w:t>
      </w:r>
      <w:r w:rsidRPr="005506B7">
        <w:rPr>
          <w:rFonts w:ascii="Arial" w:eastAsia="Humanst521 BT" w:hAnsi="Arial" w:cs="Arial"/>
          <w:w w:val="108"/>
        </w:rPr>
        <w:t>South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Africa'sprovincesand</w:t>
      </w:r>
      <w:r w:rsidRPr="005506B7">
        <w:rPr>
          <w:rFonts w:ascii="Arial" w:eastAsia="Humanst521 BT" w:hAnsi="Arial" w:cs="Arial"/>
          <w:w w:val="105"/>
        </w:rPr>
        <w:t>peoples.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 xml:space="preserve">The Code of Conduct for Broadcasters also requires the 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 xml:space="preserve">  to report news </w:t>
      </w:r>
      <w:r w:rsidRPr="005506B7">
        <w:rPr>
          <w:rFonts w:ascii="Arial" w:eastAsia="Humanst521 BT" w:hAnsi="Arial" w:cs="Arial"/>
          <w:w w:val="106"/>
        </w:rPr>
        <w:t>truthfull</w:t>
      </w:r>
      <w:r w:rsidRPr="005506B7">
        <w:rPr>
          <w:rFonts w:ascii="Arial" w:eastAsia="Humanst521 BT" w:hAnsi="Arial" w:cs="Arial"/>
          <w:spacing w:val="-14"/>
          <w:w w:val="106"/>
        </w:rPr>
        <w:t>y</w:t>
      </w:r>
      <w:r w:rsidRPr="005506B7">
        <w:rPr>
          <w:rFonts w:ascii="Arial" w:eastAsia="Humanst521 BT" w:hAnsi="Arial" w:cs="Arial"/>
          <w:w w:val="111"/>
        </w:rPr>
        <w:t xml:space="preserve">, </w:t>
      </w:r>
      <w:r w:rsidRPr="005506B7">
        <w:rPr>
          <w:rFonts w:ascii="Arial" w:eastAsia="Humanst521 BT" w:hAnsi="Arial" w:cs="Arial"/>
        </w:rPr>
        <w:t>accuratelyandobjectivel</w:t>
      </w:r>
      <w:r w:rsidRPr="005506B7">
        <w:rPr>
          <w:rFonts w:ascii="Arial" w:eastAsia="Humanst521 BT" w:hAnsi="Arial" w:cs="Arial"/>
          <w:spacing w:val="-14"/>
        </w:rPr>
        <w:t>y</w:t>
      </w:r>
      <w:proofErr w:type="gramStart"/>
      <w:r w:rsidRPr="005506B7">
        <w:rPr>
          <w:rFonts w:ascii="Arial" w:eastAsia="Humanst521 BT" w:hAnsi="Arial" w:cs="Arial"/>
        </w:rPr>
        <w:t xml:space="preserve">. </w:t>
      </w:r>
      <w:proofErr w:type="gramEnd"/>
      <w:r w:rsidRPr="005506B7">
        <w:rPr>
          <w:rFonts w:ascii="Arial" w:eastAsia="Humanst521 BT" w:hAnsi="Arial" w:cs="Arial"/>
        </w:rPr>
        <w:t>Inthisregard</w:t>
      </w:r>
      <w:proofErr w:type="gramStart"/>
      <w:r w:rsidRPr="005506B7">
        <w:rPr>
          <w:rFonts w:ascii="Arial" w:eastAsia="Humanst521 BT" w:hAnsi="Arial" w:cs="Arial"/>
        </w:rPr>
        <w:t>,thestaffmaynotallowtheirprofessional</w:t>
      </w:r>
      <w:proofErr w:type="gramEnd"/>
      <w:r w:rsidRPr="005506B7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w w:val="106"/>
        </w:rPr>
        <w:t xml:space="preserve">judgementto </w:t>
      </w:r>
      <w:r w:rsidRPr="005506B7">
        <w:rPr>
          <w:rFonts w:ascii="Arial" w:eastAsia="Humanst521 BT" w:hAnsi="Arial" w:cs="Arial"/>
        </w:rPr>
        <w:t xml:space="preserve">beinfluenced bypressuresfrompolitical, commercialorothersectional </w:t>
      </w:r>
      <w:r w:rsidRPr="005506B7">
        <w:rPr>
          <w:rFonts w:ascii="Arial" w:eastAsia="Humanst521 BT" w:hAnsi="Arial" w:cs="Arial"/>
          <w:w w:val="103"/>
        </w:rPr>
        <w:t>interests.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Sincetheyare</w:t>
      </w:r>
      <w:r w:rsidRPr="005506B7">
        <w:rPr>
          <w:rFonts w:ascii="Arial" w:eastAsia="Humanst521 BT" w:hAnsi="Arial" w:cs="Arial"/>
          <w:w w:val="106"/>
        </w:rPr>
        <w:t>professionals,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 xml:space="preserve">journalistsandothernewsstaffhavepersonalopinions, </w:t>
      </w:r>
      <w:r w:rsidRPr="005506B7">
        <w:rPr>
          <w:rFonts w:ascii="Arial" w:eastAsia="Humanst521 BT" w:hAnsi="Arial" w:cs="Arial"/>
          <w:w w:val="105"/>
        </w:rPr>
        <w:t xml:space="preserve">beliefs </w:t>
      </w:r>
      <w:r w:rsidRPr="005506B7">
        <w:rPr>
          <w:rFonts w:ascii="Arial" w:eastAsia="Humanst521 BT" w:hAnsi="Arial" w:cs="Arial"/>
        </w:rPr>
        <w:t xml:space="preserve">and  preferencesarising fromsocial, </w:t>
      </w:r>
      <w:r w:rsidRPr="005506B7">
        <w:rPr>
          <w:rFonts w:ascii="Arial" w:eastAsia="Humanst521 BT" w:hAnsi="Arial" w:cs="Arial"/>
          <w:w w:val="108"/>
        </w:rPr>
        <w:t>educational,</w:t>
      </w:r>
      <w:r w:rsidRPr="005506B7">
        <w:rPr>
          <w:rFonts w:ascii="Arial" w:eastAsia="Humanst521 BT" w:hAnsi="Arial" w:cs="Arial"/>
        </w:rPr>
        <w:t>cultural and  otherformsof</w:t>
      </w:r>
      <w:r w:rsidRPr="005506B7">
        <w:rPr>
          <w:rFonts w:ascii="Arial" w:eastAsia="Humanst521 BT" w:hAnsi="Arial" w:cs="Arial"/>
          <w:w w:val="108"/>
        </w:rPr>
        <w:t>nurturing</w:t>
      </w:r>
      <w:proofErr w:type="gramStart"/>
      <w:r w:rsidRPr="005506B7">
        <w:rPr>
          <w:rFonts w:ascii="Arial" w:eastAsia="Humanst521 BT" w:hAnsi="Arial" w:cs="Arial"/>
          <w:w w:val="108"/>
        </w:rPr>
        <w:t xml:space="preserve">. </w:t>
      </w:r>
      <w:proofErr w:type="gramEnd"/>
      <w:r w:rsidRPr="005506B7">
        <w:rPr>
          <w:rFonts w:ascii="Arial" w:eastAsia="Humanst521 BT" w:hAnsi="Arial" w:cs="Arial"/>
          <w:w w:val="108"/>
        </w:rPr>
        <w:t xml:space="preserve">South </w:t>
      </w:r>
      <w:r w:rsidRPr="005506B7">
        <w:rPr>
          <w:rFonts w:ascii="Arial" w:eastAsia="Humanst521 BT" w:hAnsi="Arial" w:cs="Arial"/>
        </w:rPr>
        <w:t xml:space="preserve">Africa's apartheid  past, and individuals'  experiences in contesting  and living   under it, </w:t>
      </w:r>
      <w:r w:rsidRPr="005506B7">
        <w:rPr>
          <w:rFonts w:ascii="Arial" w:eastAsia="Humanst521 BT" w:hAnsi="Arial" w:cs="Arial"/>
          <w:w w:val="107"/>
        </w:rPr>
        <w:t xml:space="preserve">also </w:t>
      </w:r>
      <w:r w:rsidRPr="005506B7">
        <w:rPr>
          <w:rFonts w:ascii="Arial" w:eastAsia="Humanst521 BT" w:hAnsi="Arial" w:cs="Arial"/>
        </w:rPr>
        <w:t>accentuates differencesthatcouldcreateunfairness andpartialit</w:t>
      </w:r>
      <w:r w:rsidRPr="005506B7">
        <w:rPr>
          <w:rFonts w:ascii="Arial" w:eastAsia="Humanst521 BT" w:hAnsi="Arial" w:cs="Arial"/>
          <w:spacing w:val="-15"/>
        </w:rPr>
        <w:t>y</w:t>
      </w:r>
      <w:r w:rsidRPr="005506B7">
        <w:rPr>
          <w:rFonts w:ascii="Arial" w:eastAsia="Humanst521 BT" w:hAnsi="Arial" w:cs="Arial"/>
        </w:rPr>
        <w:t>,or perceptionsofsuchbias</w:t>
      </w:r>
      <w:proofErr w:type="gramStart"/>
      <w:r w:rsidRPr="005506B7">
        <w:rPr>
          <w:rFonts w:ascii="Arial" w:eastAsia="Humanst521 BT" w:hAnsi="Arial" w:cs="Arial"/>
        </w:rPr>
        <w:t xml:space="preserve">. </w:t>
      </w:r>
      <w:r w:rsidRPr="005506B7">
        <w:rPr>
          <w:rFonts w:ascii="Arial" w:eastAsia="Humanst521 BT" w:hAnsi="Arial" w:cs="Arial"/>
          <w:w w:val="102"/>
        </w:rPr>
        <w:t xml:space="preserve">It </w:t>
      </w:r>
      <w:r w:rsidRPr="005506B7">
        <w:rPr>
          <w:rFonts w:ascii="Arial" w:eastAsia="Humanst521 BT" w:hAnsi="Arial" w:cs="Arial"/>
        </w:rPr>
        <w:t>istheresponsibilityof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journalists andeditorialstafftoensurethattheseformsof</w:t>
      </w:r>
      <w:r w:rsidRPr="005506B7">
        <w:rPr>
          <w:rFonts w:ascii="Arial" w:eastAsia="Humanst521 BT" w:hAnsi="Arial" w:cs="Arial"/>
          <w:w w:val="109"/>
        </w:rPr>
        <w:t xml:space="preserve">individual </w:t>
      </w:r>
      <w:r w:rsidRPr="005506B7">
        <w:rPr>
          <w:rFonts w:ascii="Arial" w:eastAsia="Humanst521 BT" w:hAnsi="Arial" w:cs="Arial"/>
        </w:rPr>
        <w:t>andcollectivenurturing donotleadtoanyformorperceptionofinequityor</w:t>
      </w:r>
      <w:r w:rsidRPr="005506B7">
        <w:rPr>
          <w:rFonts w:ascii="Arial" w:eastAsia="Humanst521 BT" w:hAnsi="Arial" w:cs="Arial"/>
          <w:w w:val="104"/>
        </w:rPr>
        <w:t>prejudice.</w:t>
      </w:r>
      <w:proofErr w:type="gramEnd"/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Inordertomeettherequiredstandard ofjournalistic objectivityitistheresponsibility of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 xml:space="preserve"> newsstafftobeawareofsuchpersonalopinions</w:t>
      </w:r>
      <w:proofErr w:type="gramStart"/>
      <w:r w:rsidRPr="005506B7">
        <w:rPr>
          <w:rFonts w:ascii="Arial" w:eastAsia="Humanst521 BT" w:hAnsi="Arial" w:cs="Arial"/>
        </w:rPr>
        <w:t>,  beliefsandpreferences,andtotakethem</w:t>
      </w:r>
      <w:r w:rsidRPr="005506B7">
        <w:rPr>
          <w:rFonts w:ascii="Arial" w:eastAsia="Humanst521 BT" w:hAnsi="Arial" w:cs="Arial"/>
          <w:w w:val="107"/>
        </w:rPr>
        <w:t>into</w:t>
      </w:r>
      <w:proofErr w:type="gramEnd"/>
      <w:r w:rsidRPr="005506B7">
        <w:rPr>
          <w:rFonts w:ascii="Arial" w:eastAsia="Humanst521 BT" w:hAnsi="Arial" w:cs="Arial"/>
          <w:w w:val="107"/>
        </w:rPr>
        <w:t xml:space="preserve"> </w:t>
      </w:r>
      <w:r w:rsidRPr="005506B7">
        <w:rPr>
          <w:rFonts w:ascii="Arial" w:eastAsia="Humanst521 BT" w:hAnsi="Arial" w:cs="Arial"/>
        </w:rPr>
        <w:t>account in</w:t>
      </w:r>
      <w:r w:rsidRPr="005506B7">
        <w:rPr>
          <w:rFonts w:ascii="Arial" w:eastAsia="Humanst521 BT" w:hAnsi="Arial" w:cs="Arial"/>
          <w:w w:val="110"/>
        </w:rPr>
        <w:t>gathering</w:t>
      </w:r>
      <w:r w:rsidRPr="005506B7">
        <w:rPr>
          <w:rFonts w:ascii="Arial" w:eastAsia="Humanst521 BT" w:hAnsi="Arial" w:cs="Arial"/>
        </w:rPr>
        <w:t xml:space="preserve">and  </w:t>
      </w:r>
      <w:r w:rsidRPr="005506B7">
        <w:rPr>
          <w:rFonts w:ascii="Arial" w:eastAsia="Humanst521 BT" w:hAnsi="Arial" w:cs="Arial"/>
          <w:w w:val="108"/>
        </w:rPr>
        <w:t>transmitting</w:t>
      </w:r>
      <w:r w:rsidRPr="005506B7">
        <w:rPr>
          <w:rFonts w:ascii="Arial" w:eastAsia="Humanst521 BT" w:hAnsi="Arial" w:cs="Arial"/>
        </w:rPr>
        <w:t xml:space="preserve">news.  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 xml:space="preserve"> reporting should be,and  beseento</w:t>
      </w:r>
      <w:r w:rsidRPr="005506B7">
        <w:rPr>
          <w:rFonts w:ascii="Arial" w:eastAsia="Humanst521 BT" w:hAnsi="Arial" w:cs="Arial"/>
          <w:w w:val="105"/>
        </w:rPr>
        <w:t xml:space="preserve">be, </w:t>
      </w:r>
      <w:r w:rsidRPr="005506B7">
        <w:rPr>
          <w:rFonts w:ascii="Arial" w:eastAsia="Humanst521 BT" w:hAnsi="Arial" w:cs="Arial"/>
        </w:rPr>
        <w:t>accurate, fai</w:t>
      </w:r>
      <w:r w:rsidRPr="005506B7">
        <w:rPr>
          <w:rFonts w:ascii="Arial" w:eastAsia="Humanst521 BT" w:hAnsi="Arial" w:cs="Arial"/>
          <w:spacing w:val="-16"/>
        </w:rPr>
        <w:t>r</w:t>
      </w:r>
      <w:r w:rsidRPr="005506B7">
        <w:rPr>
          <w:rFonts w:ascii="Arial" w:eastAsia="Humanst521 BT" w:hAnsi="Arial" w:cs="Arial"/>
        </w:rPr>
        <w:t xml:space="preserve">,impartial and </w:t>
      </w:r>
      <w:r w:rsidRPr="005506B7">
        <w:rPr>
          <w:rFonts w:ascii="Arial" w:eastAsia="Humanst521 BT" w:hAnsi="Arial" w:cs="Arial"/>
          <w:w w:val="108"/>
        </w:rPr>
        <w:t>balanced</w:t>
      </w:r>
      <w:proofErr w:type="gramStart"/>
      <w:r w:rsidRPr="005506B7">
        <w:rPr>
          <w:rFonts w:ascii="Arial" w:eastAsia="Humanst521 BT" w:hAnsi="Arial" w:cs="Arial"/>
          <w:w w:val="108"/>
        </w:rPr>
        <w:t xml:space="preserve">. </w:t>
      </w:r>
      <w:proofErr w:type="gramEnd"/>
      <w:r w:rsidRPr="005506B7">
        <w:rPr>
          <w:rFonts w:ascii="Arial" w:eastAsia="Humanst521 BT" w:hAnsi="Arial" w:cs="Arial"/>
        </w:rPr>
        <w:t xml:space="preserve">Ouraudiences </w:t>
      </w:r>
      <w:proofErr w:type="gramStart"/>
      <w:r w:rsidRPr="005506B7">
        <w:rPr>
          <w:rFonts w:ascii="Arial" w:eastAsia="Humanst521 BT" w:hAnsi="Arial" w:cs="Arial"/>
        </w:rPr>
        <w:t>havetheright  toexpect</w:t>
      </w:r>
      <w:r w:rsidR="003B2515" w:rsidRPr="005506B7">
        <w:rPr>
          <w:rFonts w:ascii="Arial" w:eastAsia="Humanst521 BT" w:hAnsi="Arial" w:cs="Arial"/>
        </w:rPr>
        <w:t>MABOLOKA</w:t>
      </w:r>
      <w:proofErr w:type="gramEnd"/>
      <w:r w:rsidR="003B2515" w:rsidRPr="005506B7">
        <w:rPr>
          <w:rFonts w:ascii="Arial" w:eastAsia="Humanst521 BT" w:hAnsi="Arial" w:cs="Arial"/>
        </w:rPr>
        <w:t xml:space="preserve"> COMMUNITY RADIO</w:t>
      </w:r>
      <w:r w:rsidRPr="005506B7">
        <w:rPr>
          <w:rFonts w:ascii="Arial" w:eastAsia="Humanst521 BT" w:hAnsi="Arial" w:cs="Arial"/>
        </w:rPr>
        <w:t>news</w:t>
      </w:r>
      <w:r w:rsidRPr="005506B7">
        <w:rPr>
          <w:rFonts w:ascii="Arial" w:eastAsia="Humanst521 BT" w:hAnsi="Arial" w:cs="Arial"/>
          <w:w w:val="111"/>
        </w:rPr>
        <w:t xml:space="preserve">and </w:t>
      </w:r>
      <w:r w:rsidRPr="005506B7">
        <w:rPr>
          <w:rFonts w:ascii="Arial" w:eastAsia="Humanst521 BT" w:hAnsi="Arial" w:cs="Arial"/>
        </w:rPr>
        <w:t xml:space="preserve">currentaffairs </w:t>
      </w:r>
      <w:r w:rsidRPr="005506B7">
        <w:rPr>
          <w:rFonts w:ascii="Arial" w:eastAsia="Humanst521 BT" w:hAnsi="Arial" w:cs="Arial"/>
          <w:w w:val="108"/>
        </w:rPr>
        <w:t>programming</w:t>
      </w:r>
      <w:r w:rsidRPr="005506B7">
        <w:rPr>
          <w:rFonts w:ascii="Arial" w:eastAsia="Humanst521 BT" w:hAnsi="Arial" w:cs="Arial"/>
        </w:rPr>
        <w:t>nottoreflectthepersonalviewsofeditorial</w:t>
      </w:r>
      <w:r w:rsidRPr="005506B7">
        <w:rPr>
          <w:rFonts w:ascii="Arial" w:eastAsia="Humanst521 BT" w:hAnsi="Arial" w:cs="Arial"/>
          <w:w w:val="112"/>
        </w:rPr>
        <w:t>staf</w:t>
      </w:r>
      <w:r w:rsidRPr="005506B7">
        <w:rPr>
          <w:rFonts w:ascii="Arial" w:eastAsia="Humanst521 BT" w:hAnsi="Arial" w:cs="Arial"/>
          <w:spacing w:val="-3"/>
          <w:w w:val="112"/>
        </w:rPr>
        <w:t>f</w:t>
      </w:r>
      <w:r w:rsidRPr="005506B7">
        <w:rPr>
          <w:rFonts w:ascii="Arial" w:eastAsia="Humanst521 BT" w:hAnsi="Arial" w:cs="Arial"/>
          <w:w w:val="111"/>
        </w:rPr>
        <w:t>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  <w:sectPr w:rsidR="006E40D9" w:rsidRPr="005506B7">
          <w:pgSz w:w="10900" w:h="16840"/>
          <w:pgMar w:top="1300" w:right="780" w:bottom="280" w:left="500" w:header="720" w:footer="720" w:gutter="0"/>
          <w:cols w:space="720"/>
        </w:sectPr>
      </w:pPr>
      <w:r w:rsidRPr="005506B7">
        <w:rPr>
          <w:rFonts w:ascii="Arial" w:eastAsia="Humanst521 BT" w:hAnsi="Arial" w:cs="Arial"/>
          <w:position w:val="-4"/>
        </w:rPr>
        <w:t xml:space="preserve">In </w:t>
      </w:r>
      <w:r w:rsidRPr="005506B7">
        <w:rPr>
          <w:rFonts w:ascii="Arial" w:eastAsia="Humanst521 BT" w:hAnsi="Arial" w:cs="Arial"/>
          <w:w w:val="113"/>
          <w:position w:val="-4"/>
        </w:rPr>
        <w:t xml:space="preserve">assigning </w:t>
      </w:r>
      <w:r w:rsidRPr="005506B7">
        <w:rPr>
          <w:rFonts w:ascii="Arial" w:eastAsia="Humanst521 BT" w:hAnsi="Arial" w:cs="Arial"/>
          <w:position w:val="-4"/>
        </w:rPr>
        <w:t>staf</w:t>
      </w:r>
      <w:r w:rsidRPr="005506B7">
        <w:rPr>
          <w:rFonts w:ascii="Arial" w:eastAsia="Humanst521 BT" w:hAnsi="Arial" w:cs="Arial"/>
          <w:spacing w:val="-3"/>
          <w:position w:val="-4"/>
        </w:rPr>
        <w:t>f</w:t>
      </w:r>
      <w:proofErr w:type="gramStart"/>
      <w:r w:rsidRPr="005506B7">
        <w:rPr>
          <w:rFonts w:ascii="Arial" w:eastAsia="Humanst521 BT" w:hAnsi="Arial" w:cs="Arial"/>
          <w:position w:val="-4"/>
        </w:rPr>
        <w:t xml:space="preserve">,  </w:t>
      </w:r>
      <w:r w:rsidR="003B2515" w:rsidRPr="005506B7">
        <w:rPr>
          <w:rFonts w:ascii="Arial" w:eastAsia="Humanst521 BT" w:hAnsi="Arial" w:cs="Arial"/>
          <w:position w:val="-4"/>
        </w:rPr>
        <w:t>MABOLOKA</w:t>
      </w:r>
      <w:proofErr w:type="gramEnd"/>
      <w:r w:rsidR="003B2515" w:rsidRPr="005506B7">
        <w:rPr>
          <w:rFonts w:ascii="Arial" w:eastAsia="Humanst521 BT" w:hAnsi="Arial" w:cs="Arial"/>
          <w:position w:val="-4"/>
        </w:rPr>
        <w:t xml:space="preserve"> COMMUNITY RADIO</w:t>
      </w:r>
      <w:r w:rsidRPr="005506B7">
        <w:rPr>
          <w:rFonts w:ascii="Arial" w:eastAsia="Humanst521 BT" w:hAnsi="Arial" w:cs="Arial"/>
          <w:position w:val="-4"/>
        </w:rPr>
        <w:t xml:space="preserve">editors should  be sensitive to published  views, </w:t>
      </w:r>
      <w:r w:rsidRPr="005506B7">
        <w:rPr>
          <w:rFonts w:ascii="Arial" w:eastAsia="Humanst521 BT" w:hAnsi="Arial" w:cs="Arial"/>
          <w:w w:val="111"/>
          <w:position w:val="-4"/>
        </w:rPr>
        <w:t>associationsand</w:t>
      </w:r>
      <w:r w:rsidRPr="005506B7">
        <w:rPr>
          <w:rFonts w:ascii="Arial" w:eastAsia="Humanst521 BT" w:hAnsi="Arial" w:cs="Arial"/>
          <w:w w:val="107"/>
          <w:position w:val="-1"/>
        </w:rPr>
        <w:t>backgrounds,</w:t>
      </w:r>
      <w:r w:rsidRPr="005506B7">
        <w:rPr>
          <w:rFonts w:ascii="Arial" w:eastAsia="Humanst521 BT" w:hAnsi="Arial" w:cs="Arial"/>
          <w:position w:val="-1"/>
        </w:rPr>
        <w:t xml:space="preserve">soastoavoidanyperceptionofbias,orofvulnerability toundue </w:t>
      </w:r>
      <w:r w:rsidR="00A21E71" w:rsidRPr="005506B7">
        <w:rPr>
          <w:rFonts w:ascii="Arial" w:eastAsia="Humanst521 BT" w:hAnsi="Arial" w:cs="Arial"/>
          <w:w w:val="107"/>
          <w:position w:val="-1"/>
        </w:rPr>
        <w:t>influence</w:t>
      </w:r>
    </w:p>
    <w:p w:rsidR="006E40D9" w:rsidRPr="005506B7" w:rsidRDefault="00B54F68" w:rsidP="007D64D1">
      <w:pPr>
        <w:rPr>
          <w:rFonts w:ascii="Arial" w:eastAsia="BankGothic Lt BT" w:hAnsi="Arial" w:cs="Arial"/>
        </w:rPr>
      </w:pPr>
      <w:r w:rsidRPr="005506B7">
        <w:rPr>
          <w:rFonts w:ascii="Arial" w:eastAsia="BankGothic Lt BT" w:hAnsi="Arial" w:cs="Arial"/>
          <w:color w:val="004890"/>
        </w:rPr>
        <w:lastRenderedPageBreak/>
        <w:t>NEWS</w:t>
      </w:r>
      <w:proofErr w:type="gramStart"/>
      <w:r w:rsidRPr="005506B7">
        <w:rPr>
          <w:rFonts w:ascii="Arial" w:eastAsia="BankGothic Lt BT" w:hAnsi="Arial" w:cs="Arial"/>
          <w:color w:val="004890"/>
        </w:rPr>
        <w:t>,CURRENTAFFAIRS</w:t>
      </w:r>
      <w:r w:rsidRPr="005506B7">
        <w:rPr>
          <w:rFonts w:ascii="Arial" w:eastAsia="BankGothic Lt BT" w:hAnsi="Arial" w:cs="Arial"/>
          <w:color w:val="004890"/>
          <w:w w:val="106"/>
        </w:rPr>
        <w:t>A</w:t>
      </w:r>
      <w:r w:rsidRPr="005506B7">
        <w:rPr>
          <w:rFonts w:ascii="Arial" w:eastAsia="BankGothic Lt BT" w:hAnsi="Arial" w:cs="Arial"/>
          <w:color w:val="004890"/>
          <w:w w:val="103"/>
        </w:rPr>
        <w:t>N</w:t>
      </w:r>
      <w:r w:rsidRPr="005506B7">
        <w:rPr>
          <w:rFonts w:ascii="Arial" w:eastAsia="BankGothic Lt BT" w:hAnsi="Arial" w:cs="Arial"/>
          <w:color w:val="004890"/>
          <w:w w:val="104"/>
        </w:rPr>
        <w:t>D</w:t>
      </w:r>
      <w:proofErr w:type="gramEnd"/>
      <w:r w:rsidRPr="005506B7">
        <w:rPr>
          <w:rFonts w:ascii="Arial" w:eastAsia="BankGothic Lt BT" w:hAnsi="Arial" w:cs="Arial"/>
          <w:color w:val="004890"/>
          <w:w w:val="104"/>
        </w:rPr>
        <w:t xml:space="preserve"> </w:t>
      </w:r>
      <w:r w:rsidRPr="005506B7">
        <w:rPr>
          <w:rFonts w:ascii="Arial" w:eastAsia="BankGothic Lt BT" w:hAnsi="Arial" w:cs="Arial"/>
          <w:color w:val="004890"/>
        </w:rPr>
        <w:t>INFORMATION</w:t>
      </w:r>
      <w:r w:rsidRPr="005506B7">
        <w:rPr>
          <w:rFonts w:ascii="Arial" w:eastAsia="BankGothic Lt BT" w:hAnsi="Arial" w:cs="Arial"/>
          <w:color w:val="004890"/>
          <w:w w:val="101"/>
        </w:rPr>
        <w:t>P</w:t>
      </w:r>
      <w:r w:rsidRPr="005506B7">
        <w:rPr>
          <w:rFonts w:ascii="Arial" w:eastAsia="BankGothic Lt BT" w:hAnsi="Arial" w:cs="Arial"/>
          <w:color w:val="004890"/>
          <w:w w:val="105"/>
        </w:rPr>
        <w:t>R</w:t>
      </w:r>
      <w:r w:rsidRPr="005506B7">
        <w:rPr>
          <w:rFonts w:ascii="Arial" w:eastAsia="BankGothic Lt BT" w:hAnsi="Arial" w:cs="Arial"/>
          <w:color w:val="004890"/>
          <w:w w:val="102"/>
        </w:rPr>
        <w:t>O</w:t>
      </w:r>
      <w:r w:rsidRPr="005506B7">
        <w:rPr>
          <w:rFonts w:ascii="Arial" w:eastAsia="BankGothic Lt BT" w:hAnsi="Arial" w:cs="Arial"/>
          <w:color w:val="004890"/>
          <w:w w:val="104"/>
        </w:rPr>
        <w:t>G</w:t>
      </w:r>
      <w:r w:rsidRPr="005506B7">
        <w:rPr>
          <w:rFonts w:ascii="Arial" w:eastAsia="BankGothic Lt BT" w:hAnsi="Arial" w:cs="Arial"/>
          <w:color w:val="004890"/>
          <w:w w:val="105"/>
        </w:rPr>
        <w:t>R</w:t>
      </w:r>
      <w:r w:rsidRPr="005506B7">
        <w:rPr>
          <w:rFonts w:ascii="Arial" w:eastAsia="BankGothic Lt BT" w:hAnsi="Arial" w:cs="Arial"/>
          <w:color w:val="004890"/>
          <w:w w:val="106"/>
        </w:rPr>
        <w:t>A</w:t>
      </w:r>
      <w:r w:rsidRPr="005506B7">
        <w:rPr>
          <w:rFonts w:ascii="Arial" w:eastAsia="BankGothic Lt BT" w:hAnsi="Arial" w:cs="Arial"/>
          <w:color w:val="004890"/>
          <w:w w:val="102"/>
        </w:rPr>
        <w:t>MM</w:t>
      </w:r>
      <w:r w:rsidRPr="005506B7">
        <w:rPr>
          <w:rFonts w:ascii="Arial" w:eastAsia="BankGothic Lt BT" w:hAnsi="Arial" w:cs="Arial"/>
          <w:color w:val="004890"/>
          <w:w w:val="108"/>
        </w:rPr>
        <w:t>I</w:t>
      </w:r>
      <w:r w:rsidRPr="005506B7">
        <w:rPr>
          <w:rFonts w:ascii="Arial" w:eastAsia="BankGothic Lt BT" w:hAnsi="Arial" w:cs="Arial"/>
          <w:color w:val="004890"/>
          <w:w w:val="103"/>
        </w:rPr>
        <w:t>N</w:t>
      </w:r>
      <w:r w:rsidRPr="005506B7">
        <w:rPr>
          <w:rFonts w:ascii="Arial" w:eastAsia="BankGothic Lt BT" w:hAnsi="Arial" w:cs="Arial"/>
          <w:color w:val="004890"/>
          <w:w w:val="104"/>
        </w:rPr>
        <w:t>G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3B2515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MABOLOKA COMMUNITY RADIO</w:t>
      </w:r>
      <w:r w:rsidR="00B54F68" w:rsidRPr="005506B7">
        <w:rPr>
          <w:rFonts w:ascii="Arial" w:eastAsia="Humanst521 BT" w:hAnsi="Arial" w:cs="Arial"/>
        </w:rPr>
        <w:t>newsstaff areexpectedtopresentissuesfairl</w:t>
      </w:r>
      <w:r w:rsidR="00B54F68" w:rsidRPr="005506B7">
        <w:rPr>
          <w:rFonts w:ascii="Arial" w:eastAsia="Humanst521 BT" w:hAnsi="Arial" w:cs="Arial"/>
          <w:spacing w:val="-15"/>
        </w:rPr>
        <w:t>y</w:t>
      </w:r>
      <w:proofErr w:type="gramStart"/>
      <w:r w:rsidR="00B54F68" w:rsidRPr="005506B7">
        <w:rPr>
          <w:rFonts w:ascii="Arial" w:eastAsia="Humanst521 BT" w:hAnsi="Arial" w:cs="Arial"/>
        </w:rPr>
        <w:t>,nottotakesides,andtoafford</w:t>
      </w:r>
      <w:proofErr w:type="gramEnd"/>
      <w:r w:rsidR="00B54F68" w:rsidRPr="005506B7">
        <w:rPr>
          <w:rFonts w:ascii="Arial" w:eastAsia="Humanst521 BT" w:hAnsi="Arial" w:cs="Arial"/>
        </w:rPr>
        <w:t xml:space="preserve">  the</w:t>
      </w:r>
      <w:r w:rsidR="005506B7" w:rsidRPr="005506B7">
        <w:rPr>
          <w:rFonts w:ascii="Arial" w:eastAsia="Humanst521 BT" w:hAnsi="Arial" w:cs="Arial"/>
          <w:w w:val="108"/>
        </w:rPr>
        <w:t>community</w:t>
      </w:r>
      <w:r w:rsidR="00B54F68" w:rsidRPr="005506B7">
        <w:rPr>
          <w:rFonts w:ascii="Arial" w:eastAsia="Humanst521 BT" w:hAnsi="Arial" w:cs="Arial"/>
        </w:rPr>
        <w:t>accesstothefullrange  ofviewsonasubject.  Inthisregard</w:t>
      </w:r>
      <w:proofErr w:type="gramStart"/>
      <w:r w:rsidR="00B54F68" w:rsidRPr="005506B7">
        <w:rPr>
          <w:rFonts w:ascii="Arial" w:eastAsia="Humanst521 BT" w:hAnsi="Arial" w:cs="Arial"/>
        </w:rPr>
        <w:t>,editorialstaff</w:t>
      </w:r>
      <w:proofErr w:type="gramEnd"/>
      <w:r w:rsidR="00B54F68" w:rsidRPr="005506B7">
        <w:rPr>
          <w:rFonts w:ascii="Arial" w:eastAsia="Humanst521 BT" w:hAnsi="Arial" w:cs="Arial"/>
        </w:rPr>
        <w:t xml:space="preserve"> should not</w:t>
      </w:r>
      <w:r w:rsidR="00B54F68" w:rsidRPr="005506B7">
        <w:rPr>
          <w:rFonts w:ascii="Arial" w:eastAsia="Humanst521 BT" w:hAnsi="Arial" w:cs="Arial"/>
          <w:w w:val="103"/>
        </w:rPr>
        <w:t xml:space="preserve">become </w:t>
      </w:r>
      <w:r w:rsidR="00B54F68" w:rsidRPr="005506B7">
        <w:rPr>
          <w:rFonts w:ascii="Arial" w:eastAsia="Humanst521 BT" w:hAnsi="Arial" w:cs="Arial"/>
        </w:rPr>
        <w:t>emotional, oruseemotive</w:t>
      </w:r>
      <w:r w:rsidR="00B54F68" w:rsidRPr="005506B7">
        <w:rPr>
          <w:rFonts w:ascii="Arial" w:eastAsia="Humanst521 BT" w:hAnsi="Arial" w:cs="Arial"/>
          <w:w w:val="114"/>
        </w:rPr>
        <w:t>language,</w:t>
      </w:r>
      <w:r w:rsidR="00B54F68" w:rsidRPr="005506B7">
        <w:rPr>
          <w:rFonts w:ascii="Arial" w:eastAsia="Humanst521 BT" w:hAnsi="Arial" w:cs="Arial"/>
        </w:rPr>
        <w:t>inwriting  storiesor</w:t>
      </w:r>
      <w:r w:rsidR="00B54F68" w:rsidRPr="005506B7">
        <w:rPr>
          <w:rFonts w:ascii="Arial" w:eastAsia="Humanst521 BT" w:hAnsi="Arial" w:cs="Arial"/>
          <w:w w:val="105"/>
        </w:rPr>
        <w:t>conductinginterviews.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spacing w:val="-4"/>
        </w:rPr>
        <w:t>F</w:t>
      </w:r>
      <w:r w:rsidRPr="005506B7">
        <w:rPr>
          <w:rFonts w:ascii="Arial" w:eastAsia="Humanst521 BT" w:hAnsi="Arial" w:cs="Arial"/>
        </w:rPr>
        <w:t>orthe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toretainitscredibilit</w:t>
      </w:r>
      <w:r w:rsidRPr="005506B7">
        <w:rPr>
          <w:rFonts w:ascii="Arial" w:eastAsia="Humanst521 BT" w:hAnsi="Arial" w:cs="Arial"/>
          <w:spacing w:val="-14"/>
        </w:rPr>
        <w:t>y</w:t>
      </w:r>
      <w:proofErr w:type="gramStart"/>
      <w:r w:rsidRPr="005506B7">
        <w:rPr>
          <w:rFonts w:ascii="Arial" w:eastAsia="Humanst521 BT" w:hAnsi="Arial" w:cs="Arial"/>
        </w:rPr>
        <w:t>,accuracyisimperative</w:t>
      </w:r>
      <w:proofErr w:type="gramEnd"/>
      <w:r w:rsidRPr="005506B7">
        <w:rPr>
          <w:rFonts w:ascii="Arial" w:eastAsia="Humanst521 BT" w:hAnsi="Arial" w:cs="Arial"/>
        </w:rPr>
        <w:t>.  Researchforanynews</w:t>
      </w:r>
      <w:r w:rsidRPr="005506B7">
        <w:rPr>
          <w:rFonts w:ascii="Arial" w:eastAsia="Humanst521 BT" w:hAnsi="Arial" w:cs="Arial"/>
          <w:w w:val="105"/>
        </w:rPr>
        <w:t xml:space="preserve">programme </w:t>
      </w:r>
      <w:r w:rsidRPr="005506B7">
        <w:rPr>
          <w:rFonts w:ascii="Arial" w:eastAsia="Humanst521 BT" w:hAnsi="Arial" w:cs="Arial"/>
        </w:rPr>
        <w:t>hastobe</w:t>
      </w:r>
      <w:r w:rsidRPr="005506B7">
        <w:rPr>
          <w:rFonts w:ascii="Arial" w:eastAsia="Humanst521 BT" w:hAnsi="Arial" w:cs="Arial"/>
          <w:w w:val="108"/>
        </w:rPr>
        <w:t>thorough,</w:t>
      </w:r>
      <w:r w:rsidRPr="005506B7">
        <w:rPr>
          <w:rFonts w:ascii="Arial" w:eastAsia="Humanst521 BT" w:hAnsi="Arial" w:cs="Arial"/>
        </w:rPr>
        <w:t>andbecheckedandcross-checked</w:t>
      </w:r>
      <w:proofErr w:type="gramStart"/>
      <w:r w:rsidRPr="005506B7">
        <w:rPr>
          <w:rFonts w:ascii="Arial" w:eastAsia="Humanst521 BT" w:hAnsi="Arial" w:cs="Arial"/>
        </w:rPr>
        <w:t xml:space="preserve">. </w:t>
      </w:r>
      <w:proofErr w:type="gramEnd"/>
      <w:r w:rsidRPr="005506B7">
        <w:rPr>
          <w:rFonts w:ascii="Arial" w:eastAsia="Humanst521 BT" w:hAnsi="Arial" w:cs="Arial"/>
          <w:w w:val="109"/>
        </w:rPr>
        <w:t>Substantiation</w:t>
      </w:r>
      <w:r w:rsidRPr="005506B7">
        <w:rPr>
          <w:rFonts w:ascii="Arial" w:eastAsia="Humanst521 BT" w:hAnsi="Arial" w:cs="Arial"/>
        </w:rPr>
        <w:t xml:space="preserve">isalsoanimportant </w:t>
      </w:r>
      <w:r w:rsidRPr="005506B7">
        <w:rPr>
          <w:rFonts w:ascii="Arial" w:eastAsia="Humanst521 BT" w:hAnsi="Arial" w:cs="Arial"/>
          <w:w w:val="104"/>
        </w:rPr>
        <w:t xml:space="preserve">tool </w:t>
      </w:r>
      <w:r w:rsidRPr="005506B7">
        <w:rPr>
          <w:rFonts w:ascii="Arial" w:eastAsia="Humanst521 BT" w:hAnsi="Arial" w:cs="Arial"/>
        </w:rPr>
        <w:t>forensuring accurac</w:t>
      </w:r>
      <w:r w:rsidRPr="005506B7">
        <w:rPr>
          <w:rFonts w:ascii="Arial" w:eastAsia="Humanst521 BT" w:hAnsi="Arial" w:cs="Arial"/>
          <w:spacing w:val="-14"/>
        </w:rPr>
        <w:t>y</w:t>
      </w:r>
      <w:proofErr w:type="gramStart"/>
      <w:r w:rsidRPr="005506B7">
        <w:rPr>
          <w:rFonts w:ascii="Arial" w:eastAsia="Humanst521 BT" w:hAnsi="Arial" w:cs="Arial"/>
        </w:rPr>
        <w:t>. Anotheragency  or</w:t>
      </w:r>
      <w:r w:rsidR="003B2515" w:rsidRPr="005506B7">
        <w:rPr>
          <w:rFonts w:ascii="Arial" w:eastAsia="Humanst521 BT" w:hAnsi="Arial" w:cs="Arial"/>
        </w:rPr>
        <w:t>MABOLOKA</w:t>
      </w:r>
      <w:proofErr w:type="gramEnd"/>
      <w:r w:rsidR="003B2515" w:rsidRPr="005506B7">
        <w:rPr>
          <w:rFonts w:ascii="Arial" w:eastAsia="Humanst521 BT" w:hAnsi="Arial" w:cs="Arial"/>
        </w:rPr>
        <w:t xml:space="preserve"> COMMUNITY RADIO</w:t>
      </w:r>
      <w:r w:rsidRPr="005506B7">
        <w:rPr>
          <w:rFonts w:ascii="Arial" w:eastAsia="Humanst521 BT" w:hAnsi="Arial" w:cs="Arial"/>
        </w:rPr>
        <w:t>correspondentshould</w:t>
      </w:r>
      <w:r w:rsidRPr="005506B7">
        <w:rPr>
          <w:rFonts w:ascii="Arial" w:eastAsia="Humanst521 BT" w:hAnsi="Arial" w:cs="Arial"/>
          <w:w w:val="108"/>
        </w:rPr>
        <w:t>substantiate</w:t>
      </w:r>
      <w:r w:rsidRPr="005506B7">
        <w:rPr>
          <w:rFonts w:ascii="Arial" w:eastAsia="Humanst521 BT" w:hAnsi="Arial" w:cs="Arial"/>
          <w:w w:val="111"/>
        </w:rPr>
        <w:t xml:space="preserve">nationaland </w:t>
      </w:r>
      <w:r w:rsidRPr="005506B7">
        <w:rPr>
          <w:rFonts w:ascii="Arial" w:eastAsia="Humanst521 BT" w:hAnsi="Arial" w:cs="Arial"/>
          <w:w w:val="107"/>
        </w:rPr>
        <w:t>international</w:t>
      </w:r>
      <w:r w:rsidRPr="005506B7">
        <w:rPr>
          <w:rFonts w:ascii="Arial" w:eastAsia="Humanst521 BT" w:hAnsi="Arial" w:cs="Arial"/>
        </w:rPr>
        <w:t>reportsthatarenotobtained firsthand.  Newsandcurrentaffairs storiesand</w:t>
      </w:r>
      <w:r w:rsidRPr="005506B7">
        <w:rPr>
          <w:rFonts w:ascii="Arial" w:eastAsia="Humanst521 BT" w:hAnsi="Arial" w:cs="Arial"/>
          <w:w w:val="105"/>
        </w:rPr>
        <w:t xml:space="preserve">feeds </w:t>
      </w:r>
      <w:proofErr w:type="gramStart"/>
      <w:r w:rsidRPr="005506B7">
        <w:rPr>
          <w:rFonts w:ascii="Arial" w:eastAsia="Humanst521 BT" w:hAnsi="Arial" w:cs="Arial"/>
          <w:spacing w:val="2"/>
        </w:rPr>
        <w:t>take</w:t>
      </w:r>
      <w:r w:rsidRPr="005506B7">
        <w:rPr>
          <w:rFonts w:ascii="Arial" w:eastAsia="Humanst521 BT" w:hAnsi="Arial" w:cs="Arial"/>
        </w:rPr>
        <w:t xml:space="preserve">n  </w:t>
      </w:r>
      <w:r w:rsidRPr="005506B7">
        <w:rPr>
          <w:rFonts w:ascii="Arial" w:eastAsia="Humanst521 BT" w:hAnsi="Arial" w:cs="Arial"/>
          <w:spacing w:val="2"/>
        </w:rPr>
        <w:t>fro</w:t>
      </w:r>
      <w:r w:rsidRPr="005506B7">
        <w:rPr>
          <w:rFonts w:ascii="Arial" w:eastAsia="Humanst521 BT" w:hAnsi="Arial" w:cs="Arial"/>
        </w:rPr>
        <w:t>m</w:t>
      </w:r>
      <w:proofErr w:type="gramEnd"/>
      <w:r w:rsidRPr="005506B7">
        <w:rPr>
          <w:rFonts w:ascii="Arial" w:eastAsia="Humanst521 BT" w:hAnsi="Arial" w:cs="Arial"/>
        </w:rPr>
        <w:t xml:space="preserve">   </w:t>
      </w:r>
      <w:r w:rsidRPr="005506B7">
        <w:rPr>
          <w:rFonts w:ascii="Arial" w:eastAsia="Humanst521 BT" w:hAnsi="Arial" w:cs="Arial"/>
          <w:spacing w:val="2"/>
          <w:w w:val="106"/>
        </w:rPr>
        <w:t>internationa</w:t>
      </w:r>
      <w:r w:rsidRPr="005506B7">
        <w:rPr>
          <w:rFonts w:ascii="Arial" w:eastAsia="Humanst521 BT" w:hAnsi="Arial" w:cs="Arial"/>
          <w:w w:val="106"/>
        </w:rPr>
        <w:t xml:space="preserve">l </w:t>
      </w:r>
      <w:r w:rsidRPr="005506B7">
        <w:rPr>
          <w:rFonts w:ascii="Arial" w:eastAsia="Humanst521 BT" w:hAnsi="Arial" w:cs="Arial"/>
          <w:spacing w:val="2"/>
        </w:rPr>
        <w:t>broadcasters</w:t>
      </w:r>
      <w:r w:rsidRPr="005506B7">
        <w:rPr>
          <w:rFonts w:ascii="Arial" w:eastAsia="Humanst521 BT" w:hAnsi="Arial" w:cs="Arial"/>
        </w:rPr>
        <w:t xml:space="preserve">,  </w:t>
      </w:r>
      <w:r w:rsidRPr="005506B7">
        <w:rPr>
          <w:rFonts w:ascii="Arial" w:eastAsia="Humanst521 BT" w:hAnsi="Arial" w:cs="Arial"/>
          <w:spacing w:val="2"/>
        </w:rPr>
        <w:t>bureau</w:t>
      </w:r>
      <w:r w:rsidRPr="005506B7">
        <w:rPr>
          <w:rFonts w:ascii="Arial" w:eastAsia="Humanst521 BT" w:hAnsi="Arial" w:cs="Arial"/>
        </w:rPr>
        <w:t xml:space="preserve">x  </w:t>
      </w:r>
      <w:r w:rsidRPr="005506B7">
        <w:rPr>
          <w:rFonts w:ascii="Arial" w:eastAsia="Humanst521 BT" w:hAnsi="Arial" w:cs="Arial"/>
          <w:spacing w:val="2"/>
        </w:rPr>
        <w:t>an</w:t>
      </w:r>
      <w:r w:rsidRPr="005506B7">
        <w:rPr>
          <w:rFonts w:ascii="Arial" w:eastAsia="Humanst521 BT" w:hAnsi="Arial" w:cs="Arial"/>
        </w:rPr>
        <w:t xml:space="preserve">d  </w:t>
      </w:r>
      <w:r w:rsidRPr="005506B7">
        <w:rPr>
          <w:rFonts w:ascii="Arial" w:eastAsia="Humanst521 BT" w:hAnsi="Arial" w:cs="Arial"/>
          <w:spacing w:val="2"/>
        </w:rPr>
        <w:t>correspondent</w:t>
      </w:r>
      <w:r w:rsidRPr="005506B7">
        <w:rPr>
          <w:rFonts w:ascii="Arial" w:eastAsia="Humanst521 BT" w:hAnsi="Arial" w:cs="Arial"/>
        </w:rPr>
        <w:t xml:space="preserve">s  </w:t>
      </w:r>
      <w:r w:rsidRPr="005506B7">
        <w:rPr>
          <w:rFonts w:ascii="Arial" w:eastAsia="Humanst521 BT" w:hAnsi="Arial" w:cs="Arial"/>
          <w:spacing w:val="2"/>
        </w:rPr>
        <w:t>ar</w:t>
      </w:r>
      <w:r w:rsidRPr="005506B7">
        <w:rPr>
          <w:rFonts w:ascii="Arial" w:eastAsia="Humanst521 BT" w:hAnsi="Arial" w:cs="Arial"/>
        </w:rPr>
        <w:t xml:space="preserve">e </w:t>
      </w:r>
      <w:r w:rsidRPr="005506B7">
        <w:rPr>
          <w:rFonts w:ascii="Arial" w:eastAsia="Humanst521 BT" w:hAnsi="Arial" w:cs="Arial"/>
          <w:spacing w:val="2"/>
        </w:rPr>
        <w:t>alway</w:t>
      </w:r>
      <w:r w:rsidRPr="005506B7">
        <w:rPr>
          <w:rFonts w:ascii="Arial" w:eastAsia="Humanst521 BT" w:hAnsi="Arial" w:cs="Arial"/>
        </w:rPr>
        <w:t xml:space="preserve">s  </w:t>
      </w:r>
      <w:r w:rsidRPr="005506B7">
        <w:rPr>
          <w:rFonts w:ascii="Arial" w:eastAsia="Humanst521 BT" w:hAnsi="Arial" w:cs="Arial"/>
          <w:spacing w:val="2"/>
        </w:rPr>
        <w:t>t</w:t>
      </w:r>
      <w:r w:rsidRPr="005506B7">
        <w:rPr>
          <w:rFonts w:ascii="Arial" w:eastAsia="Humanst521 BT" w:hAnsi="Arial" w:cs="Arial"/>
        </w:rPr>
        <w:t xml:space="preserve">o </w:t>
      </w:r>
      <w:r w:rsidRPr="005506B7">
        <w:rPr>
          <w:rFonts w:ascii="Arial" w:eastAsia="Humanst521 BT" w:hAnsi="Arial" w:cs="Arial"/>
          <w:spacing w:val="2"/>
          <w:w w:val="104"/>
        </w:rPr>
        <w:t xml:space="preserve">be </w:t>
      </w:r>
      <w:r w:rsidRPr="005506B7">
        <w:rPr>
          <w:rFonts w:ascii="Arial" w:eastAsia="Humanst521 BT" w:hAnsi="Arial" w:cs="Arial"/>
          <w:w w:val="106"/>
        </w:rPr>
        <w:t>acknowledged,</w:t>
      </w:r>
      <w:r w:rsidRPr="005506B7">
        <w:rPr>
          <w:rFonts w:ascii="Arial" w:eastAsia="Humanst521 BT" w:hAnsi="Arial" w:cs="Arial"/>
        </w:rPr>
        <w:t>andtobeconsistent with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editorialpoliciesand</w:t>
      </w:r>
      <w:r w:rsidRPr="005506B7">
        <w:rPr>
          <w:rFonts w:ascii="Arial" w:eastAsia="Humanst521 BT" w:hAnsi="Arial" w:cs="Arial"/>
          <w:w w:val="107"/>
        </w:rPr>
        <w:t>standards.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3B2515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MABOLOKA COMMUNITY RADIO</w:t>
      </w:r>
      <w:r w:rsidR="00B54F68" w:rsidRPr="005506B7">
        <w:rPr>
          <w:rFonts w:ascii="Arial" w:eastAsia="Humanst521 BT" w:hAnsi="Arial" w:cs="Arial"/>
        </w:rPr>
        <w:t xml:space="preserve"> editorialstaff should always  endeavour topresentstoriesinafairand  balanced </w:t>
      </w:r>
      <w:r w:rsidR="00B54F68" w:rsidRPr="005506B7">
        <w:rPr>
          <w:rFonts w:ascii="Arial" w:eastAsia="Humanst521 BT" w:hAnsi="Arial" w:cs="Arial"/>
          <w:w w:val="106"/>
        </w:rPr>
        <w:t>manne</w:t>
      </w:r>
      <w:r w:rsidR="00B54F68" w:rsidRPr="005506B7">
        <w:rPr>
          <w:rFonts w:ascii="Arial" w:eastAsia="Humanst521 BT" w:hAnsi="Arial" w:cs="Arial"/>
          <w:spacing w:val="-16"/>
          <w:w w:val="106"/>
        </w:rPr>
        <w:t>r</w:t>
      </w:r>
      <w:proofErr w:type="gramStart"/>
      <w:r w:rsidR="00B54F68" w:rsidRPr="005506B7">
        <w:rPr>
          <w:rFonts w:ascii="Arial" w:eastAsia="Humanst521 BT" w:hAnsi="Arial" w:cs="Arial"/>
          <w:w w:val="111"/>
        </w:rPr>
        <w:t xml:space="preserve">. </w:t>
      </w:r>
      <w:proofErr w:type="gramEnd"/>
      <w:r w:rsidR="00B54F68" w:rsidRPr="005506B7">
        <w:rPr>
          <w:rFonts w:ascii="Arial" w:eastAsia="Humanst521 BT" w:hAnsi="Arial" w:cs="Arial"/>
        </w:rPr>
        <w:t>Whenexceptional circumstances makeitimpossible toachievefairness  andbalance, orwhen</w:t>
      </w:r>
      <w:r w:rsidR="00B54F68" w:rsidRPr="005506B7">
        <w:rPr>
          <w:rFonts w:ascii="Arial" w:eastAsia="Humanst521 BT" w:hAnsi="Arial" w:cs="Arial"/>
          <w:w w:val="115"/>
        </w:rPr>
        <w:t xml:space="preserve">a </w:t>
      </w:r>
      <w:r w:rsidR="00B54F68" w:rsidRPr="005506B7">
        <w:rPr>
          <w:rFonts w:ascii="Arial" w:eastAsia="Humanst521 BT" w:hAnsi="Arial" w:cs="Arial"/>
          <w:w w:val="114"/>
        </w:rPr>
        <w:t xml:space="preserve">damaging </w:t>
      </w:r>
      <w:r w:rsidR="00B54F68" w:rsidRPr="005506B7">
        <w:rPr>
          <w:rFonts w:ascii="Arial" w:eastAsia="Humanst521 BT" w:hAnsi="Arial" w:cs="Arial"/>
        </w:rPr>
        <w:t>critiqueofan</w:t>
      </w:r>
      <w:r w:rsidR="00B54F68" w:rsidRPr="005506B7">
        <w:rPr>
          <w:rFonts w:ascii="Arial" w:eastAsia="Humanst521 BT" w:hAnsi="Arial" w:cs="Arial"/>
          <w:w w:val="109"/>
        </w:rPr>
        <w:t>individual</w:t>
      </w:r>
      <w:r w:rsidR="00B54F68" w:rsidRPr="005506B7">
        <w:rPr>
          <w:rFonts w:ascii="Arial" w:eastAsia="Humanst521 BT" w:hAnsi="Arial" w:cs="Arial"/>
        </w:rPr>
        <w:t>orinstitution ispresented,thosecriticisedshouldbegiven</w:t>
      </w:r>
      <w:r w:rsidR="00B54F68" w:rsidRPr="005506B7">
        <w:rPr>
          <w:rFonts w:ascii="Arial" w:eastAsia="Humanst521 BT" w:hAnsi="Arial" w:cs="Arial"/>
          <w:w w:val="113"/>
        </w:rPr>
        <w:t xml:space="preserve">an </w:t>
      </w:r>
      <w:r w:rsidR="00B54F68" w:rsidRPr="005506B7">
        <w:rPr>
          <w:rFonts w:ascii="Arial" w:eastAsia="Humanst521 BT" w:hAnsi="Arial" w:cs="Arial"/>
        </w:rPr>
        <w:t>opportunity topresenttheirsideofthestory:the"rightofreply"</w:t>
      </w:r>
      <w:proofErr w:type="gramStart"/>
      <w:r w:rsidR="00B54F68" w:rsidRPr="005506B7">
        <w:rPr>
          <w:rFonts w:ascii="Arial" w:eastAsia="Humanst521 BT" w:hAnsi="Arial" w:cs="Arial"/>
        </w:rPr>
        <w:t xml:space="preserve">. </w:t>
      </w:r>
      <w:proofErr w:type="gramEnd"/>
      <w:r w:rsidR="00B54F68" w:rsidRPr="005506B7">
        <w:rPr>
          <w:rFonts w:ascii="Arial" w:eastAsia="Humanst521 BT" w:hAnsi="Arial" w:cs="Arial"/>
        </w:rPr>
        <w:t>Whentheresponsefrom</w:t>
      </w:r>
      <w:r w:rsidR="00B54F68" w:rsidRPr="005506B7">
        <w:rPr>
          <w:rFonts w:ascii="Arial" w:eastAsia="Humanst521 BT" w:hAnsi="Arial" w:cs="Arial"/>
          <w:w w:val="107"/>
        </w:rPr>
        <w:t xml:space="preserve">such </w:t>
      </w:r>
      <w:r w:rsidR="00B54F68" w:rsidRPr="005506B7">
        <w:rPr>
          <w:rFonts w:ascii="Arial" w:eastAsia="Humanst521 BT" w:hAnsi="Arial" w:cs="Arial"/>
        </w:rPr>
        <w:t xml:space="preserve">an </w:t>
      </w:r>
      <w:proofErr w:type="gramStart"/>
      <w:r w:rsidR="00B54F68" w:rsidRPr="005506B7">
        <w:rPr>
          <w:rFonts w:ascii="Arial" w:eastAsia="Humanst521 BT" w:hAnsi="Arial" w:cs="Arial"/>
          <w:w w:val="109"/>
        </w:rPr>
        <w:t xml:space="preserve">individual  </w:t>
      </w:r>
      <w:r w:rsidR="00B54F68" w:rsidRPr="005506B7">
        <w:rPr>
          <w:rFonts w:ascii="Arial" w:eastAsia="Humanst521 BT" w:hAnsi="Arial" w:cs="Arial"/>
        </w:rPr>
        <w:t>or</w:t>
      </w:r>
      <w:proofErr w:type="gramEnd"/>
      <w:r w:rsidR="00B54F68" w:rsidRPr="005506B7">
        <w:rPr>
          <w:rFonts w:ascii="Arial" w:eastAsia="Humanst521 BT" w:hAnsi="Arial" w:cs="Arial"/>
        </w:rPr>
        <w:t xml:space="preserve"> institution  is reflected in a subsequent  programme,  it should  be </w:t>
      </w:r>
      <w:r w:rsidR="00B54F68" w:rsidRPr="005506B7">
        <w:rPr>
          <w:rFonts w:ascii="Arial" w:eastAsia="Humanst521 BT" w:hAnsi="Arial" w:cs="Arial"/>
          <w:w w:val="108"/>
        </w:rPr>
        <w:t xml:space="preserve">given </w:t>
      </w:r>
      <w:r w:rsidR="00B54F68" w:rsidRPr="005506B7">
        <w:rPr>
          <w:rFonts w:ascii="Arial" w:eastAsia="Humanst521 BT" w:hAnsi="Arial" w:cs="Arial"/>
        </w:rPr>
        <w:t xml:space="preserve">comparable </w:t>
      </w:r>
      <w:r w:rsidR="00B54F68" w:rsidRPr="005506B7">
        <w:rPr>
          <w:rFonts w:ascii="Arial" w:eastAsia="Humanst521 BT" w:hAnsi="Arial" w:cs="Arial"/>
          <w:w w:val="104"/>
        </w:rPr>
        <w:t>prominence.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spacing w:val="3"/>
        </w:rPr>
        <w:t>W</w:t>
      </w:r>
      <w:r w:rsidRPr="005506B7">
        <w:rPr>
          <w:rFonts w:ascii="Arial" w:eastAsia="Humanst521 BT" w:hAnsi="Arial" w:cs="Arial"/>
        </w:rPr>
        <w:t>iththebestofintentions andefforts</w:t>
      </w:r>
      <w:proofErr w:type="gramStart"/>
      <w:r w:rsidRPr="005506B7">
        <w:rPr>
          <w:rFonts w:ascii="Arial" w:eastAsia="Humanst521 BT" w:hAnsi="Arial" w:cs="Arial"/>
        </w:rPr>
        <w:t>,mistakesstillhappen</w:t>
      </w:r>
      <w:proofErr w:type="gramEnd"/>
      <w:r w:rsidRPr="005506B7">
        <w:rPr>
          <w:rFonts w:ascii="Arial" w:eastAsia="Humanst521 BT" w:hAnsi="Arial" w:cs="Arial"/>
        </w:rPr>
        <w:t>.  Whenaseriousfactual error</w:t>
      </w:r>
      <w:r w:rsidRPr="005506B7">
        <w:rPr>
          <w:rFonts w:ascii="Arial" w:eastAsia="Humanst521 BT" w:hAnsi="Arial" w:cs="Arial"/>
          <w:w w:val="110"/>
        </w:rPr>
        <w:t xml:space="preserve">has </w:t>
      </w:r>
      <w:r w:rsidRPr="005506B7">
        <w:rPr>
          <w:rFonts w:ascii="Arial" w:eastAsia="Humanst521 BT" w:hAnsi="Arial" w:cs="Arial"/>
        </w:rPr>
        <w:t>beenmade</w:t>
      </w:r>
      <w:proofErr w:type="gramStart"/>
      <w:r w:rsidRPr="005506B7">
        <w:rPr>
          <w:rFonts w:ascii="Arial" w:eastAsia="Humanst521 BT" w:hAnsi="Arial" w:cs="Arial"/>
        </w:rPr>
        <w:t>,itshould</w:t>
      </w:r>
      <w:proofErr w:type="gramEnd"/>
      <w:r w:rsidRPr="005506B7">
        <w:rPr>
          <w:rFonts w:ascii="Arial" w:eastAsia="Humanst521 BT" w:hAnsi="Arial" w:cs="Arial"/>
        </w:rPr>
        <w:t xml:space="preserve"> beadmitted andcorrectedassoonasitisrealised.  </w:t>
      </w:r>
      <w:proofErr w:type="gramStart"/>
      <w:r w:rsidRPr="005506B7">
        <w:rPr>
          <w:rFonts w:ascii="Arial" w:eastAsia="Humanst521 BT" w:hAnsi="Arial" w:cs="Arial"/>
        </w:rPr>
        <w:t>TheCodeof</w:t>
      </w:r>
      <w:r w:rsidRPr="005506B7">
        <w:rPr>
          <w:rFonts w:ascii="Arial" w:eastAsia="Humanst521 BT" w:hAnsi="Arial" w:cs="Arial"/>
          <w:w w:val="102"/>
        </w:rPr>
        <w:t xml:space="preserve">Conduct </w:t>
      </w:r>
      <w:r w:rsidRPr="005506B7">
        <w:rPr>
          <w:rFonts w:ascii="Arial" w:eastAsia="Humanst521 BT" w:hAnsi="Arial" w:cs="Arial"/>
        </w:rPr>
        <w:t>requiresanyrectification tobepresentedwithsuchadegreeofprominence andtiming as</w:t>
      </w:r>
      <w:r w:rsidRPr="005506B7">
        <w:rPr>
          <w:rFonts w:ascii="Arial" w:eastAsia="Humanst521 BT" w:hAnsi="Arial" w:cs="Arial"/>
          <w:w w:val="106"/>
        </w:rPr>
        <w:t xml:space="preserve">may </w:t>
      </w:r>
      <w:r w:rsidRPr="005506B7">
        <w:rPr>
          <w:rFonts w:ascii="Arial" w:eastAsia="Humanst521 BT" w:hAnsi="Arial" w:cs="Arial"/>
        </w:rPr>
        <w:t xml:space="preserve">beadequate andfairinthecircumstances soastoattractattention </w:t>
      </w:r>
      <w:r w:rsidRPr="005506B7">
        <w:rPr>
          <w:rFonts w:ascii="Arial" w:eastAsia="Humanst521 BT" w:hAnsi="Arial" w:cs="Arial"/>
          <w:w w:val="103"/>
        </w:rPr>
        <w:t>readil</w:t>
      </w:r>
      <w:r w:rsidRPr="005506B7">
        <w:rPr>
          <w:rFonts w:ascii="Arial" w:eastAsia="Humanst521 BT" w:hAnsi="Arial" w:cs="Arial"/>
          <w:spacing w:val="-14"/>
          <w:w w:val="103"/>
        </w:rPr>
        <w:t>y</w:t>
      </w:r>
      <w:r w:rsidRPr="005506B7">
        <w:rPr>
          <w:rFonts w:ascii="Arial" w:eastAsia="Humanst521 BT" w:hAnsi="Arial" w:cs="Arial"/>
          <w:w w:val="111"/>
        </w:rPr>
        <w:t>.</w:t>
      </w:r>
      <w:proofErr w:type="gramEnd"/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color w:val="004890"/>
          <w:w w:val="92"/>
        </w:rPr>
        <w:t>LANG</w:t>
      </w:r>
      <w:r w:rsidRPr="005506B7">
        <w:rPr>
          <w:rFonts w:ascii="Arial" w:eastAsia="Humanst521 BT" w:hAnsi="Arial" w:cs="Arial"/>
          <w:b/>
          <w:color w:val="004890"/>
          <w:spacing w:val="-4"/>
          <w:w w:val="92"/>
        </w:rPr>
        <w:t>U</w:t>
      </w:r>
      <w:r w:rsidRPr="005506B7">
        <w:rPr>
          <w:rFonts w:ascii="Arial" w:eastAsia="Humanst521 BT" w:hAnsi="Arial" w:cs="Arial"/>
          <w:b/>
          <w:color w:val="004890"/>
          <w:w w:val="92"/>
        </w:rPr>
        <w:t>AGEANDTONE</w:t>
      </w:r>
      <w:r w:rsidRPr="005506B7">
        <w:rPr>
          <w:rFonts w:ascii="Arial" w:eastAsia="Humanst521 BT" w:hAnsi="Arial" w:cs="Arial"/>
          <w:b/>
          <w:color w:val="004890"/>
        </w:rPr>
        <w:t>INNEWS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 xml:space="preserve">Itisimportant forthe 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 xml:space="preserve">toget its  facts and use of </w:t>
      </w:r>
      <w:r w:rsidRPr="005506B7">
        <w:rPr>
          <w:rFonts w:ascii="Arial" w:eastAsia="Humanst521 BT" w:hAnsi="Arial" w:cs="Arial"/>
          <w:w w:val="114"/>
        </w:rPr>
        <w:t>language</w:t>
      </w:r>
      <w:r w:rsidRPr="005506B7">
        <w:rPr>
          <w:rFonts w:ascii="Arial" w:eastAsia="Humanst521 BT" w:hAnsi="Arial" w:cs="Arial"/>
        </w:rPr>
        <w:t>right</w:t>
      </w:r>
      <w:proofErr w:type="gramStart"/>
      <w:r w:rsidRPr="005506B7">
        <w:rPr>
          <w:rFonts w:ascii="Arial" w:eastAsia="Humanst521 BT" w:hAnsi="Arial" w:cs="Arial"/>
        </w:rPr>
        <w:t xml:space="preserve">.   </w:t>
      </w:r>
      <w:proofErr w:type="gramEnd"/>
      <w:r w:rsidRPr="005506B7">
        <w:rPr>
          <w:rFonts w:ascii="Arial" w:eastAsia="Humanst521 BT" w:hAnsi="Arial" w:cs="Arial"/>
        </w:rPr>
        <w:t>Givenour</w:t>
      </w:r>
      <w:r w:rsidRPr="005506B7">
        <w:rPr>
          <w:rFonts w:ascii="Arial" w:eastAsia="Humanst521 BT" w:hAnsi="Arial" w:cs="Arial"/>
          <w:w w:val="107"/>
        </w:rPr>
        <w:t xml:space="preserve">nation's </w:t>
      </w:r>
      <w:r w:rsidRPr="005506B7">
        <w:rPr>
          <w:rFonts w:ascii="Arial" w:eastAsia="Humanst521 BT" w:hAnsi="Arial" w:cs="Arial"/>
        </w:rPr>
        <w:t xml:space="preserve">divided historyand previously unequal learning systems, </w:t>
      </w:r>
      <w:proofErr w:type="gramStart"/>
      <w:r w:rsidRPr="005506B7">
        <w:rPr>
          <w:rFonts w:ascii="Arial" w:eastAsia="Humanst521 BT" w:hAnsi="Arial" w:cs="Arial"/>
        </w:rPr>
        <w:t>the  use</w:t>
      </w:r>
      <w:proofErr w:type="gramEnd"/>
      <w:r w:rsidRPr="005506B7">
        <w:rPr>
          <w:rFonts w:ascii="Arial" w:eastAsia="Humanst521 BT" w:hAnsi="Arial" w:cs="Arial"/>
        </w:rPr>
        <w:t xml:space="preserve">  of </w:t>
      </w:r>
      <w:r w:rsidR="008915AF">
        <w:rPr>
          <w:rFonts w:ascii="Arial" w:eastAsia="Humanst521 BT" w:hAnsi="Arial" w:cs="Arial"/>
        </w:rPr>
        <w:t>Community</w:t>
      </w:r>
      <w:r w:rsidRPr="005506B7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w w:val="113"/>
        </w:rPr>
        <w:t xml:space="preserve">languages </w:t>
      </w:r>
      <w:r w:rsidRPr="005506B7">
        <w:rPr>
          <w:rFonts w:ascii="Arial" w:eastAsia="Humanst521 BT" w:hAnsi="Arial" w:cs="Arial"/>
        </w:rPr>
        <w:t>should alwaystakeaccount oftheneedsandsensitivitiesofouraudiences.  Thismeansthe</w:t>
      </w:r>
      <w:r w:rsidRPr="005506B7">
        <w:rPr>
          <w:rFonts w:ascii="Arial" w:eastAsia="Humanst521 BT" w:hAnsi="Arial" w:cs="Arial"/>
          <w:w w:val="105"/>
        </w:rPr>
        <w:t xml:space="preserve">use </w:t>
      </w:r>
      <w:r w:rsidRPr="005506B7">
        <w:rPr>
          <w:rFonts w:ascii="Arial" w:eastAsia="Humanst521 BT" w:hAnsi="Arial" w:cs="Arial"/>
        </w:rPr>
        <w:t xml:space="preserve">and tone of </w:t>
      </w:r>
      <w:r w:rsidRPr="005506B7">
        <w:rPr>
          <w:rFonts w:ascii="Arial" w:eastAsia="Humanst521 BT" w:hAnsi="Arial" w:cs="Arial"/>
          <w:w w:val="114"/>
        </w:rPr>
        <w:t>language</w:t>
      </w:r>
      <w:r w:rsidRPr="005506B7">
        <w:rPr>
          <w:rFonts w:ascii="Arial" w:eastAsia="Humanst521 BT" w:hAnsi="Arial" w:cs="Arial"/>
        </w:rPr>
        <w:t xml:space="preserve">should  take account  of our different   cultures, abilities,  classes </w:t>
      </w:r>
      <w:r w:rsidRPr="005506B7">
        <w:rPr>
          <w:rFonts w:ascii="Arial" w:eastAsia="Humanst521 BT" w:hAnsi="Arial" w:cs="Arial"/>
          <w:w w:val="111"/>
        </w:rPr>
        <w:t xml:space="preserve">and </w:t>
      </w:r>
      <w:r w:rsidRPr="005506B7">
        <w:rPr>
          <w:rFonts w:ascii="Arial" w:eastAsia="Humanst521 BT" w:hAnsi="Arial" w:cs="Arial"/>
        </w:rPr>
        <w:t xml:space="preserve">experiences; </w:t>
      </w:r>
      <w:r w:rsidRPr="005506B7">
        <w:rPr>
          <w:rFonts w:ascii="Arial" w:eastAsia="Humanst521 BT" w:hAnsi="Arial" w:cs="Arial"/>
          <w:w w:val="108"/>
        </w:rPr>
        <w:t>avoiding exaggeration,</w:t>
      </w:r>
      <w:r w:rsidRPr="005506B7">
        <w:rPr>
          <w:rFonts w:ascii="Arial" w:eastAsia="Humanst521 BT" w:hAnsi="Arial" w:cs="Arial"/>
        </w:rPr>
        <w:t xml:space="preserve">value </w:t>
      </w:r>
      <w:r w:rsidRPr="005506B7">
        <w:rPr>
          <w:rFonts w:ascii="Arial" w:eastAsia="Humanst521 BT" w:hAnsi="Arial" w:cs="Arial"/>
          <w:w w:val="109"/>
        </w:rPr>
        <w:t xml:space="preserve">judgment, </w:t>
      </w:r>
      <w:r w:rsidRPr="005506B7">
        <w:rPr>
          <w:rFonts w:ascii="Arial" w:eastAsia="Humanst521 BT" w:hAnsi="Arial" w:cs="Arial"/>
        </w:rPr>
        <w:t xml:space="preserve">unnecessary   provocation,  and lack </w:t>
      </w:r>
      <w:r w:rsidRPr="005506B7">
        <w:rPr>
          <w:rFonts w:ascii="Arial" w:eastAsia="Humanst521 BT" w:hAnsi="Arial" w:cs="Arial"/>
          <w:w w:val="110"/>
        </w:rPr>
        <w:t xml:space="preserve">of </w:t>
      </w:r>
      <w:r w:rsidRPr="005506B7">
        <w:rPr>
          <w:rFonts w:ascii="Arial" w:eastAsia="Humanst521 BT" w:hAnsi="Arial" w:cs="Arial"/>
          <w:w w:val="103"/>
        </w:rPr>
        <w:t>objectivit</w:t>
      </w:r>
      <w:r w:rsidRPr="005506B7">
        <w:rPr>
          <w:rFonts w:ascii="Arial" w:eastAsia="Humanst521 BT" w:hAnsi="Arial" w:cs="Arial"/>
          <w:spacing w:val="-14"/>
          <w:w w:val="103"/>
        </w:rPr>
        <w:t>y</w:t>
      </w:r>
      <w:r w:rsidRPr="005506B7">
        <w:rPr>
          <w:rFonts w:ascii="Arial" w:eastAsia="Humanst521 BT" w:hAnsi="Arial" w:cs="Arial"/>
          <w:w w:val="111"/>
        </w:rPr>
        <w:t>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 xml:space="preserve">Ithas now become a standard practice for news </w:t>
      </w:r>
      <w:proofErr w:type="gramStart"/>
      <w:r w:rsidRPr="005506B7">
        <w:rPr>
          <w:rFonts w:ascii="Arial" w:eastAsia="Humanst521 BT" w:hAnsi="Arial" w:cs="Arial"/>
        </w:rPr>
        <w:t>stories  and</w:t>
      </w:r>
      <w:proofErr w:type="gramEnd"/>
      <w:r w:rsidRPr="005506B7">
        <w:rPr>
          <w:rFonts w:ascii="Arial" w:eastAsia="Humanst521 BT" w:hAnsi="Arial" w:cs="Arial"/>
        </w:rPr>
        <w:t xml:space="preserve"> bulletins to be produced </w:t>
      </w:r>
      <w:r w:rsidRPr="005506B7">
        <w:rPr>
          <w:rFonts w:ascii="Arial" w:eastAsia="Humanst521 BT" w:hAnsi="Arial" w:cs="Arial"/>
          <w:w w:val="111"/>
        </w:rPr>
        <w:t xml:space="preserve">and </w:t>
      </w:r>
      <w:r w:rsidRPr="005506B7">
        <w:rPr>
          <w:rFonts w:ascii="Arial" w:eastAsia="Humanst521 BT" w:hAnsi="Arial" w:cs="Arial"/>
        </w:rPr>
        <w:t xml:space="preserve">broadcast in  all elevenofficial </w:t>
      </w:r>
      <w:r w:rsidRPr="005506B7">
        <w:rPr>
          <w:rFonts w:ascii="Arial" w:eastAsia="Humanst521 BT" w:hAnsi="Arial" w:cs="Arial"/>
          <w:w w:val="113"/>
        </w:rPr>
        <w:t xml:space="preserve">languages.  </w:t>
      </w:r>
      <w:r w:rsidRPr="005506B7">
        <w:rPr>
          <w:rFonts w:ascii="Arial" w:eastAsia="Humanst521 BT" w:hAnsi="Arial" w:cs="Arial"/>
        </w:rPr>
        <w:t xml:space="preserve">Thisisanother important dimension of </w:t>
      </w:r>
      <w:r w:rsidRPr="005506B7">
        <w:rPr>
          <w:rFonts w:ascii="Arial" w:eastAsia="Humanst521 BT" w:hAnsi="Arial" w:cs="Arial"/>
          <w:w w:val="114"/>
        </w:rPr>
        <w:t>language</w:t>
      </w:r>
      <w:proofErr w:type="gramStart"/>
      <w:r w:rsidRPr="005506B7">
        <w:rPr>
          <w:rFonts w:ascii="Arial" w:eastAsia="Humanst521 BT" w:hAnsi="Arial" w:cs="Arial"/>
          <w:w w:val="114"/>
        </w:rPr>
        <w:t xml:space="preserve">. </w:t>
      </w:r>
      <w:proofErr w:type="gramEnd"/>
      <w:r w:rsidRPr="005506B7">
        <w:rPr>
          <w:rFonts w:ascii="Arial" w:eastAsia="Humanst521 BT" w:hAnsi="Arial" w:cs="Arial"/>
        </w:rPr>
        <w:t xml:space="preserve">Sinceinaccuracies easilycreepinwhenstoriesaretranslated, </w:t>
      </w:r>
      <w:proofErr w:type="gramStart"/>
      <w:r w:rsidRPr="005506B7">
        <w:rPr>
          <w:rFonts w:ascii="Arial" w:eastAsia="Humanst521 BT" w:hAnsi="Arial" w:cs="Arial"/>
        </w:rPr>
        <w:t>onlystaff  whohavethe</w:t>
      </w:r>
      <w:r w:rsidRPr="005506B7">
        <w:rPr>
          <w:rFonts w:ascii="Arial" w:eastAsia="Humanst521 BT" w:hAnsi="Arial" w:cs="Arial"/>
          <w:w w:val="102"/>
        </w:rPr>
        <w:t>required</w:t>
      </w:r>
      <w:proofErr w:type="gramEnd"/>
      <w:r w:rsidRPr="005506B7">
        <w:rPr>
          <w:rFonts w:ascii="Arial" w:eastAsia="Humanst521 BT" w:hAnsi="Arial" w:cs="Arial"/>
          <w:w w:val="102"/>
        </w:rPr>
        <w:t xml:space="preserve"> </w:t>
      </w:r>
      <w:r w:rsidRPr="005506B7">
        <w:rPr>
          <w:rFonts w:ascii="Arial" w:eastAsia="Humanst521 BT" w:hAnsi="Arial" w:cs="Arial"/>
          <w:w w:val="114"/>
        </w:rPr>
        <w:t>language</w:t>
      </w:r>
      <w:r w:rsidRPr="005506B7">
        <w:rPr>
          <w:rFonts w:ascii="Arial" w:eastAsia="Humanst521 BT" w:hAnsi="Arial" w:cs="Arial"/>
        </w:rPr>
        <w:t>skillsshould translate stories,andtheyshould dosoaccuratelyand</w:t>
      </w:r>
      <w:r w:rsidRPr="005506B7">
        <w:rPr>
          <w:rFonts w:ascii="Arial" w:eastAsia="Humanst521 BT" w:hAnsi="Arial" w:cs="Arial"/>
          <w:w w:val="105"/>
        </w:rPr>
        <w:t>fairl</w:t>
      </w:r>
      <w:r w:rsidRPr="005506B7">
        <w:rPr>
          <w:rFonts w:ascii="Arial" w:eastAsia="Humanst521 BT" w:hAnsi="Arial" w:cs="Arial"/>
          <w:spacing w:val="-14"/>
          <w:w w:val="105"/>
        </w:rPr>
        <w:t>y</w:t>
      </w:r>
      <w:r w:rsidRPr="005506B7">
        <w:rPr>
          <w:rFonts w:ascii="Arial" w:eastAsia="Humanst521 BT" w:hAnsi="Arial" w:cs="Arial"/>
          <w:w w:val="111"/>
        </w:rPr>
        <w:t>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spacing w:val="-4"/>
        </w:rPr>
        <w:t>F</w:t>
      </w:r>
      <w:r w:rsidRPr="005506B7">
        <w:rPr>
          <w:rFonts w:ascii="Arial" w:eastAsia="Humanst521 BT" w:hAnsi="Arial" w:cs="Arial"/>
        </w:rPr>
        <w:t>urther</w:t>
      </w:r>
      <w:r w:rsidRPr="005506B7">
        <w:rPr>
          <w:rFonts w:ascii="Arial" w:eastAsia="Humanst521 BT" w:hAnsi="Arial" w:cs="Arial"/>
          <w:w w:val="108"/>
        </w:rPr>
        <w:t>guidelines</w:t>
      </w:r>
      <w:r w:rsidRPr="005506B7">
        <w:rPr>
          <w:rFonts w:ascii="Arial" w:eastAsia="Humanst521 BT" w:hAnsi="Arial" w:cs="Arial"/>
        </w:rPr>
        <w:t>on</w:t>
      </w:r>
      <w:r w:rsidRPr="005506B7">
        <w:rPr>
          <w:rFonts w:ascii="Arial" w:eastAsia="Humanst521 BT" w:hAnsi="Arial" w:cs="Arial"/>
          <w:w w:val="114"/>
        </w:rPr>
        <w:t>language</w:t>
      </w:r>
      <w:r w:rsidRPr="005506B7">
        <w:rPr>
          <w:rFonts w:ascii="Arial" w:eastAsia="Humanst521 BT" w:hAnsi="Arial" w:cs="Arial"/>
        </w:rPr>
        <w:t>usearelaid outinthe</w:t>
      </w:r>
      <w:r w:rsidRPr="005506B7">
        <w:rPr>
          <w:rFonts w:ascii="Arial" w:eastAsia="Humanst521 BT" w:hAnsi="Arial" w:cs="Arial"/>
          <w:w w:val="106"/>
        </w:rPr>
        <w:t>Programming</w:t>
      </w:r>
      <w:r w:rsidRPr="005506B7">
        <w:rPr>
          <w:rFonts w:ascii="Arial" w:eastAsia="Humanst521 BT" w:hAnsi="Arial" w:cs="Arial"/>
          <w:spacing w:val="-4"/>
        </w:rPr>
        <w:t>P</w:t>
      </w:r>
      <w:r w:rsidRPr="005506B7">
        <w:rPr>
          <w:rFonts w:ascii="Arial" w:eastAsia="Humanst521 BT" w:hAnsi="Arial" w:cs="Arial"/>
        </w:rPr>
        <w:t>olicyand the</w:t>
      </w:r>
      <w:r w:rsidRPr="005506B7">
        <w:rPr>
          <w:rFonts w:ascii="Arial" w:eastAsia="Humanst521 BT" w:hAnsi="Arial" w:cs="Arial"/>
          <w:w w:val="110"/>
        </w:rPr>
        <w:t>Language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  <w:w w:val="106"/>
        </w:rPr>
        <w:t>Broadcasting</w:t>
      </w:r>
      <w:r w:rsidRPr="005506B7">
        <w:rPr>
          <w:rFonts w:ascii="Arial" w:eastAsia="Humanst521 BT" w:hAnsi="Arial" w:cs="Arial"/>
          <w:spacing w:val="-5"/>
          <w:w w:val="91"/>
        </w:rPr>
        <w:t>P</w:t>
      </w:r>
      <w:r w:rsidRPr="005506B7">
        <w:rPr>
          <w:rFonts w:ascii="Arial" w:eastAsia="Humanst521 BT" w:hAnsi="Arial" w:cs="Arial"/>
          <w:w w:val="102"/>
        </w:rPr>
        <w:t>olic</w:t>
      </w:r>
      <w:r w:rsidRPr="005506B7">
        <w:rPr>
          <w:rFonts w:ascii="Arial" w:eastAsia="Humanst521 BT" w:hAnsi="Arial" w:cs="Arial"/>
          <w:spacing w:val="-14"/>
          <w:w w:val="102"/>
        </w:rPr>
        <w:t>y</w:t>
      </w:r>
      <w:r w:rsidRPr="005506B7">
        <w:rPr>
          <w:rFonts w:ascii="Arial" w:eastAsia="Humanst521 BT" w:hAnsi="Arial" w:cs="Arial"/>
          <w:w w:val="111"/>
        </w:rPr>
        <w:t>.</w:t>
      </w:r>
      <w:proofErr w:type="gramEnd"/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color w:val="004890"/>
          <w:w w:val="93"/>
        </w:rPr>
        <w:t>INTERVIEWING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Interviewsareanimportant toolof</w:t>
      </w:r>
      <w:r w:rsidRPr="005506B7">
        <w:rPr>
          <w:rFonts w:ascii="Arial" w:eastAsia="Humanst521 BT" w:hAnsi="Arial" w:cs="Arial"/>
          <w:w w:val="107"/>
        </w:rPr>
        <w:t>journalism</w:t>
      </w:r>
      <w:proofErr w:type="gramStart"/>
      <w:r w:rsidRPr="005506B7">
        <w:rPr>
          <w:rFonts w:ascii="Arial" w:eastAsia="Humanst521 BT" w:hAnsi="Arial" w:cs="Arial"/>
          <w:w w:val="107"/>
        </w:rPr>
        <w:t xml:space="preserve">. </w:t>
      </w:r>
      <w:proofErr w:type="gramEnd"/>
      <w:r w:rsidRPr="005506B7">
        <w:rPr>
          <w:rFonts w:ascii="Arial" w:eastAsia="Humanst521 BT" w:hAnsi="Arial" w:cs="Arial"/>
        </w:rPr>
        <w:t>Inordertoachievetheobjectiveofan</w:t>
      </w:r>
      <w:r w:rsidRPr="005506B7">
        <w:rPr>
          <w:rFonts w:ascii="Arial" w:eastAsia="Humanst521 BT" w:hAnsi="Arial" w:cs="Arial"/>
          <w:w w:val="101"/>
        </w:rPr>
        <w:t xml:space="preserve">interview </w:t>
      </w:r>
      <w:r w:rsidRPr="005506B7">
        <w:rPr>
          <w:rFonts w:ascii="Arial" w:eastAsia="Humanst521 BT" w:hAnsi="Arial" w:cs="Arial"/>
        </w:rPr>
        <w:t>tobreaknewground andgetnew</w:t>
      </w:r>
      <w:r w:rsidRPr="005506B7">
        <w:rPr>
          <w:rFonts w:ascii="Arial" w:eastAsia="Humanst521 BT" w:hAnsi="Arial" w:cs="Arial"/>
          <w:w w:val="107"/>
        </w:rPr>
        <w:t>information</w:t>
      </w:r>
      <w:proofErr w:type="gramStart"/>
      <w:r w:rsidRPr="005506B7">
        <w:rPr>
          <w:rFonts w:ascii="Arial" w:eastAsia="Humanst521 BT" w:hAnsi="Arial" w:cs="Arial"/>
          <w:w w:val="107"/>
        </w:rPr>
        <w:t>,</w:t>
      </w:r>
      <w:r w:rsidRPr="005506B7">
        <w:rPr>
          <w:rFonts w:ascii="Arial" w:eastAsia="Humanst521 BT" w:hAnsi="Arial" w:cs="Arial"/>
        </w:rPr>
        <w:t>itisimportant</w:t>
      </w:r>
      <w:proofErr w:type="gramEnd"/>
      <w:r w:rsidRPr="005506B7">
        <w:rPr>
          <w:rFonts w:ascii="Arial" w:eastAsia="Humanst521 BT" w:hAnsi="Arial" w:cs="Arial"/>
        </w:rPr>
        <w:t xml:space="preserve"> forinterviewing tobe</w:t>
      </w:r>
      <w:r w:rsidRPr="005506B7">
        <w:rPr>
          <w:rFonts w:ascii="Arial" w:eastAsia="Humanst521 BT" w:hAnsi="Arial" w:cs="Arial"/>
          <w:w w:val="106"/>
        </w:rPr>
        <w:t xml:space="preserve">purposeful </w:t>
      </w:r>
      <w:r w:rsidRPr="005506B7">
        <w:rPr>
          <w:rFonts w:ascii="Arial" w:eastAsia="Humanst521 BT" w:hAnsi="Arial" w:cs="Arial"/>
        </w:rPr>
        <w:t>andwell</w:t>
      </w:r>
      <w:r w:rsidRPr="005506B7">
        <w:rPr>
          <w:rFonts w:ascii="Arial" w:eastAsia="Humanst521 BT" w:hAnsi="Arial" w:cs="Arial"/>
          <w:w w:val="102"/>
        </w:rPr>
        <w:t>researched.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spacing w:val="-4"/>
        </w:rPr>
        <w:t>F</w:t>
      </w:r>
      <w:r w:rsidRPr="005506B7">
        <w:rPr>
          <w:rFonts w:ascii="Arial" w:eastAsia="Humanst521 BT" w:hAnsi="Arial" w:cs="Arial"/>
        </w:rPr>
        <w:t>oraninterviewtobesuccessful, itisimportant toinformanintervieweeofthepurposeof</w:t>
      </w:r>
      <w:r w:rsidRPr="005506B7">
        <w:rPr>
          <w:rFonts w:ascii="Arial" w:eastAsia="Humanst521 BT" w:hAnsi="Arial" w:cs="Arial"/>
          <w:w w:val="105"/>
        </w:rPr>
        <w:t xml:space="preserve">the </w:t>
      </w:r>
      <w:r w:rsidRPr="005506B7">
        <w:rPr>
          <w:rFonts w:ascii="Arial" w:eastAsia="Humanst521 BT" w:hAnsi="Arial" w:cs="Arial"/>
        </w:rPr>
        <w:t>intervie</w:t>
      </w:r>
      <w:r w:rsidRPr="005506B7">
        <w:rPr>
          <w:rFonts w:ascii="Arial" w:eastAsia="Humanst521 BT" w:hAnsi="Arial" w:cs="Arial"/>
          <w:spacing w:val="-12"/>
        </w:rPr>
        <w:t>w</w:t>
      </w:r>
      <w:proofErr w:type="gramStart"/>
      <w:r w:rsidRPr="005506B7">
        <w:rPr>
          <w:rFonts w:ascii="Arial" w:eastAsia="Humanst521 BT" w:hAnsi="Arial" w:cs="Arial"/>
        </w:rPr>
        <w:t>,itsduration</w:t>
      </w:r>
      <w:proofErr w:type="gramEnd"/>
      <w:r w:rsidRPr="005506B7">
        <w:rPr>
          <w:rFonts w:ascii="Arial" w:eastAsia="Humanst521 BT" w:hAnsi="Arial" w:cs="Arial"/>
        </w:rPr>
        <w:t xml:space="preserve"> andanyotherrelevantmatte</w:t>
      </w:r>
      <w:r w:rsidRPr="005506B7">
        <w:rPr>
          <w:rFonts w:ascii="Arial" w:eastAsia="Humanst521 BT" w:hAnsi="Arial" w:cs="Arial"/>
          <w:spacing w:val="-16"/>
        </w:rPr>
        <w:t>r</w:t>
      </w:r>
      <w:r w:rsidRPr="005506B7">
        <w:rPr>
          <w:rFonts w:ascii="Arial" w:eastAsia="Humanst521 BT" w:hAnsi="Arial" w:cs="Arial"/>
        </w:rPr>
        <w:t>,andtoestablish howheorsheprefers</w:t>
      </w:r>
      <w:r w:rsidRPr="005506B7">
        <w:rPr>
          <w:rFonts w:ascii="Arial" w:eastAsia="Humanst521 BT" w:hAnsi="Arial" w:cs="Arial"/>
          <w:w w:val="104"/>
        </w:rPr>
        <w:t xml:space="preserve">to </w:t>
      </w:r>
      <w:r w:rsidRPr="005506B7">
        <w:rPr>
          <w:rFonts w:ascii="Arial" w:eastAsia="Humanst521 BT" w:hAnsi="Arial" w:cs="Arial"/>
        </w:rPr>
        <w:t>be</w:t>
      </w:r>
      <w:r w:rsidRPr="005506B7">
        <w:rPr>
          <w:rFonts w:ascii="Arial" w:eastAsia="Humanst521 BT" w:hAnsi="Arial" w:cs="Arial"/>
          <w:w w:val="105"/>
        </w:rPr>
        <w:t>addressed.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Careshould betaken when interviewing ordinary people whodonot  have any experience</w:t>
      </w:r>
      <w:r w:rsidRPr="005506B7">
        <w:rPr>
          <w:rFonts w:ascii="Arial" w:eastAsia="Humanst521 BT" w:hAnsi="Arial" w:cs="Arial"/>
          <w:w w:val="110"/>
        </w:rPr>
        <w:t xml:space="preserve">of </w:t>
      </w:r>
      <w:r w:rsidRPr="005506B7">
        <w:rPr>
          <w:rFonts w:ascii="Arial" w:eastAsia="Humanst521 BT" w:hAnsi="Arial" w:cs="Arial"/>
          <w:w w:val="108"/>
        </w:rPr>
        <w:t>broadcasting</w:t>
      </w:r>
      <w:proofErr w:type="gramStart"/>
      <w:r w:rsidRPr="005506B7">
        <w:rPr>
          <w:rFonts w:ascii="Arial" w:eastAsia="Humanst521 BT" w:hAnsi="Arial" w:cs="Arial"/>
          <w:w w:val="108"/>
        </w:rPr>
        <w:t xml:space="preserve">.   </w:t>
      </w:r>
      <w:proofErr w:type="gramEnd"/>
      <w:r w:rsidRPr="005506B7">
        <w:rPr>
          <w:rFonts w:ascii="Arial" w:eastAsia="Humanst521 BT" w:hAnsi="Arial" w:cs="Arial"/>
          <w:spacing w:val="-3"/>
        </w:rPr>
        <w:t>W</w:t>
      </w:r>
      <w:r w:rsidRPr="005506B7">
        <w:rPr>
          <w:rFonts w:ascii="Arial" w:eastAsia="Humanst521 BT" w:hAnsi="Arial" w:cs="Arial"/>
        </w:rPr>
        <w:t xml:space="preserve">e should  also make allowances  for the </w:t>
      </w:r>
      <w:r w:rsidRPr="005506B7">
        <w:rPr>
          <w:rFonts w:ascii="Arial" w:eastAsia="Humanst521 BT" w:hAnsi="Arial" w:cs="Arial"/>
          <w:w w:val="114"/>
        </w:rPr>
        <w:t xml:space="preserve">language  </w:t>
      </w:r>
      <w:r w:rsidRPr="005506B7">
        <w:rPr>
          <w:rFonts w:ascii="Arial" w:eastAsia="Humanst521 BT" w:hAnsi="Arial" w:cs="Arial"/>
        </w:rPr>
        <w:t xml:space="preserve">barrier: </w:t>
      </w:r>
      <w:r w:rsidRPr="005506B7">
        <w:rPr>
          <w:rFonts w:ascii="Arial" w:eastAsia="Humanst521 BT" w:hAnsi="Arial" w:cs="Arial"/>
          <w:w w:val="111"/>
        </w:rPr>
        <w:t xml:space="preserve">confusionand </w:t>
      </w:r>
      <w:r w:rsidRPr="005506B7">
        <w:rPr>
          <w:rFonts w:ascii="Arial" w:eastAsia="Humanst521 BT" w:hAnsi="Arial" w:cs="Arial"/>
          <w:w w:val="108"/>
        </w:rPr>
        <w:t>misunderstanding,</w:t>
      </w:r>
      <w:r w:rsidRPr="005506B7">
        <w:rPr>
          <w:rFonts w:ascii="Arial" w:eastAsia="Humanst521 BT" w:hAnsi="Arial" w:cs="Arial"/>
        </w:rPr>
        <w:t>ordifficulty of  expression, may arisewhen an interviewisconducted in</w:t>
      </w:r>
      <w:r w:rsidRPr="005506B7">
        <w:rPr>
          <w:rFonts w:ascii="Arial" w:eastAsia="Humanst521 BT" w:hAnsi="Arial" w:cs="Arial"/>
          <w:w w:val="115"/>
        </w:rPr>
        <w:t xml:space="preserve">a </w:t>
      </w:r>
      <w:r w:rsidRPr="005506B7">
        <w:rPr>
          <w:rFonts w:ascii="Arial" w:eastAsia="Humanst521 BT" w:hAnsi="Arial" w:cs="Arial"/>
          <w:w w:val="114"/>
        </w:rPr>
        <w:t>language</w:t>
      </w:r>
      <w:r w:rsidRPr="005506B7">
        <w:rPr>
          <w:rFonts w:ascii="Arial" w:eastAsia="Humanst521 BT" w:hAnsi="Arial" w:cs="Arial"/>
        </w:rPr>
        <w:t>otherthantheinterviewee'shome</w:t>
      </w:r>
      <w:r w:rsidRPr="005506B7">
        <w:rPr>
          <w:rFonts w:ascii="Arial" w:eastAsia="Humanst521 BT" w:hAnsi="Arial" w:cs="Arial"/>
          <w:w w:val="114"/>
        </w:rPr>
        <w:t>language.</w:t>
      </w:r>
      <w:r w:rsidRPr="005506B7">
        <w:rPr>
          <w:rFonts w:ascii="Arial" w:eastAsia="Humanst521 BT" w:hAnsi="Arial" w:cs="Arial"/>
        </w:rPr>
        <w:t>Ifnecessar</w:t>
      </w:r>
      <w:r w:rsidRPr="005506B7">
        <w:rPr>
          <w:rFonts w:ascii="Arial" w:eastAsia="Humanst521 BT" w:hAnsi="Arial" w:cs="Arial"/>
          <w:spacing w:val="-15"/>
        </w:rPr>
        <w:t>y</w:t>
      </w:r>
      <w:r w:rsidRPr="005506B7">
        <w:rPr>
          <w:rFonts w:ascii="Arial" w:eastAsia="Humanst521 BT" w:hAnsi="Arial" w:cs="Arial"/>
        </w:rPr>
        <w:t>,aninterviewershould</w:t>
      </w:r>
      <w:r w:rsidRPr="005506B7">
        <w:rPr>
          <w:rFonts w:ascii="Arial" w:eastAsia="Humanst521 BT" w:hAnsi="Arial" w:cs="Arial"/>
          <w:w w:val="103"/>
        </w:rPr>
        <w:t xml:space="preserve">repeat </w:t>
      </w:r>
      <w:r w:rsidRPr="005506B7">
        <w:rPr>
          <w:rFonts w:ascii="Arial" w:eastAsia="Humanst521 BT" w:hAnsi="Arial" w:cs="Arial"/>
        </w:rPr>
        <w:t>questions  andconfirmthattheintervieweehasaclear</w:t>
      </w:r>
      <w:r w:rsidRPr="005506B7">
        <w:rPr>
          <w:rFonts w:ascii="Arial" w:eastAsia="Humanst521 BT" w:hAnsi="Arial" w:cs="Arial"/>
          <w:w w:val="109"/>
        </w:rPr>
        <w:t xml:space="preserve">understanding </w:t>
      </w:r>
      <w:r w:rsidRPr="005506B7">
        <w:rPr>
          <w:rFonts w:ascii="Arial" w:eastAsia="Humanst521 BT" w:hAnsi="Arial" w:cs="Arial"/>
        </w:rPr>
        <w:t>ofwhatisasked,and</w:t>
      </w:r>
      <w:r w:rsidRPr="005506B7">
        <w:rPr>
          <w:rFonts w:ascii="Arial" w:eastAsia="Humanst521 BT" w:hAnsi="Arial" w:cs="Arial"/>
          <w:w w:val="106"/>
        </w:rPr>
        <w:t xml:space="preserve">may </w:t>
      </w:r>
      <w:r w:rsidRPr="005506B7">
        <w:rPr>
          <w:rFonts w:ascii="Arial" w:eastAsia="Humanst521 BT" w:hAnsi="Arial" w:cs="Arial"/>
        </w:rPr>
        <w:t>requesttheintervieweetoclarifyanswers</w:t>
      </w:r>
      <w:proofErr w:type="gramStart"/>
      <w:r w:rsidRPr="005506B7">
        <w:rPr>
          <w:rFonts w:ascii="Arial" w:eastAsia="Humanst521 BT" w:hAnsi="Arial" w:cs="Arial"/>
        </w:rPr>
        <w:t xml:space="preserve">.   </w:t>
      </w:r>
      <w:proofErr w:type="gramEnd"/>
      <w:r w:rsidRPr="005506B7">
        <w:rPr>
          <w:rFonts w:ascii="Arial" w:eastAsia="Humanst521 BT" w:hAnsi="Arial" w:cs="Arial"/>
          <w:spacing w:val="-4"/>
        </w:rPr>
        <w:t>W</w:t>
      </w:r>
      <w:r w:rsidRPr="005506B7">
        <w:rPr>
          <w:rFonts w:ascii="Arial" w:eastAsia="Humanst521 BT" w:hAnsi="Arial" w:cs="Arial"/>
        </w:rPr>
        <w:t>eshould notmake</w:t>
      </w:r>
      <w:r w:rsidRPr="005506B7">
        <w:rPr>
          <w:rFonts w:ascii="Arial" w:eastAsia="Humanst521 BT" w:hAnsi="Arial" w:cs="Arial"/>
          <w:w w:val="107"/>
        </w:rPr>
        <w:t>assumptions</w:t>
      </w:r>
      <w:proofErr w:type="gramStart"/>
      <w:r w:rsidRPr="005506B7">
        <w:rPr>
          <w:rFonts w:ascii="Arial" w:eastAsia="Humanst521 BT" w:hAnsi="Arial" w:cs="Arial"/>
          <w:w w:val="107"/>
        </w:rPr>
        <w:t>,</w:t>
      </w:r>
      <w:r w:rsidRPr="005506B7">
        <w:rPr>
          <w:rFonts w:ascii="Arial" w:eastAsia="Humanst521 BT" w:hAnsi="Arial" w:cs="Arial"/>
        </w:rPr>
        <w:t>orreconstruct</w:t>
      </w:r>
      <w:r w:rsidRPr="005506B7">
        <w:rPr>
          <w:rFonts w:ascii="Arial" w:eastAsia="Humanst521 BT" w:hAnsi="Arial" w:cs="Arial"/>
          <w:w w:val="113"/>
        </w:rPr>
        <w:t>an</w:t>
      </w:r>
      <w:proofErr w:type="gramEnd"/>
      <w:r w:rsidRPr="005506B7">
        <w:rPr>
          <w:rFonts w:ascii="Arial" w:eastAsia="Humanst521 BT" w:hAnsi="Arial" w:cs="Arial"/>
          <w:w w:val="113"/>
        </w:rPr>
        <w:t xml:space="preserve"> </w:t>
      </w:r>
      <w:r w:rsidRPr="005506B7">
        <w:rPr>
          <w:rFonts w:ascii="Arial" w:eastAsia="Humanst521 BT" w:hAnsi="Arial" w:cs="Arial"/>
        </w:rPr>
        <w:t>interviewee'sresponseslater;theinterviewistheopportunity todo</w:t>
      </w:r>
      <w:r w:rsidRPr="005506B7">
        <w:rPr>
          <w:rFonts w:ascii="Arial" w:eastAsia="Humanst521 BT" w:hAnsi="Arial" w:cs="Arial"/>
          <w:w w:val="105"/>
        </w:rPr>
        <w:t>so.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Conversel</w:t>
      </w:r>
      <w:r w:rsidRPr="005506B7">
        <w:rPr>
          <w:rFonts w:ascii="Arial" w:eastAsia="Humanst521 BT" w:hAnsi="Arial" w:cs="Arial"/>
          <w:spacing w:val="-14"/>
        </w:rPr>
        <w:t>y</w:t>
      </w:r>
      <w:r w:rsidRPr="005506B7">
        <w:rPr>
          <w:rFonts w:ascii="Arial" w:eastAsia="Humanst521 BT" w:hAnsi="Arial" w:cs="Arial"/>
        </w:rPr>
        <w:t xml:space="preserve">,interviewers are increasingly  faced with interviewees who attempt to steer </w:t>
      </w:r>
      <w:r w:rsidRPr="005506B7">
        <w:rPr>
          <w:rFonts w:ascii="Arial" w:eastAsia="Humanst521 BT" w:hAnsi="Arial" w:cs="Arial"/>
          <w:w w:val="105"/>
        </w:rPr>
        <w:t xml:space="preserve">the </w:t>
      </w:r>
      <w:r w:rsidRPr="005506B7">
        <w:rPr>
          <w:rFonts w:ascii="Arial" w:eastAsia="Humanst521 BT" w:hAnsi="Arial" w:cs="Arial"/>
        </w:rPr>
        <w:t>interviewontheirowncourse</w:t>
      </w:r>
      <w:proofErr w:type="gramStart"/>
      <w:r w:rsidRPr="005506B7">
        <w:rPr>
          <w:rFonts w:ascii="Arial" w:eastAsia="Humanst521 BT" w:hAnsi="Arial" w:cs="Arial"/>
        </w:rPr>
        <w:t xml:space="preserve">. </w:t>
      </w:r>
      <w:proofErr w:type="gramEnd"/>
      <w:r w:rsidRPr="005506B7">
        <w:rPr>
          <w:rFonts w:ascii="Arial" w:eastAsia="Humanst521 BT" w:hAnsi="Arial" w:cs="Arial"/>
        </w:rPr>
        <w:t>Insuchcases</w:t>
      </w:r>
      <w:proofErr w:type="gramStart"/>
      <w:r w:rsidRPr="005506B7">
        <w:rPr>
          <w:rFonts w:ascii="Arial" w:eastAsia="Humanst521 BT" w:hAnsi="Arial" w:cs="Arial"/>
        </w:rPr>
        <w:t>,interruptions</w:t>
      </w:r>
      <w:proofErr w:type="gramEnd"/>
      <w:r w:rsidRPr="005506B7">
        <w:rPr>
          <w:rFonts w:ascii="Arial" w:eastAsia="Humanst521 BT" w:hAnsi="Arial" w:cs="Arial"/>
        </w:rPr>
        <w:t xml:space="preserve"> maybejustified.  Any</w:t>
      </w:r>
      <w:r w:rsidRPr="005506B7">
        <w:rPr>
          <w:rFonts w:ascii="Arial" w:eastAsia="Humanst521 BT" w:hAnsi="Arial" w:cs="Arial"/>
          <w:w w:val="108"/>
        </w:rPr>
        <w:t>unwillingness</w:t>
      </w:r>
    </w:p>
    <w:p w:rsidR="006E40D9" w:rsidRPr="005506B7" w:rsidRDefault="00B54F68" w:rsidP="007D64D1">
      <w:pPr>
        <w:rPr>
          <w:rFonts w:ascii="Arial" w:eastAsia="Humanst521 BT" w:hAnsi="Arial" w:cs="Arial"/>
        </w:rPr>
        <w:sectPr w:rsidR="006E40D9" w:rsidRPr="005506B7">
          <w:pgSz w:w="10900" w:h="16840"/>
          <w:pgMar w:top="260" w:right="480" w:bottom="280" w:left="800" w:header="720" w:footer="720" w:gutter="0"/>
          <w:cols w:space="720"/>
        </w:sectPr>
      </w:pPr>
      <w:r w:rsidRPr="005506B7">
        <w:rPr>
          <w:rFonts w:ascii="Arial" w:eastAsia="Humanst521 BT" w:hAnsi="Arial" w:cs="Arial"/>
        </w:rPr>
        <w:t>toanswerquestions should beshownup,butthisshould bedonecalmlyandrespectfull</w:t>
      </w:r>
      <w:r w:rsidRPr="005506B7">
        <w:rPr>
          <w:rFonts w:ascii="Arial" w:eastAsia="Humanst521 BT" w:hAnsi="Arial" w:cs="Arial"/>
          <w:spacing w:val="-13"/>
        </w:rPr>
        <w:t>y</w:t>
      </w:r>
      <w:proofErr w:type="gramStart"/>
      <w:r w:rsidRPr="005506B7">
        <w:rPr>
          <w:rFonts w:ascii="Arial" w:eastAsia="Humanst521 BT" w:hAnsi="Arial" w:cs="Arial"/>
        </w:rPr>
        <w:t xml:space="preserve">.                                              </w:t>
      </w:r>
      <w:proofErr w:type="gramEnd"/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spacing w:val="-4"/>
        </w:rPr>
        <w:lastRenderedPageBreak/>
        <w:t>F</w:t>
      </w:r>
      <w:r w:rsidRPr="005506B7">
        <w:rPr>
          <w:rFonts w:ascii="Arial" w:eastAsia="Humanst521 BT" w:hAnsi="Arial" w:cs="Arial"/>
        </w:rPr>
        <w:t>urther</w:t>
      </w:r>
      <w:r w:rsidRPr="005506B7">
        <w:rPr>
          <w:rFonts w:ascii="Arial" w:eastAsia="Humanst521 BT" w:hAnsi="Arial" w:cs="Arial"/>
          <w:w w:val="108"/>
        </w:rPr>
        <w:t>guidelines</w:t>
      </w:r>
      <w:r w:rsidRPr="005506B7">
        <w:rPr>
          <w:rFonts w:ascii="Arial" w:eastAsia="Humanst521 BT" w:hAnsi="Arial" w:cs="Arial"/>
        </w:rPr>
        <w:t>for</w:t>
      </w:r>
      <w:r w:rsidRPr="005506B7">
        <w:rPr>
          <w:rFonts w:ascii="Arial" w:eastAsia="Humanst521 BT" w:hAnsi="Arial" w:cs="Arial"/>
          <w:w w:val="111"/>
        </w:rPr>
        <w:t>dealing</w:t>
      </w:r>
      <w:r w:rsidRPr="005506B7">
        <w:rPr>
          <w:rFonts w:ascii="Arial" w:eastAsia="Humanst521 BT" w:hAnsi="Arial" w:cs="Arial"/>
        </w:rPr>
        <w:t>withguests aregivenelsewhereinthispolic</w:t>
      </w:r>
      <w:r w:rsidRPr="005506B7">
        <w:rPr>
          <w:rFonts w:ascii="Arial" w:eastAsia="Humanst521 BT" w:hAnsi="Arial" w:cs="Arial"/>
          <w:spacing w:val="-13"/>
        </w:rPr>
        <w:t>y</w:t>
      </w:r>
      <w:proofErr w:type="gramStart"/>
      <w:r w:rsidRPr="005506B7">
        <w:rPr>
          <w:rFonts w:ascii="Arial" w:eastAsia="Humanst521 BT" w:hAnsi="Arial" w:cs="Arial"/>
        </w:rPr>
        <w:t>,andinthepolicy</w:t>
      </w:r>
      <w:r w:rsidRPr="005506B7">
        <w:rPr>
          <w:rFonts w:ascii="Arial" w:eastAsia="Humanst521 BT" w:hAnsi="Arial" w:cs="Arial"/>
          <w:w w:val="107"/>
        </w:rPr>
        <w:t>on</w:t>
      </w:r>
      <w:proofErr w:type="gramEnd"/>
    </w:p>
    <w:p w:rsidR="006E40D9" w:rsidRPr="005506B7" w:rsidRDefault="00B54F68" w:rsidP="007D64D1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  <w:w w:val="106"/>
        </w:rPr>
        <w:t>Programming.</w:t>
      </w:r>
      <w:proofErr w:type="gramEnd"/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  <w:b/>
          <w:color w:val="004890"/>
          <w:w w:val="92"/>
        </w:rPr>
        <w:t>ECONOMI</w:t>
      </w:r>
      <w:r w:rsidRPr="005506B7">
        <w:rPr>
          <w:rFonts w:ascii="Arial" w:eastAsia="Humanst521 BT" w:hAnsi="Arial" w:cs="Arial"/>
          <w:b/>
          <w:color w:val="004890"/>
          <w:spacing w:val="4"/>
          <w:w w:val="92"/>
        </w:rPr>
        <w:t>C</w:t>
      </w:r>
      <w:r w:rsidRPr="005506B7">
        <w:rPr>
          <w:rFonts w:ascii="Arial" w:eastAsia="Humanst521 BT" w:hAnsi="Arial" w:cs="Arial"/>
          <w:b/>
          <w:color w:val="004890"/>
          <w:w w:val="92"/>
        </w:rPr>
        <w:t>S  ANDBUSINE</w:t>
      </w:r>
      <w:r w:rsidRPr="005506B7">
        <w:rPr>
          <w:rFonts w:ascii="Arial" w:eastAsia="Humanst521 BT" w:hAnsi="Arial" w:cs="Arial"/>
          <w:b/>
          <w:color w:val="004890"/>
          <w:spacing w:val="4"/>
          <w:w w:val="92"/>
        </w:rPr>
        <w:t>S</w:t>
      </w:r>
      <w:r w:rsidRPr="005506B7">
        <w:rPr>
          <w:rFonts w:ascii="Arial" w:eastAsia="Humanst521 BT" w:hAnsi="Arial" w:cs="Arial"/>
          <w:b/>
          <w:color w:val="004890"/>
          <w:w w:val="92"/>
        </w:rPr>
        <w:t>S</w:t>
      </w:r>
      <w:r w:rsidRPr="005506B7">
        <w:rPr>
          <w:rFonts w:ascii="Arial" w:eastAsia="Humanst521 BT" w:hAnsi="Arial" w:cs="Arial"/>
          <w:b/>
          <w:color w:val="004890"/>
        </w:rPr>
        <w:t>NEWS</w:t>
      </w:r>
      <w:proofErr w:type="gramEnd"/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3B2515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MABOLOKA COMMUNITY RADIO</w:t>
      </w:r>
      <w:r w:rsidR="00B54F68" w:rsidRPr="005506B7">
        <w:rPr>
          <w:rFonts w:ascii="Arial" w:eastAsia="Humanst521 BT" w:hAnsi="Arial" w:cs="Arial"/>
        </w:rPr>
        <w:t xml:space="preserve">Newsgives special attention toeconomics and business news aimed </w:t>
      </w:r>
      <w:proofErr w:type="gramStart"/>
      <w:r w:rsidR="00B54F68" w:rsidRPr="005506B7">
        <w:rPr>
          <w:rFonts w:ascii="Arial" w:eastAsia="Humanst521 BT" w:hAnsi="Arial" w:cs="Arial"/>
        </w:rPr>
        <w:t xml:space="preserve">at  </w:t>
      </w:r>
      <w:r w:rsidR="00B54F68" w:rsidRPr="005506B7">
        <w:rPr>
          <w:rFonts w:ascii="Arial" w:eastAsia="Humanst521 BT" w:hAnsi="Arial" w:cs="Arial"/>
          <w:w w:val="111"/>
        </w:rPr>
        <w:t>informingand</w:t>
      </w:r>
      <w:proofErr w:type="gramEnd"/>
      <w:r w:rsidR="00B54F68" w:rsidRPr="005506B7">
        <w:rPr>
          <w:rFonts w:ascii="Arial" w:eastAsia="Humanst521 BT" w:hAnsi="Arial" w:cs="Arial"/>
          <w:w w:val="111"/>
        </w:rPr>
        <w:t xml:space="preserve"> </w:t>
      </w:r>
      <w:r w:rsidR="00B54F68" w:rsidRPr="005506B7">
        <w:rPr>
          <w:rFonts w:ascii="Arial" w:eastAsia="Humanst521 BT" w:hAnsi="Arial" w:cs="Arial"/>
          <w:w w:val="109"/>
        </w:rPr>
        <w:t xml:space="preserve">educating </w:t>
      </w:r>
      <w:r w:rsidR="00B54F68" w:rsidRPr="005506B7">
        <w:rPr>
          <w:rFonts w:ascii="Arial" w:eastAsia="Humanst521 BT" w:hAnsi="Arial" w:cs="Arial"/>
        </w:rPr>
        <w:t>ouraudiences.  Examplesarebusiness, commercialandlabourlaws</w:t>
      </w:r>
      <w:proofErr w:type="gramStart"/>
      <w:r w:rsidR="00B54F68" w:rsidRPr="005506B7">
        <w:rPr>
          <w:rFonts w:ascii="Arial" w:eastAsia="Humanst521 BT" w:hAnsi="Arial" w:cs="Arial"/>
        </w:rPr>
        <w:t>;harmful</w:t>
      </w:r>
      <w:proofErr w:type="gramEnd"/>
      <w:r w:rsidR="00B54F68" w:rsidRPr="005506B7">
        <w:rPr>
          <w:rFonts w:ascii="Arial" w:eastAsia="Humanst521 BT" w:hAnsi="Arial" w:cs="Arial"/>
        </w:rPr>
        <w:t xml:space="preserve"> </w:t>
      </w:r>
      <w:r w:rsidR="00B54F68" w:rsidRPr="005506B7">
        <w:rPr>
          <w:rFonts w:ascii="Arial" w:eastAsia="Humanst521 BT" w:hAnsi="Arial" w:cs="Arial"/>
          <w:w w:val="106"/>
        </w:rPr>
        <w:t xml:space="preserve">business </w:t>
      </w:r>
      <w:r w:rsidR="00B54F68" w:rsidRPr="005506B7">
        <w:rPr>
          <w:rFonts w:ascii="Arial" w:eastAsia="Humanst521 BT" w:hAnsi="Arial" w:cs="Arial"/>
        </w:rPr>
        <w:t>practices;effectivewaysofsaving and</w:t>
      </w:r>
      <w:r w:rsidR="00B54F68" w:rsidRPr="005506B7">
        <w:rPr>
          <w:rFonts w:ascii="Arial" w:eastAsia="Humanst521 BT" w:hAnsi="Arial" w:cs="Arial"/>
          <w:w w:val="110"/>
        </w:rPr>
        <w:t>spending</w:t>
      </w:r>
      <w:r w:rsidR="00B54F68" w:rsidRPr="005506B7">
        <w:rPr>
          <w:rFonts w:ascii="Arial" w:eastAsia="Humanst521 BT" w:hAnsi="Arial" w:cs="Arial"/>
        </w:rPr>
        <w:t>money;prices,</w:t>
      </w:r>
      <w:r w:rsidR="00B54F68" w:rsidRPr="005506B7">
        <w:rPr>
          <w:rFonts w:ascii="Arial" w:eastAsia="Humanst521 BT" w:hAnsi="Arial" w:cs="Arial"/>
          <w:w w:val="110"/>
        </w:rPr>
        <w:t>inflation</w:t>
      </w:r>
      <w:r w:rsidR="00B54F68" w:rsidRPr="005506B7">
        <w:rPr>
          <w:rFonts w:ascii="Arial" w:eastAsia="Humanst521 BT" w:hAnsi="Arial" w:cs="Arial"/>
        </w:rPr>
        <w:t>andotherbasic</w:t>
      </w:r>
      <w:r w:rsidR="00B54F68" w:rsidRPr="005506B7">
        <w:rPr>
          <w:rFonts w:ascii="Arial" w:eastAsia="Humanst521 BT" w:hAnsi="Arial" w:cs="Arial"/>
          <w:w w:val="104"/>
        </w:rPr>
        <w:t xml:space="preserve">economic </w:t>
      </w:r>
      <w:r w:rsidR="00B54F68" w:rsidRPr="005506B7">
        <w:rPr>
          <w:rFonts w:ascii="Arial" w:eastAsia="Humanst521 BT" w:hAnsi="Arial" w:cs="Arial"/>
        </w:rPr>
        <w:t>indicators, andhowtheseaffect our</w:t>
      </w:r>
      <w:r w:rsidR="00B54F68" w:rsidRPr="005506B7">
        <w:rPr>
          <w:rFonts w:ascii="Arial" w:eastAsia="Humanst521 BT" w:hAnsi="Arial" w:cs="Arial"/>
          <w:w w:val="106"/>
        </w:rPr>
        <w:t>audiences.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In</w:t>
      </w:r>
      <w:r w:rsidRPr="005506B7">
        <w:rPr>
          <w:rFonts w:ascii="Arial" w:eastAsia="Humanst521 BT" w:hAnsi="Arial" w:cs="Arial"/>
          <w:w w:val="107"/>
        </w:rPr>
        <w:t>commissioning</w:t>
      </w:r>
      <w:r w:rsidRPr="005506B7">
        <w:rPr>
          <w:rFonts w:ascii="Arial" w:eastAsia="Humanst521 BT" w:hAnsi="Arial" w:cs="Arial"/>
        </w:rPr>
        <w:t>and</w:t>
      </w:r>
      <w:r w:rsidRPr="005506B7">
        <w:rPr>
          <w:rFonts w:ascii="Arial" w:eastAsia="Humanst521 BT" w:hAnsi="Arial" w:cs="Arial"/>
          <w:w w:val="108"/>
        </w:rPr>
        <w:t>broadcasting</w:t>
      </w:r>
      <w:r w:rsidRPr="005506B7">
        <w:rPr>
          <w:rFonts w:ascii="Arial" w:eastAsia="Humanst521 BT" w:hAnsi="Arial" w:cs="Arial"/>
        </w:rPr>
        <w:t>economicsandbusinessnews</w:t>
      </w:r>
      <w:proofErr w:type="gramStart"/>
      <w:r w:rsidRPr="005506B7">
        <w:rPr>
          <w:rFonts w:ascii="Arial" w:eastAsia="Humanst521 BT" w:hAnsi="Arial" w:cs="Arial"/>
        </w:rPr>
        <w:t>,</w:t>
      </w:r>
      <w:r w:rsidR="003B2515" w:rsidRPr="005506B7">
        <w:rPr>
          <w:rFonts w:ascii="Arial" w:eastAsia="Humanst521 BT" w:hAnsi="Arial" w:cs="Arial"/>
          <w:w w:val="96"/>
        </w:rPr>
        <w:t>MABOLOKA</w:t>
      </w:r>
      <w:proofErr w:type="gramEnd"/>
      <w:r w:rsidR="003B2515" w:rsidRPr="005506B7">
        <w:rPr>
          <w:rFonts w:ascii="Arial" w:eastAsia="Humanst521 BT" w:hAnsi="Arial" w:cs="Arial"/>
          <w:w w:val="96"/>
        </w:rPr>
        <w:t xml:space="preserve"> COMMUNITY RADIO</w:t>
      </w:r>
      <w:r w:rsidRPr="005506B7">
        <w:rPr>
          <w:rFonts w:ascii="Arial" w:eastAsia="Humanst521 BT" w:hAnsi="Arial" w:cs="Arial"/>
        </w:rPr>
        <w:t>newsstaffshould</w:t>
      </w:r>
      <w:r w:rsidRPr="005506B7">
        <w:rPr>
          <w:rFonts w:ascii="Arial" w:eastAsia="Humanst521 BT" w:hAnsi="Arial" w:cs="Arial"/>
          <w:w w:val="103"/>
        </w:rPr>
        <w:t xml:space="preserve">ensure </w:t>
      </w:r>
      <w:r w:rsidRPr="005506B7">
        <w:rPr>
          <w:rFonts w:ascii="Arial" w:eastAsia="Humanst521 BT" w:hAnsi="Arial" w:cs="Arial"/>
        </w:rPr>
        <w:t>thatarange  ofviews,perspectivesandopinions -notonlytheorthodoxones-arepresented</w:t>
      </w:r>
      <w:r w:rsidRPr="005506B7">
        <w:rPr>
          <w:rFonts w:ascii="Arial" w:eastAsia="Humanst521 BT" w:hAnsi="Arial" w:cs="Arial"/>
          <w:w w:val="110"/>
        </w:rPr>
        <w:t xml:space="preserve">in </w:t>
      </w:r>
      <w:r w:rsidRPr="005506B7">
        <w:rPr>
          <w:rFonts w:ascii="Arial" w:eastAsia="Humanst521 BT" w:hAnsi="Arial" w:cs="Arial"/>
        </w:rPr>
        <w:t>a</w:t>
      </w:r>
      <w:r w:rsidRPr="005506B7">
        <w:rPr>
          <w:rFonts w:ascii="Arial" w:eastAsia="Humanst521 BT" w:hAnsi="Arial" w:cs="Arial"/>
          <w:w w:val="108"/>
        </w:rPr>
        <w:t>balanced,</w:t>
      </w:r>
      <w:r w:rsidRPr="005506B7">
        <w:rPr>
          <w:rFonts w:ascii="Arial" w:eastAsia="Humanst521 BT" w:hAnsi="Arial" w:cs="Arial"/>
        </w:rPr>
        <w:t>fairandaccurate</w:t>
      </w:r>
      <w:r w:rsidRPr="005506B7">
        <w:rPr>
          <w:rFonts w:ascii="Arial" w:eastAsia="Humanst521 BT" w:hAnsi="Arial" w:cs="Arial"/>
          <w:w w:val="106"/>
        </w:rPr>
        <w:t>manne</w:t>
      </w:r>
      <w:r w:rsidRPr="005506B7">
        <w:rPr>
          <w:rFonts w:ascii="Arial" w:eastAsia="Humanst521 BT" w:hAnsi="Arial" w:cs="Arial"/>
          <w:spacing w:val="-16"/>
          <w:w w:val="106"/>
        </w:rPr>
        <w:t>r</w:t>
      </w:r>
      <w:r w:rsidRPr="005506B7">
        <w:rPr>
          <w:rFonts w:ascii="Arial" w:eastAsia="Humanst521 BT" w:hAnsi="Arial" w:cs="Arial"/>
          <w:w w:val="111"/>
        </w:rPr>
        <w:t>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color w:val="004890"/>
          <w:w w:val="92"/>
        </w:rPr>
        <w:t>INVESTIG</w:t>
      </w:r>
      <w:r w:rsidRPr="005506B7">
        <w:rPr>
          <w:rFonts w:ascii="Arial" w:eastAsia="Humanst521 BT" w:hAnsi="Arial" w:cs="Arial"/>
          <w:b/>
          <w:color w:val="004890"/>
          <w:spacing w:val="-8"/>
          <w:w w:val="92"/>
        </w:rPr>
        <w:t>A</w:t>
      </w:r>
      <w:r w:rsidRPr="005506B7">
        <w:rPr>
          <w:rFonts w:ascii="Arial" w:eastAsia="Humanst521 BT" w:hAnsi="Arial" w:cs="Arial"/>
          <w:b/>
          <w:color w:val="004890"/>
          <w:w w:val="92"/>
        </w:rPr>
        <w:t>TIVE</w:t>
      </w:r>
      <w:r w:rsidRPr="005506B7">
        <w:rPr>
          <w:rFonts w:ascii="Arial" w:eastAsia="Humanst521 BT" w:hAnsi="Arial" w:cs="Arial"/>
          <w:b/>
          <w:color w:val="004890"/>
          <w:w w:val="96"/>
        </w:rPr>
        <w:t>JOURNALISM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 xml:space="preserve">Investigative </w:t>
      </w:r>
      <w:r w:rsidRPr="005506B7">
        <w:rPr>
          <w:rFonts w:ascii="Arial" w:eastAsia="Humanst521 BT" w:hAnsi="Arial" w:cs="Arial"/>
          <w:w w:val="107"/>
        </w:rPr>
        <w:t>journalism</w:t>
      </w:r>
      <w:proofErr w:type="gramStart"/>
      <w:r w:rsidRPr="005506B7">
        <w:rPr>
          <w:rFonts w:ascii="Arial" w:eastAsia="Humanst521 BT" w:hAnsi="Arial" w:cs="Arial"/>
          <w:w w:val="107"/>
        </w:rPr>
        <w:t>,</w:t>
      </w:r>
      <w:r w:rsidRPr="005506B7">
        <w:rPr>
          <w:rFonts w:ascii="Arial" w:eastAsia="Humanst521 BT" w:hAnsi="Arial" w:cs="Arial"/>
        </w:rPr>
        <w:t>towhichthe</w:t>
      </w:r>
      <w:r w:rsidR="003B2515" w:rsidRPr="005506B7">
        <w:rPr>
          <w:rFonts w:ascii="Arial" w:eastAsia="Humanst521 BT" w:hAnsi="Arial" w:cs="Arial"/>
        </w:rPr>
        <w:t>MABOLOKA</w:t>
      </w:r>
      <w:proofErr w:type="gramEnd"/>
      <w:r w:rsidR="003B2515" w:rsidRPr="005506B7">
        <w:rPr>
          <w:rFonts w:ascii="Arial" w:eastAsia="Humanst521 BT" w:hAnsi="Arial" w:cs="Arial"/>
        </w:rPr>
        <w:t xml:space="preserve"> COMMUNITY RADIO</w:t>
      </w:r>
      <w:r w:rsidRPr="005506B7">
        <w:rPr>
          <w:rFonts w:ascii="Arial" w:eastAsia="Humanst521 BT" w:hAnsi="Arial" w:cs="Arial"/>
        </w:rPr>
        <w:t xml:space="preserve">hasmadeanimportant </w:t>
      </w:r>
      <w:r w:rsidRPr="005506B7">
        <w:rPr>
          <w:rFonts w:ascii="Arial" w:eastAsia="Humanst521 BT" w:hAnsi="Arial" w:cs="Arial"/>
          <w:w w:val="106"/>
        </w:rPr>
        <w:t>contribution,</w:t>
      </w:r>
      <w:r w:rsidRPr="005506B7">
        <w:rPr>
          <w:rFonts w:ascii="Arial" w:eastAsia="Humanst521 BT" w:hAnsi="Arial" w:cs="Arial"/>
        </w:rPr>
        <w:t>isakey</w:t>
      </w:r>
      <w:r w:rsidRPr="005506B7">
        <w:rPr>
          <w:rFonts w:ascii="Arial" w:eastAsia="Humanst521 BT" w:hAnsi="Arial" w:cs="Arial"/>
          <w:w w:val="104"/>
        </w:rPr>
        <w:t xml:space="preserve">element </w:t>
      </w:r>
      <w:r w:rsidRPr="005506B7">
        <w:rPr>
          <w:rFonts w:ascii="Arial" w:eastAsia="Humanst521 BT" w:hAnsi="Arial" w:cs="Arial"/>
        </w:rPr>
        <w:t xml:space="preserve">of ournews services.  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 xml:space="preserve">investigative journalism plays </w:t>
      </w:r>
      <w:proofErr w:type="gramStart"/>
      <w:r w:rsidRPr="005506B7">
        <w:rPr>
          <w:rFonts w:ascii="Arial" w:eastAsia="Humanst521 BT" w:hAnsi="Arial" w:cs="Arial"/>
        </w:rPr>
        <w:t>a  vital</w:t>
      </w:r>
      <w:proofErr w:type="gramEnd"/>
      <w:r w:rsidRPr="005506B7">
        <w:rPr>
          <w:rFonts w:ascii="Arial" w:eastAsia="Humanst521 BT" w:hAnsi="Arial" w:cs="Arial"/>
        </w:rPr>
        <w:t xml:space="preserve"> part in </w:t>
      </w:r>
      <w:r w:rsidRPr="005506B7">
        <w:rPr>
          <w:rFonts w:ascii="Arial" w:eastAsia="Humanst521 BT" w:hAnsi="Arial" w:cs="Arial"/>
          <w:w w:val="109"/>
        </w:rPr>
        <w:t>pursuing</w:t>
      </w:r>
      <w:r w:rsidRPr="005506B7">
        <w:rPr>
          <w:rFonts w:ascii="Arial" w:eastAsia="Humanst521 BT" w:hAnsi="Arial" w:cs="Arial"/>
        </w:rPr>
        <w:t xml:space="preserve">matters </w:t>
      </w:r>
      <w:r w:rsidRPr="005506B7">
        <w:rPr>
          <w:rFonts w:ascii="Arial" w:eastAsia="Humanst521 BT" w:hAnsi="Arial" w:cs="Arial"/>
          <w:w w:val="110"/>
        </w:rPr>
        <w:t xml:space="preserve">of </w:t>
      </w:r>
      <w:r w:rsidR="005506B7" w:rsidRPr="005506B7">
        <w:rPr>
          <w:rFonts w:ascii="Arial" w:eastAsia="Humanst521 BT" w:hAnsi="Arial" w:cs="Arial"/>
        </w:rPr>
        <w:t>community</w:t>
      </w:r>
      <w:r w:rsidRPr="005506B7">
        <w:rPr>
          <w:rFonts w:ascii="Arial" w:eastAsia="Humanst521 BT" w:hAnsi="Arial" w:cs="Arial"/>
        </w:rPr>
        <w:t>concern  systematically through innovative and reliable</w:t>
      </w:r>
      <w:r w:rsidRPr="005506B7">
        <w:rPr>
          <w:rFonts w:ascii="Arial" w:eastAsia="Humanst521 BT" w:hAnsi="Arial" w:cs="Arial"/>
          <w:w w:val="107"/>
        </w:rPr>
        <w:t>journalism,</w:t>
      </w:r>
      <w:r w:rsidRPr="005506B7">
        <w:rPr>
          <w:rFonts w:ascii="Arial" w:eastAsia="Humanst521 BT" w:hAnsi="Arial" w:cs="Arial"/>
        </w:rPr>
        <w:t xml:space="preserve">making itpossible </w:t>
      </w:r>
      <w:r w:rsidRPr="005506B7">
        <w:rPr>
          <w:rFonts w:ascii="Arial" w:eastAsia="Humanst521 BT" w:hAnsi="Arial" w:cs="Arial"/>
          <w:w w:val="104"/>
        </w:rPr>
        <w:t xml:space="preserve">to </w:t>
      </w:r>
      <w:r w:rsidRPr="005506B7">
        <w:rPr>
          <w:rFonts w:ascii="Arial" w:eastAsia="Humanst521 BT" w:hAnsi="Arial" w:cs="Arial"/>
        </w:rPr>
        <w:t>access</w:t>
      </w:r>
      <w:r w:rsidRPr="005506B7">
        <w:rPr>
          <w:rFonts w:ascii="Arial" w:eastAsia="Humanst521 BT" w:hAnsi="Arial" w:cs="Arial"/>
          <w:w w:val="107"/>
        </w:rPr>
        <w:t>information</w:t>
      </w:r>
      <w:r w:rsidRPr="005506B7">
        <w:rPr>
          <w:rFonts w:ascii="Arial" w:eastAsia="Humanst521 BT" w:hAnsi="Arial" w:cs="Arial"/>
        </w:rPr>
        <w:t>thatiscrucialtotheconstruction ofademocratic</w:t>
      </w:r>
      <w:r w:rsidRPr="005506B7">
        <w:rPr>
          <w:rFonts w:ascii="Arial" w:eastAsia="Humanst521 BT" w:hAnsi="Arial" w:cs="Arial"/>
          <w:w w:val="102"/>
        </w:rPr>
        <w:t>societ</w:t>
      </w:r>
      <w:r w:rsidRPr="005506B7">
        <w:rPr>
          <w:rFonts w:ascii="Arial" w:eastAsia="Humanst521 BT" w:hAnsi="Arial" w:cs="Arial"/>
          <w:spacing w:val="-14"/>
          <w:w w:val="102"/>
        </w:rPr>
        <w:t>y</w:t>
      </w:r>
      <w:r w:rsidRPr="005506B7">
        <w:rPr>
          <w:rFonts w:ascii="Arial" w:eastAsia="Humanst521 BT" w:hAnsi="Arial" w:cs="Arial"/>
          <w:w w:val="111"/>
        </w:rPr>
        <w:t>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</w:rPr>
        <w:t>As  a</w:t>
      </w:r>
      <w:proofErr w:type="gramEnd"/>
      <w:r w:rsidRPr="005506B7">
        <w:rPr>
          <w:rFonts w:ascii="Arial" w:eastAsia="Humanst521 BT" w:hAnsi="Arial" w:cs="Arial"/>
        </w:rPr>
        <w:t xml:space="preserve"> rule, and given its potential effect on the lives of a large part of societ</w:t>
      </w:r>
      <w:r w:rsidRPr="005506B7">
        <w:rPr>
          <w:rFonts w:ascii="Arial" w:eastAsia="Humanst521 BT" w:hAnsi="Arial" w:cs="Arial"/>
          <w:spacing w:val="-13"/>
        </w:rPr>
        <w:t>y</w:t>
      </w:r>
      <w:r w:rsidRPr="005506B7">
        <w:rPr>
          <w:rFonts w:ascii="Arial" w:eastAsia="Humanst521 BT" w:hAnsi="Arial" w:cs="Arial"/>
        </w:rPr>
        <w:t xml:space="preserve">, </w:t>
      </w:r>
      <w:r w:rsidRPr="005506B7">
        <w:rPr>
          <w:rFonts w:ascii="Arial" w:eastAsia="Humanst521 BT" w:hAnsi="Arial" w:cs="Arial"/>
          <w:w w:val="106"/>
        </w:rPr>
        <w:t xml:space="preserve">investigative </w:t>
      </w:r>
      <w:r w:rsidRPr="005506B7">
        <w:rPr>
          <w:rFonts w:ascii="Arial" w:eastAsia="Humanst521 BT" w:hAnsi="Arial" w:cs="Arial"/>
        </w:rPr>
        <w:t>journalism atthe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 xml:space="preserve">always takesinto account therelativeimportance of  an issue.  </w:t>
      </w:r>
      <w:r w:rsidRPr="005506B7">
        <w:rPr>
          <w:rFonts w:ascii="Arial" w:eastAsia="Humanst521 BT" w:hAnsi="Arial" w:cs="Arial"/>
          <w:w w:val="105"/>
        </w:rPr>
        <w:t xml:space="preserve">Minor </w:t>
      </w:r>
      <w:r w:rsidRPr="005506B7">
        <w:rPr>
          <w:rFonts w:ascii="Arial" w:eastAsia="Humanst521 BT" w:hAnsi="Arial" w:cs="Arial"/>
        </w:rPr>
        <w:t>matters  should not  bedealt with when more</w:t>
      </w:r>
      <w:r w:rsidRPr="005506B7">
        <w:rPr>
          <w:rFonts w:ascii="Arial" w:eastAsia="Humanst521 BT" w:hAnsi="Arial" w:cs="Arial"/>
          <w:w w:val="111"/>
        </w:rPr>
        <w:t>significant</w:t>
      </w:r>
      <w:r w:rsidRPr="005506B7">
        <w:rPr>
          <w:rFonts w:ascii="Arial" w:eastAsia="Humanst521 BT" w:hAnsi="Arial" w:cs="Arial"/>
        </w:rPr>
        <w:t>issues warrant attention</w:t>
      </w:r>
      <w:proofErr w:type="gramStart"/>
      <w:r w:rsidRPr="005506B7">
        <w:rPr>
          <w:rFonts w:ascii="Arial" w:eastAsia="Humanst521 BT" w:hAnsi="Arial" w:cs="Arial"/>
        </w:rPr>
        <w:t xml:space="preserve">.   </w:t>
      </w:r>
      <w:proofErr w:type="gramEnd"/>
      <w:r w:rsidRPr="005506B7">
        <w:rPr>
          <w:rFonts w:ascii="Arial" w:eastAsia="Humanst521 BT" w:hAnsi="Arial" w:cs="Arial"/>
          <w:w w:val="110"/>
        </w:rPr>
        <w:t xml:space="preserve">Although </w:t>
      </w:r>
      <w:r w:rsidRPr="005506B7">
        <w:rPr>
          <w:rFonts w:ascii="Arial" w:eastAsia="Humanst521 BT" w:hAnsi="Arial" w:cs="Arial"/>
        </w:rPr>
        <w:t>investigative journalism isrobustandthorough initsexamination ofissues</w:t>
      </w:r>
      <w:proofErr w:type="gramStart"/>
      <w:r w:rsidRPr="005506B7">
        <w:rPr>
          <w:rFonts w:ascii="Arial" w:eastAsia="Humanst521 BT" w:hAnsi="Arial" w:cs="Arial"/>
        </w:rPr>
        <w:t>,italsohasto</w:t>
      </w:r>
      <w:r w:rsidRPr="005506B7">
        <w:rPr>
          <w:rFonts w:ascii="Arial" w:eastAsia="Humanst521 BT" w:hAnsi="Arial" w:cs="Arial"/>
          <w:w w:val="104"/>
        </w:rPr>
        <w:t>adhere</w:t>
      </w:r>
      <w:proofErr w:type="gramEnd"/>
      <w:r w:rsidRPr="005506B7">
        <w:rPr>
          <w:rFonts w:ascii="Arial" w:eastAsia="Humanst521 BT" w:hAnsi="Arial" w:cs="Arial"/>
          <w:w w:val="104"/>
        </w:rPr>
        <w:t xml:space="preserve"> </w:t>
      </w:r>
      <w:r w:rsidRPr="005506B7">
        <w:rPr>
          <w:rFonts w:ascii="Arial" w:eastAsia="Humanst521 BT" w:hAnsi="Arial" w:cs="Arial"/>
        </w:rPr>
        <w:t xml:space="preserve">to the highest  ethical   and  journalistic  standards,  be in the </w:t>
      </w:r>
      <w:r w:rsidR="005506B7" w:rsidRPr="005506B7">
        <w:rPr>
          <w:rFonts w:ascii="Arial" w:eastAsia="Humanst521 BT" w:hAnsi="Arial" w:cs="Arial"/>
        </w:rPr>
        <w:t>community</w:t>
      </w:r>
      <w:r w:rsidRPr="005506B7">
        <w:rPr>
          <w:rFonts w:ascii="Arial" w:eastAsia="Humanst521 BT" w:hAnsi="Arial" w:cs="Arial"/>
        </w:rPr>
        <w:t xml:space="preserve"> interest, offer </w:t>
      </w:r>
      <w:r w:rsidRPr="005506B7">
        <w:rPr>
          <w:rFonts w:ascii="Arial" w:eastAsia="Humanst521 BT" w:hAnsi="Arial" w:cs="Arial"/>
          <w:w w:val="108"/>
        </w:rPr>
        <w:t xml:space="preserve">valuable </w:t>
      </w:r>
      <w:r w:rsidRPr="005506B7">
        <w:rPr>
          <w:rFonts w:ascii="Arial" w:eastAsia="Humanst521 BT" w:hAnsi="Arial" w:cs="Arial"/>
          <w:w w:val="107"/>
        </w:rPr>
        <w:t>information</w:t>
      </w:r>
      <w:r w:rsidRPr="005506B7">
        <w:rPr>
          <w:rFonts w:ascii="Arial" w:eastAsia="Humanst521 BT" w:hAnsi="Arial" w:cs="Arial"/>
        </w:rPr>
        <w:t>andauthentic analysis, promotepublic</w:t>
      </w:r>
      <w:r w:rsidRPr="005506B7">
        <w:rPr>
          <w:rFonts w:ascii="Arial" w:eastAsia="Humanst521 BT" w:hAnsi="Arial" w:cs="Arial"/>
          <w:w w:val="110"/>
        </w:rPr>
        <w:t>dialogue,</w:t>
      </w:r>
      <w:r w:rsidRPr="005506B7">
        <w:rPr>
          <w:rFonts w:ascii="Arial" w:eastAsia="Humanst521 BT" w:hAnsi="Arial" w:cs="Arial"/>
        </w:rPr>
        <w:t>andenablethepublictoform</w:t>
      </w:r>
      <w:r w:rsidRPr="005506B7">
        <w:rPr>
          <w:rFonts w:ascii="Arial" w:eastAsia="Humanst521 BT" w:hAnsi="Arial" w:cs="Arial"/>
          <w:w w:val="102"/>
        </w:rPr>
        <w:t xml:space="preserve">their </w:t>
      </w:r>
      <w:r w:rsidRPr="005506B7">
        <w:rPr>
          <w:rFonts w:ascii="Arial" w:eastAsia="Humanst521 BT" w:hAnsi="Arial" w:cs="Arial"/>
        </w:rPr>
        <w:t>own</w:t>
      </w:r>
      <w:r w:rsidRPr="005506B7">
        <w:rPr>
          <w:rFonts w:ascii="Arial" w:eastAsia="Humanst521 BT" w:hAnsi="Arial" w:cs="Arial"/>
          <w:w w:val="107"/>
        </w:rPr>
        <w:t>opinions.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 xml:space="preserve">Givenitsnature, investigative journalism frequently involves legal </w:t>
      </w:r>
      <w:r w:rsidRPr="005506B7">
        <w:rPr>
          <w:rFonts w:ascii="Arial" w:eastAsia="Humanst521 BT" w:hAnsi="Arial" w:cs="Arial"/>
          <w:w w:val="105"/>
        </w:rPr>
        <w:t>considerations</w:t>
      </w:r>
      <w:proofErr w:type="gramStart"/>
      <w:r w:rsidRPr="005506B7">
        <w:rPr>
          <w:rFonts w:ascii="Arial" w:eastAsia="Humanst521 BT" w:hAnsi="Arial" w:cs="Arial"/>
          <w:w w:val="105"/>
        </w:rPr>
        <w:t>,</w:t>
      </w:r>
      <w:r w:rsidRPr="005506B7">
        <w:rPr>
          <w:rFonts w:ascii="Arial" w:eastAsia="Humanst521 BT" w:hAnsi="Arial" w:cs="Arial"/>
        </w:rPr>
        <w:t>and</w:t>
      </w:r>
      <w:proofErr w:type="gramEnd"/>
      <w:r w:rsidRPr="005506B7">
        <w:rPr>
          <w:rFonts w:ascii="Arial" w:eastAsia="Humanst521 BT" w:hAnsi="Arial" w:cs="Arial"/>
        </w:rPr>
        <w:t xml:space="preserve"> on  </w:t>
      </w:r>
      <w:r w:rsidRPr="005506B7">
        <w:rPr>
          <w:rFonts w:ascii="Arial" w:eastAsia="Humanst521 BT" w:hAnsi="Arial" w:cs="Arial"/>
          <w:w w:val="107"/>
        </w:rPr>
        <w:t xml:space="preserve">such </w:t>
      </w:r>
      <w:r w:rsidRPr="005506B7">
        <w:rPr>
          <w:rFonts w:ascii="Arial" w:eastAsia="Humanst521 BT" w:hAnsi="Arial" w:cs="Arial"/>
        </w:rPr>
        <w:t>occasionstheadviceoftheLegalDepartmentistobe</w:t>
      </w:r>
      <w:r w:rsidRPr="005506B7">
        <w:rPr>
          <w:rFonts w:ascii="Arial" w:eastAsia="Humanst521 BT" w:hAnsi="Arial" w:cs="Arial"/>
          <w:w w:val="110"/>
        </w:rPr>
        <w:t>sought.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 xml:space="preserve">As  a rule, 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journalists workin the open</w:t>
      </w:r>
      <w:proofErr w:type="gramStart"/>
      <w:r w:rsidRPr="005506B7">
        <w:rPr>
          <w:rFonts w:ascii="Arial" w:eastAsia="Humanst521 BT" w:hAnsi="Arial" w:cs="Arial"/>
        </w:rPr>
        <w:t xml:space="preserve">.   </w:t>
      </w:r>
      <w:proofErr w:type="gramEnd"/>
      <w:r w:rsidRPr="005506B7">
        <w:rPr>
          <w:rFonts w:ascii="Arial" w:eastAsia="Humanst521 BT" w:hAnsi="Arial" w:cs="Arial"/>
        </w:rPr>
        <w:t xml:space="preserve">Clandestine methods of </w:t>
      </w:r>
      <w:r w:rsidRPr="005506B7">
        <w:rPr>
          <w:rFonts w:ascii="Arial" w:eastAsia="Humanst521 BT" w:hAnsi="Arial" w:cs="Arial"/>
          <w:w w:val="110"/>
        </w:rPr>
        <w:t>gathering</w:t>
      </w:r>
      <w:r w:rsidRPr="005506B7">
        <w:rPr>
          <w:rFonts w:ascii="Arial" w:eastAsia="Humanst521 BT" w:hAnsi="Arial" w:cs="Arial"/>
        </w:rPr>
        <w:t xml:space="preserve">news </w:t>
      </w:r>
      <w:r w:rsidRPr="005506B7">
        <w:rPr>
          <w:rFonts w:ascii="Arial" w:eastAsia="Humanst521 BT" w:hAnsi="Arial" w:cs="Arial"/>
          <w:w w:val="111"/>
        </w:rPr>
        <w:t xml:space="preserve">and </w:t>
      </w:r>
      <w:r w:rsidRPr="005506B7">
        <w:rPr>
          <w:rFonts w:ascii="Arial" w:eastAsia="Humanst521 BT" w:hAnsi="Arial" w:cs="Arial"/>
          <w:w w:val="107"/>
        </w:rPr>
        <w:t>information</w:t>
      </w:r>
      <w:r w:rsidRPr="005506B7">
        <w:rPr>
          <w:rFonts w:ascii="Arial" w:eastAsia="Humanst521 BT" w:hAnsi="Arial" w:cs="Arial"/>
        </w:rPr>
        <w:t>should beusedwithdueregardtothela</w:t>
      </w:r>
      <w:r w:rsidRPr="005506B7">
        <w:rPr>
          <w:rFonts w:ascii="Arial" w:eastAsia="Humanst521 BT" w:hAnsi="Arial" w:cs="Arial"/>
          <w:spacing w:val="-12"/>
        </w:rPr>
        <w:t>w</w:t>
      </w:r>
      <w:r w:rsidRPr="005506B7">
        <w:rPr>
          <w:rFonts w:ascii="Arial" w:eastAsia="Humanst521 BT" w:hAnsi="Arial" w:cs="Arial"/>
        </w:rPr>
        <w:t>,therighttoprivac</w:t>
      </w:r>
      <w:r w:rsidRPr="005506B7">
        <w:rPr>
          <w:rFonts w:ascii="Arial" w:eastAsia="Humanst521 BT" w:hAnsi="Arial" w:cs="Arial"/>
          <w:spacing w:val="-14"/>
        </w:rPr>
        <w:t>y</w:t>
      </w:r>
      <w:r w:rsidRPr="005506B7">
        <w:rPr>
          <w:rFonts w:ascii="Arial" w:eastAsia="Humanst521 BT" w:hAnsi="Arial" w:cs="Arial"/>
        </w:rPr>
        <w:t>,andthe</w:t>
      </w:r>
      <w:r w:rsidRPr="005506B7">
        <w:rPr>
          <w:rFonts w:ascii="Arial" w:eastAsia="Humanst521 BT" w:hAnsi="Arial" w:cs="Arial"/>
          <w:w w:val="109"/>
        </w:rPr>
        <w:t xml:space="preserve">significance </w:t>
      </w:r>
      <w:r w:rsidRPr="005506B7">
        <w:rPr>
          <w:rFonts w:ascii="Arial" w:eastAsia="Humanst521 BT" w:hAnsi="Arial" w:cs="Arial"/>
        </w:rPr>
        <w:t xml:space="preserve">of the </w:t>
      </w:r>
      <w:r w:rsidRPr="005506B7">
        <w:rPr>
          <w:rFonts w:ascii="Arial" w:eastAsia="Humanst521 BT" w:hAnsi="Arial" w:cs="Arial"/>
          <w:w w:val="107"/>
        </w:rPr>
        <w:t>information</w:t>
      </w:r>
      <w:proofErr w:type="gramStart"/>
      <w:r w:rsidRPr="005506B7">
        <w:rPr>
          <w:rFonts w:ascii="Arial" w:eastAsia="Humanst521 BT" w:hAnsi="Arial" w:cs="Arial"/>
          <w:w w:val="107"/>
        </w:rPr>
        <w:t xml:space="preserve">.   </w:t>
      </w:r>
      <w:proofErr w:type="gramEnd"/>
      <w:r w:rsidRPr="005506B7">
        <w:rPr>
          <w:rFonts w:ascii="Arial" w:eastAsia="Humanst521 BT" w:hAnsi="Arial" w:cs="Arial"/>
        </w:rPr>
        <w:t xml:space="preserve">If it were to become necessary and in the </w:t>
      </w:r>
      <w:r w:rsidR="005506B7" w:rsidRPr="005506B7">
        <w:rPr>
          <w:rFonts w:ascii="Arial" w:eastAsia="Humanst521 BT" w:hAnsi="Arial" w:cs="Arial"/>
        </w:rPr>
        <w:t>community</w:t>
      </w:r>
      <w:r w:rsidRPr="005506B7">
        <w:rPr>
          <w:rFonts w:ascii="Arial" w:eastAsia="Humanst521 BT" w:hAnsi="Arial" w:cs="Arial"/>
        </w:rPr>
        <w:t xml:space="preserve">  interest to </w:t>
      </w:r>
      <w:r w:rsidRPr="005506B7">
        <w:rPr>
          <w:rFonts w:ascii="Arial" w:eastAsia="Humanst521 BT" w:hAnsi="Arial" w:cs="Arial"/>
          <w:w w:val="108"/>
        </w:rPr>
        <w:t xml:space="preserve">gather </w:t>
      </w:r>
      <w:r w:rsidRPr="005506B7">
        <w:rPr>
          <w:rFonts w:ascii="Arial" w:eastAsia="Humanst521 BT" w:hAnsi="Arial" w:cs="Arial"/>
          <w:w w:val="107"/>
        </w:rPr>
        <w:t>information</w:t>
      </w:r>
      <w:r w:rsidRPr="005506B7">
        <w:rPr>
          <w:rFonts w:ascii="Arial" w:eastAsia="Humanst521 BT" w:hAnsi="Arial" w:cs="Arial"/>
        </w:rPr>
        <w:t>towhichthepublicnormallydoesnothaveaccess,themattershould bereferred</w:t>
      </w:r>
      <w:r w:rsidRPr="005506B7">
        <w:rPr>
          <w:rFonts w:ascii="Arial" w:eastAsia="Humanst521 BT" w:hAnsi="Arial" w:cs="Arial"/>
          <w:w w:val="104"/>
        </w:rPr>
        <w:t xml:space="preserve">to </w:t>
      </w:r>
      <w:r w:rsidRPr="005506B7">
        <w:rPr>
          <w:rFonts w:ascii="Arial" w:eastAsia="Humanst521 BT" w:hAnsi="Arial" w:cs="Arial"/>
        </w:rPr>
        <w:t>therelevantHeadofNews</w:t>
      </w:r>
      <w:proofErr w:type="gramStart"/>
      <w:r w:rsidRPr="005506B7">
        <w:rPr>
          <w:rFonts w:ascii="Arial" w:eastAsia="Humanst521 BT" w:hAnsi="Arial" w:cs="Arial"/>
        </w:rPr>
        <w:t xml:space="preserve">. </w:t>
      </w:r>
      <w:proofErr w:type="gramEnd"/>
      <w:r w:rsidRPr="005506B7">
        <w:rPr>
          <w:rFonts w:ascii="Arial" w:eastAsia="Humanst521 BT" w:hAnsi="Arial" w:cs="Arial"/>
        </w:rPr>
        <w:t>Asamatterofpolic</w:t>
      </w:r>
      <w:r w:rsidRPr="005506B7">
        <w:rPr>
          <w:rFonts w:ascii="Arial" w:eastAsia="Humanst521 BT" w:hAnsi="Arial" w:cs="Arial"/>
          <w:spacing w:val="-14"/>
        </w:rPr>
        <w:t>y</w:t>
      </w:r>
      <w:r w:rsidRPr="005506B7">
        <w:rPr>
          <w:rFonts w:ascii="Arial" w:eastAsia="Humanst521 BT" w:hAnsi="Arial" w:cs="Arial"/>
        </w:rPr>
        <w:t>,the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 xml:space="preserve"> doesnotusehidden cameras</w:t>
      </w:r>
      <w:r w:rsidRPr="005506B7">
        <w:rPr>
          <w:rFonts w:ascii="Arial" w:eastAsia="Humanst521 BT" w:hAnsi="Arial" w:cs="Arial"/>
          <w:w w:val="111"/>
        </w:rPr>
        <w:t xml:space="preserve">and </w:t>
      </w:r>
      <w:r w:rsidRPr="005506B7">
        <w:rPr>
          <w:rFonts w:ascii="Arial" w:eastAsia="Humanst521 BT" w:hAnsi="Arial" w:cs="Arial"/>
        </w:rPr>
        <w:t>microphones  to gather  news</w:t>
      </w:r>
      <w:proofErr w:type="gramStart"/>
      <w:r w:rsidRPr="005506B7">
        <w:rPr>
          <w:rFonts w:ascii="Arial" w:eastAsia="Humanst521 BT" w:hAnsi="Arial" w:cs="Arial"/>
        </w:rPr>
        <w:t xml:space="preserve">.     </w:t>
      </w:r>
      <w:proofErr w:type="gramEnd"/>
      <w:r w:rsidRPr="005506B7">
        <w:rPr>
          <w:rFonts w:ascii="Arial" w:eastAsia="Humanst521 BT" w:hAnsi="Arial" w:cs="Arial"/>
        </w:rPr>
        <w:t xml:space="preserve">In exceptional   circumstances  - such as illegal,  antisocial  or </w:t>
      </w:r>
      <w:r w:rsidRPr="005506B7">
        <w:rPr>
          <w:rFonts w:ascii="Arial" w:eastAsia="Humanst521 BT" w:hAnsi="Arial" w:cs="Arial"/>
          <w:w w:val="108"/>
        </w:rPr>
        <w:t>fraudulent</w:t>
      </w:r>
      <w:r w:rsidRPr="005506B7">
        <w:rPr>
          <w:rFonts w:ascii="Arial" w:eastAsia="Humanst521 BT" w:hAnsi="Arial" w:cs="Arial"/>
        </w:rPr>
        <w:t>activit</w:t>
      </w:r>
      <w:r w:rsidRPr="005506B7">
        <w:rPr>
          <w:rFonts w:ascii="Arial" w:eastAsia="Humanst521 BT" w:hAnsi="Arial" w:cs="Arial"/>
          <w:spacing w:val="-14"/>
        </w:rPr>
        <w:t>y</w:t>
      </w:r>
      <w:r w:rsidRPr="005506B7">
        <w:rPr>
          <w:rFonts w:ascii="Arial" w:eastAsia="Humanst521 BT" w:hAnsi="Arial" w:cs="Arial"/>
        </w:rPr>
        <w:t>,orclearand</w:t>
      </w:r>
      <w:r w:rsidRPr="005506B7">
        <w:rPr>
          <w:rFonts w:ascii="Arial" w:eastAsia="Humanst521 BT" w:hAnsi="Arial" w:cs="Arial"/>
          <w:w w:val="111"/>
        </w:rPr>
        <w:t>significant</w:t>
      </w:r>
      <w:r w:rsidRPr="005506B7">
        <w:rPr>
          <w:rFonts w:ascii="Arial" w:eastAsia="Humanst521 BT" w:hAnsi="Arial" w:cs="Arial"/>
        </w:rPr>
        <w:t>abuseof</w:t>
      </w:r>
      <w:r w:rsidR="005506B7" w:rsidRPr="005506B7">
        <w:rPr>
          <w:rFonts w:ascii="Arial" w:eastAsia="Humanst521 BT" w:hAnsi="Arial" w:cs="Arial"/>
        </w:rPr>
        <w:t>community</w:t>
      </w:r>
      <w:r w:rsidRPr="005506B7">
        <w:rPr>
          <w:rFonts w:ascii="Arial" w:eastAsia="Humanst521 BT" w:hAnsi="Arial" w:cs="Arial"/>
        </w:rPr>
        <w:t xml:space="preserve">trust,andwherealternativemeans  </w:t>
      </w:r>
      <w:r w:rsidRPr="005506B7">
        <w:rPr>
          <w:rFonts w:ascii="Arial" w:eastAsia="Humanst521 BT" w:hAnsi="Arial" w:cs="Arial"/>
          <w:w w:val="110"/>
        </w:rPr>
        <w:t xml:space="preserve">of </w:t>
      </w:r>
      <w:r w:rsidRPr="005506B7">
        <w:rPr>
          <w:rFonts w:ascii="Arial" w:eastAsia="Humanst521 BT" w:hAnsi="Arial" w:cs="Arial"/>
          <w:w w:val="108"/>
        </w:rPr>
        <w:t>newsgathering</w:t>
      </w:r>
      <w:r w:rsidRPr="005506B7">
        <w:rPr>
          <w:rFonts w:ascii="Arial" w:eastAsia="Humanst521 BT" w:hAnsi="Arial" w:cs="Arial"/>
        </w:rPr>
        <w:t>areimpossible -theuseofsuchequipment might beinthepublicinterest</w:t>
      </w:r>
      <w:proofErr w:type="gramStart"/>
      <w:r w:rsidRPr="005506B7">
        <w:rPr>
          <w:rFonts w:ascii="Arial" w:eastAsia="Humanst521 BT" w:hAnsi="Arial" w:cs="Arial"/>
        </w:rPr>
        <w:t xml:space="preserve">. </w:t>
      </w:r>
      <w:proofErr w:type="gramEnd"/>
      <w:r w:rsidRPr="005506B7">
        <w:rPr>
          <w:rFonts w:ascii="Arial" w:eastAsia="Humanst521 BT" w:hAnsi="Arial" w:cs="Arial"/>
        </w:rPr>
        <w:t>If</w:t>
      </w:r>
      <w:r w:rsidRPr="005506B7">
        <w:rPr>
          <w:rFonts w:ascii="Arial" w:eastAsia="Humanst521 BT" w:hAnsi="Arial" w:cs="Arial"/>
          <w:w w:val="105"/>
        </w:rPr>
        <w:t xml:space="preserve">so, </w:t>
      </w:r>
      <w:r w:rsidRPr="005506B7">
        <w:rPr>
          <w:rFonts w:ascii="Arial" w:eastAsia="Humanst521 BT" w:hAnsi="Arial" w:cs="Arial"/>
        </w:rPr>
        <w:t xml:space="preserve">thematteristobereferredtotherelevantHeadofNews, andinallthesecasesthereshould </w:t>
      </w:r>
      <w:r w:rsidRPr="005506B7">
        <w:rPr>
          <w:rFonts w:ascii="Arial" w:eastAsia="Humanst521 BT" w:hAnsi="Arial" w:cs="Arial"/>
          <w:w w:val="104"/>
        </w:rPr>
        <w:t xml:space="preserve">be </w:t>
      </w:r>
      <w:r w:rsidRPr="005506B7">
        <w:rPr>
          <w:rFonts w:ascii="Arial" w:eastAsia="Humanst521 BT" w:hAnsi="Arial" w:cs="Arial"/>
          <w:w w:val="107"/>
        </w:rPr>
        <w:t>consultation</w:t>
      </w:r>
      <w:r w:rsidRPr="005506B7">
        <w:rPr>
          <w:rFonts w:ascii="Arial" w:eastAsia="Humanst521 BT" w:hAnsi="Arial" w:cs="Arial"/>
        </w:rPr>
        <w:t>withtheLegal</w:t>
      </w:r>
      <w:r w:rsidRPr="005506B7">
        <w:rPr>
          <w:rFonts w:ascii="Arial" w:eastAsia="Humanst521 BT" w:hAnsi="Arial" w:cs="Arial"/>
          <w:w w:val="102"/>
        </w:rPr>
        <w:t>Department.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color w:val="004890"/>
        </w:rPr>
        <w:t>USEOF</w:t>
      </w:r>
      <w:r w:rsidRPr="005506B7">
        <w:rPr>
          <w:rFonts w:ascii="Arial" w:eastAsia="Humanst521 BT" w:hAnsi="Arial" w:cs="Arial"/>
          <w:b/>
          <w:color w:val="004890"/>
          <w:w w:val="92"/>
        </w:rPr>
        <w:t>GUESTS</w:t>
      </w:r>
      <w:proofErr w:type="gramStart"/>
      <w:r w:rsidRPr="005506B7">
        <w:rPr>
          <w:rFonts w:ascii="Arial" w:eastAsia="Humanst521 BT" w:hAnsi="Arial" w:cs="Arial"/>
          <w:b/>
          <w:color w:val="004890"/>
          <w:w w:val="92"/>
        </w:rPr>
        <w:t>,ANA</w:t>
      </w:r>
      <w:r w:rsidRPr="005506B7">
        <w:rPr>
          <w:rFonts w:ascii="Arial" w:eastAsia="Humanst521 BT" w:hAnsi="Arial" w:cs="Arial"/>
          <w:b/>
          <w:color w:val="004890"/>
          <w:spacing w:val="-25"/>
          <w:w w:val="92"/>
        </w:rPr>
        <w:t>L</w:t>
      </w:r>
      <w:r w:rsidRPr="005506B7">
        <w:rPr>
          <w:rFonts w:ascii="Arial" w:eastAsia="Humanst521 BT" w:hAnsi="Arial" w:cs="Arial"/>
          <w:b/>
          <w:color w:val="004890"/>
          <w:w w:val="92"/>
        </w:rPr>
        <w:t>YSTSANDSPECIALIST</w:t>
      </w:r>
      <w:r w:rsidRPr="005506B7">
        <w:rPr>
          <w:rFonts w:ascii="Arial" w:eastAsia="Humanst521 BT" w:hAnsi="Arial" w:cs="Arial"/>
          <w:b/>
          <w:color w:val="004890"/>
          <w:w w:val="96"/>
        </w:rPr>
        <w:t>COMMEN</w:t>
      </w:r>
      <w:r w:rsidRPr="005506B7">
        <w:rPr>
          <w:rFonts w:ascii="Arial" w:eastAsia="Humanst521 BT" w:hAnsi="Arial" w:cs="Arial"/>
          <w:b/>
          <w:color w:val="004890"/>
          <w:spacing w:val="-9"/>
          <w:w w:val="96"/>
        </w:rPr>
        <w:t>T</w:t>
      </w:r>
      <w:r w:rsidRPr="005506B7">
        <w:rPr>
          <w:rFonts w:ascii="Arial" w:eastAsia="Humanst521 BT" w:hAnsi="Arial" w:cs="Arial"/>
          <w:b/>
          <w:color w:val="004890"/>
          <w:spacing w:val="-8"/>
          <w:w w:val="94"/>
        </w:rPr>
        <w:t>A</w:t>
      </w:r>
      <w:r w:rsidRPr="005506B7">
        <w:rPr>
          <w:rFonts w:ascii="Arial" w:eastAsia="Humanst521 BT" w:hAnsi="Arial" w:cs="Arial"/>
          <w:b/>
          <w:color w:val="004890"/>
          <w:w w:val="90"/>
        </w:rPr>
        <w:t>TORS</w:t>
      </w:r>
      <w:proofErr w:type="gramEnd"/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 xml:space="preserve">'s principleofproviding thefullspectrumofopinions, perspectivesand  comment </w:t>
      </w:r>
      <w:r w:rsidRPr="005506B7">
        <w:rPr>
          <w:rFonts w:ascii="Arial" w:eastAsia="Humanst521 BT" w:hAnsi="Arial" w:cs="Arial"/>
          <w:w w:val="107"/>
        </w:rPr>
        <w:t xml:space="preserve">also </w:t>
      </w:r>
      <w:r w:rsidRPr="005506B7">
        <w:rPr>
          <w:rFonts w:ascii="Arial" w:eastAsia="Humanst521 BT" w:hAnsi="Arial" w:cs="Arial"/>
        </w:rPr>
        <w:t>applies to selection and use of guests, analysts and specialist commentators</w:t>
      </w:r>
      <w:proofErr w:type="gramStart"/>
      <w:r w:rsidRPr="005506B7">
        <w:rPr>
          <w:rFonts w:ascii="Arial" w:eastAsia="Humanst521 BT" w:hAnsi="Arial" w:cs="Arial"/>
        </w:rPr>
        <w:t xml:space="preserve">.     </w:t>
      </w:r>
      <w:proofErr w:type="gramEnd"/>
      <w:r w:rsidRPr="005506B7">
        <w:rPr>
          <w:rFonts w:ascii="Arial" w:eastAsia="Humanst521 BT" w:hAnsi="Arial" w:cs="Arial"/>
        </w:rPr>
        <w:t>This</w:t>
      </w:r>
      <w:r w:rsidRPr="005506B7">
        <w:rPr>
          <w:rFonts w:ascii="Arial" w:eastAsia="Humanst521 BT" w:hAnsi="Arial" w:cs="Arial"/>
          <w:w w:val="101"/>
        </w:rPr>
        <w:t xml:space="preserve">requires </w:t>
      </w:r>
      <w:r w:rsidRPr="005506B7">
        <w:rPr>
          <w:rFonts w:ascii="Arial" w:eastAsia="Humanst521 BT" w:hAnsi="Arial" w:cs="Arial"/>
        </w:rPr>
        <w:t>editorialstaff tochoose,as</w:t>
      </w:r>
      <w:r w:rsidRPr="005506B7">
        <w:rPr>
          <w:rFonts w:ascii="Arial" w:eastAsia="Humanst521 BT" w:hAnsi="Arial" w:cs="Arial"/>
          <w:w w:val="107"/>
        </w:rPr>
        <w:t>participants,</w:t>
      </w:r>
      <w:r w:rsidRPr="005506B7">
        <w:rPr>
          <w:rFonts w:ascii="Arial" w:eastAsia="Humanst521 BT" w:hAnsi="Arial" w:cs="Arial"/>
        </w:rPr>
        <w:t xml:space="preserve">peoplewhohaveawiderange  ofviews,opinions </w:t>
      </w:r>
      <w:r w:rsidRPr="005506B7">
        <w:rPr>
          <w:rFonts w:ascii="Arial" w:eastAsia="Humanst521 BT" w:hAnsi="Arial" w:cs="Arial"/>
          <w:w w:val="111"/>
        </w:rPr>
        <w:t xml:space="preserve">and </w:t>
      </w:r>
      <w:r w:rsidRPr="005506B7">
        <w:rPr>
          <w:rFonts w:ascii="Arial" w:eastAsia="Humanst521 BT" w:hAnsi="Arial" w:cs="Arial"/>
        </w:rPr>
        <w:t>perspectives,andaredrawnfromalloverthecountr</w:t>
      </w:r>
      <w:r w:rsidRPr="005506B7">
        <w:rPr>
          <w:rFonts w:ascii="Arial" w:eastAsia="Humanst521 BT" w:hAnsi="Arial" w:cs="Arial"/>
          <w:spacing w:val="-14"/>
        </w:rPr>
        <w:t>y</w:t>
      </w:r>
      <w:proofErr w:type="gramStart"/>
      <w:r w:rsidRPr="005506B7">
        <w:rPr>
          <w:rFonts w:ascii="Arial" w:eastAsia="Humanst521 BT" w:hAnsi="Arial" w:cs="Arial"/>
        </w:rPr>
        <w:t>. Suchpeopleshouldberequiredto</w:t>
      </w:r>
      <w:r w:rsidRPr="005506B7">
        <w:rPr>
          <w:rFonts w:ascii="Arial" w:eastAsia="Humanst521 BT" w:hAnsi="Arial" w:cs="Arial"/>
          <w:w w:val="102"/>
        </w:rPr>
        <w:t xml:space="preserve">declare </w:t>
      </w:r>
      <w:r w:rsidRPr="005506B7">
        <w:rPr>
          <w:rFonts w:ascii="Arial" w:eastAsia="Humanst521 BT" w:hAnsi="Arial" w:cs="Arial"/>
        </w:rPr>
        <w:t>anyvestedinteresttheymayhaveinthemattertobe</w:t>
      </w:r>
      <w:r w:rsidRPr="005506B7">
        <w:rPr>
          <w:rFonts w:ascii="Arial" w:eastAsia="Humanst521 BT" w:hAnsi="Arial" w:cs="Arial"/>
          <w:w w:val="106"/>
        </w:rPr>
        <w:t>discussed.</w:t>
      </w:r>
      <w:proofErr w:type="gramEnd"/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color w:val="004890"/>
          <w:spacing w:val="-14"/>
          <w:w w:val="92"/>
        </w:rPr>
        <w:t>P</w:t>
      </w:r>
      <w:r w:rsidRPr="005506B7">
        <w:rPr>
          <w:rFonts w:ascii="Arial" w:eastAsia="Humanst521 BT" w:hAnsi="Arial" w:cs="Arial"/>
          <w:b/>
          <w:color w:val="004890"/>
          <w:spacing w:val="-13"/>
          <w:w w:val="92"/>
        </w:rPr>
        <w:t>A</w:t>
      </w:r>
      <w:r w:rsidRPr="005506B7">
        <w:rPr>
          <w:rFonts w:ascii="Arial" w:eastAsia="Humanst521 BT" w:hAnsi="Arial" w:cs="Arial"/>
          <w:b/>
          <w:color w:val="004890"/>
          <w:w w:val="92"/>
        </w:rPr>
        <w:t>YING</w:t>
      </w:r>
      <w:r w:rsidRPr="005506B7">
        <w:rPr>
          <w:rFonts w:ascii="Arial" w:eastAsia="Humanst521 BT" w:hAnsi="Arial" w:cs="Arial"/>
          <w:b/>
          <w:color w:val="004890"/>
        </w:rPr>
        <w:t>FOR</w:t>
      </w:r>
      <w:r w:rsidRPr="005506B7">
        <w:rPr>
          <w:rFonts w:ascii="Arial" w:eastAsia="Humanst521 BT" w:hAnsi="Arial" w:cs="Arial"/>
          <w:b/>
          <w:color w:val="004890"/>
          <w:w w:val="95"/>
        </w:rPr>
        <w:t>INFORM</w:t>
      </w:r>
      <w:r w:rsidRPr="005506B7">
        <w:rPr>
          <w:rFonts w:ascii="Arial" w:eastAsia="Humanst521 BT" w:hAnsi="Arial" w:cs="Arial"/>
          <w:b/>
          <w:color w:val="004890"/>
          <w:spacing w:val="-9"/>
          <w:w w:val="95"/>
        </w:rPr>
        <w:t>A</w:t>
      </w:r>
      <w:r w:rsidRPr="005506B7">
        <w:rPr>
          <w:rFonts w:ascii="Arial" w:eastAsia="Humanst521 BT" w:hAnsi="Arial" w:cs="Arial"/>
          <w:b/>
          <w:color w:val="004890"/>
          <w:w w:val="88"/>
        </w:rPr>
        <w:t>TION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</w:rPr>
        <w:t>TheCode  of</w:t>
      </w:r>
      <w:proofErr w:type="gramEnd"/>
      <w:r w:rsidRPr="005506B7">
        <w:rPr>
          <w:rFonts w:ascii="Arial" w:eastAsia="Humanst521 BT" w:hAnsi="Arial" w:cs="Arial"/>
        </w:rPr>
        <w:t xml:space="preserve"> Conduct prohibits broadcasters   from paying  criminals for </w:t>
      </w:r>
      <w:r w:rsidRPr="005506B7">
        <w:rPr>
          <w:rFonts w:ascii="Arial" w:eastAsia="Humanst521 BT" w:hAnsi="Arial" w:cs="Arial"/>
          <w:w w:val="106"/>
        </w:rPr>
        <w:t xml:space="preserve">information, unless </w:t>
      </w:r>
      <w:r w:rsidRPr="005506B7">
        <w:rPr>
          <w:rFonts w:ascii="Arial" w:eastAsia="Humanst521 BT" w:hAnsi="Arial" w:cs="Arial"/>
          <w:w w:val="108"/>
        </w:rPr>
        <w:t>compelling</w:t>
      </w:r>
      <w:r w:rsidRPr="005506B7">
        <w:rPr>
          <w:rFonts w:ascii="Arial" w:eastAsia="Humanst521 BT" w:hAnsi="Arial" w:cs="Arial"/>
        </w:rPr>
        <w:t>societalinterestsindicate the</w:t>
      </w:r>
      <w:r w:rsidRPr="005506B7">
        <w:rPr>
          <w:rFonts w:ascii="Arial" w:eastAsia="Humanst521 BT" w:hAnsi="Arial" w:cs="Arial"/>
          <w:w w:val="102"/>
        </w:rPr>
        <w:t>contrar</w:t>
      </w:r>
      <w:r w:rsidRPr="005506B7">
        <w:rPr>
          <w:rFonts w:ascii="Arial" w:eastAsia="Humanst521 BT" w:hAnsi="Arial" w:cs="Arial"/>
          <w:spacing w:val="-14"/>
          <w:w w:val="102"/>
        </w:rPr>
        <w:t>y</w:t>
      </w:r>
      <w:r w:rsidRPr="005506B7">
        <w:rPr>
          <w:rFonts w:ascii="Arial" w:eastAsia="Humanst521 BT" w:hAnsi="Arial" w:cs="Arial"/>
          <w:w w:val="111"/>
        </w:rPr>
        <w:t>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Asamatterofpolic</w:t>
      </w:r>
      <w:r w:rsidRPr="005506B7">
        <w:rPr>
          <w:rFonts w:ascii="Arial" w:eastAsia="Humanst521 BT" w:hAnsi="Arial" w:cs="Arial"/>
          <w:spacing w:val="-14"/>
        </w:rPr>
        <w:t>y</w:t>
      </w:r>
      <w:r w:rsidRPr="005506B7">
        <w:rPr>
          <w:rFonts w:ascii="Arial" w:eastAsia="Humanst521 BT" w:hAnsi="Arial" w:cs="Arial"/>
        </w:rPr>
        <w:t>,  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doesnotpaypeoplefor</w:t>
      </w:r>
      <w:r w:rsidRPr="005506B7">
        <w:rPr>
          <w:rFonts w:ascii="Arial" w:eastAsia="Humanst521 BT" w:hAnsi="Arial" w:cs="Arial"/>
          <w:w w:val="107"/>
        </w:rPr>
        <w:t>information</w:t>
      </w:r>
      <w:proofErr w:type="gramStart"/>
      <w:r w:rsidRPr="005506B7">
        <w:rPr>
          <w:rFonts w:ascii="Arial" w:eastAsia="Humanst521 BT" w:hAnsi="Arial" w:cs="Arial"/>
          <w:w w:val="107"/>
        </w:rPr>
        <w:t xml:space="preserve">. </w:t>
      </w:r>
      <w:proofErr w:type="gramEnd"/>
      <w:r w:rsidRPr="005506B7">
        <w:rPr>
          <w:rFonts w:ascii="Arial" w:eastAsia="Humanst521 BT" w:hAnsi="Arial" w:cs="Arial"/>
        </w:rPr>
        <w:t xml:space="preserve">Incircumstances </w:t>
      </w:r>
      <w:r w:rsidRPr="005506B7">
        <w:rPr>
          <w:rFonts w:ascii="Arial" w:eastAsia="Humanst521 BT" w:hAnsi="Arial" w:cs="Arial"/>
          <w:w w:val="101"/>
        </w:rPr>
        <w:t xml:space="preserve">where </w:t>
      </w:r>
      <w:r w:rsidRPr="005506B7">
        <w:rPr>
          <w:rFonts w:ascii="Arial" w:eastAsia="Humanst521 BT" w:hAnsi="Arial" w:cs="Arial"/>
          <w:w w:val="108"/>
        </w:rPr>
        <w:t>compelling</w:t>
      </w:r>
      <w:r w:rsidR="005506B7" w:rsidRPr="005506B7">
        <w:rPr>
          <w:rFonts w:ascii="Arial" w:eastAsia="Humanst521 BT" w:hAnsi="Arial" w:cs="Arial"/>
        </w:rPr>
        <w:t>community</w:t>
      </w:r>
      <w:r w:rsidRPr="005506B7">
        <w:rPr>
          <w:rFonts w:ascii="Arial" w:eastAsia="Humanst521 BT" w:hAnsi="Arial" w:cs="Arial"/>
        </w:rPr>
        <w:t>interestandtherighttoknowareinvolved</w:t>
      </w:r>
      <w:proofErr w:type="gramStart"/>
      <w:r w:rsidRPr="005506B7">
        <w:rPr>
          <w:rFonts w:ascii="Arial" w:eastAsia="Humanst521 BT" w:hAnsi="Arial" w:cs="Arial"/>
        </w:rPr>
        <w:t>,andaccessto</w:t>
      </w:r>
      <w:r w:rsidRPr="005506B7">
        <w:rPr>
          <w:rFonts w:ascii="Arial" w:eastAsia="Humanst521 BT" w:hAnsi="Arial" w:cs="Arial"/>
          <w:w w:val="108"/>
        </w:rPr>
        <w:t>informationcannot</w:t>
      </w:r>
      <w:proofErr w:type="gramEnd"/>
      <w:r w:rsidRPr="005506B7">
        <w:rPr>
          <w:rFonts w:ascii="Arial" w:eastAsia="Humanst521 BT" w:hAnsi="Arial" w:cs="Arial"/>
          <w:w w:val="108"/>
        </w:rPr>
        <w:t xml:space="preserve"> </w:t>
      </w:r>
      <w:r w:rsidRPr="005506B7">
        <w:rPr>
          <w:rFonts w:ascii="Arial" w:eastAsia="Humanst521 BT" w:hAnsi="Arial" w:cs="Arial"/>
        </w:rPr>
        <w:t>be  gained byother means, the matter istobe  referredtothe relevant Head of Newsfor</w:t>
      </w:r>
      <w:r w:rsidRPr="005506B7">
        <w:rPr>
          <w:rFonts w:ascii="Arial" w:eastAsia="Humanst521 BT" w:hAnsi="Arial" w:cs="Arial"/>
          <w:w w:val="115"/>
        </w:rPr>
        <w:t xml:space="preserve">a </w:t>
      </w:r>
      <w:r w:rsidRPr="005506B7">
        <w:rPr>
          <w:rFonts w:ascii="Arial" w:eastAsia="Humanst521 BT" w:hAnsi="Arial" w:cs="Arial"/>
        </w:rPr>
        <w:t>decision.  Whenpayment hasbeenmade</w:t>
      </w:r>
      <w:proofErr w:type="gramStart"/>
      <w:r w:rsidRPr="005506B7">
        <w:rPr>
          <w:rFonts w:ascii="Arial" w:eastAsia="Humanst521 BT" w:hAnsi="Arial" w:cs="Arial"/>
        </w:rPr>
        <w:t>,thisfactistobereportedinthe</w:t>
      </w:r>
      <w:r w:rsidRPr="005506B7">
        <w:rPr>
          <w:rFonts w:ascii="Arial" w:eastAsia="Humanst521 BT" w:hAnsi="Arial" w:cs="Arial"/>
          <w:w w:val="106"/>
        </w:rPr>
        <w:t>broadcast</w:t>
      </w:r>
      <w:proofErr w:type="gramEnd"/>
      <w:r w:rsidRPr="005506B7">
        <w:rPr>
          <w:rFonts w:ascii="Arial" w:eastAsia="Humanst521 BT" w:hAnsi="Arial" w:cs="Arial"/>
          <w:w w:val="106"/>
        </w:rPr>
        <w:t>.</w:t>
      </w:r>
    </w:p>
    <w:p w:rsidR="00FF2E6F" w:rsidRPr="005506B7" w:rsidRDefault="00FF2E6F" w:rsidP="007D64D1">
      <w:pPr>
        <w:rPr>
          <w:rFonts w:ascii="Arial" w:eastAsia="Humanst521 BT" w:hAnsi="Arial" w:cs="Arial"/>
          <w:b/>
          <w:w w:val="108"/>
        </w:rPr>
      </w:pPr>
    </w:p>
    <w:p w:rsidR="00FF2E6F" w:rsidRPr="005506B7" w:rsidRDefault="00FF2E6F" w:rsidP="007D64D1">
      <w:pPr>
        <w:rPr>
          <w:rFonts w:ascii="Arial" w:eastAsia="Humanst521 BT" w:hAnsi="Arial" w:cs="Arial"/>
          <w:b/>
          <w:w w:val="108"/>
        </w:rPr>
      </w:pPr>
    </w:p>
    <w:p w:rsidR="00FF2E6F" w:rsidRPr="005506B7" w:rsidRDefault="00FF2E6F" w:rsidP="007D64D1">
      <w:pPr>
        <w:rPr>
          <w:rFonts w:ascii="Arial" w:eastAsia="Humanst521 BT" w:hAnsi="Arial" w:cs="Arial"/>
          <w:b/>
          <w:w w:val="108"/>
        </w:rPr>
      </w:pPr>
    </w:p>
    <w:p w:rsidR="00FF2E6F" w:rsidRPr="005506B7" w:rsidRDefault="00FF2E6F" w:rsidP="007D64D1">
      <w:pPr>
        <w:rPr>
          <w:rFonts w:ascii="Arial" w:eastAsia="Humanst521 BT" w:hAnsi="Arial" w:cs="Arial"/>
          <w:b/>
          <w:w w:val="108"/>
        </w:rPr>
      </w:pPr>
    </w:p>
    <w:p w:rsidR="00FF2E6F" w:rsidRPr="005506B7" w:rsidRDefault="00FF2E6F" w:rsidP="007D64D1">
      <w:pPr>
        <w:rPr>
          <w:rFonts w:ascii="Arial" w:eastAsia="Humanst521 BT" w:hAnsi="Arial" w:cs="Arial"/>
          <w:b/>
          <w:w w:val="108"/>
        </w:rPr>
      </w:pPr>
    </w:p>
    <w:p w:rsidR="00FF2E6F" w:rsidRPr="005506B7" w:rsidRDefault="00FF2E6F" w:rsidP="007D64D1">
      <w:pPr>
        <w:rPr>
          <w:rFonts w:ascii="Arial" w:eastAsia="Humanst521 BT" w:hAnsi="Arial" w:cs="Arial"/>
          <w:b/>
          <w:w w:val="108"/>
        </w:rPr>
      </w:pPr>
    </w:p>
    <w:p w:rsidR="00FF2E6F" w:rsidRPr="005506B7" w:rsidRDefault="00FF2E6F" w:rsidP="007D64D1">
      <w:pPr>
        <w:rPr>
          <w:rFonts w:ascii="Arial" w:eastAsia="Humanst521 BT" w:hAnsi="Arial" w:cs="Arial"/>
          <w:b/>
          <w:w w:val="108"/>
        </w:rPr>
      </w:pPr>
    </w:p>
    <w:p w:rsidR="00FF2E6F" w:rsidRPr="005506B7" w:rsidRDefault="00FF2E6F" w:rsidP="007D64D1">
      <w:pPr>
        <w:rPr>
          <w:rFonts w:ascii="Arial" w:eastAsia="Humanst521 BT" w:hAnsi="Arial" w:cs="Arial"/>
          <w:b/>
          <w:w w:val="108"/>
        </w:rPr>
      </w:pPr>
    </w:p>
    <w:p w:rsidR="00FF2E6F" w:rsidRPr="005506B7" w:rsidRDefault="00FF2E6F" w:rsidP="007D64D1">
      <w:pPr>
        <w:rPr>
          <w:rFonts w:ascii="Arial" w:eastAsia="Humanst521 BT" w:hAnsi="Arial" w:cs="Arial"/>
          <w:b/>
          <w:w w:val="108"/>
        </w:rPr>
      </w:pPr>
    </w:p>
    <w:p w:rsidR="006E40D9" w:rsidRPr="005506B7" w:rsidRDefault="00B54F68" w:rsidP="007D64D1">
      <w:pPr>
        <w:rPr>
          <w:rFonts w:ascii="Arial" w:eastAsia="BankGothic Lt BT" w:hAnsi="Arial" w:cs="Arial"/>
        </w:rPr>
      </w:pPr>
      <w:r w:rsidRPr="005506B7">
        <w:rPr>
          <w:rFonts w:ascii="Arial" w:eastAsia="BankGothic Lt BT" w:hAnsi="Arial" w:cs="Arial"/>
          <w:color w:val="004890"/>
        </w:rPr>
        <w:t>NEWS</w:t>
      </w:r>
      <w:proofErr w:type="gramStart"/>
      <w:r w:rsidRPr="005506B7">
        <w:rPr>
          <w:rFonts w:ascii="Arial" w:eastAsia="BankGothic Lt BT" w:hAnsi="Arial" w:cs="Arial"/>
          <w:color w:val="004890"/>
        </w:rPr>
        <w:t>,CURRENTAFFAIRS</w:t>
      </w:r>
      <w:r w:rsidRPr="005506B7">
        <w:rPr>
          <w:rFonts w:ascii="Arial" w:eastAsia="BankGothic Lt BT" w:hAnsi="Arial" w:cs="Arial"/>
          <w:color w:val="004890"/>
          <w:w w:val="106"/>
        </w:rPr>
        <w:t>A</w:t>
      </w:r>
      <w:r w:rsidRPr="005506B7">
        <w:rPr>
          <w:rFonts w:ascii="Arial" w:eastAsia="BankGothic Lt BT" w:hAnsi="Arial" w:cs="Arial"/>
          <w:color w:val="004890"/>
          <w:w w:val="103"/>
        </w:rPr>
        <w:t>N</w:t>
      </w:r>
      <w:r w:rsidRPr="005506B7">
        <w:rPr>
          <w:rFonts w:ascii="Arial" w:eastAsia="BankGothic Lt BT" w:hAnsi="Arial" w:cs="Arial"/>
          <w:color w:val="004890"/>
          <w:w w:val="104"/>
        </w:rPr>
        <w:t>D</w:t>
      </w:r>
      <w:proofErr w:type="gramEnd"/>
      <w:r w:rsidRPr="005506B7">
        <w:rPr>
          <w:rFonts w:ascii="Arial" w:eastAsia="BankGothic Lt BT" w:hAnsi="Arial" w:cs="Arial"/>
          <w:color w:val="004890"/>
          <w:w w:val="104"/>
        </w:rPr>
        <w:t xml:space="preserve"> </w:t>
      </w:r>
      <w:r w:rsidRPr="005506B7">
        <w:rPr>
          <w:rFonts w:ascii="Arial" w:eastAsia="BankGothic Lt BT" w:hAnsi="Arial" w:cs="Arial"/>
          <w:color w:val="004890"/>
        </w:rPr>
        <w:t>INFORMATION</w:t>
      </w:r>
      <w:r w:rsidRPr="005506B7">
        <w:rPr>
          <w:rFonts w:ascii="Arial" w:eastAsia="BankGothic Lt BT" w:hAnsi="Arial" w:cs="Arial"/>
          <w:color w:val="004890"/>
          <w:w w:val="101"/>
        </w:rPr>
        <w:t>P</w:t>
      </w:r>
      <w:r w:rsidRPr="005506B7">
        <w:rPr>
          <w:rFonts w:ascii="Arial" w:eastAsia="BankGothic Lt BT" w:hAnsi="Arial" w:cs="Arial"/>
          <w:color w:val="004890"/>
          <w:w w:val="105"/>
        </w:rPr>
        <w:t>R</w:t>
      </w:r>
      <w:r w:rsidRPr="005506B7">
        <w:rPr>
          <w:rFonts w:ascii="Arial" w:eastAsia="BankGothic Lt BT" w:hAnsi="Arial" w:cs="Arial"/>
          <w:color w:val="004890"/>
          <w:w w:val="102"/>
        </w:rPr>
        <w:t>O</w:t>
      </w:r>
      <w:r w:rsidRPr="005506B7">
        <w:rPr>
          <w:rFonts w:ascii="Arial" w:eastAsia="BankGothic Lt BT" w:hAnsi="Arial" w:cs="Arial"/>
          <w:color w:val="004890"/>
          <w:w w:val="104"/>
        </w:rPr>
        <w:t>G</w:t>
      </w:r>
      <w:r w:rsidRPr="005506B7">
        <w:rPr>
          <w:rFonts w:ascii="Arial" w:eastAsia="BankGothic Lt BT" w:hAnsi="Arial" w:cs="Arial"/>
          <w:color w:val="004890"/>
          <w:w w:val="105"/>
        </w:rPr>
        <w:t>R</w:t>
      </w:r>
      <w:r w:rsidRPr="005506B7">
        <w:rPr>
          <w:rFonts w:ascii="Arial" w:eastAsia="BankGothic Lt BT" w:hAnsi="Arial" w:cs="Arial"/>
          <w:color w:val="004890"/>
          <w:w w:val="106"/>
        </w:rPr>
        <w:t>A</w:t>
      </w:r>
      <w:r w:rsidRPr="005506B7">
        <w:rPr>
          <w:rFonts w:ascii="Arial" w:eastAsia="BankGothic Lt BT" w:hAnsi="Arial" w:cs="Arial"/>
          <w:color w:val="004890"/>
          <w:w w:val="102"/>
        </w:rPr>
        <w:t>MM</w:t>
      </w:r>
      <w:r w:rsidRPr="005506B7">
        <w:rPr>
          <w:rFonts w:ascii="Arial" w:eastAsia="BankGothic Lt BT" w:hAnsi="Arial" w:cs="Arial"/>
          <w:color w:val="004890"/>
          <w:w w:val="108"/>
        </w:rPr>
        <w:t>I</w:t>
      </w:r>
      <w:r w:rsidRPr="005506B7">
        <w:rPr>
          <w:rFonts w:ascii="Arial" w:eastAsia="BankGothic Lt BT" w:hAnsi="Arial" w:cs="Arial"/>
          <w:color w:val="004890"/>
          <w:w w:val="103"/>
        </w:rPr>
        <w:t>N</w:t>
      </w:r>
      <w:r w:rsidRPr="005506B7">
        <w:rPr>
          <w:rFonts w:ascii="Arial" w:eastAsia="BankGothic Lt BT" w:hAnsi="Arial" w:cs="Arial"/>
          <w:color w:val="004890"/>
          <w:w w:val="104"/>
        </w:rPr>
        <w:t>G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color w:val="004890"/>
          <w:w w:val="94"/>
        </w:rPr>
        <w:t>PUBLICOPINIONSURVEYS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spacing w:val="-5"/>
        </w:rPr>
        <w:t>P</w:t>
      </w:r>
      <w:r w:rsidRPr="005506B7">
        <w:rPr>
          <w:rFonts w:ascii="Arial" w:eastAsia="Humanst521 BT" w:hAnsi="Arial" w:cs="Arial"/>
        </w:rPr>
        <w:t>ollingandrandom</w:t>
      </w:r>
      <w:r w:rsidRPr="005506B7">
        <w:rPr>
          <w:rFonts w:ascii="Arial" w:eastAsia="Humanst521 BT" w:hAnsi="Arial" w:cs="Arial"/>
          <w:w w:val="111"/>
        </w:rPr>
        <w:t xml:space="preserve">sampling </w:t>
      </w:r>
      <w:r w:rsidRPr="005506B7">
        <w:rPr>
          <w:rFonts w:ascii="Arial" w:eastAsia="Humanst521 BT" w:hAnsi="Arial" w:cs="Arial"/>
        </w:rPr>
        <w:t>aremethodsusedtodiscoverfacts</w:t>
      </w:r>
      <w:proofErr w:type="gramStart"/>
      <w:r w:rsidRPr="005506B7">
        <w:rPr>
          <w:rFonts w:ascii="Arial" w:eastAsia="Humanst521 BT" w:hAnsi="Arial" w:cs="Arial"/>
        </w:rPr>
        <w:t>,uncoverattitudes</w:t>
      </w:r>
      <w:proofErr w:type="gramEnd"/>
      <w:r w:rsidRPr="005506B7">
        <w:rPr>
          <w:rFonts w:ascii="Arial" w:eastAsia="Humanst521 BT" w:hAnsi="Arial" w:cs="Arial"/>
        </w:rPr>
        <w:t xml:space="preserve"> and</w:t>
      </w:r>
      <w:r w:rsidRPr="005506B7">
        <w:rPr>
          <w:rFonts w:ascii="Arial" w:eastAsia="Humanst521 BT" w:hAnsi="Arial" w:cs="Arial"/>
          <w:w w:val="105"/>
        </w:rPr>
        <w:t xml:space="preserve">confirm </w:t>
      </w:r>
      <w:r w:rsidRPr="005506B7">
        <w:rPr>
          <w:rFonts w:ascii="Arial" w:eastAsia="Humanst521 BT" w:hAnsi="Arial" w:cs="Arial"/>
        </w:rPr>
        <w:t>hypotheses.  Howeve</w:t>
      </w:r>
      <w:r w:rsidRPr="005506B7">
        <w:rPr>
          <w:rFonts w:ascii="Arial" w:eastAsia="Humanst521 BT" w:hAnsi="Arial" w:cs="Arial"/>
          <w:spacing w:val="-16"/>
        </w:rPr>
        <w:t>r</w:t>
      </w:r>
      <w:proofErr w:type="gramStart"/>
      <w:r w:rsidRPr="005506B7">
        <w:rPr>
          <w:rFonts w:ascii="Arial" w:eastAsia="Humanst521 BT" w:hAnsi="Arial" w:cs="Arial"/>
        </w:rPr>
        <w:t>,toensurethevalidityandreliabilityofthe</w:t>
      </w:r>
      <w:r w:rsidRPr="005506B7">
        <w:rPr>
          <w:rFonts w:ascii="Arial" w:eastAsia="Humanst521 BT" w:hAnsi="Arial" w:cs="Arial"/>
          <w:w w:val="112"/>
        </w:rPr>
        <w:t>findings</w:t>
      </w:r>
      <w:r w:rsidRPr="005506B7">
        <w:rPr>
          <w:rFonts w:ascii="Arial" w:eastAsia="Humanst521 BT" w:hAnsi="Arial" w:cs="Arial"/>
        </w:rPr>
        <w:t>ofsuchresearch,it</w:t>
      </w:r>
      <w:r w:rsidRPr="005506B7">
        <w:rPr>
          <w:rFonts w:ascii="Arial" w:eastAsia="Humanst521 BT" w:hAnsi="Arial" w:cs="Arial"/>
          <w:w w:val="110"/>
        </w:rPr>
        <w:t>has</w:t>
      </w:r>
      <w:proofErr w:type="gramEnd"/>
      <w:r w:rsidRPr="005506B7">
        <w:rPr>
          <w:rFonts w:ascii="Arial" w:eastAsia="Humanst521 BT" w:hAnsi="Arial" w:cs="Arial"/>
          <w:w w:val="110"/>
        </w:rPr>
        <w:t xml:space="preserve"> </w:t>
      </w:r>
      <w:r w:rsidRPr="005506B7">
        <w:rPr>
          <w:rFonts w:ascii="Arial" w:eastAsia="Humanst521 BT" w:hAnsi="Arial" w:cs="Arial"/>
        </w:rPr>
        <w:t xml:space="preserve">tobedoneaccording toprovenscientificmethods.  Before </w:t>
      </w:r>
      <w:r w:rsidRPr="005506B7">
        <w:rPr>
          <w:rFonts w:ascii="Arial" w:eastAsia="Humanst521 BT" w:hAnsi="Arial" w:cs="Arial"/>
          <w:w w:val="108"/>
        </w:rPr>
        <w:t>broadcasting</w:t>
      </w:r>
      <w:r w:rsidRPr="005506B7">
        <w:rPr>
          <w:rFonts w:ascii="Arial" w:eastAsia="Humanst521 BT" w:hAnsi="Arial" w:cs="Arial"/>
        </w:rPr>
        <w:t>theresultsof</w:t>
      </w:r>
      <w:r w:rsidRPr="005506B7">
        <w:rPr>
          <w:rFonts w:ascii="Arial" w:eastAsia="Humanst521 BT" w:hAnsi="Arial" w:cs="Arial"/>
          <w:w w:val="104"/>
        </w:rPr>
        <w:t>non-</w:t>
      </w:r>
      <w:r w:rsidR="003B2515" w:rsidRPr="005506B7">
        <w:rPr>
          <w:rFonts w:ascii="Arial" w:eastAsia="Humanst521 BT" w:hAnsi="Arial" w:cs="Arial"/>
          <w:w w:val="104"/>
        </w:rPr>
        <w:t>MABOLOKA COMMUNITY RADIO</w:t>
      </w:r>
      <w:r w:rsidRPr="005506B7">
        <w:rPr>
          <w:rFonts w:ascii="Arial" w:eastAsia="Humanst521 BT" w:hAnsi="Arial" w:cs="Arial"/>
        </w:rPr>
        <w:t>surveys</w:t>
      </w:r>
      <w:proofErr w:type="gramStart"/>
      <w:r w:rsidRPr="005506B7">
        <w:rPr>
          <w:rFonts w:ascii="Arial" w:eastAsia="Humanst521 BT" w:hAnsi="Arial" w:cs="Arial"/>
        </w:rPr>
        <w:t>,journalists</w:t>
      </w:r>
      <w:proofErr w:type="gramEnd"/>
      <w:r w:rsidRPr="005506B7">
        <w:rPr>
          <w:rFonts w:ascii="Arial" w:eastAsia="Humanst521 BT" w:hAnsi="Arial" w:cs="Arial"/>
        </w:rPr>
        <w:t xml:space="preserve"> should obtain </w:t>
      </w:r>
      <w:r w:rsidRPr="005506B7">
        <w:rPr>
          <w:rFonts w:ascii="Arial" w:eastAsia="Humanst521 BT" w:hAnsi="Arial" w:cs="Arial"/>
          <w:w w:val="107"/>
        </w:rPr>
        <w:t>information</w:t>
      </w:r>
      <w:r w:rsidRPr="005506B7">
        <w:rPr>
          <w:rFonts w:ascii="Arial" w:eastAsia="Humanst521 BT" w:hAnsi="Arial" w:cs="Arial"/>
        </w:rPr>
        <w:t>onthemethods  usedandthemain  resultsof</w:t>
      </w:r>
      <w:r w:rsidRPr="005506B7">
        <w:rPr>
          <w:rFonts w:ascii="Arial" w:eastAsia="Humanst521 BT" w:hAnsi="Arial" w:cs="Arial"/>
          <w:w w:val="105"/>
        </w:rPr>
        <w:t xml:space="preserve">the </w:t>
      </w:r>
      <w:r w:rsidRPr="005506B7">
        <w:rPr>
          <w:rFonts w:ascii="Arial" w:eastAsia="Humanst521 BT" w:hAnsi="Arial" w:cs="Arial"/>
        </w:rPr>
        <w:t xml:space="preserve">survey;seektheopinion of expertsinthefield, and consult 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 xml:space="preserve">Market Intelligence on  </w:t>
      </w:r>
      <w:r w:rsidRPr="005506B7">
        <w:rPr>
          <w:rFonts w:ascii="Arial" w:eastAsia="Humanst521 BT" w:hAnsi="Arial" w:cs="Arial"/>
          <w:w w:val="105"/>
        </w:rPr>
        <w:t xml:space="preserve">the </w:t>
      </w:r>
      <w:r w:rsidRPr="005506B7">
        <w:rPr>
          <w:rFonts w:ascii="Arial" w:eastAsia="Humanst521 BT" w:hAnsi="Arial" w:cs="Arial"/>
        </w:rPr>
        <w:t>validityofthemethodsusedandinterpretation ofthe</w:t>
      </w:r>
      <w:r w:rsidRPr="005506B7">
        <w:rPr>
          <w:rFonts w:ascii="Arial" w:eastAsia="Humanst521 BT" w:hAnsi="Arial" w:cs="Arial"/>
          <w:w w:val="112"/>
        </w:rPr>
        <w:t>findings.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mayalsoconductitsownpublicopinion surveys,forwhichittakesfull</w:t>
      </w:r>
      <w:r w:rsidRPr="005506B7">
        <w:rPr>
          <w:rFonts w:ascii="Arial" w:eastAsia="Humanst521 BT" w:hAnsi="Arial" w:cs="Arial"/>
          <w:w w:val="107"/>
        </w:rPr>
        <w:t>accountabilit</w:t>
      </w:r>
      <w:r w:rsidRPr="005506B7">
        <w:rPr>
          <w:rFonts w:ascii="Arial" w:eastAsia="Humanst521 BT" w:hAnsi="Arial" w:cs="Arial"/>
          <w:spacing w:val="-13"/>
          <w:w w:val="107"/>
        </w:rPr>
        <w:t>y</w:t>
      </w:r>
      <w:proofErr w:type="gramStart"/>
      <w:r w:rsidRPr="005506B7">
        <w:rPr>
          <w:rFonts w:ascii="Arial" w:eastAsia="Humanst521 BT" w:hAnsi="Arial" w:cs="Arial"/>
          <w:w w:val="111"/>
        </w:rPr>
        <w:t xml:space="preserve">. </w:t>
      </w:r>
      <w:proofErr w:type="gramEnd"/>
      <w:r w:rsidRPr="005506B7">
        <w:rPr>
          <w:rFonts w:ascii="Arial" w:eastAsia="Humanst521 BT" w:hAnsi="Arial" w:cs="Arial"/>
        </w:rPr>
        <w:t>TheHeadofNewsResearchapprovesanysuchsurve</w:t>
      </w:r>
      <w:r w:rsidRPr="005506B7">
        <w:rPr>
          <w:rFonts w:ascii="Arial" w:eastAsia="Humanst521 BT" w:hAnsi="Arial" w:cs="Arial"/>
          <w:spacing w:val="-14"/>
        </w:rPr>
        <w:t>y</w:t>
      </w:r>
      <w:proofErr w:type="gramStart"/>
      <w:r w:rsidRPr="005506B7">
        <w:rPr>
          <w:rFonts w:ascii="Arial" w:eastAsia="Humanst521 BT" w:hAnsi="Arial" w:cs="Arial"/>
        </w:rPr>
        <w:t>,</w:t>
      </w:r>
      <w:r w:rsidRPr="005506B7">
        <w:rPr>
          <w:rFonts w:ascii="Arial" w:eastAsia="Humanst521 BT" w:hAnsi="Arial" w:cs="Arial"/>
          <w:w w:val="111"/>
        </w:rPr>
        <w:t>including</w:t>
      </w:r>
      <w:r w:rsidRPr="005506B7">
        <w:rPr>
          <w:rFonts w:ascii="Arial" w:eastAsia="Humanst521 BT" w:hAnsi="Arial" w:cs="Arial"/>
        </w:rPr>
        <w:t>thedesign</w:t>
      </w:r>
      <w:proofErr w:type="gramEnd"/>
      <w:r w:rsidRPr="005506B7">
        <w:rPr>
          <w:rFonts w:ascii="Arial" w:eastAsia="Humanst521 BT" w:hAnsi="Arial" w:cs="Arial"/>
        </w:rPr>
        <w:t xml:space="preserve">, questionnaires </w:t>
      </w:r>
      <w:r w:rsidRPr="005506B7">
        <w:rPr>
          <w:rFonts w:ascii="Arial" w:eastAsia="Humanst521 BT" w:hAnsi="Arial" w:cs="Arial"/>
          <w:w w:val="111"/>
        </w:rPr>
        <w:t>and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  <w:position w:val="1"/>
        </w:rPr>
        <w:t>interpretation</w:t>
      </w:r>
      <w:proofErr w:type="gramEnd"/>
      <w:r w:rsidRPr="005506B7">
        <w:rPr>
          <w:rFonts w:ascii="Arial" w:eastAsia="Humanst521 BT" w:hAnsi="Arial" w:cs="Arial"/>
          <w:position w:val="1"/>
        </w:rPr>
        <w:t xml:space="preserve"> oftheresults,after</w:t>
      </w:r>
      <w:r w:rsidRPr="005506B7">
        <w:rPr>
          <w:rFonts w:ascii="Arial" w:eastAsia="Humanst521 BT" w:hAnsi="Arial" w:cs="Arial"/>
          <w:w w:val="107"/>
          <w:position w:val="1"/>
        </w:rPr>
        <w:t>consultation</w:t>
      </w:r>
      <w:r w:rsidRPr="005506B7">
        <w:rPr>
          <w:rFonts w:ascii="Arial" w:eastAsia="Humanst521 BT" w:hAnsi="Arial" w:cs="Arial"/>
          <w:position w:val="1"/>
        </w:rPr>
        <w:t>withtherelevantHeadofNews.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Statements gathered (liveorpre-recorded)frompeoplechosenatrandom  -voxpops-are</w:t>
      </w:r>
      <w:r w:rsidRPr="005506B7">
        <w:rPr>
          <w:rFonts w:ascii="Arial" w:eastAsia="Humanst521 BT" w:hAnsi="Arial" w:cs="Arial"/>
          <w:w w:val="107"/>
        </w:rPr>
        <w:t xml:space="preserve">not </w:t>
      </w:r>
      <w:r w:rsidRPr="005506B7">
        <w:rPr>
          <w:rFonts w:ascii="Arial" w:eastAsia="Humanst521 BT" w:hAnsi="Arial" w:cs="Arial"/>
        </w:rPr>
        <w:t>scientificsurveys</w:t>
      </w:r>
      <w:proofErr w:type="gramStart"/>
      <w:r w:rsidRPr="005506B7">
        <w:rPr>
          <w:rFonts w:ascii="Arial" w:eastAsia="Humanst521 BT" w:hAnsi="Arial" w:cs="Arial"/>
        </w:rPr>
        <w:t>. Theseshould bepresentedsolelytoillustratetherangeandtextureof</w:t>
      </w:r>
      <w:r w:rsidRPr="005506B7">
        <w:rPr>
          <w:rFonts w:ascii="Arial" w:eastAsia="Humanst521 BT" w:hAnsi="Arial" w:cs="Arial"/>
          <w:w w:val="107"/>
        </w:rPr>
        <w:t xml:space="preserve">popular </w:t>
      </w:r>
      <w:r w:rsidRPr="005506B7">
        <w:rPr>
          <w:rFonts w:ascii="Arial" w:eastAsia="Humanst521 BT" w:hAnsi="Arial" w:cs="Arial"/>
        </w:rPr>
        <w:t>opinion onatopical issue.</w:t>
      </w:r>
      <w:proofErr w:type="gramEnd"/>
      <w:r w:rsidRPr="005506B7">
        <w:rPr>
          <w:rFonts w:ascii="Arial" w:eastAsia="Humanst521 BT" w:hAnsi="Arial" w:cs="Arial"/>
        </w:rPr>
        <w:t xml:space="preserve">  There should notbeany</w:t>
      </w:r>
      <w:r w:rsidRPr="005506B7">
        <w:rPr>
          <w:rFonts w:ascii="Arial" w:eastAsia="Humanst521 BT" w:hAnsi="Arial" w:cs="Arial"/>
          <w:w w:val="110"/>
        </w:rPr>
        <w:t>suggestion</w:t>
      </w:r>
      <w:r w:rsidRPr="005506B7">
        <w:rPr>
          <w:rFonts w:ascii="Arial" w:eastAsia="Humanst521 BT" w:hAnsi="Arial" w:cs="Arial"/>
        </w:rPr>
        <w:t xml:space="preserve">-explicitorimplicit -that </w:t>
      </w:r>
      <w:r w:rsidRPr="005506B7">
        <w:rPr>
          <w:rFonts w:ascii="Arial" w:eastAsia="Humanst521 BT" w:hAnsi="Arial" w:cs="Arial"/>
          <w:w w:val="105"/>
        </w:rPr>
        <w:t xml:space="preserve">the </w:t>
      </w:r>
      <w:r w:rsidRPr="005506B7">
        <w:rPr>
          <w:rFonts w:ascii="Arial" w:eastAsia="Humanst521 BT" w:hAnsi="Arial" w:cs="Arial"/>
        </w:rPr>
        <w:t>viewsbroadcast insuchasurveyreflectwiderpublic</w:t>
      </w:r>
      <w:r w:rsidRPr="005506B7">
        <w:rPr>
          <w:rFonts w:ascii="Arial" w:eastAsia="Humanst521 BT" w:hAnsi="Arial" w:cs="Arial"/>
          <w:w w:val="108"/>
        </w:rPr>
        <w:t>opinion.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color w:val="004890"/>
          <w:w w:val="90"/>
        </w:rPr>
        <w:t>PROTECTION</w:t>
      </w:r>
      <w:r w:rsidRPr="005506B7">
        <w:rPr>
          <w:rFonts w:ascii="Arial" w:eastAsia="Humanst521 BT" w:hAnsi="Arial" w:cs="Arial"/>
          <w:b/>
          <w:color w:val="004890"/>
        </w:rPr>
        <w:t>OF</w:t>
      </w:r>
      <w:r w:rsidRPr="005506B7">
        <w:rPr>
          <w:rFonts w:ascii="Arial" w:eastAsia="Humanst521 BT" w:hAnsi="Arial" w:cs="Arial"/>
          <w:b/>
          <w:color w:val="004890"/>
          <w:w w:val="93"/>
        </w:rPr>
        <w:t>SOURCES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 xml:space="preserve">firmly upholds   the principle of </w:t>
      </w:r>
      <w:proofErr w:type="gramStart"/>
      <w:r w:rsidRPr="005506B7">
        <w:rPr>
          <w:rFonts w:ascii="Arial" w:eastAsia="Humanst521 BT" w:hAnsi="Arial" w:cs="Arial"/>
        </w:rPr>
        <w:t>journalistic  freedom</w:t>
      </w:r>
      <w:proofErr w:type="gramEnd"/>
      <w:r w:rsidRPr="005506B7">
        <w:rPr>
          <w:rFonts w:ascii="Arial" w:eastAsia="Humanst521 BT" w:hAnsi="Arial" w:cs="Arial"/>
        </w:rPr>
        <w:t xml:space="preserve"> and sees the protection of </w:t>
      </w:r>
      <w:r w:rsidRPr="005506B7">
        <w:rPr>
          <w:rFonts w:ascii="Arial" w:eastAsia="Humanst521 BT" w:hAnsi="Arial" w:cs="Arial"/>
          <w:w w:val="115"/>
        </w:rPr>
        <w:t xml:space="preserve">a </w:t>
      </w:r>
      <w:r w:rsidRPr="005506B7">
        <w:rPr>
          <w:rFonts w:ascii="Arial" w:eastAsia="Humanst521 BT" w:hAnsi="Arial" w:cs="Arial"/>
        </w:rPr>
        <w:t>journalist's sourcesasakeyelementofthis</w:t>
      </w:r>
      <w:r w:rsidRPr="005506B7">
        <w:rPr>
          <w:rFonts w:ascii="Arial" w:eastAsia="Humanst521 BT" w:hAnsi="Arial" w:cs="Arial"/>
          <w:w w:val="105"/>
        </w:rPr>
        <w:t>principle.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Attimes,</w:t>
      </w:r>
      <w:r w:rsidRPr="005506B7">
        <w:rPr>
          <w:rFonts w:ascii="Arial" w:eastAsia="Humanst521 BT" w:hAnsi="Arial" w:cs="Arial"/>
          <w:w w:val="107"/>
        </w:rPr>
        <w:t xml:space="preserve">information </w:t>
      </w:r>
      <w:r w:rsidRPr="005506B7">
        <w:rPr>
          <w:rFonts w:ascii="Arial" w:eastAsia="Humanst521 BT" w:hAnsi="Arial" w:cs="Arial"/>
        </w:rPr>
        <w:t>thatought tobegiventothepublicisavailable tojournalists only</w:t>
      </w:r>
      <w:r w:rsidRPr="005506B7">
        <w:rPr>
          <w:rFonts w:ascii="Arial" w:eastAsia="Humanst521 BT" w:hAnsi="Arial" w:cs="Arial"/>
          <w:w w:val="109"/>
        </w:rPr>
        <w:t xml:space="preserve">through </w:t>
      </w:r>
      <w:r w:rsidRPr="005506B7">
        <w:rPr>
          <w:rFonts w:ascii="Arial" w:eastAsia="Humanst521 BT" w:hAnsi="Arial" w:cs="Arial"/>
          <w:w w:val="108"/>
        </w:rPr>
        <w:t>confidential</w:t>
      </w:r>
      <w:r w:rsidRPr="005506B7">
        <w:rPr>
          <w:rFonts w:ascii="Arial" w:eastAsia="Humanst521 BT" w:hAnsi="Arial" w:cs="Arial"/>
        </w:rPr>
        <w:t>sources</w:t>
      </w:r>
      <w:proofErr w:type="gramStart"/>
      <w:r w:rsidRPr="005506B7">
        <w:rPr>
          <w:rFonts w:ascii="Arial" w:eastAsia="Humanst521 BT" w:hAnsi="Arial" w:cs="Arial"/>
        </w:rPr>
        <w:t xml:space="preserve">.   </w:t>
      </w:r>
      <w:proofErr w:type="gramEnd"/>
      <w:r w:rsidRPr="005506B7">
        <w:rPr>
          <w:rFonts w:ascii="Arial" w:eastAsia="Humanst521 BT" w:hAnsi="Arial" w:cs="Arial"/>
        </w:rPr>
        <w:t>Ifthe</w:t>
      </w:r>
      <w:r w:rsidRPr="005506B7">
        <w:rPr>
          <w:rFonts w:ascii="Arial" w:eastAsia="Humanst521 BT" w:hAnsi="Arial" w:cs="Arial"/>
          <w:w w:val="107"/>
        </w:rPr>
        <w:t>confidentiality</w:t>
      </w:r>
      <w:r w:rsidRPr="005506B7">
        <w:rPr>
          <w:rFonts w:ascii="Arial" w:eastAsia="Humanst521 BT" w:hAnsi="Arial" w:cs="Arial"/>
        </w:rPr>
        <w:t>ofsuchsourcesof</w:t>
      </w:r>
      <w:r w:rsidRPr="005506B7">
        <w:rPr>
          <w:rFonts w:ascii="Arial" w:eastAsia="Humanst521 BT" w:hAnsi="Arial" w:cs="Arial"/>
          <w:w w:val="107"/>
        </w:rPr>
        <w:t>information</w:t>
      </w:r>
      <w:r w:rsidRPr="005506B7">
        <w:rPr>
          <w:rFonts w:ascii="Arial" w:eastAsia="Humanst521 BT" w:hAnsi="Arial" w:cs="Arial"/>
        </w:rPr>
        <w:t>werenotrespected</w:t>
      </w:r>
      <w:proofErr w:type="gramStart"/>
      <w:r w:rsidRPr="005506B7">
        <w:rPr>
          <w:rFonts w:ascii="Arial" w:eastAsia="Humanst521 BT" w:hAnsi="Arial" w:cs="Arial"/>
        </w:rPr>
        <w:t>,</w:t>
      </w:r>
      <w:r w:rsidRPr="005506B7">
        <w:rPr>
          <w:rFonts w:ascii="Arial" w:eastAsia="Humanst521 BT" w:hAnsi="Arial" w:cs="Arial"/>
          <w:w w:val="106"/>
        </w:rPr>
        <w:t>it</w:t>
      </w:r>
      <w:proofErr w:type="gramEnd"/>
      <w:r w:rsidRPr="005506B7">
        <w:rPr>
          <w:rFonts w:ascii="Arial" w:eastAsia="Humanst521 BT" w:hAnsi="Arial" w:cs="Arial"/>
          <w:w w:val="106"/>
        </w:rPr>
        <w:t xml:space="preserve"> </w:t>
      </w:r>
      <w:r w:rsidRPr="005506B7">
        <w:rPr>
          <w:rFonts w:ascii="Arial" w:eastAsia="Humanst521 BT" w:hAnsi="Arial" w:cs="Arial"/>
        </w:rPr>
        <w:t>wouldrestrictthefreeflowof</w:t>
      </w:r>
      <w:r w:rsidRPr="005506B7">
        <w:rPr>
          <w:rFonts w:ascii="Arial" w:eastAsia="Humanst521 BT" w:hAnsi="Arial" w:cs="Arial"/>
          <w:w w:val="107"/>
        </w:rPr>
        <w:t>information</w:t>
      </w:r>
      <w:r w:rsidRPr="005506B7">
        <w:rPr>
          <w:rFonts w:ascii="Arial" w:eastAsia="Humanst521 BT" w:hAnsi="Arial" w:cs="Arial"/>
        </w:rPr>
        <w:t>inafreeanddemocratic</w:t>
      </w:r>
      <w:r w:rsidRPr="005506B7">
        <w:rPr>
          <w:rFonts w:ascii="Arial" w:eastAsia="Humanst521 BT" w:hAnsi="Arial" w:cs="Arial"/>
          <w:w w:val="102"/>
        </w:rPr>
        <w:t>societ</w:t>
      </w:r>
      <w:r w:rsidRPr="005506B7">
        <w:rPr>
          <w:rFonts w:ascii="Arial" w:eastAsia="Humanst521 BT" w:hAnsi="Arial" w:cs="Arial"/>
          <w:spacing w:val="-14"/>
          <w:w w:val="102"/>
        </w:rPr>
        <w:t>y</w:t>
      </w:r>
      <w:r w:rsidRPr="005506B7">
        <w:rPr>
          <w:rFonts w:ascii="Arial" w:eastAsia="Humanst521 BT" w:hAnsi="Arial" w:cs="Arial"/>
          <w:w w:val="111"/>
        </w:rPr>
        <w:t>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Intheeventofasourcenot</w:t>
      </w:r>
      <w:r w:rsidRPr="005506B7">
        <w:rPr>
          <w:rFonts w:ascii="Arial" w:eastAsia="Humanst521 BT" w:hAnsi="Arial" w:cs="Arial"/>
          <w:w w:val="111"/>
        </w:rPr>
        <w:t>wanting</w:t>
      </w:r>
      <w:r w:rsidRPr="005506B7">
        <w:rPr>
          <w:rFonts w:ascii="Arial" w:eastAsia="Humanst521 BT" w:hAnsi="Arial" w:cs="Arial"/>
        </w:rPr>
        <w:t>tobeidentified publicl</w:t>
      </w:r>
      <w:r w:rsidRPr="005506B7">
        <w:rPr>
          <w:rFonts w:ascii="Arial" w:eastAsia="Humanst521 BT" w:hAnsi="Arial" w:cs="Arial"/>
          <w:spacing w:val="-13"/>
        </w:rPr>
        <w:t>y</w:t>
      </w:r>
      <w:r w:rsidRPr="005506B7">
        <w:rPr>
          <w:rFonts w:ascii="Arial" w:eastAsia="Humanst521 BT" w:hAnsi="Arial" w:cs="Arial"/>
        </w:rPr>
        <w:t>, 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 xml:space="preserve"> usesthe</w:t>
      </w:r>
      <w:r w:rsidRPr="005506B7">
        <w:rPr>
          <w:rFonts w:ascii="Arial" w:eastAsia="Humanst521 BT" w:hAnsi="Arial" w:cs="Arial"/>
          <w:w w:val="107"/>
        </w:rPr>
        <w:t xml:space="preserve">information </w:t>
      </w:r>
      <w:r w:rsidRPr="005506B7">
        <w:rPr>
          <w:rFonts w:ascii="Arial" w:eastAsia="Humanst521 BT" w:hAnsi="Arial" w:cs="Arial"/>
        </w:rPr>
        <w:t xml:space="preserve">obtained </w:t>
      </w:r>
      <w:proofErr w:type="gramStart"/>
      <w:r w:rsidRPr="005506B7">
        <w:rPr>
          <w:rFonts w:ascii="Arial" w:eastAsia="Humanst521 BT" w:hAnsi="Arial" w:cs="Arial"/>
        </w:rPr>
        <w:t>only  when</w:t>
      </w:r>
      <w:proofErr w:type="gramEnd"/>
      <w:r w:rsidRPr="005506B7">
        <w:rPr>
          <w:rFonts w:ascii="Arial" w:eastAsia="Humanst521 BT" w:hAnsi="Arial" w:cs="Arial"/>
        </w:rPr>
        <w:t xml:space="preserve"> thesourceisknown tothejournalist and has prima facie credibility; </w:t>
      </w:r>
      <w:r w:rsidRPr="005506B7">
        <w:rPr>
          <w:rFonts w:ascii="Arial" w:eastAsia="Humanst521 BT" w:hAnsi="Arial" w:cs="Arial"/>
          <w:w w:val="105"/>
        </w:rPr>
        <w:t xml:space="preserve">the </w:t>
      </w:r>
      <w:r w:rsidRPr="005506B7">
        <w:rPr>
          <w:rFonts w:ascii="Arial" w:eastAsia="Humanst521 BT" w:hAnsi="Arial" w:cs="Arial"/>
        </w:rPr>
        <w:t xml:space="preserve">journalist has checked  the  reliability of the  sourceand obtained corroboratoryevidence </w:t>
      </w:r>
      <w:r w:rsidRPr="005506B7">
        <w:rPr>
          <w:rFonts w:ascii="Arial" w:eastAsia="Humanst521 BT" w:hAnsi="Arial" w:cs="Arial"/>
          <w:w w:val="104"/>
        </w:rPr>
        <w:t xml:space="preserve">from </w:t>
      </w:r>
      <w:r w:rsidRPr="005506B7">
        <w:rPr>
          <w:rFonts w:ascii="Arial" w:eastAsia="Humanst521 BT" w:hAnsi="Arial" w:cs="Arial"/>
        </w:rPr>
        <w:t xml:space="preserve">otherrelevant sources; and the  identity and bona fides of the  </w:t>
      </w:r>
      <w:r w:rsidRPr="005506B7">
        <w:rPr>
          <w:rFonts w:ascii="Arial" w:eastAsia="Humanst521 BT" w:hAnsi="Arial" w:cs="Arial"/>
          <w:w w:val="108"/>
        </w:rPr>
        <w:t>confidential</w:t>
      </w:r>
      <w:r w:rsidRPr="005506B7">
        <w:rPr>
          <w:rFonts w:ascii="Arial" w:eastAsia="Humanst521 BT" w:hAnsi="Arial" w:cs="Arial"/>
        </w:rPr>
        <w:t xml:space="preserve">sourcehave </w:t>
      </w:r>
      <w:r w:rsidRPr="005506B7">
        <w:rPr>
          <w:rFonts w:ascii="Arial" w:eastAsia="Humanst521 BT" w:hAnsi="Arial" w:cs="Arial"/>
          <w:w w:val="105"/>
        </w:rPr>
        <w:t xml:space="preserve">been </w:t>
      </w:r>
      <w:r w:rsidRPr="005506B7">
        <w:rPr>
          <w:rFonts w:ascii="Arial" w:eastAsia="Humanst521 BT" w:hAnsi="Arial" w:cs="Arial"/>
        </w:rPr>
        <w:t>disclosedtotherelevantExecutiveProducerahead ofthe</w:t>
      </w:r>
      <w:r w:rsidRPr="005506B7">
        <w:rPr>
          <w:rFonts w:ascii="Arial" w:eastAsia="Humanst521 BT" w:hAnsi="Arial" w:cs="Arial"/>
          <w:w w:val="106"/>
        </w:rPr>
        <w:t>broadcast.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Whenprotectionofasourcebecomesalegalmatte</w:t>
      </w:r>
      <w:r w:rsidRPr="005506B7">
        <w:rPr>
          <w:rFonts w:ascii="Arial" w:eastAsia="Humanst521 BT" w:hAnsi="Arial" w:cs="Arial"/>
          <w:spacing w:val="-16"/>
        </w:rPr>
        <w:t>r</w:t>
      </w:r>
      <w:proofErr w:type="gramStart"/>
      <w:r w:rsidRPr="005506B7">
        <w:rPr>
          <w:rFonts w:ascii="Arial" w:eastAsia="Humanst521 BT" w:hAnsi="Arial" w:cs="Arial"/>
        </w:rPr>
        <w:t>,the</w:t>
      </w:r>
      <w:r w:rsidR="003B2515" w:rsidRPr="005506B7">
        <w:rPr>
          <w:rFonts w:ascii="Arial" w:eastAsia="Humanst521 BT" w:hAnsi="Arial" w:cs="Arial"/>
        </w:rPr>
        <w:t>MABOLOKA</w:t>
      </w:r>
      <w:proofErr w:type="gramEnd"/>
      <w:r w:rsidR="003B2515" w:rsidRPr="005506B7">
        <w:rPr>
          <w:rFonts w:ascii="Arial" w:eastAsia="Humanst521 BT" w:hAnsi="Arial" w:cs="Arial"/>
        </w:rPr>
        <w:t xml:space="preserve"> COMMUNITY RADIO</w:t>
      </w:r>
      <w:r w:rsidRPr="005506B7">
        <w:rPr>
          <w:rFonts w:ascii="Arial" w:eastAsia="Humanst521 BT" w:hAnsi="Arial" w:cs="Arial"/>
        </w:rPr>
        <w:t>doesnotadviseitsstaffto</w:t>
      </w:r>
      <w:r w:rsidRPr="005506B7">
        <w:rPr>
          <w:rFonts w:ascii="Arial" w:eastAsia="Humanst521 BT" w:hAnsi="Arial" w:cs="Arial"/>
          <w:w w:val="103"/>
        </w:rPr>
        <w:t xml:space="preserve">refuse </w:t>
      </w:r>
      <w:r w:rsidRPr="005506B7">
        <w:rPr>
          <w:rFonts w:ascii="Arial" w:eastAsia="Humanst521 BT" w:hAnsi="Arial" w:cs="Arial"/>
        </w:rPr>
        <w:t>toobeyanorderofacourt,butmakesitslegal  counselavailable foradviceandtopresent</w:t>
      </w:r>
      <w:r w:rsidRPr="005506B7">
        <w:rPr>
          <w:rFonts w:ascii="Arial" w:eastAsia="Humanst521 BT" w:hAnsi="Arial" w:cs="Arial"/>
          <w:w w:val="111"/>
        </w:rPr>
        <w:t xml:space="preserve">legal </w:t>
      </w:r>
      <w:r w:rsidRPr="005506B7">
        <w:rPr>
          <w:rFonts w:ascii="Arial" w:eastAsia="Humanst521 BT" w:hAnsi="Arial" w:cs="Arial"/>
          <w:w w:val="108"/>
        </w:rPr>
        <w:t>argument</w:t>
      </w:r>
      <w:r w:rsidRPr="005506B7">
        <w:rPr>
          <w:rFonts w:ascii="Arial" w:eastAsia="Humanst521 BT" w:hAnsi="Arial" w:cs="Arial"/>
        </w:rPr>
        <w:t>incourttoprotectthe</w:t>
      </w:r>
      <w:r w:rsidRPr="005506B7">
        <w:rPr>
          <w:rFonts w:ascii="Arial" w:eastAsia="Humanst521 BT" w:hAnsi="Arial" w:cs="Arial"/>
          <w:w w:val="102"/>
        </w:rPr>
        <w:t>source.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color w:val="004890"/>
          <w:w w:val="93"/>
        </w:rPr>
        <w:t>GENDERANDREPRESEN</w:t>
      </w:r>
      <w:r w:rsidRPr="005506B7">
        <w:rPr>
          <w:rFonts w:ascii="Arial" w:eastAsia="Humanst521 BT" w:hAnsi="Arial" w:cs="Arial"/>
          <w:b/>
          <w:color w:val="004890"/>
          <w:spacing w:val="-9"/>
          <w:w w:val="93"/>
        </w:rPr>
        <w:t>T</w:t>
      </w:r>
      <w:r w:rsidRPr="005506B7">
        <w:rPr>
          <w:rFonts w:ascii="Arial" w:eastAsia="Humanst521 BT" w:hAnsi="Arial" w:cs="Arial"/>
          <w:b/>
          <w:color w:val="004890"/>
          <w:spacing w:val="-8"/>
          <w:w w:val="94"/>
        </w:rPr>
        <w:t>A</w:t>
      </w:r>
      <w:r w:rsidRPr="005506B7">
        <w:rPr>
          <w:rFonts w:ascii="Arial" w:eastAsia="Humanst521 BT" w:hAnsi="Arial" w:cs="Arial"/>
          <w:b/>
          <w:color w:val="004890"/>
          <w:w w:val="88"/>
        </w:rPr>
        <w:t>TION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Democratisation  placesanimportant responsibility onthe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 xml:space="preserve">toincludeinournewsservices- consciously and with due prominence - the perspectives and opinions   of women who </w:t>
      </w:r>
      <w:r w:rsidRPr="005506B7">
        <w:rPr>
          <w:rFonts w:ascii="Arial" w:eastAsia="Humanst521 BT" w:hAnsi="Arial" w:cs="Arial"/>
          <w:w w:val="101"/>
        </w:rPr>
        <w:t xml:space="preserve">are </w:t>
      </w:r>
      <w:r w:rsidRPr="005506B7">
        <w:rPr>
          <w:rFonts w:ascii="Arial" w:eastAsia="Humanst521 BT" w:hAnsi="Arial" w:cs="Arial"/>
        </w:rPr>
        <w:t>making acrucialcontribution tothepolitical,socialandeconomiclifeofSouthAfrica</w:t>
      </w:r>
      <w:proofErr w:type="gramStart"/>
      <w:r w:rsidRPr="005506B7">
        <w:rPr>
          <w:rFonts w:ascii="Arial" w:eastAsia="Humanst521 BT" w:hAnsi="Arial" w:cs="Arial"/>
        </w:rPr>
        <w:t xml:space="preserve">. </w:t>
      </w:r>
      <w:proofErr w:type="gramEnd"/>
      <w:r w:rsidRPr="005506B7">
        <w:rPr>
          <w:rFonts w:ascii="Arial" w:eastAsia="Humanst521 BT" w:hAnsi="Arial" w:cs="Arial"/>
        </w:rPr>
        <w:t>Thisis</w:t>
      </w:r>
      <w:r w:rsidRPr="005506B7">
        <w:rPr>
          <w:rFonts w:ascii="Arial" w:eastAsia="Humanst521 BT" w:hAnsi="Arial" w:cs="Arial"/>
          <w:w w:val="105"/>
        </w:rPr>
        <w:t xml:space="preserve">one </w:t>
      </w:r>
      <w:r w:rsidRPr="005506B7">
        <w:rPr>
          <w:rFonts w:ascii="Arial" w:eastAsia="Humanst521 BT" w:hAnsi="Arial" w:cs="Arial"/>
        </w:rPr>
        <w:t xml:space="preserve">of </w:t>
      </w:r>
      <w:proofErr w:type="gramStart"/>
      <w:r w:rsidRPr="005506B7">
        <w:rPr>
          <w:rFonts w:ascii="Arial" w:eastAsia="Humanst521 BT" w:hAnsi="Arial" w:cs="Arial"/>
        </w:rPr>
        <w:t>the  important</w:t>
      </w:r>
      <w:proofErr w:type="gramEnd"/>
      <w:r w:rsidRPr="005506B7">
        <w:rPr>
          <w:rFonts w:ascii="Arial" w:eastAsia="Humanst521 BT" w:hAnsi="Arial" w:cs="Arial"/>
        </w:rPr>
        <w:t xml:space="preserve"> criteriaforensuring that the  full range of comment isoffered, sothat </w:t>
      </w:r>
      <w:r w:rsidRPr="005506B7">
        <w:rPr>
          <w:rFonts w:ascii="Arial" w:eastAsia="Humanst521 BT" w:hAnsi="Arial" w:cs="Arial"/>
          <w:w w:val="102"/>
        </w:rPr>
        <w:t xml:space="preserve">our </w:t>
      </w:r>
      <w:r w:rsidRPr="005506B7">
        <w:rPr>
          <w:rFonts w:ascii="Arial" w:eastAsia="Humanst521 BT" w:hAnsi="Arial" w:cs="Arial"/>
        </w:rPr>
        <w:t>audiences mayhaveacomprehensiveoverviewofissuesinordertoformtheirown</w:t>
      </w:r>
      <w:r w:rsidRPr="005506B7">
        <w:rPr>
          <w:rFonts w:ascii="Arial" w:eastAsia="Humanst521 BT" w:hAnsi="Arial" w:cs="Arial"/>
          <w:w w:val="107"/>
        </w:rPr>
        <w:t>opinions.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 xml:space="preserve">News </w:t>
      </w:r>
      <w:proofErr w:type="gramStart"/>
      <w:r w:rsidRPr="005506B7">
        <w:rPr>
          <w:rFonts w:ascii="Arial" w:eastAsia="Humanst521 BT" w:hAnsi="Arial" w:cs="Arial"/>
        </w:rPr>
        <w:t>staff  should</w:t>
      </w:r>
      <w:proofErr w:type="gramEnd"/>
      <w:r w:rsidRPr="005506B7">
        <w:rPr>
          <w:rFonts w:ascii="Arial" w:eastAsia="Humanst521 BT" w:hAnsi="Arial" w:cs="Arial"/>
        </w:rPr>
        <w:t xml:space="preserve">  therefore endeavour   to ensure fair gender   representation  in news </w:t>
      </w:r>
      <w:r w:rsidRPr="005506B7">
        <w:rPr>
          <w:rFonts w:ascii="Arial" w:eastAsia="Humanst521 BT" w:hAnsi="Arial" w:cs="Arial"/>
          <w:w w:val="111"/>
        </w:rPr>
        <w:t xml:space="preserve">and </w:t>
      </w:r>
      <w:r w:rsidRPr="005506B7">
        <w:rPr>
          <w:rFonts w:ascii="Arial" w:eastAsia="Humanst521 BT" w:hAnsi="Arial" w:cs="Arial"/>
          <w:w w:val="108"/>
        </w:rPr>
        <w:t>informationprogramming.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color w:val="004890"/>
          <w:w w:val="94"/>
        </w:rPr>
        <w:t>PRI</w:t>
      </w:r>
      <w:r w:rsidRPr="005506B7">
        <w:rPr>
          <w:rFonts w:ascii="Arial" w:eastAsia="Humanst521 BT" w:hAnsi="Arial" w:cs="Arial"/>
          <w:b/>
          <w:color w:val="004890"/>
          <w:spacing w:val="-4"/>
          <w:w w:val="94"/>
        </w:rPr>
        <w:t>V</w:t>
      </w:r>
      <w:r w:rsidRPr="005506B7">
        <w:rPr>
          <w:rFonts w:ascii="Arial" w:eastAsia="Humanst521 BT" w:hAnsi="Arial" w:cs="Arial"/>
          <w:b/>
          <w:color w:val="004890"/>
          <w:w w:val="92"/>
        </w:rPr>
        <w:t>ACY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Promoting  thedignity ofallSouthAfricansisacornerstoneofourConstitution,  anditisfor</w:t>
      </w:r>
      <w:r w:rsidRPr="005506B7">
        <w:rPr>
          <w:rFonts w:ascii="Arial" w:eastAsia="Humanst521 BT" w:hAnsi="Arial" w:cs="Arial"/>
          <w:w w:val="107"/>
        </w:rPr>
        <w:t xml:space="preserve">this </w:t>
      </w:r>
      <w:r w:rsidRPr="005506B7">
        <w:rPr>
          <w:rFonts w:ascii="Arial" w:eastAsia="Humanst521 BT" w:hAnsi="Arial" w:cs="Arial"/>
        </w:rPr>
        <w:t>reasonthattheBillofRights issocentraltoit</w:t>
      </w:r>
      <w:proofErr w:type="gramStart"/>
      <w:r w:rsidRPr="005506B7">
        <w:rPr>
          <w:rFonts w:ascii="Arial" w:eastAsia="Humanst521 BT" w:hAnsi="Arial" w:cs="Arial"/>
        </w:rPr>
        <w:t xml:space="preserve">. </w:t>
      </w:r>
      <w:proofErr w:type="gramEnd"/>
      <w:r w:rsidRPr="005506B7">
        <w:rPr>
          <w:rFonts w:ascii="Arial" w:eastAsia="Humanst521 BT" w:hAnsi="Arial" w:cs="Arial"/>
        </w:rPr>
        <w:t>Unliketheprivatecommercialmedia, 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 xml:space="preserve"> has aspecial duty touphold theBillof  Rights and torespectthedignity and private lives</w:t>
      </w:r>
      <w:r w:rsidRPr="005506B7">
        <w:rPr>
          <w:rFonts w:ascii="Arial" w:eastAsia="Humanst521 BT" w:hAnsi="Arial" w:cs="Arial"/>
          <w:w w:val="110"/>
        </w:rPr>
        <w:t xml:space="preserve">of </w:t>
      </w:r>
      <w:r w:rsidRPr="005506B7">
        <w:rPr>
          <w:rFonts w:ascii="Arial" w:eastAsia="Humanst521 BT" w:hAnsi="Arial" w:cs="Arial"/>
          <w:w w:val="108"/>
        </w:rPr>
        <w:t>individuals</w:t>
      </w:r>
      <w:proofErr w:type="gramStart"/>
      <w:r w:rsidRPr="005506B7">
        <w:rPr>
          <w:rFonts w:ascii="Arial" w:eastAsia="Humanst521 BT" w:hAnsi="Arial" w:cs="Arial"/>
          <w:w w:val="108"/>
        </w:rPr>
        <w:t xml:space="preserve">. </w:t>
      </w:r>
      <w:proofErr w:type="gramEnd"/>
      <w:r w:rsidRPr="005506B7">
        <w:rPr>
          <w:rFonts w:ascii="Arial" w:eastAsia="Humanst521 BT" w:hAnsi="Arial" w:cs="Arial"/>
          <w:spacing w:val="-4"/>
        </w:rPr>
        <w:t>F</w:t>
      </w:r>
      <w:r w:rsidRPr="005506B7">
        <w:rPr>
          <w:rFonts w:ascii="Arial" w:eastAsia="Humanst521 BT" w:hAnsi="Arial" w:cs="Arial"/>
        </w:rPr>
        <w:t>orthisreason</w:t>
      </w:r>
      <w:proofErr w:type="gramStart"/>
      <w:r w:rsidRPr="005506B7">
        <w:rPr>
          <w:rFonts w:ascii="Arial" w:eastAsia="Humanst521 BT" w:hAnsi="Arial" w:cs="Arial"/>
        </w:rPr>
        <w:t>,werespectindividuals'</w:t>
      </w:r>
      <w:proofErr w:type="gramEnd"/>
      <w:r w:rsidRPr="005506B7">
        <w:rPr>
          <w:rFonts w:ascii="Arial" w:eastAsia="Humanst521 BT" w:hAnsi="Arial" w:cs="Arial"/>
        </w:rPr>
        <w:t xml:space="preserve"> righttoprivac</w:t>
      </w:r>
      <w:r w:rsidRPr="005506B7">
        <w:rPr>
          <w:rFonts w:ascii="Arial" w:eastAsia="Humanst521 BT" w:hAnsi="Arial" w:cs="Arial"/>
          <w:spacing w:val="-13"/>
        </w:rPr>
        <w:t>y</w:t>
      </w:r>
      <w:r w:rsidRPr="005506B7">
        <w:rPr>
          <w:rFonts w:ascii="Arial" w:eastAsia="Humanst521 BT" w:hAnsi="Arial" w:cs="Arial"/>
        </w:rPr>
        <w:t>,andasamatterofpolicy</w:t>
      </w:r>
      <w:r w:rsidRPr="005506B7">
        <w:rPr>
          <w:rFonts w:ascii="Arial" w:eastAsia="Humanst521 BT" w:hAnsi="Arial" w:cs="Arial"/>
          <w:w w:val="106"/>
        </w:rPr>
        <w:t xml:space="preserve">do </w:t>
      </w:r>
      <w:r w:rsidRPr="005506B7">
        <w:rPr>
          <w:rFonts w:ascii="Arial" w:eastAsia="Humanst521 BT" w:hAnsi="Arial" w:cs="Arial"/>
        </w:rPr>
        <w:t>notviolatesuchprivacyunlessitisjustifiable inthepublic</w:t>
      </w:r>
      <w:r w:rsidRPr="005506B7">
        <w:rPr>
          <w:rFonts w:ascii="Arial" w:eastAsia="Humanst521 BT" w:hAnsi="Arial" w:cs="Arial"/>
          <w:w w:val="103"/>
        </w:rPr>
        <w:t>interest.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  <w:position w:val="-1"/>
        </w:rPr>
        <w:t>The</w:t>
      </w:r>
      <w:r w:rsidRPr="005506B7">
        <w:rPr>
          <w:rFonts w:ascii="Arial" w:eastAsia="Humanst521 BT" w:hAnsi="Arial" w:cs="Arial"/>
          <w:w w:val="106"/>
          <w:position w:val="-1"/>
        </w:rPr>
        <w:t>Programming</w:t>
      </w:r>
      <w:r w:rsidRPr="005506B7">
        <w:rPr>
          <w:rFonts w:ascii="Arial" w:eastAsia="Humanst521 BT" w:hAnsi="Arial" w:cs="Arial"/>
          <w:spacing w:val="-5"/>
          <w:position w:val="-1"/>
        </w:rPr>
        <w:t>P</w:t>
      </w:r>
      <w:r w:rsidRPr="005506B7">
        <w:rPr>
          <w:rFonts w:ascii="Arial" w:eastAsia="Humanst521 BT" w:hAnsi="Arial" w:cs="Arial"/>
          <w:position w:val="-1"/>
        </w:rPr>
        <w:t>olicyexpandsonthe</w:t>
      </w:r>
      <w:r w:rsidR="003B2515" w:rsidRPr="005506B7">
        <w:rPr>
          <w:rFonts w:ascii="Arial" w:eastAsia="Humanst521 BT" w:hAnsi="Arial" w:cs="Arial"/>
          <w:position w:val="-1"/>
        </w:rPr>
        <w:t>MABOLOKA COMMUNITY RADIO</w:t>
      </w:r>
      <w:r w:rsidRPr="005506B7">
        <w:rPr>
          <w:rFonts w:ascii="Arial" w:eastAsia="Humanst521 BT" w:hAnsi="Arial" w:cs="Arial"/>
          <w:position w:val="-1"/>
        </w:rPr>
        <w:t>'sapproach tomattersof</w:t>
      </w:r>
      <w:r w:rsidRPr="005506B7">
        <w:rPr>
          <w:rFonts w:ascii="Arial" w:eastAsia="Humanst521 BT" w:hAnsi="Arial" w:cs="Arial"/>
          <w:w w:val="102"/>
          <w:position w:val="-1"/>
        </w:rPr>
        <w:t>privac</w:t>
      </w:r>
      <w:r w:rsidRPr="005506B7">
        <w:rPr>
          <w:rFonts w:ascii="Arial" w:eastAsia="Humanst521 BT" w:hAnsi="Arial" w:cs="Arial"/>
          <w:spacing w:val="-14"/>
          <w:w w:val="102"/>
          <w:position w:val="-1"/>
        </w:rPr>
        <w:t>y</w:t>
      </w:r>
      <w:r w:rsidRPr="005506B7">
        <w:rPr>
          <w:rFonts w:ascii="Arial" w:eastAsia="Humanst521 BT" w:hAnsi="Arial" w:cs="Arial"/>
          <w:w w:val="111"/>
          <w:position w:val="-1"/>
        </w:rPr>
        <w:t>.</w:t>
      </w:r>
      <w:proofErr w:type="gramEnd"/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color w:val="004890"/>
          <w:w w:val="92"/>
        </w:rPr>
        <w:t>REPORTING</w:t>
      </w:r>
      <w:r w:rsidRPr="005506B7">
        <w:rPr>
          <w:rFonts w:ascii="Arial" w:eastAsia="Humanst521 BT" w:hAnsi="Arial" w:cs="Arial"/>
          <w:b/>
          <w:color w:val="004890"/>
        </w:rPr>
        <w:t>ON</w:t>
      </w:r>
      <w:r w:rsidRPr="005506B7">
        <w:rPr>
          <w:rFonts w:ascii="Arial" w:eastAsia="Humanst521 BT" w:hAnsi="Arial" w:cs="Arial"/>
          <w:b/>
          <w:color w:val="004890"/>
          <w:w w:val="93"/>
        </w:rPr>
        <w:t>SUFFERINGAND</w:t>
      </w:r>
      <w:r w:rsidRPr="005506B7">
        <w:rPr>
          <w:rFonts w:ascii="Arial" w:eastAsia="Humanst521 BT" w:hAnsi="Arial" w:cs="Arial"/>
          <w:b/>
          <w:color w:val="004890"/>
          <w:w w:val="92"/>
        </w:rPr>
        <w:t>DISTRE</w:t>
      </w:r>
      <w:r w:rsidRPr="005506B7">
        <w:rPr>
          <w:rFonts w:ascii="Arial" w:eastAsia="Humanst521 BT" w:hAnsi="Arial" w:cs="Arial"/>
          <w:b/>
          <w:color w:val="004890"/>
          <w:spacing w:val="4"/>
          <w:w w:val="92"/>
        </w:rPr>
        <w:t>S</w:t>
      </w:r>
      <w:r w:rsidRPr="005506B7">
        <w:rPr>
          <w:rFonts w:ascii="Arial" w:eastAsia="Humanst521 BT" w:hAnsi="Arial" w:cs="Arial"/>
          <w:b/>
          <w:color w:val="004890"/>
          <w:w w:val="93"/>
        </w:rPr>
        <w:t>S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Intermsofthe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EditorialCodewearecircumspectinthepresentation ofbrutalit</w:t>
      </w:r>
      <w:r w:rsidRPr="005506B7">
        <w:rPr>
          <w:rFonts w:ascii="Arial" w:eastAsia="Humanst521 BT" w:hAnsi="Arial" w:cs="Arial"/>
          <w:spacing w:val="-14"/>
        </w:rPr>
        <w:t>y</w:t>
      </w:r>
      <w:proofErr w:type="gramStart"/>
      <w:r w:rsidRPr="005506B7">
        <w:rPr>
          <w:rFonts w:ascii="Arial" w:eastAsia="Humanst521 BT" w:hAnsi="Arial" w:cs="Arial"/>
        </w:rPr>
        <w:t>,</w:t>
      </w:r>
      <w:r w:rsidRPr="005506B7">
        <w:rPr>
          <w:rFonts w:ascii="Arial" w:eastAsia="Humanst521 BT" w:hAnsi="Arial" w:cs="Arial"/>
          <w:w w:val="103"/>
        </w:rPr>
        <w:t>violence</w:t>
      </w:r>
      <w:proofErr w:type="gramEnd"/>
      <w:r w:rsidRPr="005506B7">
        <w:rPr>
          <w:rFonts w:ascii="Arial" w:eastAsia="Humanst521 BT" w:hAnsi="Arial" w:cs="Arial"/>
          <w:w w:val="103"/>
        </w:rPr>
        <w:t xml:space="preserve">, </w:t>
      </w:r>
      <w:r w:rsidRPr="005506B7">
        <w:rPr>
          <w:rFonts w:ascii="Arial" w:eastAsia="Humanst521 BT" w:hAnsi="Arial" w:cs="Arial"/>
        </w:rPr>
        <w:t>atrocitiesandpersonal</w:t>
      </w:r>
      <w:r w:rsidRPr="005506B7">
        <w:rPr>
          <w:rFonts w:ascii="Arial" w:eastAsia="Humanst521 BT" w:hAnsi="Arial" w:cs="Arial"/>
          <w:w w:val="108"/>
        </w:rPr>
        <w:t>grie</w:t>
      </w:r>
      <w:r w:rsidRPr="005506B7">
        <w:rPr>
          <w:rFonts w:ascii="Arial" w:eastAsia="Humanst521 BT" w:hAnsi="Arial" w:cs="Arial"/>
          <w:spacing w:val="-3"/>
          <w:w w:val="108"/>
        </w:rPr>
        <w:t>f</w:t>
      </w:r>
      <w:r w:rsidRPr="005506B7">
        <w:rPr>
          <w:rFonts w:ascii="Arial" w:eastAsia="Humanst521 BT" w:hAnsi="Arial" w:cs="Arial"/>
          <w:w w:val="111"/>
        </w:rPr>
        <w:t>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 xml:space="preserve">When covering any accident, disaster orconflict </w:t>
      </w:r>
      <w:proofErr w:type="gramStart"/>
      <w:r w:rsidRPr="005506B7">
        <w:rPr>
          <w:rFonts w:ascii="Arial" w:eastAsia="Humanst521 BT" w:hAnsi="Arial" w:cs="Arial"/>
        </w:rPr>
        <w:t xml:space="preserve">the  </w:t>
      </w:r>
      <w:r w:rsidR="003B2515" w:rsidRPr="005506B7">
        <w:rPr>
          <w:rFonts w:ascii="Arial" w:eastAsia="Humanst521 BT" w:hAnsi="Arial" w:cs="Arial"/>
        </w:rPr>
        <w:t>MABOLOKA</w:t>
      </w:r>
      <w:proofErr w:type="gramEnd"/>
      <w:r w:rsidR="003B2515" w:rsidRPr="005506B7">
        <w:rPr>
          <w:rFonts w:ascii="Arial" w:eastAsia="Humanst521 BT" w:hAnsi="Arial" w:cs="Arial"/>
        </w:rPr>
        <w:t xml:space="preserve"> COMMUNITY RADIO</w:t>
      </w:r>
      <w:r w:rsidRPr="005506B7">
        <w:rPr>
          <w:rFonts w:ascii="Arial" w:eastAsia="Humanst521 BT" w:hAnsi="Arial" w:cs="Arial"/>
        </w:rPr>
        <w:t xml:space="preserve">always gives a  full, accurate </w:t>
      </w:r>
      <w:r w:rsidRPr="005506B7">
        <w:rPr>
          <w:rFonts w:ascii="Arial" w:eastAsia="Humanst521 BT" w:hAnsi="Arial" w:cs="Arial"/>
          <w:w w:val="111"/>
        </w:rPr>
        <w:t xml:space="preserve">and </w:t>
      </w:r>
      <w:r w:rsidRPr="005506B7">
        <w:rPr>
          <w:rFonts w:ascii="Arial" w:eastAsia="Humanst521 BT" w:hAnsi="Arial" w:cs="Arial"/>
        </w:rPr>
        <w:t>factual account ofrelevantmatterssuchastime,location andcasualty figures.  Indoing so,</w:t>
      </w:r>
      <w:r w:rsidRPr="005506B7">
        <w:rPr>
          <w:rFonts w:ascii="Arial" w:eastAsia="Humanst521 BT" w:hAnsi="Arial" w:cs="Arial"/>
          <w:w w:val="101"/>
        </w:rPr>
        <w:t xml:space="preserve">we </w:t>
      </w:r>
      <w:r w:rsidRPr="005506B7">
        <w:rPr>
          <w:rFonts w:ascii="Arial" w:eastAsia="Humanst521 BT" w:hAnsi="Arial" w:cs="Arial"/>
        </w:rPr>
        <w:t>avoid</w:t>
      </w:r>
      <w:r w:rsidRPr="005506B7">
        <w:rPr>
          <w:rFonts w:ascii="Arial" w:eastAsia="Humanst521 BT" w:hAnsi="Arial" w:cs="Arial"/>
          <w:w w:val="111"/>
        </w:rPr>
        <w:t>causing</w:t>
      </w:r>
      <w:r w:rsidRPr="005506B7">
        <w:rPr>
          <w:rFonts w:ascii="Arial" w:eastAsia="Humanst521 BT" w:hAnsi="Arial" w:cs="Arial"/>
        </w:rPr>
        <w:t>needlessdistressoranxietytothosewhoalreadyknowoftheirloss</w:t>
      </w:r>
      <w:proofErr w:type="gramStart"/>
      <w:r w:rsidRPr="005506B7">
        <w:rPr>
          <w:rFonts w:ascii="Arial" w:eastAsia="Humanst521 BT" w:hAnsi="Arial" w:cs="Arial"/>
        </w:rPr>
        <w:t xml:space="preserve">. </w:t>
      </w:r>
      <w:proofErr w:type="gramEnd"/>
      <w:r w:rsidR="003B2515" w:rsidRPr="005506B7">
        <w:rPr>
          <w:rFonts w:ascii="Arial" w:eastAsia="Humanst521 BT" w:hAnsi="Arial" w:cs="Arial"/>
        </w:rPr>
        <w:t>MABOLOKA COMMUNITY RADIO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</w:rPr>
        <w:t>editorialstaff</w:t>
      </w:r>
      <w:proofErr w:type="gramEnd"/>
      <w:r w:rsidRPr="005506B7">
        <w:rPr>
          <w:rFonts w:ascii="Arial" w:eastAsia="Humanst521 BT" w:hAnsi="Arial" w:cs="Arial"/>
        </w:rPr>
        <w:t xml:space="preserve"> coveraccidents anddisasterswithcompassion andsensitivitythatisfrank</w:t>
      </w:r>
      <w:r w:rsidRPr="005506B7">
        <w:rPr>
          <w:rFonts w:ascii="Arial" w:eastAsia="Humanst521 BT" w:hAnsi="Arial" w:cs="Arial"/>
          <w:w w:val="111"/>
        </w:rPr>
        <w:t xml:space="preserve">and </w:t>
      </w:r>
      <w:r w:rsidRPr="005506B7">
        <w:rPr>
          <w:rFonts w:ascii="Arial" w:eastAsia="Humanst521 BT" w:hAnsi="Arial" w:cs="Arial"/>
          <w:w w:val="109"/>
        </w:rPr>
        <w:t>genuine.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Theconsequences ofatragiceventordisastercallforconsiderable sensitivityonthepartof</w:t>
      </w:r>
      <w:r w:rsidRPr="005506B7">
        <w:rPr>
          <w:rFonts w:ascii="Arial" w:eastAsia="Humanst521 BT" w:hAnsi="Arial" w:cs="Arial"/>
          <w:w w:val="105"/>
        </w:rPr>
        <w:t>the</w:t>
      </w:r>
    </w:p>
    <w:p w:rsidR="006E40D9" w:rsidRPr="005506B7" w:rsidRDefault="003B2515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MABOLOKA COMMUNITY RADIO</w:t>
      </w:r>
      <w:proofErr w:type="gramStart"/>
      <w:r w:rsidR="00B54F68" w:rsidRPr="005506B7">
        <w:rPr>
          <w:rFonts w:ascii="Arial" w:eastAsia="Humanst521 BT" w:hAnsi="Arial" w:cs="Arial"/>
        </w:rPr>
        <w:t>. Reporting  ontheseeventsshould</w:t>
      </w:r>
      <w:proofErr w:type="gramEnd"/>
      <w:r w:rsidR="00B54F68" w:rsidRPr="005506B7">
        <w:rPr>
          <w:rFonts w:ascii="Arial" w:eastAsia="Humanst521 BT" w:hAnsi="Arial" w:cs="Arial"/>
        </w:rPr>
        <w:t xml:space="preserve"> followwellestablished </w:t>
      </w:r>
      <w:r w:rsidR="00B54F68" w:rsidRPr="005506B7">
        <w:rPr>
          <w:rFonts w:ascii="Arial" w:eastAsia="Humanst521 BT" w:hAnsi="Arial" w:cs="Arial"/>
          <w:w w:val="105"/>
        </w:rPr>
        <w:t>principles: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Asarule</w:t>
      </w:r>
      <w:proofErr w:type="gramStart"/>
      <w:r w:rsidRPr="005506B7">
        <w:rPr>
          <w:rFonts w:ascii="Arial" w:eastAsia="Humanst521 BT" w:hAnsi="Arial" w:cs="Arial"/>
        </w:rPr>
        <w:t>,intrusivevisualsofthedeadshould</w:t>
      </w:r>
      <w:proofErr w:type="gramEnd"/>
      <w:r w:rsidRPr="005506B7">
        <w:rPr>
          <w:rFonts w:ascii="Arial" w:eastAsia="Humanst521 BT" w:hAnsi="Arial" w:cs="Arial"/>
        </w:rPr>
        <w:t xml:space="preserve"> notbebroadcast unlessthestorydemands </w:t>
      </w:r>
      <w:r w:rsidRPr="005506B7">
        <w:rPr>
          <w:rFonts w:ascii="Arial" w:eastAsia="Humanst521 BT" w:hAnsi="Arial" w:cs="Arial"/>
          <w:w w:val="106"/>
        </w:rPr>
        <w:t>it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Thoseinjuredorgrieving should notbeputunderanypressuretogive</w:t>
      </w:r>
      <w:r w:rsidRPr="005506B7">
        <w:rPr>
          <w:rFonts w:ascii="Arial" w:eastAsia="Humanst521 BT" w:hAnsi="Arial" w:cs="Arial"/>
          <w:w w:val="102"/>
        </w:rPr>
        <w:t>interviews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Asfar as reasonably possible, nextof kinshould not learn bad news from aradio orTV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  <w:w w:val="105"/>
        </w:rPr>
        <w:t>newscast</w:t>
      </w:r>
      <w:proofErr w:type="gramEnd"/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Afuneralshouldbecoveredonlywiththepermissionofthefamil</w:t>
      </w:r>
      <w:r w:rsidRPr="005506B7">
        <w:rPr>
          <w:rFonts w:ascii="Arial" w:eastAsia="Humanst521 BT" w:hAnsi="Arial" w:cs="Arial"/>
          <w:spacing w:val="-13"/>
        </w:rPr>
        <w:t>y</w:t>
      </w:r>
      <w:proofErr w:type="gramStart"/>
      <w:r w:rsidRPr="005506B7">
        <w:rPr>
          <w:rFonts w:ascii="Arial" w:eastAsia="Humanst521 BT" w:hAnsi="Arial" w:cs="Arial"/>
        </w:rPr>
        <w:t>,andtreatedsensitively</w:t>
      </w:r>
      <w:r w:rsidRPr="005506B7">
        <w:rPr>
          <w:rFonts w:ascii="Arial" w:eastAsia="Humanst521 BT" w:hAnsi="Arial" w:cs="Arial"/>
          <w:w w:val="111"/>
        </w:rPr>
        <w:t>and</w:t>
      </w:r>
      <w:proofErr w:type="gramEnd"/>
      <w:r w:rsidRPr="005506B7">
        <w:rPr>
          <w:rFonts w:ascii="Arial" w:eastAsia="Humanst521 BT" w:hAnsi="Arial" w:cs="Arial"/>
          <w:w w:val="111"/>
        </w:rPr>
        <w:t xml:space="preserve"> </w:t>
      </w:r>
      <w:r w:rsidRPr="005506B7">
        <w:rPr>
          <w:rFonts w:ascii="Arial" w:eastAsia="Humanst521 BT" w:hAnsi="Arial" w:cs="Arial"/>
        </w:rPr>
        <w:t>withoutintrusion, unlesspublicinterestconsiderations are</w:t>
      </w:r>
      <w:r w:rsidRPr="005506B7">
        <w:rPr>
          <w:rFonts w:ascii="Arial" w:eastAsia="Humanst521 BT" w:hAnsi="Arial" w:cs="Arial"/>
          <w:w w:val="107"/>
        </w:rPr>
        <w:t>apparent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 xml:space="preserve">Thetimeofdayoftransmission -beforeorafterthewatershed -and audience </w:t>
      </w:r>
      <w:r w:rsidRPr="005506B7">
        <w:rPr>
          <w:rFonts w:ascii="Arial" w:eastAsia="Humanst521 BT" w:hAnsi="Arial" w:cs="Arial"/>
          <w:w w:val="105"/>
        </w:rPr>
        <w:t xml:space="preserve">sensibilities </w:t>
      </w:r>
      <w:r w:rsidRPr="005506B7">
        <w:rPr>
          <w:rFonts w:ascii="Arial" w:eastAsia="Humanst521 BT" w:hAnsi="Arial" w:cs="Arial"/>
        </w:rPr>
        <w:t>should alwaysbe</w:t>
      </w:r>
      <w:r w:rsidRPr="005506B7">
        <w:rPr>
          <w:rFonts w:ascii="Arial" w:eastAsia="Humanst521 BT" w:hAnsi="Arial" w:cs="Arial"/>
          <w:w w:val="103"/>
        </w:rPr>
        <w:t>considered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</w:rPr>
        <w:t xml:space="preserve">When the content of a reportorprogramme may upset sensitive viewersorchildren, </w:t>
      </w:r>
      <w:r w:rsidRPr="005506B7">
        <w:rPr>
          <w:rFonts w:ascii="Arial" w:eastAsia="Humanst521 BT" w:hAnsi="Arial" w:cs="Arial"/>
          <w:w w:val="115"/>
        </w:rPr>
        <w:t xml:space="preserve">a </w:t>
      </w:r>
      <w:r w:rsidRPr="005506B7">
        <w:rPr>
          <w:rFonts w:ascii="Arial" w:eastAsia="Humanst521 BT" w:hAnsi="Arial" w:cs="Arial"/>
        </w:rPr>
        <w:t>warning tothateffectistobe</w:t>
      </w:r>
      <w:r w:rsidRPr="005506B7">
        <w:rPr>
          <w:rFonts w:ascii="Arial" w:eastAsia="Humanst521 BT" w:hAnsi="Arial" w:cs="Arial"/>
          <w:w w:val="108"/>
        </w:rPr>
        <w:t>given.</w:t>
      </w:r>
      <w:proofErr w:type="gramEnd"/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Newsbulletins should bepreparedbearing inmind that childrenwatch TVduring theday</w:t>
      </w:r>
      <w:r w:rsidRPr="005506B7">
        <w:rPr>
          <w:rFonts w:ascii="Arial" w:eastAsia="Humanst521 BT" w:hAnsi="Arial" w:cs="Arial"/>
          <w:w w:val="111"/>
        </w:rPr>
        <w:t xml:space="preserve">and </w:t>
      </w:r>
      <w:r w:rsidRPr="005506B7">
        <w:rPr>
          <w:rFonts w:ascii="Arial" w:eastAsia="Humanst521 BT" w:hAnsi="Arial" w:cs="Arial"/>
        </w:rPr>
        <w:t xml:space="preserve">earlyevening, especiallyinschoolholidays.  </w:t>
      </w:r>
      <w:proofErr w:type="gramStart"/>
      <w:r w:rsidRPr="005506B7">
        <w:rPr>
          <w:rFonts w:ascii="Arial" w:eastAsia="Humanst521 BT" w:hAnsi="Arial" w:cs="Arial"/>
        </w:rPr>
        <w:t>Thiscouldmeandelaying graphic detailsand</w:t>
      </w:r>
      <w:r w:rsidRPr="005506B7">
        <w:rPr>
          <w:rFonts w:ascii="Arial" w:eastAsia="Humanst521 BT" w:hAnsi="Arial" w:cs="Arial"/>
          <w:w w:val="107"/>
        </w:rPr>
        <w:t xml:space="preserve">visuals </w:t>
      </w:r>
      <w:r w:rsidRPr="005506B7">
        <w:rPr>
          <w:rFonts w:ascii="Arial" w:eastAsia="Humanst521 BT" w:hAnsi="Arial" w:cs="Arial"/>
        </w:rPr>
        <w:t>ofparticularly</w:t>
      </w:r>
      <w:r w:rsidRPr="005506B7">
        <w:rPr>
          <w:rFonts w:ascii="Arial" w:eastAsia="Humanst521 BT" w:hAnsi="Arial" w:cs="Arial"/>
          <w:w w:val="108"/>
        </w:rPr>
        <w:t>disturbing</w:t>
      </w:r>
      <w:r w:rsidRPr="005506B7">
        <w:rPr>
          <w:rFonts w:ascii="Arial" w:eastAsia="Humanst521 BT" w:hAnsi="Arial" w:cs="Arial"/>
        </w:rPr>
        <w:t>eventsuntilthelaterbulletins, whenitisreasonabletoexpectparents</w:t>
      </w:r>
      <w:r w:rsidRPr="005506B7">
        <w:rPr>
          <w:rFonts w:ascii="Arial" w:eastAsia="Humanst521 BT" w:hAnsi="Arial" w:cs="Arial"/>
          <w:w w:val="104"/>
        </w:rPr>
        <w:t xml:space="preserve">to </w:t>
      </w:r>
      <w:r w:rsidRPr="005506B7">
        <w:rPr>
          <w:rFonts w:ascii="Arial" w:eastAsia="Humanst521 BT" w:hAnsi="Arial" w:cs="Arial"/>
        </w:rPr>
        <w:t>beinabetterpositiontomonitortheirchildren's</w:t>
      </w:r>
      <w:r w:rsidRPr="005506B7">
        <w:rPr>
          <w:rFonts w:ascii="Arial" w:eastAsia="Humanst521 BT" w:hAnsi="Arial" w:cs="Arial"/>
          <w:w w:val="107"/>
        </w:rPr>
        <w:t>viewing.</w:t>
      </w:r>
      <w:proofErr w:type="gramEnd"/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 xml:space="preserve">In its coverage   of crime, the </w:t>
      </w:r>
      <w:r w:rsidR="003B2515" w:rsidRPr="005506B7">
        <w:rPr>
          <w:rFonts w:ascii="Arial" w:eastAsia="Humanst521 BT" w:hAnsi="Arial" w:cs="Arial"/>
        </w:rPr>
        <w:t xml:space="preserve">MABOLOKA COMMUNITY </w:t>
      </w:r>
      <w:proofErr w:type="gramStart"/>
      <w:r w:rsidR="003B2515" w:rsidRPr="005506B7">
        <w:rPr>
          <w:rFonts w:ascii="Arial" w:eastAsia="Humanst521 BT" w:hAnsi="Arial" w:cs="Arial"/>
        </w:rPr>
        <w:t>RADIO</w:t>
      </w:r>
      <w:r w:rsidRPr="005506B7">
        <w:rPr>
          <w:rFonts w:ascii="Arial" w:eastAsia="Humanst521 BT" w:hAnsi="Arial" w:cs="Arial"/>
        </w:rPr>
        <w:t xml:space="preserve">avoids  </w:t>
      </w:r>
      <w:r w:rsidRPr="005506B7">
        <w:rPr>
          <w:rFonts w:ascii="Arial" w:eastAsia="Humanst521 BT" w:hAnsi="Arial" w:cs="Arial"/>
          <w:w w:val="107"/>
        </w:rPr>
        <w:t>sensationalist</w:t>
      </w:r>
      <w:proofErr w:type="gramEnd"/>
      <w:r w:rsidRPr="005506B7">
        <w:rPr>
          <w:rFonts w:ascii="Arial" w:eastAsia="Humanst521 BT" w:hAnsi="Arial" w:cs="Arial"/>
          <w:w w:val="107"/>
        </w:rPr>
        <w:t xml:space="preserve"> </w:t>
      </w:r>
      <w:r w:rsidRPr="005506B7">
        <w:rPr>
          <w:rFonts w:ascii="Arial" w:eastAsia="Humanst521 BT" w:hAnsi="Arial" w:cs="Arial"/>
        </w:rPr>
        <w:t>reports that have no context or explanation.  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seekstoreportnotonlyontheevent</w:t>
      </w:r>
      <w:proofErr w:type="gramStart"/>
      <w:r w:rsidRPr="005506B7">
        <w:rPr>
          <w:rFonts w:ascii="Arial" w:eastAsia="Humanst521 BT" w:hAnsi="Arial" w:cs="Arial"/>
        </w:rPr>
        <w:t>,butalsothehuman</w:t>
      </w:r>
      <w:proofErr w:type="gramEnd"/>
      <w:r w:rsidRPr="005506B7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w w:val="104"/>
        </w:rPr>
        <w:t xml:space="preserve">consequences </w:t>
      </w:r>
      <w:r w:rsidRPr="005506B7">
        <w:rPr>
          <w:rFonts w:ascii="Arial" w:eastAsia="Humanst521 BT" w:hAnsi="Arial" w:cs="Arial"/>
        </w:rPr>
        <w:t xml:space="preserve">andthesubsequent judicial </w:t>
      </w:r>
      <w:r w:rsidRPr="005506B7">
        <w:rPr>
          <w:rFonts w:ascii="Arial" w:eastAsia="Humanst521 BT" w:hAnsi="Arial" w:cs="Arial"/>
          <w:w w:val="102"/>
        </w:rPr>
        <w:t>process.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The</w:t>
      </w:r>
      <w:r w:rsidRPr="005506B7">
        <w:rPr>
          <w:rFonts w:ascii="Arial" w:eastAsia="Humanst521 BT" w:hAnsi="Arial" w:cs="Arial"/>
          <w:w w:val="108"/>
        </w:rPr>
        <w:t>guidelines</w:t>
      </w:r>
      <w:r w:rsidRPr="005506B7">
        <w:rPr>
          <w:rFonts w:ascii="Arial" w:eastAsia="Humanst521 BT" w:hAnsi="Arial" w:cs="Arial"/>
        </w:rPr>
        <w:t>areelaborated onfurtherinthe</w:t>
      </w:r>
      <w:r w:rsidRPr="005506B7">
        <w:rPr>
          <w:rFonts w:ascii="Arial" w:eastAsia="Humanst521 BT" w:hAnsi="Arial" w:cs="Arial"/>
          <w:w w:val="106"/>
        </w:rPr>
        <w:t>Programming</w:t>
      </w:r>
      <w:r w:rsidRPr="005506B7">
        <w:rPr>
          <w:rFonts w:ascii="Arial" w:eastAsia="Humanst521 BT" w:hAnsi="Arial" w:cs="Arial"/>
          <w:spacing w:val="-4"/>
        </w:rPr>
        <w:t>P</w:t>
      </w:r>
      <w:r w:rsidRPr="005506B7">
        <w:rPr>
          <w:rFonts w:ascii="Arial" w:eastAsia="Humanst521 BT" w:hAnsi="Arial" w:cs="Arial"/>
        </w:rPr>
        <w:t>olic</w:t>
      </w:r>
      <w:r w:rsidRPr="005506B7">
        <w:rPr>
          <w:rFonts w:ascii="Arial" w:eastAsia="Humanst521 BT" w:hAnsi="Arial" w:cs="Arial"/>
          <w:spacing w:val="-14"/>
        </w:rPr>
        <w:t>y</w:t>
      </w:r>
      <w:proofErr w:type="gramStart"/>
      <w:r w:rsidRPr="005506B7">
        <w:rPr>
          <w:rFonts w:ascii="Arial" w:eastAsia="Humanst521 BT" w:hAnsi="Arial" w:cs="Arial"/>
        </w:rPr>
        <w:t xml:space="preserve">.   </w:t>
      </w:r>
      <w:proofErr w:type="gramEnd"/>
      <w:r w:rsidRPr="005506B7">
        <w:rPr>
          <w:rFonts w:ascii="Arial" w:eastAsia="Humanst521 BT" w:hAnsi="Arial" w:cs="Arial"/>
        </w:rPr>
        <w:t xml:space="preserve">Editorialstaff should </w:t>
      </w:r>
      <w:r w:rsidRPr="005506B7">
        <w:rPr>
          <w:rFonts w:ascii="Arial" w:eastAsia="Humanst521 BT" w:hAnsi="Arial" w:cs="Arial"/>
          <w:w w:val="107"/>
        </w:rPr>
        <w:t xml:space="preserve">also </w:t>
      </w:r>
      <w:r w:rsidRPr="005506B7">
        <w:rPr>
          <w:rFonts w:ascii="Arial" w:eastAsia="Humanst521 BT" w:hAnsi="Arial" w:cs="Arial"/>
        </w:rPr>
        <w:t>consulttheLegalGuidelinesforEditorial</w:t>
      </w:r>
      <w:r w:rsidRPr="005506B7">
        <w:rPr>
          <w:rFonts w:ascii="Arial" w:eastAsia="Humanst521 BT" w:hAnsi="Arial" w:cs="Arial"/>
          <w:w w:val="113"/>
        </w:rPr>
        <w:t>Staf</w:t>
      </w:r>
      <w:r w:rsidRPr="005506B7">
        <w:rPr>
          <w:rFonts w:ascii="Arial" w:eastAsia="Humanst521 BT" w:hAnsi="Arial" w:cs="Arial"/>
          <w:spacing w:val="-3"/>
          <w:w w:val="113"/>
        </w:rPr>
        <w:t>f</w:t>
      </w:r>
      <w:r w:rsidRPr="005506B7">
        <w:rPr>
          <w:rFonts w:ascii="Arial" w:eastAsia="Humanst521 BT" w:hAnsi="Arial" w:cs="Arial"/>
          <w:w w:val="111"/>
        </w:rPr>
        <w:t>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color w:val="004890"/>
          <w:w w:val="92"/>
        </w:rPr>
        <w:t>BROADCASTINGEVENTS</w:t>
      </w:r>
      <w:r w:rsidRPr="005506B7">
        <w:rPr>
          <w:rFonts w:ascii="Arial" w:eastAsia="Humanst521 BT" w:hAnsi="Arial" w:cs="Arial"/>
          <w:b/>
          <w:color w:val="004890"/>
        </w:rPr>
        <w:t>OF</w:t>
      </w:r>
      <w:r w:rsidRPr="005506B7">
        <w:rPr>
          <w:rFonts w:ascii="Arial" w:eastAsia="Humanst521 BT" w:hAnsi="Arial" w:cs="Arial"/>
          <w:b/>
          <w:color w:val="004890"/>
          <w:w w:val="90"/>
        </w:rPr>
        <w:t>N</w:t>
      </w:r>
      <w:r w:rsidRPr="005506B7">
        <w:rPr>
          <w:rFonts w:ascii="Arial" w:eastAsia="Humanst521 BT" w:hAnsi="Arial" w:cs="Arial"/>
          <w:b/>
          <w:color w:val="004890"/>
          <w:spacing w:val="-8"/>
          <w:w w:val="90"/>
        </w:rPr>
        <w:t>A</w:t>
      </w:r>
      <w:r w:rsidRPr="005506B7">
        <w:rPr>
          <w:rFonts w:ascii="Arial" w:eastAsia="Humanst521 BT" w:hAnsi="Arial" w:cs="Arial"/>
          <w:b/>
          <w:color w:val="004890"/>
          <w:w w:val="90"/>
        </w:rPr>
        <w:t>TIONAL</w:t>
      </w:r>
      <w:r w:rsidRPr="005506B7">
        <w:rPr>
          <w:rFonts w:ascii="Arial" w:eastAsia="Humanst521 BT" w:hAnsi="Arial" w:cs="Arial"/>
          <w:b/>
          <w:color w:val="004890"/>
          <w:w w:val="94"/>
        </w:rPr>
        <w:t>IMPOR</w:t>
      </w:r>
      <w:r w:rsidRPr="005506B7">
        <w:rPr>
          <w:rFonts w:ascii="Arial" w:eastAsia="Humanst521 BT" w:hAnsi="Arial" w:cs="Arial"/>
          <w:b/>
          <w:color w:val="004890"/>
          <w:spacing w:val="-8"/>
          <w:w w:val="94"/>
        </w:rPr>
        <w:t>T</w:t>
      </w:r>
      <w:r w:rsidRPr="005506B7">
        <w:rPr>
          <w:rFonts w:ascii="Arial" w:eastAsia="Humanst521 BT" w:hAnsi="Arial" w:cs="Arial"/>
          <w:b/>
          <w:color w:val="004890"/>
          <w:w w:val="93"/>
        </w:rPr>
        <w:t>ANCE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 xml:space="preserve">gives full, orextended, live  television and/or radio coverage of events of </w:t>
      </w:r>
      <w:r w:rsidRPr="005506B7">
        <w:rPr>
          <w:rFonts w:ascii="Arial" w:eastAsia="Humanst521 BT" w:hAnsi="Arial" w:cs="Arial"/>
          <w:w w:val="110"/>
        </w:rPr>
        <w:t xml:space="preserve">national </w:t>
      </w:r>
      <w:r w:rsidRPr="005506B7">
        <w:rPr>
          <w:rFonts w:ascii="Arial" w:eastAsia="Humanst521 BT" w:hAnsi="Arial" w:cs="Arial"/>
        </w:rPr>
        <w:t>importance</w:t>
      </w:r>
      <w:proofErr w:type="gramStart"/>
      <w:r w:rsidRPr="005506B7">
        <w:rPr>
          <w:rFonts w:ascii="Arial" w:eastAsia="Humanst521 BT" w:hAnsi="Arial" w:cs="Arial"/>
        </w:rPr>
        <w:t xml:space="preserve">.    </w:t>
      </w:r>
      <w:proofErr w:type="gramEnd"/>
      <w:r w:rsidRPr="005506B7">
        <w:rPr>
          <w:rFonts w:ascii="Arial" w:eastAsia="Humanst521 BT" w:hAnsi="Arial" w:cs="Arial"/>
        </w:rPr>
        <w:t xml:space="preserve">In </w:t>
      </w:r>
      <w:r w:rsidRPr="005506B7">
        <w:rPr>
          <w:rFonts w:ascii="Arial" w:eastAsia="Humanst521 BT" w:hAnsi="Arial" w:cs="Arial"/>
          <w:w w:val="109"/>
        </w:rPr>
        <w:t>scheduling</w:t>
      </w:r>
      <w:r w:rsidRPr="005506B7">
        <w:rPr>
          <w:rFonts w:ascii="Arial" w:eastAsia="Humanst521 BT" w:hAnsi="Arial" w:cs="Arial"/>
        </w:rPr>
        <w:t xml:space="preserve">these events, editorial staff should   take into account  that </w:t>
      </w:r>
      <w:r w:rsidRPr="005506B7">
        <w:rPr>
          <w:rFonts w:ascii="Arial" w:eastAsia="Humanst521 BT" w:hAnsi="Arial" w:cs="Arial"/>
          <w:w w:val="103"/>
        </w:rPr>
        <w:t xml:space="preserve">they </w:t>
      </w:r>
      <w:r w:rsidRPr="005506B7">
        <w:rPr>
          <w:rFonts w:ascii="Arial" w:eastAsia="Humanst521 BT" w:hAnsi="Arial" w:cs="Arial"/>
        </w:rPr>
        <w:t xml:space="preserve">inevitably resultinschedule </w:t>
      </w:r>
      <w:r w:rsidRPr="005506B7">
        <w:rPr>
          <w:rFonts w:ascii="Arial" w:eastAsia="Humanst521 BT" w:hAnsi="Arial" w:cs="Arial"/>
          <w:w w:val="110"/>
        </w:rPr>
        <w:t>changes</w:t>
      </w:r>
      <w:proofErr w:type="gramStart"/>
      <w:r w:rsidRPr="005506B7">
        <w:rPr>
          <w:rFonts w:ascii="Arial" w:eastAsia="Humanst521 BT" w:hAnsi="Arial" w:cs="Arial"/>
          <w:w w:val="110"/>
        </w:rPr>
        <w:t xml:space="preserve">. </w:t>
      </w:r>
      <w:r w:rsidRPr="005506B7">
        <w:rPr>
          <w:rFonts w:ascii="Arial" w:eastAsia="Humanst521 BT" w:hAnsi="Arial" w:cs="Arial"/>
        </w:rPr>
        <w:t>Such  eventsmayinclude</w:t>
      </w:r>
      <w:proofErr w:type="gramEnd"/>
      <w:r w:rsidRPr="005506B7">
        <w:rPr>
          <w:rFonts w:ascii="Arial" w:eastAsia="Humanst521 BT" w:hAnsi="Arial" w:cs="Arial"/>
        </w:rPr>
        <w:t xml:space="preserve"> theOpening of</w:t>
      </w:r>
      <w:r w:rsidRPr="005506B7">
        <w:rPr>
          <w:rFonts w:ascii="Arial" w:eastAsia="Humanst521 BT" w:hAnsi="Arial" w:cs="Arial"/>
          <w:spacing w:val="-5"/>
        </w:rPr>
        <w:t>P</w:t>
      </w:r>
      <w:r w:rsidRPr="005506B7">
        <w:rPr>
          <w:rFonts w:ascii="Arial" w:eastAsia="Humanst521 BT" w:hAnsi="Arial" w:cs="Arial"/>
        </w:rPr>
        <w:t xml:space="preserve">arliament, </w:t>
      </w:r>
      <w:r w:rsidRPr="005506B7">
        <w:rPr>
          <w:rFonts w:ascii="Arial" w:eastAsia="Humanst521 BT" w:hAnsi="Arial" w:cs="Arial"/>
          <w:w w:val="105"/>
        </w:rPr>
        <w:t xml:space="preserve">the </w:t>
      </w:r>
      <w:r w:rsidRPr="005506B7">
        <w:rPr>
          <w:rFonts w:ascii="Arial" w:eastAsia="Humanst521 BT" w:hAnsi="Arial" w:cs="Arial"/>
        </w:rPr>
        <w:t xml:space="preserve">budget speech, State occasions such as  visitsbyforeign dignitaries and State funerals; </w:t>
      </w:r>
      <w:r w:rsidRPr="005506B7">
        <w:rPr>
          <w:rFonts w:ascii="Arial" w:eastAsia="Humanst521 BT" w:hAnsi="Arial" w:cs="Arial"/>
          <w:w w:val="104"/>
        </w:rPr>
        <w:t xml:space="preserve">major </w:t>
      </w:r>
      <w:r w:rsidRPr="005506B7">
        <w:rPr>
          <w:rFonts w:ascii="Arial" w:eastAsia="Humanst521 BT" w:hAnsi="Arial" w:cs="Arial"/>
        </w:rPr>
        <w:t>commemorative occasions, andtheproceedings of</w:t>
      </w:r>
      <w:r w:rsidRPr="005506B7">
        <w:rPr>
          <w:rFonts w:ascii="Arial" w:eastAsia="Humanst521 BT" w:hAnsi="Arial" w:cs="Arial"/>
          <w:w w:val="110"/>
        </w:rPr>
        <w:t>national</w:t>
      </w:r>
      <w:r w:rsidRPr="005506B7">
        <w:rPr>
          <w:rFonts w:ascii="Arial" w:eastAsia="Humanst521 BT" w:hAnsi="Arial" w:cs="Arial"/>
        </w:rPr>
        <w:t>commissions of</w:t>
      </w:r>
      <w:r w:rsidRPr="005506B7">
        <w:rPr>
          <w:rFonts w:ascii="Arial" w:eastAsia="Humanst521 BT" w:hAnsi="Arial" w:cs="Arial"/>
          <w:w w:val="105"/>
        </w:rPr>
        <w:t>inquir</w:t>
      </w:r>
      <w:r w:rsidRPr="005506B7">
        <w:rPr>
          <w:rFonts w:ascii="Arial" w:eastAsia="Humanst521 BT" w:hAnsi="Arial" w:cs="Arial"/>
          <w:spacing w:val="-14"/>
          <w:w w:val="105"/>
        </w:rPr>
        <w:t>y</w:t>
      </w:r>
      <w:r w:rsidRPr="005506B7">
        <w:rPr>
          <w:rFonts w:ascii="Arial" w:eastAsia="Humanst521 BT" w:hAnsi="Arial" w:cs="Arial"/>
          <w:w w:val="111"/>
        </w:rPr>
        <w:t>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Othereventsthatmaywarrantlivecoverageand  involve</w:t>
      </w:r>
      <w:r w:rsidRPr="005506B7">
        <w:rPr>
          <w:rFonts w:ascii="Arial" w:eastAsia="Humanst521 BT" w:hAnsi="Arial" w:cs="Arial"/>
          <w:w w:val="109"/>
        </w:rPr>
        <w:t>scheduling</w:t>
      </w:r>
      <w:r w:rsidRPr="005506B7">
        <w:rPr>
          <w:rFonts w:ascii="Arial" w:eastAsia="Humanst521 BT" w:hAnsi="Arial" w:cs="Arial"/>
        </w:rPr>
        <w:t xml:space="preserve">and  </w:t>
      </w:r>
      <w:r w:rsidRPr="005506B7">
        <w:rPr>
          <w:rFonts w:ascii="Arial" w:eastAsia="Humanst521 BT" w:hAnsi="Arial" w:cs="Arial"/>
          <w:w w:val="109"/>
        </w:rPr>
        <w:t xml:space="preserve">programmingchanges </w:t>
      </w:r>
      <w:r w:rsidRPr="005506B7">
        <w:rPr>
          <w:rFonts w:ascii="Arial" w:eastAsia="Humanst521 BT" w:hAnsi="Arial" w:cs="Arial"/>
        </w:rPr>
        <w:t xml:space="preserve">include  major parliamentary  debates,  the opening  of provincial   legislatures,  and </w:t>
      </w:r>
      <w:r w:rsidRPr="005506B7">
        <w:rPr>
          <w:rFonts w:ascii="Arial" w:eastAsia="Humanst521 BT" w:hAnsi="Arial" w:cs="Arial"/>
          <w:w w:val="111"/>
        </w:rPr>
        <w:t xml:space="preserve">significant </w:t>
      </w:r>
      <w:r w:rsidRPr="005506B7">
        <w:rPr>
          <w:rFonts w:ascii="Arial" w:eastAsia="Humanst521 BT" w:hAnsi="Arial" w:cs="Arial"/>
        </w:rPr>
        <w:t>conferencesofthemajorpolitical parties</w:t>
      </w:r>
      <w:proofErr w:type="gramStart"/>
      <w:r w:rsidRPr="005506B7">
        <w:rPr>
          <w:rFonts w:ascii="Arial" w:eastAsia="Humanst521 BT" w:hAnsi="Arial" w:cs="Arial"/>
        </w:rPr>
        <w:t>. Livecoverageinthiscategoryrequiresapproval of</w:t>
      </w:r>
      <w:r w:rsidRPr="005506B7">
        <w:rPr>
          <w:rFonts w:ascii="Arial" w:eastAsia="Humanst521 BT" w:hAnsi="Arial" w:cs="Arial"/>
          <w:w w:val="105"/>
        </w:rPr>
        <w:t xml:space="preserve">the </w:t>
      </w:r>
      <w:r w:rsidRPr="005506B7">
        <w:rPr>
          <w:rFonts w:ascii="Arial" w:eastAsia="Humanst521 BT" w:hAnsi="Arial" w:cs="Arial"/>
        </w:rPr>
        <w:t>relevantstations andchannels, in</w:t>
      </w:r>
      <w:r w:rsidRPr="005506B7">
        <w:rPr>
          <w:rFonts w:ascii="Arial" w:eastAsia="Humanst521 BT" w:hAnsi="Arial" w:cs="Arial"/>
          <w:w w:val="107"/>
        </w:rPr>
        <w:t>consultation</w:t>
      </w:r>
      <w:r w:rsidRPr="005506B7">
        <w:rPr>
          <w:rFonts w:ascii="Arial" w:eastAsia="Humanst521 BT" w:hAnsi="Arial" w:cs="Arial"/>
        </w:rPr>
        <w:t>withtop</w:t>
      </w:r>
      <w:r w:rsidRPr="005506B7">
        <w:rPr>
          <w:rFonts w:ascii="Arial" w:eastAsia="Humanst521 BT" w:hAnsi="Arial" w:cs="Arial"/>
          <w:w w:val="109"/>
        </w:rPr>
        <w:t>management.</w:t>
      </w:r>
      <w:proofErr w:type="gramEnd"/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Whenaneventof</w:t>
      </w:r>
      <w:r w:rsidRPr="005506B7">
        <w:rPr>
          <w:rFonts w:ascii="Arial" w:eastAsia="Humanst521 BT" w:hAnsi="Arial" w:cs="Arial"/>
          <w:w w:val="110"/>
        </w:rPr>
        <w:t>national</w:t>
      </w:r>
      <w:r w:rsidRPr="005506B7">
        <w:rPr>
          <w:rFonts w:ascii="Arial" w:eastAsia="Humanst521 BT" w:hAnsi="Arial" w:cs="Arial"/>
        </w:rPr>
        <w:t>importance isofapartypolitical nature, editorialstaff areto</w:t>
      </w:r>
      <w:r w:rsidRPr="005506B7">
        <w:rPr>
          <w:rFonts w:ascii="Arial" w:eastAsia="Humanst521 BT" w:hAnsi="Arial" w:cs="Arial"/>
          <w:w w:val="103"/>
        </w:rPr>
        <w:t xml:space="preserve">ensure </w:t>
      </w:r>
      <w:r w:rsidRPr="005506B7">
        <w:rPr>
          <w:rFonts w:ascii="Arial" w:eastAsia="Humanst521 BT" w:hAnsi="Arial" w:cs="Arial"/>
        </w:rPr>
        <w:t>thatthe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policiesonobjectivit</w:t>
      </w:r>
      <w:r w:rsidRPr="005506B7">
        <w:rPr>
          <w:rFonts w:ascii="Arial" w:eastAsia="Humanst521 BT" w:hAnsi="Arial" w:cs="Arial"/>
          <w:spacing w:val="-14"/>
        </w:rPr>
        <w:t>y</w:t>
      </w:r>
      <w:proofErr w:type="gramStart"/>
      <w:r w:rsidRPr="005506B7">
        <w:rPr>
          <w:rFonts w:ascii="Arial" w:eastAsia="Humanst521 BT" w:hAnsi="Arial" w:cs="Arial"/>
        </w:rPr>
        <w:t>,accurac</w:t>
      </w:r>
      <w:r w:rsidRPr="005506B7">
        <w:rPr>
          <w:rFonts w:ascii="Arial" w:eastAsia="Humanst521 BT" w:hAnsi="Arial" w:cs="Arial"/>
          <w:spacing w:val="-14"/>
        </w:rPr>
        <w:t>y</w:t>
      </w:r>
      <w:r w:rsidRPr="005506B7">
        <w:rPr>
          <w:rFonts w:ascii="Arial" w:eastAsia="Humanst521 BT" w:hAnsi="Arial" w:cs="Arial"/>
        </w:rPr>
        <w:t>,fairness</w:t>
      </w:r>
      <w:proofErr w:type="gramEnd"/>
      <w:r w:rsidRPr="005506B7">
        <w:rPr>
          <w:rFonts w:ascii="Arial" w:eastAsia="Humanst521 BT" w:hAnsi="Arial" w:cs="Arial"/>
        </w:rPr>
        <w:t>,  impartiality andbalance areadhered</w:t>
      </w:r>
      <w:r w:rsidRPr="005506B7">
        <w:rPr>
          <w:rFonts w:ascii="Arial" w:eastAsia="Humanst521 BT" w:hAnsi="Arial" w:cs="Arial"/>
          <w:w w:val="106"/>
        </w:rPr>
        <w:t>to.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The</w:t>
      </w:r>
      <w:r w:rsidRPr="005506B7">
        <w:rPr>
          <w:rFonts w:ascii="Arial" w:eastAsia="Humanst521 BT" w:hAnsi="Arial" w:cs="Arial"/>
          <w:spacing w:val="-5"/>
        </w:rPr>
        <w:t>P</w:t>
      </w:r>
      <w:r w:rsidRPr="005506B7">
        <w:rPr>
          <w:rFonts w:ascii="Arial" w:eastAsia="Humanst521 BT" w:hAnsi="Arial" w:cs="Arial"/>
        </w:rPr>
        <w:t>olicyon</w:t>
      </w:r>
      <w:r w:rsidRPr="005506B7">
        <w:rPr>
          <w:rFonts w:ascii="Arial" w:eastAsia="Humanst521 BT" w:hAnsi="Arial" w:cs="Arial"/>
          <w:w w:val="108"/>
        </w:rPr>
        <w:t>LanguageBroadcasting</w:t>
      </w:r>
      <w:r w:rsidRPr="005506B7">
        <w:rPr>
          <w:rFonts w:ascii="Arial" w:eastAsia="Humanst521 BT" w:hAnsi="Arial" w:cs="Arial"/>
        </w:rPr>
        <w:t xml:space="preserve">outlines </w:t>
      </w:r>
      <w:proofErr w:type="gramStart"/>
      <w:r w:rsidRPr="005506B7">
        <w:rPr>
          <w:rFonts w:ascii="Arial" w:eastAsia="Humanst521 BT" w:hAnsi="Arial" w:cs="Arial"/>
        </w:rPr>
        <w:t>further  requirements</w:t>
      </w:r>
      <w:proofErr w:type="gramEnd"/>
      <w:r w:rsidRPr="005506B7">
        <w:rPr>
          <w:rFonts w:ascii="Arial" w:eastAsia="Humanst521 BT" w:hAnsi="Arial" w:cs="Arial"/>
        </w:rPr>
        <w:t xml:space="preserve"> for</w:t>
      </w:r>
      <w:r w:rsidRPr="005506B7">
        <w:rPr>
          <w:rFonts w:ascii="Arial" w:eastAsia="Humanst521 BT" w:hAnsi="Arial" w:cs="Arial"/>
          <w:w w:val="108"/>
        </w:rPr>
        <w:t>broadcasting</w:t>
      </w:r>
      <w:r w:rsidRPr="005506B7">
        <w:rPr>
          <w:rFonts w:ascii="Arial" w:eastAsia="Humanst521 BT" w:hAnsi="Arial" w:cs="Arial"/>
        </w:rPr>
        <w:t>events</w:t>
      </w:r>
      <w:r w:rsidRPr="005506B7">
        <w:rPr>
          <w:rFonts w:ascii="Arial" w:eastAsia="Humanst521 BT" w:hAnsi="Arial" w:cs="Arial"/>
          <w:w w:val="110"/>
        </w:rPr>
        <w:t xml:space="preserve">of </w:t>
      </w:r>
      <w:r w:rsidRPr="005506B7">
        <w:rPr>
          <w:rFonts w:ascii="Arial" w:eastAsia="Humanst521 BT" w:hAnsi="Arial" w:cs="Arial"/>
          <w:w w:val="107"/>
        </w:rPr>
        <w:t>nationalimportance.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color w:val="004890"/>
          <w:w w:val="92"/>
          <w:position w:val="-1"/>
        </w:rPr>
        <w:t>ELECTIONBROADCASTS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Thisnewspolicyis</w:t>
      </w:r>
      <w:r w:rsidRPr="005506B7">
        <w:rPr>
          <w:rFonts w:ascii="Arial" w:eastAsia="Humanst521 BT" w:hAnsi="Arial" w:cs="Arial"/>
          <w:w w:val="108"/>
        </w:rPr>
        <w:t>applicable</w:t>
      </w:r>
      <w:r w:rsidRPr="005506B7">
        <w:rPr>
          <w:rFonts w:ascii="Arial" w:eastAsia="Humanst521 BT" w:hAnsi="Arial" w:cs="Arial"/>
        </w:rPr>
        <w:t>bothduring electionsandoutsideofelections.Outsideof</w:t>
      </w:r>
      <w:r w:rsidRPr="005506B7">
        <w:rPr>
          <w:rFonts w:ascii="Arial" w:eastAsia="Humanst521 BT" w:hAnsi="Arial" w:cs="Arial"/>
          <w:w w:val="104"/>
        </w:rPr>
        <w:t xml:space="preserve">elections, </w:t>
      </w:r>
      <w:r w:rsidRPr="005506B7">
        <w:rPr>
          <w:rFonts w:ascii="Arial" w:eastAsia="Humanst521 BT" w:hAnsi="Arial" w:cs="Arial"/>
        </w:rPr>
        <w:t xml:space="preserve">the </w:t>
      </w:r>
      <w:r w:rsidR="003B2515" w:rsidRPr="005506B7">
        <w:rPr>
          <w:rFonts w:ascii="Arial" w:eastAsia="Humanst521 BT" w:hAnsi="Arial" w:cs="Arial"/>
        </w:rPr>
        <w:t xml:space="preserve">MABOLOKA COMMUNITY </w:t>
      </w:r>
      <w:proofErr w:type="gramStart"/>
      <w:r w:rsidR="003B2515" w:rsidRPr="005506B7">
        <w:rPr>
          <w:rFonts w:ascii="Arial" w:eastAsia="Humanst521 BT" w:hAnsi="Arial" w:cs="Arial"/>
        </w:rPr>
        <w:t>RADIO</w:t>
      </w:r>
      <w:r w:rsidRPr="005506B7">
        <w:rPr>
          <w:rFonts w:ascii="Arial" w:eastAsia="Humanst521 BT" w:hAnsi="Arial" w:cs="Arial"/>
        </w:rPr>
        <w:t>approaches  its</w:t>
      </w:r>
      <w:proofErr w:type="gramEnd"/>
      <w:r w:rsidRPr="005506B7">
        <w:rPr>
          <w:rFonts w:ascii="Arial" w:eastAsia="Humanst521 BT" w:hAnsi="Arial" w:cs="Arial"/>
        </w:rPr>
        <w:t xml:space="preserve"> coverage of political   parties as it does its coverage of all </w:t>
      </w:r>
      <w:r w:rsidRPr="005506B7">
        <w:rPr>
          <w:rFonts w:ascii="Arial" w:eastAsia="Humanst521 BT" w:hAnsi="Arial" w:cs="Arial"/>
          <w:w w:val="102"/>
        </w:rPr>
        <w:t xml:space="preserve">other </w:t>
      </w:r>
      <w:r w:rsidRPr="005506B7">
        <w:rPr>
          <w:rFonts w:ascii="Arial" w:eastAsia="Humanst521 BT" w:hAnsi="Arial" w:cs="Arial"/>
        </w:rPr>
        <w:t>newsmakers-weareguided byourcommitment toobjectivit</w:t>
      </w:r>
      <w:r w:rsidRPr="005506B7">
        <w:rPr>
          <w:rFonts w:ascii="Arial" w:eastAsia="Humanst521 BT" w:hAnsi="Arial" w:cs="Arial"/>
          <w:spacing w:val="-14"/>
        </w:rPr>
        <w:t>y</w:t>
      </w:r>
      <w:r w:rsidRPr="005506B7">
        <w:rPr>
          <w:rFonts w:ascii="Arial" w:eastAsia="Humanst521 BT" w:hAnsi="Arial" w:cs="Arial"/>
        </w:rPr>
        <w:t>,accurac</w:t>
      </w:r>
      <w:r w:rsidRPr="005506B7">
        <w:rPr>
          <w:rFonts w:ascii="Arial" w:eastAsia="Humanst521 BT" w:hAnsi="Arial" w:cs="Arial"/>
          <w:spacing w:val="-14"/>
        </w:rPr>
        <w:t>y</w:t>
      </w:r>
      <w:r w:rsidRPr="005506B7">
        <w:rPr>
          <w:rFonts w:ascii="Arial" w:eastAsia="Humanst521 BT" w:hAnsi="Arial" w:cs="Arial"/>
        </w:rPr>
        <w:t xml:space="preserve">,fairness,impartiality </w:t>
      </w:r>
      <w:r w:rsidRPr="005506B7">
        <w:rPr>
          <w:rFonts w:ascii="Arial" w:eastAsia="Humanst521 BT" w:hAnsi="Arial" w:cs="Arial"/>
          <w:w w:val="111"/>
        </w:rPr>
        <w:t>and</w:t>
      </w:r>
    </w:p>
    <w:p w:rsidR="006E40D9" w:rsidRPr="005506B7" w:rsidRDefault="00B54F68" w:rsidP="007D64D1">
      <w:pPr>
        <w:rPr>
          <w:rFonts w:ascii="Arial" w:eastAsia="Humanst521 BT" w:hAnsi="Arial" w:cs="Arial"/>
        </w:rPr>
        <w:sectPr w:rsidR="006E40D9" w:rsidRPr="005506B7" w:rsidSect="00FF2E6F">
          <w:pgSz w:w="10900" w:h="16840"/>
          <w:pgMar w:top="709" w:right="780" w:bottom="280" w:left="500" w:header="720" w:footer="720" w:gutter="0"/>
          <w:cols w:space="720"/>
        </w:sectPr>
      </w:pPr>
      <w:r w:rsidRPr="005506B7">
        <w:rPr>
          <w:rFonts w:ascii="Arial" w:eastAsia="Humanst521 BT" w:hAnsi="Arial" w:cs="Arial"/>
        </w:rPr>
        <w:t>balance</w:t>
      </w:r>
      <w:proofErr w:type="gramStart"/>
      <w:r w:rsidRPr="005506B7">
        <w:rPr>
          <w:rFonts w:ascii="Arial" w:eastAsia="Humanst521 BT" w:hAnsi="Arial" w:cs="Arial"/>
        </w:rPr>
        <w:t>. Assuchthispolicydoesnotdealspecificallywiththecoverageofpoliticalparties</w:t>
      </w:r>
      <w:r w:rsidRPr="005506B7">
        <w:rPr>
          <w:rFonts w:ascii="Arial" w:eastAsia="Humanst521 BT" w:hAnsi="Arial" w:cs="Arial"/>
          <w:w w:val="105"/>
        </w:rPr>
        <w:t xml:space="preserve">outside </w:t>
      </w:r>
      <w:r w:rsidRPr="005506B7">
        <w:rPr>
          <w:rFonts w:ascii="Arial" w:eastAsia="Humanst521 BT" w:hAnsi="Arial" w:cs="Arial"/>
        </w:rPr>
        <w:t>ofanelection</w:t>
      </w:r>
      <w:r w:rsidRPr="005506B7">
        <w:rPr>
          <w:rFonts w:ascii="Arial" w:eastAsia="Humanst521 BT" w:hAnsi="Arial" w:cs="Arial"/>
          <w:w w:val="104"/>
        </w:rPr>
        <w:t>period.</w:t>
      </w:r>
      <w:proofErr w:type="gramEnd"/>
    </w:p>
    <w:p w:rsidR="006E40D9" w:rsidRPr="005506B7" w:rsidRDefault="00B54F68" w:rsidP="007D64D1">
      <w:pPr>
        <w:rPr>
          <w:rFonts w:ascii="Arial" w:eastAsia="BankGothic Lt BT" w:hAnsi="Arial" w:cs="Arial"/>
        </w:rPr>
      </w:pPr>
      <w:r w:rsidRPr="005506B7">
        <w:rPr>
          <w:rFonts w:ascii="Arial" w:eastAsia="BankGothic Lt BT" w:hAnsi="Arial" w:cs="Arial"/>
          <w:color w:val="004890"/>
        </w:rPr>
        <w:lastRenderedPageBreak/>
        <w:t>NEWS</w:t>
      </w:r>
      <w:proofErr w:type="gramStart"/>
      <w:r w:rsidRPr="005506B7">
        <w:rPr>
          <w:rFonts w:ascii="Arial" w:eastAsia="BankGothic Lt BT" w:hAnsi="Arial" w:cs="Arial"/>
          <w:color w:val="004890"/>
        </w:rPr>
        <w:t>,CURRENTAFFAIRS</w:t>
      </w:r>
      <w:r w:rsidRPr="005506B7">
        <w:rPr>
          <w:rFonts w:ascii="Arial" w:eastAsia="BankGothic Lt BT" w:hAnsi="Arial" w:cs="Arial"/>
          <w:color w:val="004890"/>
          <w:w w:val="106"/>
        </w:rPr>
        <w:t>A</w:t>
      </w:r>
      <w:r w:rsidRPr="005506B7">
        <w:rPr>
          <w:rFonts w:ascii="Arial" w:eastAsia="BankGothic Lt BT" w:hAnsi="Arial" w:cs="Arial"/>
          <w:color w:val="004890"/>
          <w:w w:val="103"/>
        </w:rPr>
        <w:t>N</w:t>
      </w:r>
      <w:r w:rsidRPr="005506B7">
        <w:rPr>
          <w:rFonts w:ascii="Arial" w:eastAsia="BankGothic Lt BT" w:hAnsi="Arial" w:cs="Arial"/>
          <w:color w:val="004890"/>
          <w:w w:val="104"/>
        </w:rPr>
        <w:t>D</w:t>
      </w:r>
      <w:proofErr w:type="gramEnd"/>
      <w:r w:rsidRPr="005506B7">
        <w:rPr>
          <w:rFonts w:ascii="Arial" w:eastAsia="BankGothic Lt BT" w:hAnsi="Arial" w:cs="Arial"/>
          <w:color w:val="004890"/>
          <w:w w:val="104"/>
        </w:rPr>
        <w:t xml:space="preserve"> </w:t>
      </w:r>
      <w:r w:rsidRPr="005506B7">
        <w:rPr>
          <w:rFonts w:ascii="Arial" w:eastAsia="BankGothic Lt BT" w:hAnsi="Arial" w:cs="Arial"/>
          <w:color w:val="004890"/>
        </w:rPr>
        <w:t>INFORMATION</w:t>
      </w:r>
      <w:r w:rsidRPr="005506B7">
        <w:rPr>
          <w:rFonts w:ascii="Arial" w:eastAsia="BankGothic Lt BT" w:hAnsi="Arial" w:cs="Arial"/>
          <w:color w:val="004890"/>
          <w:w w:val="101"/>
        </w:rPr>
        <w:t>P</w:t>
      </w:r>
      <w:r w:rsidRPr="005506B7">
        <w:rPr>
          <w:rFonts w:ascii="Arial" w:eastAsia="BankGothic Lt BT" w:hAnsi="Arial" w:cs="Arial"/>
          <w:color w:val="004890"/>
          <w:w w:val="105"/>
        </w:rPr>
        <w:t>R</w:t>
      </w:r>
      <w:r w:rsidRPr="005506B7">
        <w:rPr>
          <w:rFonts w:ascii="Arial" w:eastAsia="BankGothic Lt BT" w:hAnsi="Arial" w:cs="Arial"/>
          <w:color w:val="004890"/>
          <w:w w:val="102"/>
        </w:rPr>
        <w:t>O</w:t>
      </w:r>
      <w:r w:rsidRPr="005506B7">
        <w:rPr>
          <w:rFonts w:ascii="Arial" w:eastAsia="BankGothic Lt BT" w:hAnsi="Arial" w:cs="Arial"/>
          <w:color w:val="004890"/>
          <w:w w:val="104"/>
        </w:rPr>
        <w:t>G</w:t>
      </w:r>
      <w:r w:rsidRPr="005506B7">
        <w:rPr>
          <w:rFonts w:ascii="Arial" w:eastAsia="BankGothic Lt BT" w:hAnsi="Arial" w:cs="Arial"/>
          <w:color w:val="004890"/>
          <w:w w:val="105"/>
        </w:rPr>
        <w:t>R</w:t>
      </w:r>
      <w:r w:rsidRPr="005506B7">
        <w:rPr>
          <w:rFonts w:ascii="Arial" w:eastAsia="BankGothic Lt BT" w:hAnsi="Arial" w:cs="Arial"/>
          <w:color w:val="004890"/>
          <w:w w:val="106"/>
        </w:rPr>
        <w:t>A</w:t>
      </w:r>
      <w:r w:rsidRPr="005506B7">
        <w:rPr>
          <w:rFonts w:ascii="Arial" w:eastAsia="BankGothic Lt BT" w:hAnsi="Arial" w:cs="Arial"/>
          <w:color w:val="004890"/>
          <w:w w:val="102"/>
        </w:rPr>
        <w:t>MM</w:t>
      </w:r>
      <w:r w:rsidRPr="005506B7">
        <w:rPr>
          <w:rFonts w:ascii="Arial" w:eastAsia="BankGothic Lt BT" w:hAnsi="Arial" w:cs="Arial"/>
          <w:color w:val="004890"/>
          <w:w w:val="108"/>
        </w:rPr>
        <w:t>I</w:t>
      </w:r>
      <w:r w:rsidRPr="005506B7">
        <w:rPr>
          <w:rFonts w:ascii="Arial" w:eastAsia="BankGothic Lt BT" w:hAnsi="Arial" w:cs="Arial"/>
          <w:color w:val="004890"/>
          <w:w w:val="103"/>
        </w:rPr>
        <w:t>N</w:t>
      </w:r>
      <w:r w:rsidRPr="005506B7">
        <w:rPr>
          <w:rFonts w:ascii="Arial" w:eastAsia="BankGothic Lt BT" w:hAnsi="Arial" w:cs="Arial"/>
          <w:color w:val="004890"/>
          <w:w w:val="104"/>
        </w:rPr>
        <w:t>G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w w:val="106"/>
        </w:rPr>
        <w:t>Broadcasting</w:t>
      </w:r>
      <w:r w:rsidRPr="005506B7">
        <w:rPr>
          <w:rFonts w:ascii="Arial" w:eastAsia="Humanst521 BT" w:hAnsi="Arial" w:cs="Arial"/>
        </w:rPr>
        <w:t>during electionsisatestingtimeforthe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 xml:space="preserve">.Thisisbecauseitisduring </w:t>
      </w:r>
      <w:r w:rsidRPr="005506B7">
        <w:rPr>
          <w:rFonts w:ascii="Arial" w:eastAsia="Humanst521 BT" w:hAnsi="Arial" w:cs="Arial"/>
          <w:w w:val="104"/>
        </w:rPr>
        <w:t xml:space="preserve">elections </w:t>
      </w:r>
      <w:r w:rsidRPr="005506B7">
        <w:rPr>
          <w:rFonts w:ascii="Arial" w:eastAsia="Humanst521 BT" w:hAnsi="Arial" w:cs="Arial"/>
        </w:rPr>
        <w:t>inparticular that  ourcommitment toobjectivit</w:t>
      </w:r>
      <w:r w:rsidRPr="005506B7">
        <w:rPr>
          <w:rFonts w:ascii="Arial" w:eastAsia="Humanst521 BT" w:hAnsi="Arial" w:cs="Arial"/>
          <w:spacing w:val="-15"/>
        </w:rPr>
        <w:t>y</w:t>
      </w:r>
      <w:r w:rsidRPr="005506B7">
        <w:rPr>
          <w:rFonts w:ascii="Arial" w:eastAsia="Humanst521 BT" w:hAnsi="Arial" w:cs="Arial"/>
        </w:rPr>
        <w:t>, accurac</w:t>
      </w:r>
      <w:r w:rsidRPr="005506B7">
        <w:rPr>
          <w:rFonts w:ascii="Arial" w:eastAsia="Humanst521 BT" w:hAnsi="Arial" w:cs="Arial"/>
          <w:spacing w:val="-14"/>
        </w:rPr>
        <w:t>y</w:t>
      </w:r>
      <w:r w:rsidRPr="005506B7">
        <w:rPr>
          <w:rFonts w:ascii="Arial" w:eastAsia="Humanst521 BT" w:hAnsi="Arial" w:cs="Arial"/>
        </w:rPr>
        <w:t xml:space="preserve">, fairness, impartiality and balance </w:t>
      </w:r>
      <w:r w:rsidRPr="005506B7">
        <w:rPr>
          <w:rFonts w:ascii="Arial" w:eastAsia="Humanst521 BT" w:hAnsi="Arial" w:cs="Arial"/>
          <w:w w:val="105"/>
        </w:rPr>
        <w:t xml:space="preserve">is </w:t>
      </w:r>
      <w:r w:rsidRPr="005506B7">
        <w:rPr>
          <w:rFonts w:ascii="Arial" w:eastAsia="Humanst521 BT" w:hAnsi="Arial" w:cs="Arial"/>
        </w:rPr>
        <w:t xml:space="preserve">scrutinised  closely and  evaluated  </w:t>
      </w:r>
      <w:r w:rsidRPr="005506B7">
        <w:rPr>
          <w:rFonts w:ascii="Arial" w:eastAsia="Humanst521 BT" w:hAnsi="Arial" w:cs="Arial"/>
          <w:w w:val="107"/>
        </w:rPr>
        <w:t>assiduousl</w:t>
      </w:r>
      <w:r w:rsidRPr="005506B7">
        <w:rPr>
          <w:rFonts w:ascii="Arial" w:eastAsia="Humanst521 BT" w:hAnsi="Arial" w:cs="Arial"/>
          <w:spacing w:val="-15"/>
          <w:w w:val="107"/>
        </w:rPr>
        <w:t>y</w:t>
      </w:r>
      <w:proofErr w:type="gramStart"/>
      <w:r w:rsidRPr="005506B7">
        <w:rPr>
          <w:rFonts w:ascii="Arial" w:eastAsia="Humanst521 BT" w:hAnsi="Arial" w:cs="Arial"/>
          <w:w w:val="107"/>
        </w:rPr>
        <w:t xml:space="preserve">.    </w:t>
      </w:r>
      <w:proofErr w:type="gramEnd"/>
      <w:r w:rsidRPr="005506B7">
        <w:rPr>
          <w:rFonts w:ascii="Arial" w:eastAsia="Humanst521 BT" w:hAnsi="Arial" w:cs="Arial"/>
        </w:rPr>
        <w:t xml:space="preserve">Election   </w:t>
      </w:r>
      <w:proofErr w:type="gramStart"/>
      <w:r w:rsidRPr="005506B7">
        <w:rPr>
          <w:rFonts w:ascii="Arial" w:eastAsia="Humanst521 BT" w:hAnsi="Arial" w:cs="Arial"/>
        </w:rPr>
        <w:t>broadcasts  are</w:t>
      </w:r>
      <w:proofErr w:type="gramEnd"/>
      <w:r w:rsidRPr="005506B7">
        <w:rPr>
          <w:rFonts w:ascii="Arial" w:eastAsia="Humanst521 BT" w:hAnsi="Arial" w:cs="Arial"/>
        </w:rPr>
        <w:t xml:space="preserve"> regulated  by </w:t>
      </w:r>
      <w:r w:rsidRPr="005506B7">
        <w:rPr>
          <w:rFonts w:ascii="Arial" w:eastAsia="Humanst521 BT" w:hAnsi="Arial" w:cs="Arial"/>
          <w:w w:val="105"/>
        </w:rPr>
        <w:t xml:space="preserve">the </w:t>
      </w:r>
      <w:r w:rsidRPr="005506B7">
        <w:rPr>
          <w:rFonts w:ascii="Arial" w:eastAsia="Humanst521 BT" w:hAnsi="Arial" w:cs="Arial"/>
          <w:w w:val="106"/>
        </w:rPr>
        <w:t>IndependentBroadcasting</w:t>
      </w:r>
      <w:r w:rsidRPr="005506B7">
        <w:rPr>
          <w:rFonts w:ascii="Arial" w:eastAsia="Humanst521 BT" w:hAnsi="Arial" w:cs="Arial"/>
        </w:rPr>
        <w:t xml:space="preserve">AuthorityActandICASA's </w:t>
      </w:r>
      <w:r w:rsidRPr="005506B7">
        <w:rPr>
          <w:rFonts w:ascii="Arial" w:eastAsia="Humanst521 BT" w:hAnsi="Arial" w:cs="Arial"/>
          <w:w w:val="107"/>
        </w:rPr>
        <w:t>regulations.</w:t>
      </w:r>
      <w:r w:rsidRPr="005506B7">
        <w:rPr>
          <w:rFonts w:ascii="Arial" w:eastAsia="Humanst521 BT" w:hAnsi="Arial" w:cs="Arial"/>
        </w:rPr>
        <w:t>Duringanelectionperiod,</w:t>
      </w:r>
      <w:r w:rsidRPr="005506B7">
        <w:rPr>
          <w:rFonts w:ascii="Arial" w:eastAsia="Humanst521 BT" w:hAnsi="Arial" w:cs="Arial"/>
          <w:w w:val="105"/>
        </w:rPr>
        <w:t xml:space="preserve">the 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 xml:space="preserve">isbound tocomply with </w:t>
      </w:r>
      <w:r w:rsidRPr="005506B7">
        <w:rPr>
          <w:rFonts w:ascii="Arial" w:eastAsia="Humanst521 BT" w:hAnsi="Arial" w:cs="Arial"/>
          <w:w w:val="109"/>
        </w:rPr>
        <w:t>additional</w:t>
      </w:r>
      <w:r w:rsidRPr="005506B7">
        <w:rPr>
          <w:rFonts w:ascii="Arial" w:eastAsia="Humanst521 BT" w:hAnsi="Arial" w:cs="Arial"/>
        </w:rPr>
        <w:t>ICASA</w:t>
      </w:r>
      <w:r w:rsidRPr="005506B7">
        <w:rPr>
          <w:rFonts w:ascii="Arial" w:eastAsia="Humanst521 BT" w:hAnsi="Arial" w:cs="Arial"/>
          <w:w w:val="108"/>
        </w:rPr>
        <w:t>guidelines</w:t>
      </w:r>
      <w:r w:rsidRPr="005506B7">
        <w:rPr>
          <w:rFonts w:ascii="Arial" w:eastAsia="Humanst521 BT" w:hAnsi="Arial" w:cs="Arial"/>
        </w:rPr>
        <w:t xml:space="preserve">onequitable coverage of  </w:t>
      </w:r>
      <w:r w:rsidRPr="005506B7">
        <w:rPr>
          <w:rFonts w:ascii="Arial" w:eastAsia="Humanst521 BT" w:hAnsi="Arial" w:cs="Arial"/>
          <w:w w:val="107"/>
        </w:rPr>
        <w:t xml:space="preserve">political </w:t>
      </w:r>
      <w:r w:rsidRPr="005506B7">
        <w:rPr>
          <w:rFonts w:ascii="Arial" w:eastAsia="Humanst521 BT" w:hAnsi="Arial" w:cs="Arial"/>
          <w:spacing w:val="4"/>
        </w:rPr>
        <w:t>parties</w:t>
      </w:r>
      <w:r w:rsidRPr="005506B7">
        <w:rPr>
          <w:rFonts w:ascii="Arial" w:eastAsia="Humanst521 BT" w:hAnsi="Arial" w:cs="Arial"/>
        </w:rPr>
        <w:t xml:space="preserve">,  </w:t>
      </w:r>
      <w:r w:rsidRPr="005506B7">
        <w:rPr>
          <w:rFonts w:ascii="Arial" w:eastAsia="Humanst521 BT" w:hAnsi="Arial" w:cs="Arial"/>
          <w:spacing w:val="4"/>
        </w:rPr>
        <w:t>whic</w:t>
      </w:r>
      <w:r w:rsidRPr="005506B7">
        <w:rPr>
          <w:rFonts w:ascii="Arial" w:eastAsia="Humanst521 BT" w:hAnsi="Arial" w:cs="Arial"/>
        </w:rPr>
        <w:t xml:space="preserve">h  </w:t>
      </w:r>
      <w:r w:rsidRPr="005506B7">
        <w:rPr>
          <w:rFonts w:ascii="Arial" w:eastAsia="Humanst521 BT" w:hAnsi="Arial" w:cs="Arial"/>
          <w:spacing w:val="4"/>
        </w:rPr>
        <w:t>ar</w:t>
      </w:r>
      <w:r w:rsidRPr="005506B7">
        <w:rPr>
          <w:rFonts w:ascii="Arial" w:eastAsia="Humanst521 BT" w:hAnsi="Arial" w:cs="Arial"/>
        </w:rPr>
        <w:t xml:space="preserve">e </w:t>
      </w:r>
      <w:r w:rsidRPr="005506B7">
        <w:rPr>
          <w:rFonts w:ascii="Arial" w:eastAsia="Humanst521 BT" w:hAnsi="Arial" w:cs="Arial"/>
          <w:spacing w:val="4"/>
        </w:rPr>
        <w:t>onl</w:t>
      </w:r>
      <w:r w:rsidRPr="005506B7">
        <w:rPr>
          <w:rFonts w:ascii="Arial" w:eastAsia="Humanst521 BT" w:hAnsi="Arial" w:cs="Arial"/>
        </w:rPr>
        <w:t xml:space="preserve">y   </w:t>
      </w:r>
      <w:r w:rsidRPr="005506B7">
        <w:rPr>
          <w:rFonts w:ascii="Arial" w:eastAsia="Humanst521 BT" w:hAnsi="Arial" w:cs="Arial"/>
          <w:spacing w:val="4"/>
          <w:w w:val="107"/>
        </w:rPr>
        <w:t>applicabl</w:t>
      </w:r>
      <w:r w:rsidRPr="005506B7">
        <w:rPr>
          <w:rFonts w:ascii="Arial" w:eastAsia="Humanst521 BT" w:hAnsi="Arial" w:cs="Arial"/>
          <w:w w:val="107"/>
        </w:rPr>
        <w:t xml:space="preserve">e </w:t>
      </w:r>
      <w:r w:rsidRPr="005506B7">
        <w:rPr>
          <w:rFonts w:ascii="Arial" w:eastAsia="Humanst521 BT" w:hAnsi="Arial" w:cs="Arial"/>
          <w:spacing w:val="4"/>
        </w:rPr>
        <w:t>durin</w:t>
      </w:r>
      <w:r w:rsidRPr="005506B7">
        <w:rPr>
          <w:rFonts w:ascii="Arial" w:eastAsia="Humanst521 BT" w:hAnsi="Arial" w:cs="Arial"/>
        </w:rPr>
        <w:t xml:space="preserve">g  </w:t>
      </w:r>
      <w:r w:rsidRPr="005506B7">
        <w:rPr>
          <w:rFonts w:ascii="Arial" w:eastAsia="Humanst521 BT" w:hAnsi="Arial" w:cs="Arial"/>
          <w:spacing w:val="4"/>
        </w:rPr>
        <w:t>a</w:t>
      </w:r>
      <w:r w:rsidRPr="005506B7">
        <w:rPr>
          <w:rFonts w:ascii="Arial" w:eastAsia="Humanst521 BT" w:hAnsi="Arial" w:cs="Arial"/>
        </w:rPr>
        <w:t xml:space="preserve">n  </w:t>
      </w:r>
      <w:r w:rsidRPr="005506B7">
        <w:rPr>
          <w:rFonts w:ascii="Arial" w:eastAsia="Humanst521 BT" w:hAnsi="Arial" w:cs="Arial"/>
          <w:spacing w:val="4"/>
        </w:rPr>
        <w:t>electio</w:t>
      </w:r>
      <w:r w:rsidRPr="005506B7">
        <w:rPr>
          <w:rFonts w:ascii="Arial" w:eastAsia="Humanst521 BT" w:hAnsi="Arial" w:cs="Arial"/>
        </w:rPr>
        <w:t xml:space="preserve">n  </w:t>
      </w:r>
      <w:r w:rsidRPr="005506B7">
        <w:rPr>
          <w:rFonts w:ascii="Arial" w:eastAsia="Humanst521 BT" w:hAnsi="Arial" w:cs="Arial"/>
          <w:spacing w:val="4"/>
        </w:rPr>
        <w:t>period</w:t>
      </w:r>
      <w:r w:rsidRPr="005506B7">
        <w:rPr>
          <w:rFonts w:ascii="Arial" w:eastAsia="Humanst521 BT" w:hAnsi="Arial" w:cs="Arial"/>
        </w:rPr>
        <w:t xml:space="preserve">.  </w:t>
      </w:r>
      <w:r w:rsidRPr="005506B7">
        <w:rPr>
          <w:rFonts w:ascii="Arial" w:eastAsia="Humanst521 BT" w:hAnsi="Arial" w:cs="Arial"/>
          <w:spacing w:val="4"/>
          <w:w w:val="105"/>
        </w:rPr>
        <w:t>Notwithstandin</w:t>
      </w:r>
      <w:r w:rsidRPr="005506B7">
        <w:rPr>
          <w:rFonts w:ascii="Arial" w:eastAsia="Humanst521 BT" w:hAnsi="Arial" w:cs="Arial"/>
          <w:w w:val="105"/>
        </w:rPr>
        <w:t xml:space="preserve">g </w:t>
      </w:r>
      <w:r w:rsidRPr="005506B7">
        <w:rPr>
          <w:rFonts w:ascii="Arial" w:eastAsia="Humanst521 BT" w:hAnsi="Arial" w:cs="Arial"/>
          <w:spacing w:val="4"/>
          <w:w w:val="103"/>
        </w:rPr>
        <w:t xml:space="preserve">these </w:t>
      </w:r>
      <w:r w:rsidRPr="005506B7">
        <w:rPr>
          <w:rFonts w:ascii="Arial" w:eastAsia="Humanst521 BT" w:hAnsi="Arial" w:cs="Arial"/>
          <w:w w:val="109"/>
        </w:rPr>
        <w:t>additional</w:t>
      </w:r>
      <w:r w:rsidRPr="005506B7">
        <w:rPr>
          <w:rFonts w:ascii="Arial" w:eastAsia="Humanst521 BT" w:hAnsi="Arial" w:cs="Arial"/>
        </w:rPr>
        <w:t xml:space="preserve">requirements, news decisions during election periods have, as </w:t>
      </w:r>
      <w:proofErr w:type="gramStart"/>
      <w:r w:rsidRPr="005506B7">
        <w:rPr>
          <w:rFonts w:ascii="Arial" w:eastAsia="Humanst521 BT" w:hAnsi="Arial" w:cs="Arial"/>
        </w:rPr>
        <w:t xml:space="preserve">isthecase  </w:t>
      </w:r>
      <w:r w:rsidRPr="005506B7">
        <w:rPr>
          <w:rFonts w:ascii="Arial" w:eastAsia="Humanst521 BT" w:hAnsi="Arial" w:cs="Arial"/>
          <w:w w:val="103"/>
        </w:rPr>
        <w:t>between</w:t>
      </w:r>
      <w:proofErr w:type="gramEnd"/>
      <w:r w:rsidRPr="005506B7">
        <w:rPr>
          <w:rFonts w:ascii="Arial" w:eastAsia="Humanst521 BT" w:hAnsi="Arial" w:cs="Arial"/>
          <w:w w:val="103"/>
        </w:rPr>
        <w:t xml:space="preserve"> </w:t>
      </w:r>
      <w:r w:rsidRPr="005506B7">
        <w:rPr>
          <w:rFonts w:ascii="Arial" w:eastAsia="Humanst521 BT" w:hAnsi="Arial" w:cs="Arial"/>
        </w:rPr>
        <w:t>elections,tobedrivenbythenews</w:t>
      </w:r>
      <w:r w:rsidRPr="005506B7">
        <w:rPr>
          <w:rFonts w:ascii="Arial" w:eastAsia="Humanst521 BT" w:hAnsi="Arial" w:cs="Arial"/>
          <w:w w:val="108"/>
        </w:rPr>
        <w:t>judgement</w:t>
      </w:r>
      <w:r w:rsidRPr="005506B7">
        <w:rPr>
          <w:rFonts w:ascii="Arial" w:eastAsia="Humanst521 BT" w:hAnsi="Arial" w:cs="Arial"/>
        </w:rPr>
        <w:t>ofournewsstaf</w:t>
      </w:r>
      <w:r w:rsidRPr="005506B7">
        <w:rPr>
          <w:rFonts w:ascii="Arial" w:eastAsia="Humanst521 BT" w:hAnsi="Arial" w:cs="Arial"/>
          <w:spacing w:val="-3"/>
        </w:rPr>
        <w:t>f</w:t>
      </w:r>
      <w:r w:rsidRPr="005506B7">
        <w:rPr>
          <w:rFonts w:ascii="Arial" w:eastAsia="Humanst521 BT" w:hAnsi="Arial" w:cs="Arial"/>
        </w:rPr>
        <w:t>, andtakeaccount ofthe</w:t>
      </w:r>
      <w:r w:rsidRPr="005506B7">
        <w:rPr>
          <w:rFonts w:ascii="Arial" w:eastAsia="Humanst521 BT" w:hAnsi="Arial" w:cs="Arial"/>
          <w:w w:val="105"/>
        </w:rPr>
        <w:t xml:space="preserve">need </w:t>
      </w:r>
      <w:r w:rsidRPr="005506B7">
        <w:rPr>
          <w:rFonts w:ascii="Arial" w:eastAsia="Humanst521 BT" w:hAnsi="Arial" w:cs="Arial"/>
        </w:rPr>
        <w:t>toensurethatattention isgiven tothorough examination oftheviews,policiesand</w:t>
      </w:r>
      <w:r w:rsidRPr="005506B7">
        <w:rPr>
          <w:rFonts w:ascii="Arial" w:eastAsia="Humanst521 BT" w:hAnsi="Arial" w:cs="Arial"/>
          <w:w w:val="110"/>
        </w:rPr>
        <w:t xml:space="preserve">campaigns </w:t>
      </w:r>
      <w:r w:rsidRPr="005506B7">
        <w:rPr>
          <w:rFonts w:ascii="Arial" w:eastAsia="Humanst521 BT" w:hAnsi="Arial" w:cs="Arial"/>
        </w:rPr>
        <w:t xml:space="preserve">ofallthemainpolitical </w:t>
      </w:r>
      <w:r w:rsidRPr="005506B7">
        <w:rPr>
          <w:rFonts w:ascii="Arial" w:eastAsia="Humanst521 BT" w:hAnsi="Arial" w:cs="Arial"/>
          <w:w w:val="104"/>
        </w:rPr>
        <w:t>parties.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Thisis  also a trying time for our  editorial staf</w:t>
      </w:r>
      <w:r w:rsidRPr="005506B7">
        <w:rPr>
          <w:rFonts w:ascii="Arial" w:eastAsia="Humanst521 BT" w:hAnsi="Arial" w:cs="Arial"/>
          <w:spacing w:val="-4"/>
        </w:rPr>
        <w:t>f</w:t>
      </w:r>
      <w:r w:rsidRPr="005506B7">
        <w:rPr>
          <w:rFonts w:ascii="Arial" w:eastAsia="Humanst521 BT" w:hAnsi="Arial" w:cs="Arial"/>
        </w:rPr>
        <w:t xml:space="preserve">, who may experiencepressure from </w:t>
      </w:r>
      <w:r w:rsidRPr="005506B7">
        <w:rPr>
          <w:rFonts w:ascii="Arial" w:eastAsia="Humanst521 BT" w:hAnsi="Arial" w:cs="Arial"/>
          <w:w w:val="107"/>
        </w:rPr>
        <w:t xml:space="preserve">political </w:t>
      </w:r>
      <w:r w:rsidRPr="005506B7">
        <w:rPr>
          <w:rFonts w:ascii="Arial" w:eastAsia="Humanst521 BT" w:hAnsi="Arial" w:cs="Arial"/>
        </w:rPr>
        <w:t>parties seeking toinfluence oureditorial decisions</w:t>
      </w:r>
      <w:proofErr w:type="gramStart"/>
      <w:r w:rsidRPr="005506B7">
        <w:rPr>
          <w:rFonts w:ascii="Arial" w:eastAsia="Humanst521 BT" w:hAnsi="Arial" w:cs="Arial"/>
        </w:rPr>
        <w:t xml:space="preserve">.   While  </w:t>
      </w:r>
      <w:r w:rsidRPr="005506B7">
        <w:rPr>
          <w:rFonts w:ascii="Arial" w:eastAsia="Humanst521 BT" w:hAnsi="Arial" w:cs="Arial"/>
          <w:w w:val="108"/>
        </w:rPr>
        <w:t>remaining</w:t>
      </w:r>
      <w:r w:rsidRPr="005506B7">
        <w:rPr>
          <w:rFonts w:ascii="Arial" w:eastAsia="Humanst521 BT" w:hAnsi="Arial" w:cs="Arial"/>
        </w:rPr>
        <w:t>courteous</w:t>
      </w:r>
      <w:proofErr w:type="gramEnd"/>
      <w:r w:rsidRPr="005506B7">
        <w:rPr>
          <w:rFonts w:ascii="Arial" w:eastAsia="Humanst521 BT" w:hAnsi="Arial" w:cs="Arial"/>
        </w:rPr>
        <w:t xml:space="preserve">, staff </w:t>
      </w:r>
      <w:r w:rsidRPr="005506B7">
        <w:rPr>
          <w:rFonts w:ascii="Arial" w:eastAsia="Humanst521 BT" w:hAnsi="Arial" w:cs="Arial"/>
          <w:w w:val="108"/>
        </w:rPr>
        <w:t xml:space="preserve">should </w:t>
      </w:r>
      <w:r w:rsidRPr="005506B7">
        <w:rPr>
          <w:rFonts w:ascii="Arial" w:eastAsia="Humanst521 BT" w:hAnsi="Arial" w:cs="Arial"/>
        </w:rPr>
        <w:t>alwaysrefer</w:t>
      </w:r>
      <w:r w:rsidRPr="005506B7">
        <w:rPr>
          <w:rFonts w:ascii="Arial" w:eastAsia="Humanst521 BT" w:hAnsi="Arial" w:cs="Arial"/>
          <w:w w:val="107"/>
        </w:rPr>
        <w:t>complaints</w:t>
      </w:r>
      <w:r w:rsidRPr="005506B7">
        <w:rPr>
          <w:rFonts w:ascii="Arial" w:eastAsia="Humanst521 BT" w:hAnsi="Arial" w:cs="Arial"/>
        </w:rPr>
        <w:t xml:space="preserve">totheappropriate </w:t>
      </w:r>
      <w:r w:rsidRPr="005506B7">
        <w:rPr>
          <w:rFonts w:ascii="Arial" w:eastAsia="Humanst521 BT" w:hAnsi="Arial" w:cs="Arial"/>
          <w:w w:val="107"/>
        </w:rPr>
        <w:t>offices.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Newsstaff arerequiredtostud</w:t>
      </w:r>
      <w:r w:rsidRPr="005506B7">
        <w:rPr>
          <w:rFonts w:ascii="Arial" w:eastAsia="Humanst521 BT" w:hAnsi="Arial" w:cs="Arial"/>
          <w:spacing w:val="-14"/>
        </w:rPr>
        <w:t>y</w:t>
      </w:r>
      <w:r w:rsidRPr="005506B7">
        <w:rPr>
          <w:rFonts w:ascii="Arial" w:eastAsia="Humanst521 BT" w:hAnsi="Arial" w:cs="Arial"/>
        </w:rPr>
        <w:t xml:space="preserve">,  </w:t>
      </w:r>
      <w:r w:rsidRPr="005506B7">
        <w:rPr>
          <w:rFonts w:ascii="Arial" w:eastAsia="Humanst521 BT" w:hAnsi="Arial" w:cs="Arial"/>
          <w:w w:val="107"/>
        </w:rPr>
        <w:t>understand</w:t>
      </w:r>
      <w:r w:rsidRPr="005506B7">
        <w:rPr>
          <w:rFonts w:ascii="Arial" w:eastAsia="Humanst521 BT" w:hAnsi="Arial" w:cs="Arial"/>
        </w:rPr>
        <w:t>and observethestatutory provisions on</w:t>
      </w:r>
      <w:r w:rsidRPr="005506B7">
        <w:rPr>
          <w:rFonts w:ascii="Arial" w:eastAsia="Humanst521 BT" w:hAnsi="Arial" w:cs="Arial"/>
          <w:w w:val="104"/>
        </w:rPr>
        <w:t xml:space="preserve">election </w:t>
      </w:r>
      <w:r w:rsidRPr="005506B7">
        <w:rPr>
          <w:rFonts w:ascii="Arial" w:eastAsia="Humanst521 BT" w:hAnsi="Arial" w:cs="Arial"/>
        </w:rPr>
        <w:t xml:space="preserve">broadcasts in the  </w:t>
      </w:r>
      <w:r w:rsidRPr="005506B7">
        <w:rPr>
          <w:rFonts w:ascii="Arial" w:eastAsia="Humanst521 BT" w:hAnsi="Arial" w:cs="Arial"/>
          <w:w w:val="106"/>
        </w:rPr>
        <w:t>IndependentBroadcasting</w:t>
      </w:r>
      <w:r w:rsidRPr="005506B7">
        <w:rPr>
          <w:rFonts w:ascii="Arial" w:eastAsia="Humanst521 BT" w:hAnsi="Arial" w:cs="Arial"/>
        </w:rPr>
        <w:t xml:space="preserve">Authority Act(seeSections 58, 59 and 60) </w:t>
      </w:r>
      <w:r w:rsidRPr="005506B7">
        <w:rPr>
          <w:rFonts w:ascii="Arial" w:eastAsia="Humanst521 BT" w:hAnsi="Arial" w:cs="Arial"/>
          <w:w w:val="111"/>
        </w:rPr>
        <w:t xml:space="preserve">and </w:t>
      </w:r>
      <w:r w:rsidRPr="005506B7">
        <w:rPr>
          <w:rFonts w:ascii="Arial" w:eastAsia="Humanst521 BT" w:hAnsi="Arial" w:cs="Arial"/>
        </w:rPr>
        <w:t>ICASA's</w:t>
      </w:r>
      <w:r w:rsidRPr="005506B7">
        <w:rPr>
          <w:rFonts w:ascii="Arial" w:eastAsia="Humanst521 BT" w:hAnsi="Arial" w:cs="Arial"/>
          <w:w w:val="107"/>
        </w:rPr>
        <w:t>regulations.</w:t>
      </w:r>
      <w:r w:rsidRPr="005506B7">
        <w:rPr>
          <w:rFonts w:ascii="Arial" w:eastAsia="Humanst521 BT" w:hAnsi="Arial" w:cs="Arial"/>
        </w:rPr>
        <w:t xml:space="preserve">Theserequirementsinclude thelimitations onpartyelectionbroadcasts, </w:t>
      </w:r>
      <w:r w:rsidRPr="005506B7">
        <w:rPr>
          <w:rFonts w:ascii="Arial" w:eastAsia="Humanst521 BT" w:hAnsi="Arial" w:cs="Arial"/>
          <w:w w:val="105"/>
        </w:rPr>
        <w:t xml:space="preserve">the </w:t>
      </w:r>
      <w:r w:rsidRPr="005506B7">
        <w:rPr>
          <w:rFonts w:ascii="Arial" w:eastAsia="Humanst521 BT" w:hAnsi="Arial" w:cs="Arial"/>
        </w:rPr>
        <w:t xml:space="preserve">time tobe  made available topolitical parties, the duration and </w:t>
      </w:r>
      <w:r w:rsidRPr="005506B7">
        <w:rPr>
          <w:rFonts w:ascii="Arial" w:eastAsia="Humanst521 BT" w:hAnsi="Arial" w:cs="Arial"/>
          <w:w w:val="109"/>
        </w:rPr>
        <w:t>scheduling</w:t>
      </w:r>
      <w:r w:rsidRPr="005506B7">
        <w:rPr>
          <w:rFonts w:ascii="Arial" w:eastAsia="Humanst521 BT" w:hAnsi="Arial" w:cs="Arial"/>
        </w:rPr>
        <w:t xml:space="preserve">of party </w:t>
      </w:r>
      <w:r w:rsidRPr="005506B7">
        <w:rPr>
          <w:rFonts w:ascii="Arial" w:eastAsia="Humanst521 BT" w:hAnsi="Arial" w:cs="Arial"/>
          <w:w w:val="104"/>
        </w:rPr>
        <w:t xml:space="preserve">election </w:t>
      </w:r>
      <w:r w:rsidRPr="005506B7">
        <w:rPr>
          <w:rFonts w:ascii="Arial" w:eastAsia="Humanst521 BT" w:hAnsi="Arial" w:cs="Arial"/>
        </w:rPr>
        <w:t>broadcasts, and  political advertising during electionperiods.  Newsstaff should also</w:t>
      </w:r>
      <w:r w:rsidRPr="005506B7">
        <w:rPr>
          <w:rFonts w:ascii="Arial" w:eastAsia="Humanst521 BT" w:hAnsi="Arial" w:cs="Arial"/>
          <w:w w:val="106"/>
        </w:rPr>
        <w:t xml:space="preserve">familiarise </w:t>
      </w:r>
      <w:r w:rsidRPr="005506B7">
        <w:rPr>
          <w:rFonts w:ascii="Arial" w:eastAsia="Humanst521 BT" w:hAnsi="Arial" w:cs="Arial"/>
        </w:rPr>
        <w:t xml:space="preserve">themselveswithanyinternal </w:t>
      </w:r>
      <w:r w:rsidRPr="005506B7">
        <w:rPr>
          <w:rFonts w:ascii="Arial" w:eastAsia="Humanst521 BT" w:hAnsi="Arial" w:cs="Arial"/>
          <w:w w:val="108"/>
        </w:rPr>
        <w:t>guidelines</w:t>
      </w:r>
      <w:r w:rsidRPr="005506B7">
        <w:rPr>
          <w:rFonts w:ascii="Arial" w:eastAsia="Humanst521 BT" w:hAnsi="Arial" w:cs="Arial"/>
        </w:rPr>
        <w:t>developedforelectioncoverage</w:t>
      </w:r>
      <w:proofErr w:type="gramStart"/>
      <w:r w:rsidRPr="005506B7">
        <w:rPr>
          <w:rFonts w:ascii="Arial" w:eastAsia="Humanst521 BT" w:hAnsi="Arial" w:cs="Arial"/>
        </w:rPr>
        <w:t>,</w:t>
      </w:r>
      <w:r w:rsidRPr="005506B7">
        <w:rPr>
          <w:rFonts w:ascii="Arial" w:eastAsia="Humanst521 BT" w:hAnsi="Arial" w:cs="Arial"/>
          <w:w w:val="111"/>
        </w:rPr>
        <w:t>including</w:t>
      </w:r>
      <w:r w:rsidRPr="005506B7">
        <w:rPr>
          <w:rFonts w:ascii="Arial" w:eastAsia="Humanst521 BT" w:hAnsi="Arial" w:cs="Arial"/>
        </w:rPr>
        <w:t>policies</w:t>
      </w:r>
      <w:r w:rsidRPr="005506B7">
        <w:rPr>
          <w:rFonts w:ascii="Arial" w:eastAsia="Humanst521 BT" w:hAnsi="Arial" w:cs="Arial"/>
          <w:w w:val="107"/>
        </w:rPr>
        <w:t>such</w:t>
      </w:r>
      <w:proofErr w:type="gramEnd"/>
      <w:r w:rsidRPr="005506B7">
        <w:rPr>
          <w:rFonts w:ascii="Arial" w:eastAsia="Humanst521 BT" w:hAnsi="Arial" w:cs="Arial"/>
          <w:w w:val="107"/>
        </w:rPr>
        <w:t xml:space="preserve"> </w:t>
      </w:r>
      <w:r w:rsidRPr="005506B7">
        <w:rPr>
          <w:rFonts w:ascii="Arial" w:eastAsia="Humanst521 BT" w:hAnsi="Arial" w:cs="Arial"/>
        </w:rPr>
        <w:t>asthe</w:t>
      </w:r>
      <w:r w:rsidRPr="005506B7">
        <w:rPr>
          <w:rFonts w:ascii="Arial" w:eastAsia="Humanst521 BT" w:hAnsi="Arial" w:cs="Arial"/>
          <w:spacing w:val="-5"/>
        </w:rPr>
        <w:t>P</w:t>
      </w:r>
      <w:r w:rsidRPr="005506B7">
        <w:rPr>
          <w:rFonts w:ascii="Arial" w:eastAsia="Humanst521 BT" w:hAnsi="Arial" w:cs="Arial"/>
        </w:rPr>
        <w:t>olicyonElection</w:t>
      </w:r>
      <w:r w:rsidRPr="005506B7">
        <w:rPr>
          <w:rFonts w:ascii="Arial" w:eastAsia="Humanst521 BT" w:hAnsi="Arial" w:cs="Arial"/>
          <w:w w:val="105"/>
        </w:rPr>
        <w:t>Advertising.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 xml:space="preserve">shall, in compliance with </w:t>
      </w:r>
      <w:proofErr w:type="gramStart"/>
      <w:r w:rsidRPr="005506B7">
        <w:rPr>
          <w:rFonts w:ascii="Arial" w:eastAsia="Humanst521 BT" w:hAnsi="Arial" w:cs="Arial"/>
        </w:rPr>
        <w:t xml:space="preserve">the  </w:t>
      </w:r>
      <w:r w:rsidRPr="005506B7">
        <w:rPr>
          <w:rFonts w:ascii="Arial" w:eastAsia="Humanst521 BT" w:hAnsi="Arial" w:cs="Arial"/>
          <w:w w:val="106"/>
        </w:rPr>
        <w:t>IndependentBroadcasting</w:t>
      </w:r>
      <w:r w:rsidRPr="005506B7">
        <w:rPr>
          <w:rFonts w:ascii="Arial" w:eastAsia="Humanst521 BT" w:hAnsi="Arial" w:cs="Arial"/>
        </w:rPr>
        <w:t>Authority</w:t>
      </w:r>
      <w:proofErr w:type="gramEnd"/>
      <w:r w:rsidRPr="005506B7">
        <w:rPr>
          <w:rFonts w:ascii="Arial" w:eastAsia="Humanst521 BT" w:hAnsi="Arial" w:cs="Arial"/>
        </w:rPr>
        <w:t xml:space="preserve"> Act, cease  </w:t>
      </w:r>
      <w:r w:rsidRPr="005506B7">
        <w:rPr>
          <w:rFonts w:ascii="Arial" w:eastAsia="Humanst521 BT" w:hAnsi="Arial" w:cs="Arial"/>
          <w:w w:val="103"/>
        </w:rPr>
        <w:t xml:space="preserve">party </w:t>
      </w:r>
      <w:r w:rsidRPr="005506B7">
        <w:rPr>
          <w:rFonts w:ascii="Arial" w:eastAsia="Humanst521 BT" w:hAnsi="Arial" w:cs="Arial"/>
        </w:rPr>
        <w:t>electionbroadcasts 48hoursbeforethepolling period</w:t>
      </w:r>
      <w:r w:rsidRPr="005506B7">
        <w:rPr>
          <w:rFonts w:ascii="Arial" w:eastAsia="Humanst521 BT" w:hAnsi="Arial" w:cs="Arial"/>
          <w:w w:val="110"/>
        </w:rPr>
        <w:t>begins.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color w:val="004890"/>
          <w:w w:val="91"/>
        </w:rPr>
        <w:t>RESTRICTIONS</w:t>
      </w:r>
      <w:r w:rsidRPr="005506B7">
        <w:rPr>
          <w:rFonts w:ascii="Arial" w:eastAsia="Humanst521 BT" w:hAnsi="Arial" w:cs="Arial"/>
          <w:b/>
          <w:color w:val="004890"/>
        </w:rPr>
        <w:t>ON</w:t>
      </w:r>
      <w:r w:rsidRPr="005506B7">
        <w:rPr>
          <w:rFonts w:ascii="Arial" w:eastAsia="Humanst521 BT" w:hAnsi="Arial" w:cs="Arial"/>
          <w:b/>
          <w:color w:val="004890"/>
          <w:w w:val="92"/>
        </w:rPr>
        <w:t>SPONSORSHIP</w:t>
      </w:r>
      <w:r w:rsidRPr="005506B7">
        <w:rPr>
          <w:rFonts w:ascii="Arial" w:eastAsia="Humanst521 BT" w:hAnsi="Arial" w:cs="Arial"/>
          <w:b/>
          <w:color w:val="004890"/>
        </w:rPr>
        <w:t>OFNEWS</w:t>
      </w:r>
      <w:proofErr w:type="gramStart"/>
      <w:r w:rsidRPr="005506B7">
        <w:rPr>
          <w:rFonts w:ascii="Arial" w:eastAsia="Humanst521 BT" w:hAnsi="Arial" w:cs="Arial"/>
          <w:b/>
          <w:color w:val="004890"/>
        </w:rPr>
        <w:t>,</w:t>
      </w:r>
      <w:r w:rsidRPr="005506B7">
        <w:rPr>
          <w:rFonts w:ascii="Arial" w:eastAsia="Humanst521 BT" w:hAnsi="Arial" w:cs="Arial"/>
          <w:b/>
          <w:color w:val="004890"/>
          <w:w w:val="91"/>
        </w:rPr>
        <w:t>CURRENT</w:t>
      </w:r>
      <w:r w:rsidRPr="005506B7">
        <w:rPr>
          <w:rFonts w:ascii="Arial" w:eastAsia="Humanst521 BT" w:hAnsi="Arial" w:cs="Arial"/>
          <w:b/>
          <w:color w:val="004890"/>
          <w:w w:val="94"/>
        </w:rPr>
        <w:t>AF</w:t>
      </w:r>
      <w:r w:rsidRPr="005506B7">
        <w:rPr>
          <w:rFonts w:ascii="Arial" w:eastAsia="Humanst521 BT" w:hAnsi="Arial" w:cs="Arial"/>
          <w:b/>
          <w:color w:val="004890"/>
          <w:spacing w:val="-10"/>
          <w:w w:val="94"/>
        </w:rPr>
        <w:t>F</w:t>
      </w:r>
      <w:r w:rsidRPr="005506B7">
        <w:rPr>
          <w:rFonts w:ascii="Arial" w:eastAsia="Humanst521 BT" w:hAnsi="Arial" w:cs="Arial"/>
          <w:b/>
          <w:color w:val="004890"/>
          <w:w w:val="93"/>
        </w:rPr>
        <w:t>AIRS</w:t>
      </w:r>
      <w:proofErr w:type="gramEnd"/>
      <w:r w:rsidRPr="005506B7">
        <w:rPr>
          <w:rFonts w:ascii="Arial" w:eastAsia="Humanst521 BT" w:hAnsi="Arial" w:cs="Arial"/>
          <w:b/>
          <w:color w:val="004890"/>
          <w:w w:val="93"/>
        </w:rPr>
        <w:t xml:space="preserve"> </w:t>
      </w:r>
      <w:r w:rsidRPr="005506B7">
        <w:rPr>
          <w:rFonts w:ascii="Arial" w:eastAsia="Humanst521 BT" w:hAnsi="Arial" w:cs="Arial"/>
          <w:b/>
          <w:color w:val="004890"/>
          <w:w w:val="92"/>
        </w:rPr>
        <w:t>ANDINFORM</w:t>
      </w:r>
      <w:r w:rsidRPr="005506B7">
        <w:rPr>
          <w:rFonts w:ascii="Arial" w:eastAsia="Humanst521 BT" w:hAnsi="Arial" w:cs="Arial"/>
          <w:b/>
          <w:color w:val="004890"/>
          <w:spacing w:val="-8"/>
          <w:w w:val="92"/>
        </w:rPr>
        <w:t>A</w:t>
      </w:r>
      <w:r w:rsidRPr="005506B7">
        <w:rPr>
          <w:rFonts w:ascii="Arial" w:eastAsia="Humanst521 BT" w:hAnsi="Arial" w:cs="Arial"/>
          <w:b/>
          <w:color w:val="004890"/>
          <w:w w:val="92"/>
        </w:rPr>
        <w:t>TION</w:t>
      </w:r>
      <w:r w:rsidRPr="005506B7">
        <w:rPr>
          <w:rFonts w:ascii="Arial" w:eastAsia="Humanst521 BT" w:hAnsi="Arial" w:cs="Arial"/>
          <w:b/>
          <w:color w:val="004890"/>
        </w:rPr>
        <w:t>PROGRAMMES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's approach tothesponsorship ofnews</w:t>
      </w:r>
      <w:proofErr w:type="gramStart"/>
      <w:r w:rsidRPr="005506B7">
        <w:rPr>
          <w:rFonts w:ascii="Arial" w:eastAsia="Humanst521 BT" w:hAnsi="Arial" w:cs="Arial"/>
        </w:rPr>
        <w:t>,currentaffairs</w:t>
      </w:r>
      <w:proofErr w:type="gramEnd"/>
      <w:r w:rsidRPr="005506B7">
        <w:rPr>
          <w:rFonts w:ascii="Arial" w:eastAsia="Humanst521 BT" w:hAnsi="Arial" w:cs="Arial"/>
        </w:rPr>
        <w:t xml:space="preserve"> and  </w:t>
      </w:r>
      <w:r w:rsidRPr="005506B7">
        <w:rPr>
          <w:rFonts w:ascii="Arial" w:eastAsia="Humanst521 BT" w:hAnsi="Arial" w:cs="Arial"/>
          <w:w w:val="106"/>
        </w:rPr>
        <w:t xml:space="preserve">informationprogrammes </w:t>
      </w:r>
      <w:r w:rsidRPr="005506B7">
        <w:rPr>
          <w:rFonts w:ascii="Arial" w:eastAsia="Humanst521 BT" w:hAnsi="Arial" w:cs="Arial"/>
        </w:rPr>
        <w:t>takesintoaccount our</w:t>
      </w:r>
      <w:r w:rsidR="005506B7" w:rsidRPr="005506B7">
        <w:rPr>
          <w:rFonts w:ascii="Arial" w:eastAsia="Humanst521 BT" w:hAnsi="Arial" w:cs="Arial"/>
        </w:rPr>
        <w:t>community</w:t>
      </w:r>
      <w:r w:rsidRPr="005506B7">
        <w:rPr>
          <w:rFonts w:ascii="Arial" w:eastAsia="Humanst521 BT" w:hAnsi="Arial" w:cs="Arial"/>
        </w:rPr>
        <w:t>and  commercialservices'</w:t>
      </w:r>
      <w:r w:rsidRPr="005506B7">
        <w:rPr>
          <w:rFonts w:ascii="Arial" w:eastAsia="Humanst521 BT" w:hAnsi="Arial" w:cs="Arial"/>
          <w:w w:val="108"/>
        </w:rPr>
        <w:t>programming</w:t>
      </w:r>
      <w:r w:rsidRPr="005506B7">
        <w:rPr>
          <w:rFonts w:ascii="Arial" w:eastAsia="Humanst521 BT" w:hAnsi="Arial" w:cs="Arial"/>
        </w:rPr>
        <w:t xml:space="preserve">responsibilities, </w:t>
      </w:r>
      <w:r w:rsidRPr="005506B7">
        <w:rPr>
          <w:rFonts w:ascii="Arial" w:eastAsia="Humanst521 BT" w:hAnsi="Arial" w:cs="Arial"/>
          <w:w w:val="108"/>
        </w:rPr>
        <w:t xml:space="preserve">applicable </w:t>
      </w:r>
      <w:r w:rsidRPr="005506B7">
        <w:rPr>
          <w:rFonts w:ascii="Arial" w:eastAsia="Humanst521 BT" w:hAnsi="Arial" w:cs="Arial"/>
        </w:rPr>
        <w:t>legal and regulatory requirements as stipulated from time totime byICAS</w:t>
      </w:r>
      <w:r w:rsidRPr="005506B7">
        <w:rPr>
          <w:rFonts w:ascii="Arial" w:eastAsia="Humanst521 BT" w:hAnsi="Arial" w:cs="Arial"/>
          <w:spacing w:val="3"/>
        </w:rPr>
        <w:t>A</w:t>
      </w:r>
      <w:r w:rsidRPr="005506B7">
        <w:rPr>
          <w:rFonts w:ascii="Arial" w:eastAsia="Humanst521 BT" w:hAnsi="Arial" w:cs="Arial"/>
        </w:rPr>
        <w:t xml:space="preserve">,and the  </w:t>
      </w:r>
      <w:r w:rsidRPr="005506B7">
        <w:rPr>
          <w:rFonts w:ascii="Arial" w:eastAsia="Humanst521 BT" w:hAnsi="Arial" w:cs="Arial"/>
          <w:w w:val="102"/>
        </w:rPr>
        <w:t xml:space="preserve">overall </w:t>
      </w:r>
      <w:r w:rsidRPr="005506B7">
        <w:rPr>
          <w:rFonts w:ascii="Arial" w:eastAsia="Humanst521 BT" w:hAnsi="Arial" w:cs="Arial"/>
        </w:rPr>
        <w:t>performance andwell-being ofourstations and</w:t>
      </w:r>
      <w:r w:rsidRPr="005506B7">
        <w:rPr>
          <w:rFonts w:ascii="Arial" w:eastAsia="Humanst521 BT" w:hAnsi="Arial" w:cs="Arial"/>
          <w:w w:val="108"/>
        </w:rPr>
        <w:t>channels.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Ouroverridingconcern</w:t>
      </w:r>
      <w:proofErr w:type="gramStart"/>
      <w:r w:rsidRPr="005506B7">
        <w:rPr>
          <w:rFonts w:ascii="Arial" w:eastAsia="Humanst521 BT" w:hAnsi="Arial" w:cs="Arial"/>
        </w:rPr>
        <w:t>,sharedbyICAS</w:t>
      </w:r>
      <w:r w:rsidRPr="005506B7">
        <w:rPr>
          <w:rFonts w:ascii="Arial" w:eastAsia="Humanst521 BT" w:hAnsi="Arial" w:cs="Arial"/>
          <w:spacing w:val="3"/>
        </w:rPr>
        <w:t>A</w:t>
      </w:r>
      <w:r w:rsidRPr="005506B7">
        <w:rPr>
          <w:rFonts w:ascii="Arial" w:eastAsia="Humanst521 BT" w:hAnsi="Arial" w:cs="Arial"/>
        </w:rPr>
        <w:t>,istopreservetheeditorialindependence</w:t>
      </w:r>
      <w:proofErr w:type="gramEnd"/>
      <w:r w:rsidRPr="005506B7">
        <w:rPr>
          <w:rFonts w:ascii="Arial" w:eastAsia="Humanst521 BT" w:hAnsi="Arial" w:cs="Arial"/>
        </w:rPr>
        <w:t xml:space="preserve"> and</w:t>
      </w:r>
      <w:r w:rsidRPr="005506B7">
        <w:rPr>
          <w:rFonts w:ascii="Arial" w:eastAsia="Humanst521 BT" w:hAnsi="Arial" w:cs="Arial"/>
          <w:w w:val="105"/>
        </w:rPr>
        <w:t xml:space="preserve">integrity </w:t>
      </w:r>
      <w:r w:rsidRPr="005506B7">
        <w:rPr>
          <w:rFonts w:ascii="Arial" w:eastAsia="Humanst521 BT" w:hAnsi="Arial" w:cs="Arial"/>
        </w:rPr>
        <w:t>oftheprogrammes concerned.  LikeICAS</w:t>
      </w:r>
      <w:r w:rsidRPr="005506B7">
        <w:rPr>
          <w:rFonts w:ascii="Arial" w:eastAsia="Humanst521 BT" w:hAnsi="Arial" w:cs="Arial"/>
          <w:spacing w:val="4"/>
        </w:rPr>
        <w:t>A</w:t>
      </w:r>
      <w:r w:rsidRPr="005506B7">
        <w:rPr>
          <w:rFonts w:ascii="Arial" w:eastAsia="Humanst521 BT" w:hAnsi="Arial" w:cs="Arial"/>
        </w:rPr>
        <w:t>,the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seekstoensurethat editorial  control</w:t>
      </w:r>
      <w:r w:rsidRPr="005506B7">
        <w:rPr>
          <w:rFonts w:ascii="Arial" w:eastAsia="Humanst521 BT" w:hAnsi="Arial" w:cs="Arial"/>
          <w:w w:val="110"/>
        </w:rPr>
        <w:t xml:space="preserve">of </w:t>
      </w:r>
      <w:r w:rsidRPr="005506B7">
        <w:rPr>
          <w:rFonts w:ascii="Arial" w:eastAsia="Humanst521 BT" w:hAnsi="Arial" w:cs="Arial"/>
        </w:rPr>
        <w:t>programmes remainswiththebroadcaste</w:t>
      </w:r>
      <w:r w:rsidRPr="005506B7">
        <w:rPr>
          <w:rFonts w:ascii="Arial" w:eastAsia="Humanst521 BT" w:hAnsi="Arial" w:cs="Arial"/>
          <w:spacing w:val="-17"/>
        </w:rPr>
        <w:t>r</w:t>
      </w:r>
      <w:proofErr w:type="gramStart"/>
      <w:r w:rsidRPr="005506B7">
        <w:rPr>
          <w:rFonts w:ascii="Arial" w:eastAsia="Humanst521 BT" w:hAnsi="Arial" w:cs="Arial"/>
        </w:rPr>
        <w:t xml:space="preserve">.   </w:t>
      </w:r>
      <w:proofErr w:type="gramEnd"/>
      <w:r w:rsidRPr="005506B7">
        <w:rPr>
          <w:rFonts w:ascii="Arial" w:eastAsia="Humanst521 BT" w:hAnsi="Arial" w:cs="Arial"/>
        </w:rPr>
        <w:t>Accordingl</w:t>
      </w:r>
      <w:r w:rsidRPr="005506B7">
        <w:rPr>
          <w:rFonts w:ascii="Arial" w:eastAsia="Humanst521 BT" w:hAnsi="Arial" w:cs="Arial"/>
          <w:spacing w:val="-14"/>
        </w:rPr>
        <w:t>y</w:t>
      </w:r>
      <w:r w:rsidRPr="005506B7">
        <w:rPr>
          <w:rFonts w:ascii="Arial" w:eastAsia="Humanst521 BT" w:hAnsi="Arial" w:cs="Arial"/>
        </w:rPr>
        <w:t>, itistheresponsibilityofbroadcasters</w:t>
      </w:r>
      <w:r w:rsidRPr="005506B7">
        <w:rPr>
          <w:rFonts w:ascii="Arial" w:eastAsia="Humanst521 BT" w:hAnsi="Arial" w:cs="Arial"/>
          <w:w w:val="104"/>
        </w:rPr>
        <w:t xml:space="preserve">to </w:t>
      </w:r>
      <w:r w:rsidRPr="005506B7">
        <w:rPr>
          <w:rFonts w:ascii="Arial" w:eastAsia="Humanst521 BT" w:hAnsi="Arial" w:cs="Arial"/>
        </w:rPr>
        <w:t xml:space="preserve">ensure </w:t>
      </w:r>
      <w:proofErr w:type="gramStart"/>
      <w:r w:rsidRPr="005506B7">
        <w:rPr>
          <w:rFonts w:ascii="Arial" w:eastAsia="Humanst521 BT" w:hAnsi="Arial" w:cs="Arial"/>
        </w:rPr>
        <w:t>that  editorial</w:t>
      </w:r>
      <w:proofErr w:type="gramEnd"/>
      <w:r w:rsidRPr="005506B7">
        <w:rPr>
          <w:rFonts w:ascii="Arial" w:eastAsia="Humanst521 BT" w:hAnsi="Arial" w:cs="Arial"/>
        </w:rPr>
        <w:t xml:space="preserve">  independence  and  integrity  are not   influenced  by the presence </w:t>
      </w:r>
      <w:r w:rsidRPr="005506B7">
        <w:rPr>
          <w:rFonts w:ascii="Arial" w:eastAsia="Humanst521 BT" w:hAnsi="Arial" w:cs="Arial"/>
          <w:w w:val="110"/>
        </w:rPr>
        <w:t xml:space="preserve">of </w:t>
      </w:r>
      <w:r w:rsidRPr="005506B7">
        <w:rPr>
          <w:rFonts w:ascii="Arial" w:eastAsia="Humanst521 BT" w:hAnsi="Arial" w:cs="Arial"/>
        </w:rPr>
        <w:t>advertising and</w:t>
      </w:r>
      <w:r w:rsidRPr="005506B7">
        <w:rPr>
          <w:rFonts w:ascii="Arial" w:eastAsia="Humanst521 BT" w:hAnsi="Arial" w:cs="Arial"/>
          <w:w w:val="106"/>
        </w:rPr>
        <w:t>sponsorship,</w:t>
      </w:r>
      <w:r w:rsidRPr="005506B7">
        <w:rPr>
          <w:rFonts w:ascii="Arial" w:eastAsia="Humanst521 BT" w:hAnsi="Arial" w:cs="Arial"/>
        </w:rPr>
        <w:t>andtodemonstrate thistoICASA's</w:t>
      </w:r>
      <w:r w:rsidRPr="005506B7">
        <w:rPr>
          <w:rFonts w:ascii="Arial" w:eastAsia="Humanst521 BT" w:hAnsi="Arial" w:cs="Arial"/>
          <w:w w:val="108"/>
        </w:rPr>
        <w:t>satisfaction.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Sponsorship oftelevisionnewsandcurrentaffairs hasbeenprohibitedbyICAS</w:t>
      </w:r>
      <w:r w:rsidRPr="005506B7">
        <w:rPr>
          <w:rFonts w:ascii="Arial" w:eastAsia="Humanst521 BT" w:hAnsi="Arial" w:cs="Arial"/>
          <w:spacing w:val="4"/>
        </w:rPr>
        <w:t>A</w:t>
      </w:r>
      <w:r w:rsidRPr="005506B7">
        <w:rPr>
          <w:rFonts w:ascii="Arial" w:eastAsia="Humanst521 BT" w:hAnsi="Arial" w:cs="Arial"/>
        </w:rPr>
        <w:t>,andis</w:t>
      </w:r>
      <w:r w:rsidRPr="005506B7">
        <w:rPr>
          <w:rFonts w:ascii="Arial" w:eastAsia="Humanst521 BT" w:hAnsi="Arial" w:cs="Arial"/>
          <w:w w:val="101"/>
        </w:rPr>
        <w:t xml:space="preserve">therefore </w:t>
      </w:r>
      <w:r w:rsidRPr="005506B7">
        <w:rPr>
          <w:rFonts w:ascii="Arial" w:eastAsia="Humanst521 BT" w:hAnsi="Arial" w:cs="Arial"/>
        </w:rPr>
        <w:t>notallowedbythe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.</w:t>
      </w:r>
      <w:r w:rsidRPr="005506B7">
        <w:rPr>
          <w:rFonts w:ascii="Arial" w:eastAsia="Humanst521 BT" w:hAnsi="Arial" w:cs="Arial"/>
          <w:spacing w:val="-4"/>
        </w:rPr>
        <w:t>F</w:t>
      </w:r>
      <w:r w:rsidRPr="005506B7">
        <w:rPr>
          <w:rFonts w:ascii="Arial" w:eastAsia="Humanst521 BT" w:hAnsi="Arial" w:cs="Arial"/>
        </w:rPr>
        <w:t>orradio,ICASAhasallowedawindowperiodforsponsorshipof</w:t>
      </w:r>
      <w:r w:rsidRPr="005506B7">
        <w:rPr>
          <w:rFonts w:ascii="Arial" w:eastAsia="Humanst521 BT" w:hAnsi="Arial" w:cs="Arial"/>
          <w:w w:val="105"/>
        </w:rPr>
        <w:t xml:space="preserve">news, </w:t>
      </w:r>
      <w:r w:rsidRPr="005506B7">
        <w:rPr>
          <w:rFonts w:ascii="Arial" w:eastAsia="Humanst521 BT" w:hAnsi="Arial" w:cs="Arial"/>
        </w:rPr>
        <w:t>but has encouraged   the industry to phase it  out</w:t>
      </w:r>
      <w:proofErr w:type="gramStart"/>
      <w:r w:rsidRPr="005506B7">
        <w:rPr>
          <w:rFonts w:ascii="Arial" w:eastAsia="Humanst521 BT" w:hAnsi="Arial" w:cs="Arial"/>
        </w:rPr>
        <w:t xml:space="preserve">.   </w:t>
      </w:r>
      <w:proofErr w:type="gramEnd"/>
      <w:r w:rsidRPr="005506B7">
        <w:rPr>
          <w:rFonts w:ascii="Arial" w:eastAsia="Humanst521 BT" w:hAnsi="Arial" w:cs="Arial"/>
        </w:rPr>
        <w:t xml:space="preserve">In line with the fact that it  is  </w:t>
      </w:r>
      <w:r w:rsidRPr="005506B7">
        <w:rPr>
          <w:rFonts w:ascii="Arial" w:eastAsia="Humanst521 BT" w:hAnsi="Arial" w:cs="Arial"/>
          <w:w w:val="101"/>
        </w:rPr>
        <w:t xml:space="preserve">currently </w:t>
      </w:r>
      <w:r w:rsidRPr="005506B7">
        <w:rPr>
          <w:rFonts w:ascii="Arial" w:eastAsia="Humanst521 BT" w:hAnsi="Arial" w:cs="Arial"/>
        </w:rPr>
        <w:t>permittedbyICAS</w:t>
      </w:r>
      <w:r w:rsidRPr="005506B7">
        <w:rPr>
          <w:rFonts w:ascii="Arial" w:eastAsia="Humanst521 BT" w:hAnsi="Arial" w:cs="Arial"/>
          <w:spacing w:val="3"/>
        </w:rPr>
        <w:t>A</w:t>
      </w:r>
      <w:r w:rsidRPr="005506B7">
        <w:rPr>
          <w:rFonts w:ascii="Arial" w:eastAsia="Humanst521 BT" w:hAnsi="Arial" w:cs="Arial"/>
        </w:rPr>
        <w:t>,the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’s policyistoallowforthesponsorship ofradionewsand</w:t>
      </w:r>
      <w:r w:rsidRPr="005506B7">
        <w:rPr>
          <w:rFonts w:ascii="Arial" w:eastAsia="Humanst521 BT" w:hAnsi="Arial" w:cs="Arial"/>
          <w:w w:val="101"/>
        </w:rPr>
        <w:t xml:space="preserve">current </w:t>
      </w:r>
      <w:r w:rsidRPr="005506B7">
        <w:rPr>
          <w:rFonts w:ascii="Arial" w:eastAsia="Humanst521 BT" w:hAnsi="Arial" w:cs="Arial"/>
        </w:rPr>
        <w:t>affairs programmes</w:t>
      </w:r>
      <w:proofErr w:type="gramStart"/>
      <w:r w:rsidRPr="005506B7">
        <w:rPr>
          <w:rFonts w:ascii="Arial" w:eastAsia="Humanst521 BT" w:hAnsi="Arial" w:cs="Arial"/>
        </w:rPr>
        <w:t xml:space="preserve">. </w:t>
      </w:r>
      <w:proofErr w:type="gramEnd"/>
      <w:r w:rsidRPr="005506B7">
        <w:rPr>
          <w:rFonts w:ascii="Arial" w:eastAsia="Humanst521 BT" w:hAnsi="Arial" w:cs="Arial"/>
          <w:spacing w:val="-3"/>
        </w:rPr>
        <w:t>W</w:t>
      </w:r>
      <w:r w:rsidRPr="005506B7">
        <w:rPr>
          <w:rFonts w:ascii="Arial" w:eastAsia="Humanst521 BT" w:hAnsi="Arial" w:cs="Arial"/>
        </w:rPr>
        <w:t>eatherforecastsand sportsbulletins thatformpartofTVnews</w:t>
      </w:r>
      <w:r w:rsidRPr="005506B7">
        <w:rPr>
          <w:rFonts w:ascii="Arial" w:eastAsia="Humanst521 BT" w:hAnsi="Arial" w:cs="Arial"/>
          <w:w w:val="107"/>
        </w:rPr>
        <w:t xml:space="preserve">bulletins </w:t>
      </w:r>
      <w:r w:rsidRPr="005506B7">
        <w:rPr>
          <w:rFonts w:ascii="Arial" w:eastAsia="Humanst521 BT" w:hAnsi="Arial" w:cs="Arial"/>
        </w:rPr>
        <w:t>may be sponsored</w:t>
      </w:r>
      <w:proofErr w:type="gramStart"/>
      <w:r w:rsidRPr="005506B7">
        <w:rPr>
          <w:rFonts w:ascii="Arial" w:eastAsia="Humanst521 BT" w:hAnsi="Arial" w:cs="Arial"/>
        </w:rPr>
        <w:t xml:space="preserve">.   </w:t>
      </w:r>
      <w:proofErr w:type="gramEnd"/>
      <w:r w:rsidRPr="005506B7">
        <w:rPr>
          <w:rFonts w:ascii="Arial" w:eastAsia="Humanst521 BT" w:hAnsi="Arial" w:cs="Arial"/>
        </w:rPr>
        <w:t xml:space="preserve">Any product placement within news and </w:t>
      </w:r>
      <w:proofErr w:type="gramStart"/>
      <w:r w:rsidRPr="005506B7">
        <w:rPr>
          <w:rFonts w:ascii="Arial" w:eastAsia="Humanst521 BT" w:hAnsi="Arial" w:cs="Arial"/>
        </w:rPr>
        <w:t>current  affairs</w:t>
      </w:r>
      <w:proofErr w:type="gramEnd"/>
      <w:r w:rsidRPr="005506B7">
        <w:rPr>
          <w:rFonts w:ascii="Arial" w:eastAsia="Humanst521 BT" w:hAnsi="Arial" w:cs="Arial"/>
        </w:rPr>
        <w:t xml:space="preserve"> programmes </w:t>
      </w:r>
      <w:r w:rsidRPr="005506B7">
        <w:rPr>
          <w:rFonts w:ascii="Arial" w:eastAsia="Humanst521 BT" w:hAnsi="Arial" w:cs="Arial"/>
          <w:w w:val="105"/>
        </w:rPr>
        <w:t xml:space="preserve">is </w:t>
      </w:r>
      <w:r w:rsidRPr="005506B7">
        <w:rPr>
          <w:rFonts w:ascii="Arial" w:eastAsia="Humanst521 BT" w:hAnsi="Arial" w:cs="Arial"/>
        </w:rPr>
        <w:t>strictly</w:t>
      </w:r>
      <w:r w:rsidRPr="005506B7">
        <w:rPr>
          <w:rFonts w:ascii="Arial" w:eastAsia="Humanst521 BT" w:hAnsi="Arial" w:cs="Arial"/>
          <w:w w:val="106"/>
        </w:rPr>
        <w:t>forbidden.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color w:val="004890"/>
        </w:rPr>
        <w:t>REVIEW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  <w:position w:val="-1"/>
        </w:rPr>
        <w:t>Thispolicyisreviewedbythe</w:t>
      </w:r>
      <w:r w:rsidR="003B2515" w:rsidRPr="005506B7">
        <w:rPr>
          <w:rFonts w:ascii="Arial" w:eastAsia="Humanst521 BT" w:hAnsi="Arial" w:cs="Arial"/>
          <w:position w:val="-1"/>
        </w:rPr>
        <w:t>MABOLOKA COMMUNITY RADIO</w:t>
      </w:r>
      <w:r w:rsidRPr="005506B7">
        <w:rPr>
          <w:rFonts w:ascii="Arial" w:eastAsia="Humanst521 BT" w:hAnsi="Arial" w:cs="Arial"/>
          <w:position w:val="-1"/>
        </w:rPr>
        <w:t>Boardeveryfive</w:t>
      </w:r>
      <w:r w:rsidRPr="005506B7">
        <w:rPr>
          <w:rFonts w:ascii="Arial" w:eastAsia="Humanst521 BT" w:hAnsi="Arial" w:cs="Arial"/>
          <w:w w:val="102"/>
          <w:position w:val="-1"/>
        </w:rPr>
        <w:t>years.</w:t>
      </w:r>
      <w:proofErr w:type="gramEnd"/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eastAsia="Humanst521 BT" w:hAnsi="Arial" w:cs="Arial"/>
        </w:rPr>
        <w:sectPr w:rsidR="006E40D9" w:rsidRPr="005506B7">
          <w:pgSz w:w="10900" w:h="16840"/>
          <w:pgMar w:top="280" w:right="480" w:bottom="280" w:left="740" w:header="720" w:footer="720" w:gutter="0"/>
          <w:cols w:space="720"/>
        </w:sectPr>
      </w:pPr>
    </w:p>
    <w:p w:rsidR="006E40D9" w:rsidRPr="005506B7" w:rsidRDefault="00B54F68" w:rsidP="007D64D1">
      <w:pPr>
        <w:rPr>
          <w:rFonts w:ascii="Arial" w:eastAsia="BankGothic Lt BT" w:hAnsi="Arial" w:cs="Arial"/>
        </w:rPr>
      </w:pPr>
      <w:r w:rsidRPr="005506B7">
        <w:rPr>
          <w:rFonts w:ascii="Arial" w:eastAsia="BankGothic Lt BT" w:hAnsi="Arial" w:cs="Arial"/>
          <w:color w:val="004890"/>
          <w:spacing w:val="-3"/>
          <w:w w:val="104"/>
          <w:position w:val="1"/>
        </w:rPr>
        <w:lastRenderedPageBreak/>
        <w:t>L</w:t>
      </w:r>
      <w:r w:rsidRPr="005506B7">
        <w:rPr>
          <w:rFonts w:ascii="Arial" w:eastAsia="BankGothic Lt BT" w:hAnsi="Arial" w:cs="Arial"/>
          <w:color w:val="004890"/>
          <w:spacing w:val="-3"/>
          <w:w w:val="106"/>
          <w:position w:val="1"/>
        </w:rPr>
        <w:t>A</w:t>
      </w:r>
      <w:r w:rsidRPr="005506B7">
        <w:rPr>
          <w:rFonts w:ascii="Arial" w:eastAsia="BankGothic Lt BT" w:hAnsi="Arial" w:cs="Arial"/>
          <w:color w:val="004890"/>
          <w:spacing w:val="-3"/>
          <w:w w:val="103"/>
          <w:position w:val="1"/>
        </w:rPr>
        <w:t>N</w:t>
      </w:r>
      <w:r w:rsidRPr="005506B7">
        <w:rPr>
          <w:rFonts w:ascii="Arial" w:eastAsia="BankGothic Lt BT" w:hAnsi="Arial" w:cs="Arial"/>
          <w:color w:val="004890"/>
          <w:spacing w:val="-3"/>
          <w:w w:val="104"/>
          <w:position w:val="1"/>
        </w:rPr>
        <w:t>G</w:t>
      </w:r>
      <w:r w:rsidRPr="005506B7">
        <w:rPr>
          <w:rFonts w:ascii="Arial" w:eastAsia="BankGothic Lt BT" w:hAnsi="Arial" w:cs="Arial"/>
          <w:color w:val="004890"/>
          <w:spacing w:val="-3"/>
          <w:w w:val="103"/>
          <w:position w:val="1"/>
        </w:rPr>
        <w:t>U</w:t>
      </w:r>
      <w:r w:rsidRPr="005506B7">
        <w:rPr>
          <w:rFonts w:ascii="Arial" w:eastAsia="BankGothic Lt BT" w:hAnsi="Arial" w:cs="Arial"/>
          <w:color w:val="004890"/>
          <w:spacing w:val="-3"/>
          <w:w w:val="106"/>
          <w:position w:val="1"/>
        </w:rPr>
        <w:t>A</w:t>
      </w:r>
      <w:r w:rsidRPr="005506B7">
        <w:rPr>
          <w:rFonts w:ascii="Arial" w:eastAsia="BankGothic Lt BT" w:hAnsi="Arial" w:cs="Arial"/>
          <w:color w:val="004890"/>
          <w:spacing w:val="-3"/>
          <w:w w:val="104"/>
          <w:position w:val="1"/>
        </w:rPr>
        <w:t>G</w:t>
      </w:r>
      <w:r w:rsidRPr="005506B7">
        <w:rPr>
          <w:rFonts w:ascii="Arial" w:eastAsia="BankGothic Lt BT" w:hAnsi="Arial" w:cs="Arial"/>
          <w:color w:val="004890"/>
          <w:w w:val="106"/>
          <w:position w:val="1"/>
        </w:rPr>
        <w:t>E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color w:val="004890"/>
          <w:w w:val="90"/>
        </w:rPr>
        <w:t>INTRODUCTION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AsSouth Africa's</w:t>
      </w:r>
      <w:r w:rsidR="005506B7" w:rsidRPr="005506B7">
        <w:rPr>
          <w:rFonts w:ascii="Arial" w:eastAsia="Humanst521 BT" w:hAnsi="Arial" w:cs="Arial"/>
        </w:rPr>
        <w:t>community</w:t>
      </w:r>
      <w:r w:rsidRPr="005506B7">
        <w:rPr>
          <w:rFonts w:ascii="Arial" w:eastAsia="Humanst521 BT" w:hAnsi="Arial" w:cs="Arial"/>
        </w:rPr>
        <w:t>broadcaste</w:t>
      </w:r>
      <w:r w:rsidRPr="005506B7">
        <w:rPr>
          <w:rFonts w:ascii="Arial" w:eastAsia="Humanst521 BT" w:hAnsi="Arial" w:cs="Arial"/>
          <w:spacing w:val="-16"/>
        </w:rPr>
        <w:t>r</w:t>
      </w:r>
      <w:r w:rsidRPr="005506B7">
        <w:rPr>
          <w:rFonts w:ascii="Arial" w:eastAsia="Humanst521 BT" w:hAnsi="Arial" w:cs="Arial"/>
        </w:rPr>
        <w:t>, 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 xml:space="preserve"> embracesthe</w:t>
      </w:r>
      <w:r w:rsidRPr="005506B7">
        <w:rPr>
          <w:rFonts w:ascii="Arial" w:eastAsia="Humanst521 BT" w:hAnsi="Arial" w:cs="Arial"/>
          <w:w w:val="107"/>
        </w:rPr>
        <w:t>constitutional</w:t>
      </w:r>
      <w:r w:rsidRPr="005506B7">
        <w:rPr>
          <w:rFonts w:ascii="Arial" w:eastAsia="Humanst521 BT" w:hAnsi="Arial" w:cs="Arial"/>
        </w:rPr>
        <w:t>dutytotreatall</w:t>
      </w:r>
      <w:r w:rsidRPr="005506B7">
        <w:rPr>
          <w:rFonts w:ascii="Arial" w:eastAsia="Humanst521 BT" w:hAnsi="Arial" w:cs="Arial"/>
          <w:w w:val="105"/>
        </w:rPr>
        <w:t xml:space="preserve">the </w:t>
      </w:r>
      <w:r w:rsidRPr="005506B7">
        <w:rPr>
          <w:rFonts w:ascii="Arial" w:eastAsia="Humanst521 BT" w:hAnsi="Arial" w:cs="Arial"/>
        </w:rPr>
        <w:t xml:space="preserve">official </w:t>
      </w:r>
      <w:r w:rsidRPr="005506B7">
        <w:rPr>
          <w:rFonts w:ascii="Arial" w:eastAsia="Humanst521 BT" w:hAnsi="Arial" w:cs="Arial"/>
          <w:w w:val="113"/>
        </w:rPr>
        <w:t>languages</w:t>
      </w:r>
      <w:r w:rsidRPr="005506B7">
        <w:rPr>
          <w:rFonts w:ascii="Arial" w:eastAsia="Humanst521 BT" w:hAnsi="Arial" w:cs="Arial"/>
        </w:rPr>
        <w:t>equitabl</w:t>
      </w:r>
      <w:r w:rsidRPr="005506B7">
        <w:rPr>
          <w:rFonts w:ascii="Arial" w:eastAsia="Humanst521 BT" w:hAnsi="Arial" w:cs="Arial"/>
          <w:spacing w:val="-14"/>
        </w:rPr>
        <w:t>y</w:t>
      </w:r>
      <w:r w:rsidRPr="005506B7">
        <w:rPr>
          <w:rFonts w:ascii="Arial" w:eastAsia="Humanst521 BT" w:hAnsi="Arial" w:cs="Arial"/>
        </w:rPr>
        <w:t>, andwithequalrespect.TheConstitutionalsorecognisestheneed</w:t>
      </w:r>
      <w:r w:rsidRPr="005506B7">
        <w:rPr>
          <w:rFonts w:ascii="Arial" w:eastAsia="Humanst521 BT" w:hAnsi="Arial" w:cs="Arial"/>
          <w:w w:val="104"/>
        </w:rPr>
        <w:t xml:space="preserve">to </w:t>
      </w:r>
      <w:r w:rsidRPr="005506B7">
        <w:rPr>
          <w:rFonts w:ascii="Arial" w:eastAsia="Humanst521 BT" w:hAnsi="Arial" w:cs="Arial"/>
        </w:rPr>
        <w:t xml:space="preserve">promoteSouthAfricanSign </w:t>
      </w:r>
      <w:r w:rsidRPr="005506B7">
        <w:rPr>
          <w:rFonts w:ascii="Arial" w:eastAsia="Humanst521 BT" w:hAnsi="Arial" w:cs="Arial"/>
          <w:w w:val="110"/>
        </w:rPr>
        <w:t>Language</w:t>
      </w:r>
      <w:r w:rsidRPr="005506B7">
        <w:rPr>
          <w:rFonts w:ascii="Arial" w:eastAsia="Humanst521 BT" w:hAnsi="Arial" w:cs="Arial"/>
        </w:rPr>
        <w:t>and"theKhoi</w:t>
      </w:r>
      <w:proofErr w:type="gramStart"/>
      <w:r w:rsidRPr="005506B7">
        <w:rPr>
          <w:rFonts w:ascii="Arial" w:eastAsia="Humanst521 BT" w:hAnsi="Arial" w:cs="Arial"/>
        </w:rPr>
        <w:t>,NamaandSan</w:t>
      </w:r>
      <w:r w:rsidRPr="005506B7">
        <w:rPr>
          <w:rFonts w:ascii="Arial" w:eastAsia="Humanst521 BT" w:hAnsi="Arial" w:cs="Arial"/>
          <w:w w:val="111"/>
        </w:rPr>
        <w:t>languages</w:t>
      </w:r>
      <w:proofErr w:type="gramEnd"/>
      <w:r w:rsidRPr="005506B7">
        <w:rPr>
          <w:rFonts w:ascii="Arial" w:eastAsia="Humanst521 BT" w:hAnsi="Arial" w:cs="Arial"/>
          <w:w w:val="111"/>
        </w:rPr>
        <w:t>".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spacing w:val="-3"/>
        </w:rPr>
        <w:t>W</w:t>
      </w:r>
      <w:r w:rsidRPr="005506B7">
        <w:rPr>
          <w:rFonts w:ascii="Arial" w:eastAsia="Humanst521 BT" w:hAnsi="Arial" w:cs="Arial"/>
        </w:rPr>
        <w:t xml:space="preserve">eareconscious of </w:t>
      </w:r>
      <w:proofErr w:type="gramStart"/>
      <w:r w:rsidRPr="005506B7">
        <w:rPr>
          <w:rFonts w:ascii="Arial" w:eastAsia="Humanst521 BT" w:hAnsi="Arial" w:cs="Arial"/>
        </w:rPr>
        <w:t>the  important</w:t>
      </w:r>
      <w:proofErr w:type="gramEnd"/>
      <w:r w:rsidRPr="005506B7">
        <w:rPr>
          <w:rFonts w:ascii="Arial" w:eastAsia="Humanst521 BT" w:hAnsi="Arial" w:cs="Arial"/>
        </w:rPr>
        <w:t xml:space="preserve"> part the  </w:t>
      </w:r>
      <w:r w:rsidR="005506B7" w:rsidRPr="005506B7">
        <w:rPr>
          <w:rFonts w:ascii="Arial" w:eastAsia="Humanst521 BT" w:hAnsi="Arial" w:cs="Arial"/>
        </w:rPr>
        <w:t>community</w:t>
      </w:r>
      <w:r w:rsidRPr="005506B7">
        <w:rPr>
          <w:rFonts w:ascii="Arial" w:eastAsia="Humanst521 BT" w:hAnsi="Arial" w:cs="Arial"/>
        </w:rPr>
        <w:t xml:space="preserve">broadcaster should play in </w:t>
      </w:r>
      <w:r w:rsidRPr="005506B7">
        <w:rPr>
          <w:rFonts w:ascii="Arial" w:eastAsia="Humanst521 BT" w:hAnsi="Arial" w:cs="Arial"/>
          <w:w w:val="108"/>
        </w:rPr>
        <w:t xml:space="preserve">facilitating the </w:t>
      </w:r>
      <w:r w:rsidRPr="005506B7">
        <w:rPr>
          <w:rFonts w:ascii="Arial" w:eastAsia="Humanst521 BT" w:hAnsi="Arial" w:cs="Arial"/>
          <w:w w:val="109"/>
        </w:rPr>
        <w:t>fulfilment</w:t>
      </w:r>
      <w:r w:rsidRPr="005506B7">
        <w:rPr>
          <w:rFonts w:ascii="Arial" w:eastAsia="Humanst521 BT" w:hAnsi="Arial" w:cs="Arial"/>
        </w:rPr>
        <w:t>oftheserights,  andpledge ourcommitment toworkingtowardsthese</w:t>
      </w:r>
      <w:r w:rsidRPr="005506B7">
        <w:rPr>
          <w:rFonts w:ascii="Arial" w:eastAsia="Humanst521 BT" w:hAnsi="Arial" w:cs="Arial"/>
          <w:w w:val="111"/>
        </w:rPr>
        <w:t>goals.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spacing w:val="4"/>
        </w:rPr>
        <w:t>Thi</w:t>
      </w:r>
      <w:r w:rsidRPr="005506B7">
        <w:rPr>
          <w:rFonts w:ascii="Arial" w:eastAsia="Humanst521 BT" w:hAnsi="Arial" w:cs="Arial"/>
        </w:rPr>
        <w:t xml:space="preserve">s  </w:t>
      </w:r>
      <w:r w:rsidRPr="005506B7">
        <w:rPr>
          <w:rFonts w:ascii="Arial" w:eastAsia="Humanst521 BT" w:hAnsi="Arial" w:cs="Arial"/>
          <w:spacing w:val="4"/>
          <w:w w:val="109"/>
        </w:rPr>
        <w:t>Languag</w:t>
      </w:r>
      <w:r w:rsidRPr="005506B7">
        <w:rPr>
          <w:rFonts w:ascii="Arial" w:eastAsia="Humanst521 BT" w:hAnsi="Arial" w:cs="Arial"/>
          <w:w w:val="109"/>
        </w:rPr>
        <w:t xml:space="preserve">e  </w:t>
      </w:r>
      <w:r w:rsidRPr="005506B7">
        <w:rPr>
          <w:rFonts w:ascii="Arial" w:eastAsia="Humanst521 BT" w:hAnsi="Arial" w:cs="Arial"/>
        </w:rPr>
        <w:t>P</w:t>
      </w:r>
      <w:r w:rsidRPr="005506B7">
        <w:rPr>
          <w:rFonts w:ascii="Arial" w:eastAsia="Humanst521 BT" w:hAnsi="Arial" w:cs="Arial"/>
          <w:spacing w:val="4"/>
        </w:rPr>
        <w:t>olic</w:t>
      </w:r>
      <w:r w:rsidRPr="005506B7">
        <w:rPr>
          <w:rFonts w:ascii="Arial" w:eastAsia="Humanst521 BT" w:hAnsi="Arial" w:cs="Arial"/>
        </w:rPr>
        <w:t xml:space="preserve">y  </w:t>
      </w:r>
      <w:r w:rsidRPr="005506B7">
        <w:rPr>
          <w:rFonts w:ascii="Arial" w:eastAsia="Humanst521 BT" w:hAnsi="Arial" w:cs="Arial"/>
          <w:spacing w:val="4"/>
        </w:rPr>
        <w:t>i</w:t>
      </w:r>
      <w:r w:rsidRPr="005506B7">
        <w:rPr>
          <w:rFonts w:ascii="Arial" w:eastAsia="Humanst521 BT" w:hAnsi="Arial" w:cs="Arial"/>
        </w:rPr>
        <w:t xml:space="preserve">s   </w:t>
      </w:r>
      <w:r w:rsidRPr="005506B7">
        <w:rPr>
          <w:rFonts w:ascii="Arial" w:eastAsia="Humanst521 BT" w:hAnsi="Arial" w:cs="Arial"/>
          <w:spacing w:val="4"/>
        </w:rPr>
        <w:t>derive</w:t>
      </w:r>
      <w:r w:rsidRPr="005506B7">
        <w:rPr>
          <w:rFonts w:ascii="Arial" w:eastAsia="Humanst521 BT" w:hAnsi="Arial" w:cs="Arial"/>
        </w:rPr>
        <w:t xml:space="preserve">d   </w:t>
      </w:r>
      <w:r w:rsidRPr="005506B7">
        <w:rPr>
          <w:rFonts w:ascii="Arial" w:eastAsia="Humanst521 BT" w:hAnsi="Arial" w:cs="Arial"/>
          <w:spacing w:val="4"/>
        </w:rPr>
        <w:t xml:space="preserve"> furthe</w:t>
      </w:r>
      <w:r w:rsidRPr="005506B7">
        <w:rPr>
          <w:rFonts w:ascii="Arial" w:eastAsia="Humanst521 BT" w:hAnsi="Arial" w:cs="Arial"/>
        </w:rPr>
        <w:t xml:space="preserve">r   </w:t>
      </w:r>
      <w:r w:rsidRPr="005506B7">
        <w:rPr>
          <w:rFonts w:ascii="Arial" w:eastAsia="Humanst521 BT" w:hAnsi="Arial" w:cs="Arial"/>
          <w:spacing w:val="4"/>
        </w:rPr>
        <w:t>fro</w:t>
      </w:r>
      <w:r w:rsidRPr="005506B7">
        <w:rPr>
          <w:rFonts w:ascii="Arial" w:eastAsia="Humanst521 BT" w:hAnsi="Arial" w:cs="Arial"/>
        </w:rPr>
        <w:t xml:space="preserve">m   </w:t>
      </w:r>
      <w:r w:rsidRPr="005506B7">
        <w:rPr>
          <w:rFonts w:ascii="Arial" w:eastAsia="Humanst521 BT" w:hAnsi="Arial" w:cs="Arial"/>
          <w:spacing w:val="4"/>
        </w:rPr>
        <w:t>th</w:t>
      </w:r>
      <w:r w:rsidRPr="005506B7">
        <w:rPr>
          <w:rFonts w:ascii="Arial" w:eastAsia="Humanst521 BT" w:hAnsi="Arial" w:cs="Arial"/>
        </w:rPr>
        <w:t xml:space="preserve">e   </w:t>
      </w:r>
      <w:r w:rsidRPr="005506B7">
        <w:rPr>
          <w:rFonts w:ascii="Arial" w:eastAsia="Humanst521 BT" w:hAnsi="Arial" w:cs="Arial"/>
          <w:spacing w:val="4"/>
        </w:rPr>
        <w:t>Corporation'</w:t>
      </w:r>
      <w:r w:rsidRPr="005506B7">
        <w:rPr>
          <w:rFonts w:ascii="Arial" w:eastAsia="Humanst521 BT" w:hAnsi="Arial" w:cs="Arial"/>
        </w:rPr>
        <w:t xml:space="preserve">s   </w:t>
      </w:r>
      <w:r w:rsidRPr="005506B7">
        <w:rPr>
          <w:rFonts w:ascii="Arial" w:eastAsia="Humanst521 BT" w:hAnsi="Arial" w:cs="Arial"/>
          <w:spacing w:val="4"/>
        </w:rPr>
        <w:t>commitmen</w:t>
      </w:r>
      <w:r w:rsidRPr="005506B7">
        <w:rPr>
          <w:rFonts w:ascii="Arial" w:eastAsia="Humanst521 BT" w:hAnsi="Arial" w:cs="Arial"/>
        </w:rPr>
        <w:t xml:space="preserve">t     </w:t>
      </w:r>
      <w:r w:rsidRPr="005506B7">
        <w:rPr>
          <w:rFonts w:ascii="Arial" w:eastAsia="Humanst521 BT" w:hAnsi="Arial" w:cs="Arial"/>
          <w:spacing w:val="4"/>
          <w:w w:val="104"/>
        </w:rPr>
        <w:t xml:space="preserve">to </w:t>
      </w:r>
      <w:r w:rsidRPr="005506B7">
        <w:rPr>
          <w:rFonts w:ascii="Arial" w:eastAsia="Humanst521 BT" w:hAnsi="Arial" w:cs="Arial"/>
        </w:rPr>
        <w:t xml:space="preserve">freedomofexpression,which  isprotectedbytheConstitution, </w:t>
      </w:r>
      <w:r w:rsidRPr="005506B7">
        <w:rPr>
          <w:rFonts w:ascii="Arial" w:eastAsia="Humanst521 BT" w:hAnsi="Arial" w:cs="Arial"/>
          <w:w w:val="111"/>
        </w:rPr>
        <w:t>including</w:t>
      </w:r>
      <w:r w:rsidRPr="005506B7">
        <w:rPr>
          <w:rFonts w:ascii="Arial" w:eastAsia="Humanst521 BT" w:hAnsi="Arial" w:cs="Arial"/>
        </w:rPr>
        <w:t>theright ofall</w:t>
      </w:r>
      <w:r w:rsidR="008915AF">
        <w:rPr>
          <w:rFonts w:ascii="Arial" w:eastAsia="Humanst521 BT" w:hAnsi="Arial" w:cs="Arial"/>
          <w:w w:val="108"/>
        </w:rPr>
        <w:t>Community</w:t>
      </w:r>
      <w:r w:rsidRPr="005506B7">
        <w:rPr>
          <w:rFonts w:ascii="Arial" w:eastAsia="Humanst521 BT" w:hAnsi="Arial" w:cs="Arial"/>
        </w:rPr>
        <w:t xml:space="preserve">s toreceiveand impart </w:t>
      </w:r>
      <w:r w:rsidRPr="005506B7">
        <w:rPr>
          <w:rFonts w:ascii="Arial" w:eastAsia="Humanst521 BT" w:hAnsi="Arial" w:cs="Arial"/>
          <w:w w:val="107"/>
        </w:rPr>
        <w:t>information.</w:t>
      </w:r>
      <w:r w:rsidRPr="005506B7">
        <w:rPr>
          <w:rFonts w:ascii="Arial" w:eastAsia="Humanst521 BT" w:hAnsi="Arial" w:cs="Arial"/>
          <w:spacing w:val="-4"/>
        </w:rPr>
        <w:t>W</w:t>
      </w:r>
      <w:r w:rsidRPr="005506B7">
        <w:rPr>
          <w:rFonts w:ascii="Arial" w:eastAsia="Humanst521 BT" w:hAnsi="Arial" w:cs="Arial"/>
        </w:rPr>
        <w:t xml:space="preserve">erecognise that freedom of  expressioncan </w:t>
      </w:r>
      <w:r w:rsidRPr="005506B7">
        <w:rPr>
          <w:rFonts w:ascii="Arial" w:eastAsia="Humanst521 BT" w:hAnsi="Arial" w:cs="Arial"/>
          <w:w w:val="104"/>
        </w:rPr>
        <w:t xml:space="preserve">be </w:t>
      </w:r>
      <w:r w:rsidRPr="005506B7">
        <w:rPr>
          <w:rFonts w:ascii="Arial" w:eastAsia="Humanst521 BT" w:hAnsi="Arial" w:cs="Arial"/>
        </w:rPr>
        <w:t>realised  fully onlywhen every</w:t>
      </w:r>
      <w:r w:rsidR="008915AF">
        <w:rPr>
          <w:rFonts w:ascii="Arial" w:eastAsia="Humanst521 BT" w:hAnsi="Arial" w:cs="Arial"/>
        </w:rPr>
        <w:t>Community</w:t>
      </w:r>
      <w:r w:rsidRPr="005506B7">
        <w:rPr>
          <w:rFonts w:ascii="Arial" w:eastAsia="Humanst521 BT" w:hAnsi="Arial" w:cs="Arial"/>
        </w:rPr>
        <w:t xml:space="preserve"> can inform and beinformed intheir</w:t>
      </w:r>
      <w:r w:rsidRPr="005506B7">
        <w:rPr>
          <w:rFonts w:ascii="Arial" w:eastAsia="Humanst521 BT" w:hAnsi="Arial" w:cs="Arial"/>
          <w:w w:val="112"/>
        </w:rPr>
        <w:t xml:space="preserve">languageof </w:t>
      </w:r>
      <w:r w:rsidRPr="005506B7">
        <w:rPr>
          <w:rFonts w:ascii="Arial" w:eastAsia="Humanst521 BT" w:hAnsi="Arial" w:cs="Arial"/>
        </w:rPr>
        <w:t>choice</w:t>
      </w:r>
      <w:proofErr w:type="gramStart"/>
      <w:r w:rsidRPr="005506B7">
        <w:rPr>
          <w:rFonts w:ascii="Arial" w:eastAsia="Humanst521 BT" w:hAnsi="Arial" w:cs="Arial"/>
        </w:rPr>
        <w:t xml:space="preserve">. </w:t>
      </w:r>
      <w:proofErr w:type="gramEnd"/>
      <w:r w:rsidRPr="005506B7">
        <w:rPr>
          <w:rFonts w:ascii="Arial" w:eastAsia="Humanst521 BT" w:hAnsi="Arial" w:cs="Arial"/>
        </w:rPr>
        <w:t xml:space="preserve">Access </w:t>
      </w:r>
      <w:proofErr w:type="gramStart"/>
      <w:r w:rsidRPr="005506B7">
        <w:rPr>
          <w:rFonts w:ascii="Arial" w:eastAsia="Humanst521 BT" w:hAnsi="Arial" w:cs="Arial"/>
        </w:rPr>
        <w:t xml:space="preserve">to  </w:t>
      </w:r>
      <w:r w:rsidRPr="005506B7">
        <w:rPr>
          <w:rFonts w:ascii="Arial" w:eastAsia="Humanst521 BT" w:hAnsi="Arial" w:cs="Arial"/>
          <w:w w:val="109"/>
        </w:rPr>
        <w:t>meaningful</w:t>
      </w:r>
      <w:proofErr w:type="gramEnd"/>
      <w:r w:rsidRPr="005506B7">
        <w:rPr>
          <w:rFonts w:ascii="Arial" w:eastAsia="Humanst521 BT" w:hAnsi="Arial" w:cs="Arial"/>
          <w:w w:val="109"/>
        </w:rPr>
        <w:t xml:space="preserve"> information</w:t>
      </w:r>
      <w:r w:rsidRPr="005506B7">
        <w:rPr>
          <w:rFonts w:ascii="Arial" w:eastAsia="Humanst521 BT" w:hAnsi="Arial" w:cs="Arial"/>
        </w:rPr>
        <w:t xml:space="preserve">would also empower </w:t>
      </w:r>
      <w:r w:rsidR="008915AF">
        <w:rPr>
          <w:rFonts w:ascii="Arial" w:eastAsia="Humanst521 BT" w:hAnsi="Arial" w:cs="Arial"/>
        </w:rPr>
        <w:t>Community</w:t>
      </w:r>
      <w:r w:rsidRPr="005506B7">
        <w:rPr>
          <w:rFonts w:ascii="Arial" w:eastAsia="Humanst521 BT" w:hAnsi="Arial" w:cs="Arial"/>
        </w:rPr>
        <w:t xml:space="preserve">s to  </w:t>
      </w:r>
      <w:r w:rsidRPr="005506B7">
        <w:rPr>
          <w:rFonts w:ascii="Arial" w:eastAsia="Humanst521 BT" w:hAnsi="Arial" w:cs="Arial"/>
          <w:w w:val="105"/>
        </w:rPr>
        <w:t xml:space="preserve">participate </w:t>
      </w:r>
      <w:r w:rsidRPr="005506B7">
        <w:rPr>
          <w:rFonts w:ascii="Arial" w:eastAsia="Humanst521 BT" w:hAnsi="Arial" w:cs="Arial"/>
        </w:rPr>
        <w:t>effectivelyineveryfacetof</w:t>
      </w:r>
      <w:r w:rsidRPr="005506B7">
        <w:rPr>
          <w:rFonts w:ascii="Arial" w:eastAsia="Humanst521 BT" w:hAnsi="Arial" w:cs="Arial"/>
          <w:w w:val="102"/>
        </w:rPr>
        <w:t>societ</w:t>
      </w:r>
      <w:r w:rsidRPr="005506B7">
        <w:rPr>
          <w:rFonts w:ascii="Arial" w:eastAsia="Humanst521 BT" w:hAnsi="Arial" w:cs="Arial"/>
          <w:spacing w:val="-14"/>
          <w:w w:val="102"/>
        </w:rPr>
        <w:t>y</w:t>
      </w:r>
      <w:r w:rsidRPr="005506B7">
        <w:rPr>
          <w:rFonts w:ascii="Arial" w:eastAsia="Humanst521 BT" w:hAnsi="Arial" w:cs="Arial"/>
          <w:w w:val="111"/>
        </w:rPr>
        <w:t>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spacing w:val="-3"/>
        </w:rPr>
        <w:t>W</w:t>
      </w:r>
      <w:r w:rsidRPr="005506B7">
        <w:rPr>
          <w:rFonts w:ascii="Arial" w:eastAsia="Humanst521 BT" w:hAnsi="Arial" w:cs="Arial"/>
        </w:rPr>
        <w:t xml:space="preserve">ealso recognise that </w:t>
      </w:r>
      <w:r w:rsidRPr="005506B7">
        <w:rPr>
          <w:rFonts w:ascii="Arial" w:eastAsia="Humanst521 BT" w:hAnsi="Arial" w:cs="Arial"/>
          <w:w w:val="114"/>
        </w:rPr>
        <w:t>language</w:t>
      </w:r>
      <w:r w:rsidRPr="005506B7">
        <w:rPr>
          <w:rFonts w:ascii="Arial" w:eastAsia="Humanst521 BT" w:hAnsi="Arial" w:cs="Arial"/>
        </w:rPr>
        <w:t xml:space="preserve">plays acrucial </w:t>
      </w:r>
      <w:proofErr w:type="gramStart"/>
      <w:r w:rsidRPr="005506B7">
        <w:rPr>
          <w:rFonts w:ascii="Arial" w:eastAsia="Humanst521 BT" w:hAnsi="Arial" w:cs="Arial"/>
        </w:rPr>
        <w:t>part  inpromoting</w:t>
      </w:r>
      <w:proofErr w:type="gramEnd"/>
      <w:r w:rsidRPr="005506B7">
        <w:rPr>
          <w:rFonts w:ascii="Arial" w:eastAsia="Humanst521 BT" w:hAnsi="Arial" w:cs="Arial"/>
        </w:rPr>
        <w:t xml:space="preserve"> and </w:t>
      </w:r>
      <w:r w:rsidRPr="005506B7">
        <w:rPr>
          <w:rFonts w:ascii="Arial" w:eastAsia="Humanst521 BT" w:hAnsi="Arial" w:cs="Arial"/>
          <w:w w:val="112"/>
        </w:rPr>
        <w:t>attaining</w:t>
      </w:r>
      <w:r w:rsidRPr="005506B7">
        <w:rPr>
          <w:rFonts w:ascii="Arial" w:eastAsia="Humanst521 BT" w:hAnsi="Arial" w:cs="Arial"/>
        </w:rPr>
        <w:t xml:space="preserve">thegoals </w:t>
      </w:r>
      <w:r w:rsidRPr="005506B7">
        <w:rPr>
          <w:rFonts w:ascii="Arial" w:eastAsia="Humanst521 BT" w:hAnsi="Arial" w:cs="Arial"/>
          <w:w w:val="110"/>
        </w:rPr>
        <w:t xml:space="preserve">of </w:t>
      </w:r>
      <w:r w:rsidRPr="005506B7">
        <w:rPr>
          <w:rFonts w:ascii="Arial" w:eastAsia="Humanst521 BT" w:hAnsi="Arial" w:cs="Arial"/>
          <w:w w:val="112"/>
        </w:rPr>
        <w:t>building</w:t>
      </w:r>
      <w:r w:rsidRPr="005506B7">
        <w:rPr>
          <w:rFonts w:ascii="Arial" w:eastAsia="Humanst521 BT" w:hAnsi="Arial" w:cs="Arial"/>
        </w:rPr>
        <w:t xml:space="preserve">ourdemocracy  and ournation, and protecting and </w:t>
      </w:r>
      <w:r w:rsidRPr="005506B7">
        <w:rPr>
          <w:rFonts w:ascii="Arial" w:eastAsia="Humanst521 BT" w:hAnsi="Arial" w:cs="Arial"/>
          <w:w w:val="107"/>
        </w:rPr>
        <w:t>developing</w:t>
      </w:r>
      <w:r w:rsidRPr="005506B7">
        <w:rPr>
          <w:rFonts w:ascii="Arial" w:eastAsia="Humanst521 BT" w:hAnsi="Arial" w:cs="Arial"/>
        </w:rPr>
        <w:t xml:space="preserve">ouruniquely diverse cultures.  This is </w:t>
      </w:r>
      <w:proofErr w:type="gramStart"/>
      <w:r w:rsidRPr="005506B7">
        <w:rPr>
          <w:rFonts w:ascii="Arial" w:eastAsia="Humanst521 BT" w:hAnsi="Arial" w:cs="Arial"/>
        </w:rPr>
        <w:t>because  the</w:t>
      </w:r>
      <w:proofErr w:type="gramEnd"/>
      <w:r w:rsidRPr="005506B7">
        <w:rPr>
          <w:rFonts w:ascii="Arial" w:eastAsia="Humanst521 BT" w:hAnsi="Arial" w:cs="Arial"/>
        </w:rPr>
        <w:t xml:space="preserve"> use and  development  of </w:t>
      </w:r>
      <w:r w:rsidRPr="005506B7">
        <w:rPr>
          <w:rFonts w:ascii="Arial" w:eastAsia="Humanst521 BT" w:hAnsi="Arial" w:cs="Arial"/>
          <w:w w:val="114"/>
        </w:rPr>
        <w:t xml:space="preserve">language </w:t>
      </w:r>
      <w:r w:rsidRPr="005506B7">
        <w:rPr>
          <w:rFonts w:ascii="Arial" w:eastAsia="Humanst521 BT" w:hAnsi="Arial" w:cs="Arial"/>
        </w:rPr>
        <w:t xml:space="preserve">is closely linked   to </w:t>
      </w:r>
      <w:r w:rsidRPr="005506B7">
        <w:rPr>
          <w:rFonts w:ascii="Arial" w:eastAsia="Humanst521 BT" w:hAnsi="Arial" w:cs="Arial"/>
          <w:w w:val="105"/>
        </w:rPr>
        <w:t xml:space="preserve">the </w:t>
      </w:r>
      <w:r w:rsidRPr="005506B7">
        <w:rPr>
          <w:rFonts w:ascii="Arial" w:eastAsia="Humanst521 BT" w:hAnsi="Arial" w:cs="Arial"/>
        </w:rPr>
        <w:t>developmentofcultureandidentit</w:t>
      </w:r>
      <w:r w:rsidRPr="005506B7">
        <w:rPr>
          <w:rFonts w:ascii="Arial" w:eastAsia="Humanst521 BT" w:hAnsi="Arial" w:cs="Arial"/>
          <w:spacing w:val="-14"/>
        </w:rPr>
        <w:t>y</w:t>
      </w:r>
      <w:r w:rsidRPr="005506B7">
        <w:rPr>
          <w:rFonts w:ascii="Arial" w:eastAsia="Humanst521 BT" w:hAnsi="Arial" w:cs="Arial"/>
        </w:rPr>
        <w:t>.Thesemattersareparticularlyimportant inourrelatively</w:t>
      </w:r>
      <w:r w:rsidRPr="005506B7">
        <w:rPr>
          <w:rFonts w:ascii="Arial" w:eastAsia="Humanst521 BT" w:hAnsi="Arial" w:cs="Arial"/>
          <w:w w:val="104"/>
        </w:rPr>
        <w:t xml:space="preserve">new </w:t>
      </w:r>
      <w:r w:rsidRPr="005506B7">
        <w:rPr>
          <w:rFonts w:ascii="Arial" w:eastAsia="Humanst521 BT" w:hAnsi="Arial" w:cs="Arial"/>
        </w:rPr>
        <w:t>democrac</w:t>
      </w:r>
      <w:r w:rsidRPr="005506B7">
        <w:rPr>
          <w:rFonts w:ascii="Arial" w:eastAsia="Humanst521 BT" w:hAnsi="Arial" w:cs="Arial"/>
          <w:spacing w:val="-14"/>
        </w:rPr>
        <w:t>y</w:t>
      </w:r>
      <w:r w:rsidRPr="005506B7">
        <w:rPr>
          <w:rFonts w:ascii="Arial" w:eastAsia="Humanst521 BT" w:hAnsi="Arial" w:cs="Arial"/>
        </w:rPr>
        <w:t>,where</w:t>
      </w:r>
      <w:r w:rsidRPr="005506B7">
        <w:rPr>
          <w:rFonts w:ascii="Arial" w:eastAsia="Humanst521 BT" w:hAnsi="Arial" w:cs="Arial"/>
          <w:w w:val="114"/>
        </w:rPr>
        <w:t>language</w:t>
      </w:r>
      <w:r w:rsidRPr="005506B7">
        <w:rPr>
          <w:rFonts w:ascii="Arial" w:eastAsia="Humanst521 BT" w:hAnsi="Arial" w:cs="Arial"/>
        </w:rPr>
        <w:t>willbeinstrumental initsgrowthand</w:t>
      </w:r>
      <w:r w:rsidRPr="005506B7">
        <w:rPr>
          <w:rFonts w:ascii="Arial" w:eastAsia="Humanst521 BT" w:hAnsi="Arial" w:cs="Arial"/>
          <w:w w:val="104"/>
        </w:rPr>
        <w:t>development.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 xml:space="preserve">Owing to its virtually universal   accessibility  and use, the </w:t>
      </w:r>
      <w:r w:rsidR="005506B7" w:rsidRPr="005506B7">
        <w:rPr>
          <w:rFonts w:ascii="Arial" w:eastAsia="Humanst521 BT" w:hAnsi="Arial" w:cs="Arial"/>
        </w:rPr>
        <w:t>community</w:t>
      </w:r>
      <w:r w:rsidRPr="005506B7">
        <w:rPr>
          <w:rFonts w:ascii="Arial" w:eastAsia="Humanst521 BT" w:hAnsi="Arial" w:cs="Arial"/>
        </w:rPr>
        <w:t xml:space="preserve"> broadcaster  has a </w:t>
      </w:r>
      <w:r w:rsidRPr="005506B7">
        <w:rPr>
          <w:rFonts w:ascii="Arial" w:eastAsia="Humanst521 BT" w:hAnsi="Arial" w:cs="Arial"/>
          <w:w w:val="108"/>
        </w:rPr>
        <w:t xml:space="preserve">unique </w:t>
      </w:r>
      <w:r w:rsidRPr="005506B7">
        <w:rPr>
          <w:rFonts w:ascii="Arial" w:eastAsia="Humanst521 BT" w:hAnsi="Arial" w:cs="Arial"/>
        </w:rPr>
        <w:t xml:space="preserve">responsibility to  broadcast programmes that promote development of </w:t>
      </w:r>
      <w:r w:rsidRPr="005506B7">
        <w:rPr>
          <w:rFonts w:ascii="Arial" w:eastAsia="Humanst521 BT" w:hAnsi="Arial" w:cs="Arial"/>
          <w:w w:val="110"/>
        </w:rPr>
        <w:t>national</w:t>
      </w:r>
      <w:r w:rsidRPr="005506B7">
        <w:rPr>
          <w:rFonts w:ascii="Arial" w:eastAsia="Humanst521 BT" w:hAnsi="Arial" w:cs="Arial"/>
        </w:rPr>
        <w:t xml:space="preserve">identity </w:t>
      </w:r>
      <w:r w:rsidRPr="005506B7">
        <w:rPr>
          <w:rFonts w:ascii="Arial" w:eastAsia="Humanst521 BT" w:hAnsi="Arial" w:cs="Arial"/>
          <w:w w:val="105"/>
        </w:rPr>
        <w:t xml:space="preserve">while </w:t>
      </w:r>
      <w:r w:rsidRPr="005506B7">
        <w:rPr>
          <w:rFonts w:ascii="Arial" w:eastAsia="Humanst521 BT" w:hAnsi="Arial" w:cs="Arial"/>
          <w:w w:val="108"/>
        </w:rPr>
        <w:t>supporting</w:t>
      </w:r>
      <w:r w:rsidRPr="005506B7">
        <w:rPr>
          <w:rFonts w:ascii="Arial" w:eastAsia="Humanst521 BT" w:hAnsi="Arial" w:cs="Arial"/>
        </w:rPr>
        <w:t xml:space="preserve">development of our </w:t>
      </w:r>
      <w:r w:rsidRPr="005506B7">
        <w:rPr>
          <w:rFonts w:ascii="Arial" w:eastAsia="Humanst521 BT" w:hAnsi="Arial" w:cs="Arial"/>
          <w:w w:val="113"/>
        </w:rPr>
        <w:t>languages</w:t>
      </w:r>
      <w:r w:rsidRPr="005506B7">
        <w:rPr>
          <w:rFonts w:ascii="Arial" w:eastAsia="Humanst521 BT" w:hAnsi="Arial" w:cs="Arial"/>
        </w:rPr>
        <w:t>and cultures</w:t>
      </w:r>
      <w:proofErr w:type="gramStart"/>
      <w:r w:rsidRPr="005506B7">
        <w:rPr>
          <w:rFonts w:ascii="Arial" w:eastAsia="Humanst521 BT" w:hAnsi="Arial" w:cs="Arial"/>
        </w:rPr>
        <w:t xml:space="preserve">. </w:t>
      </w:r>
      <w:proofErr w:type="gramEnd"/>
      <w:r w:rsidRPr="005506B7">
        <w:rPr>
          <w:rFonts w:ascii="Arial" w:eastAsia="Humanst521 BT" w:hAnsi="Arial" w:cs="Arial"/>
        </w:rPr>
        <w:t xml:space="preserve">South Africa, and consequently   </w:t>
      </w:r>
      <w:r w:rsidRPr="005506B7">
        <w:rPr>
          <w:rFonts w:ascii="Arial" w:eastAsia="Humanst521 BT" w:hAnsi="Arial" w:cs="Arial"/>
          <w:w w:val="105"/>
        </w:rPr>
        <w:t xml:space="preserve">the </w:t>
      </w:r>
      <w:r w:rsidR="005506B7" w:rsidRPr="005506B7">
        <w:rPr>
          <w:rFonts w:ascii="Arial" w:eastAsia="Humanst521 BT" w:hAnsi="Arial" w:cs="Arial"/>
        </w:rPr>
        <w:t>community</w:t>
      </w:r>
      <w:r w:rsidRPr="005506B7">
        <w:rPr>
          <w:rFonts w:ascii="Arial" w:eastAsia="Humanst521 BT" w:hAnsi="Arial" w:cs="Arial"/>
        </w:rPr>
        <w:t>broadcaste</w:t>
      </w:r>
      <w:r w:rsidRPr="005506B7">
        <w:rPr>
          <w:rFonts w:ascii="Arial" w:eastAsia="Humanst521 BT" w:hAnsi="Arial" w:cs="Arial"/>
          <w:spacing w:val="-16"/>
        </w:rPr>
        <w:t>r</w:t>
      </w:r>
      <w:r w:rsidRPr="005506B7">
        <w:rPr>
          <w:rFonts w:ascii="Arial" w:eastAsia="Humanst521 BT" w:hAnsi="Arial" w:cs="Arial"/>
        </w:rPr>
        <w:t xml:space="preserve">, is faced with a further </w:t>
      </w:r>
      <w:r w:rsidRPr="005506B7">
        <w:rPr>
          <w:rFonts w:ascii="Arial" w:eastAsia="Humanst521 BT" w:hAnsi="Arial" w:cs="Arial"/>
          <w:w w:val="109"/>
        </w:rPr>
        <w:t>challenge</w:t>
      </w:r>
      <w:proofErr w:type="gramStart"/>
      <w:r w:rsidRPr="005506B7">
        <w:rPr>
          <w:rFonts w:ascii="Arial" w:eastAsia="Humanst521 BT" w:hAnsi="Arial" w:cs="Arial"/>
          <w:w w:val="109"/>
        </w:rPr>
        <w:t>:</w:t>
      </w:r>
      <w:r w:rsidRPr="005506B7">
        <w:rPr>
          <w:rFonts w:ascii="Arial" w:eastAsia="Humanst521 BT" w:hAnsi="Arial" w:cs="Arial"/>
        </w:rPr>
        <w:t>that</w:t>
      </w:r>
      <w:proofErr w:type="gramEnd"/>
      <w:r w:rsidRPr="005506B7">
        <w:rPr>
          <w:rFonts w:ascii="Arial" w:eastAsia="Humanst521 BT" w:hAnsi="Arial" w:cs="Arial"/>
        </w:rPr>
        <w:t xml:space="preserve"> of </w:t>
      </w:r>
      <w:r w:rsidRPr="005506B7">
        <w:rPr>
          <w:rFonts w:ascii="Arial" w:eastAsia="Humanst521 BT" w:hAnsi="Arial" w:cs="Arial"/>
          <w:w w:val="110"/>
        </w:rPr>
        <w:t xml:space="preserve">bringing  marginalisednational </w:t>
      </w:r>
      <w:r w:rsidRPr="005506B7">
        <w:rPr>
          <w:rFonts w:ascii="Arial" w:eastAsia="Humanst521 BT" w:hAnsi="Arial" w:cs="Arial"/>
          <w:w w:val="113"/>
        </w:rPr>
        <w:t>languages,</w:t>
      </w:r>
      <w:r w:rsidRPr="005506B7">
        <w:rPr>
          <w:rFonts w:ascii="Arial" w:eastAsia="Humanst521 BT" w:hAnsi="Arial" w:cs="Arial"/>
        </w:rPr>
        <w:t>culturesandidentitiesintothemainstream, sothattheycandevelopandflourish,</w:t>
      </w:r>
      <w:r w:rsidRPr="005506B7">
        <w:rPr>
          <w:rFonts w:ascii="Arial" w:eastAsia="Humanst521 BT" w:hAnsi="Arial" w:cs="Arial"/>
          <w:w w:val="111"/>
        </w:rPr>
        <w:t xml:space="preserve">and </w:t>
      </w:r>
      <w:r w:rsidRPr="005506B7">
        <w:rPr>
          <w:rFonts w:ascii="Arial" w:eastAsia="Humanst521 BT" w:hAnsi="Arial" w:cs="Arial"/>
        </w:rPr>
        <w:t xml:space="preserve">becomeacorepartofournation </w:t>
      </w:r>
      <w:r w:rsidRPr="005506B7">
        <w:rPr>
          <w:rFonts w:ascii="Arial" w:eastAsia="Humanst521 BT" w:hAnsi="Arial" w:cs="Arial"/>
          <w:w w:val="107"/>
        </w:rPr>
        <w:t>buildingproject.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color w:val="004890"/>
          <w:w w:val="91"/>
        </w:rPr>
        <w:t>S</w:t>
      </w:r>
      <w:r w:rsidRPr="005506B7">
        <w:rPr>
          <w:rFonts w:ascii="Arial" w:eastAsia="Humanst521 BT" w:hAnsi="Arial" w:cs="Arial"/>
          <w:b/>
          <w:color w:val="004890"/>
          <w:spacing w:val="-8"/>
          <w:w w:val="91"/>
        </w:rPr>
        <w:t>T</w:t>
      </w:r>
      <w:r w:rsidRPr="005506B7">
        <w:rPr>
          <w:rFonts w:ascii="Arial" w:eastAsia="Humanst521 BT" w:hAnsi="Arial" w:cs="Arial"/>
          <w:b/>
          <w:color w:val="004890"/>
          <w:spacing w:val="-7"/>
          <w:w w:val="91"/>
        </w:rPr>
        <w:t>A</w:t>
      </w:r>
      <w:r w:rsidRPr="005506B7">
        <w:rPr>
          <w:rFonts w:ascii="Arial" w:eastAsia="Humanst521 BT" w:hAnsi="Arial" w:cs="Arial"/>
          <w:b/>
          <w:color w:val="004890"/>
          <w:w w:val="91"/>
        </w:rPr>
        <w:t>TEMENT</w:t>
      </w:r>
      <w:r w:rsidRPr="005506B7">
        <w:rPr>
          <w:rFonts w:ascii="Arial" w:eastAsia="Humanst521 BT" w:hAnsi="Arial" w:cs="Arial"/>
          <w:b/>
          <w:color w:val="004890"/>
        </w:rPr>
        <w:t>OF</w:t>
      </w:r>
      <w:r w:rsidRPr="005506B7">
        <w:rPr>
          <w:rFonts w:ascii="Arial" w:eastAsia="Humanst521 BT" w:hAnsi="Arial" w:cs="Arial"/>
          <w:b/>
          <w:color w:val="004890"/>
          <w:w w:val="96"/>
        </w:rPr>
        <w:t>COMMITMENT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 xml:space="preserve">This policy takes into </w:t>
      </w:r>
      <w:proofErr w:type="gramStart"/>
      <w:r w:rsidRPr="005506B7">
        <w:rPr>
          <w:rFonts w:ascii="Arial" w:eastAsia="Humanst521 BT" w:hAnsi="Arial" w:cs="Arial"/>
        </w:rPr>
        <w:t>account  the</w:t>
      </w:r>
      <w:proofErr w:type="gramEnd"/>
      <w:r w:rsidRPr="005506B7">
        <w:rPr>
          <w:rFonts w:ascii="Arial" w:eastAsia="Humanst521 BT" w:hAnsi="Arial" w:cs="Arial"/>
        </w:rPr>
        <w:t xml:space="preserve"> Constitution  and   a range  of legislative  and   </w:t>
      </w:r>
      <w:r w:rsidRPr="005506B7">
        <w:rPr>
          <w:rFonts w:ascii="Arial" w:eastAsia="Humanst521 BT" w:hAnsi="Arial" w:cs="Arial"/>
          <w:w w:val="104"/>
        </w:rPr>
        <w:t xml:space="preserve">regulatory </w:t>
      </w:r>
      <w:r w:rsidRPr="005506B7">
        <w:rPr>
          <w:rFonts w:ascii="Arial" w:eastAsia="Humanst521 BT" w:hAnsi="Arial" w:cs="Arial"/>
        </w:rPr>
        <w:t>requirements—inparticularthosecontained inthe</w:t>
      </w:r>
      <w:r w:rsidRPr="005506B7">
        <w:rPr>
          <w:rFonts w:ascii="Arial" w:eastAsia="Humanst521 BT" w:hAnsi="Arial" w:cs="Arial"/>
          <w:w w:val="106"/>
        </w:rPr>
        <w:t xml:space="preserve">Independent Broadcasting </w:t>
      </w:r>
      <w:r w:rsidRPr="005506B7">
        <w:rPr>
          <w:rFonts w:ascii="Arial" w:eastAsia="Humanst521 BT" w:hAnsi="Arial" w:cs="Arial"/>
        </w:rPr>
        <w:t>AuthorityAct,</w:t>
      </w:r>
      <w:r w:rsidRPr="005506B7">
        <w:rPr>
          <w:rFonts w:ascii="Arial" w:eastAsia="Humanst521 BT" w:hAnsi="Arial" w:cs="Arial"/>
          <w:w w:val="105"/>
        </w:rPr>
        <w:t xml:space="preserve">the </w:t>
      </w:r>
      <w:r w:rsidRPr="005506B7">
        <w:rPr>
          <w:rFonts w:ascii="Arial" w:eastAsia="Humanst521 BT" w:hAnsi="Arial" w:cs="Arial"/>
          <w:w w:val="106"/>
        </w:rPr>
        <w:t>Broadcasting</w:t>
      </w:r>
      <w:r w:rsidRPr="005506B7">
        <w:rPr>
          <w:rFonts w:ascii="Arial" w:eastAsia="Humanst521 BT" w:hAnsi="Arial" w:cs="Arial"/>
        </w:rPr>
        <w:t>Act,andICASA policiesand</w:t>
      </w:r>
      <w:r w:rsidRPr="005506B7">
        <w:rPr>
          <w:rFonts w:ascii="Arial" w:eastAsia="Humanst521 BT" w:hAnsi="Arial" w:cs="Arial"/>
          <w:w w:val="107"/>
        </w:rPr>
        <w:t>regulations.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Drawingonthese,the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commitsitselftobeing thevoiceandvisionofevery</w:t>
      </w:r>
      <w:r w:rsidR="008915AF">
        <w:rPr>
          <w:rFonts w:ascii="Arial" w:eastAsia="Humanst521 BT" w:hAnsi="Arial" w:cs="Arial"/>
        </w:rPr>
        <w:t>Community</w:t>
      </w:r>
      <w:proofErr w:type="gramStart"/>
      <w:r w:rsidRPr="005506B7">
        <w:rPr>
          <w:rFonts w:ascii="Arial" w:eastAsia="Humanst521 BT" w:hAnsi="Arial" w:cs="Arial"/>
          <w:w w:val="106"/>
        </w:rPr>
        <w:t xml:space="preserve">. </w:t>
      </w:r>
      <w:proofErr w:type="gramEnd"/>
      <w:r w:rsidRPr="005506B7">
        <w:rPr>
          <w:rFonts w:ascii="Arial" w:eastAsia="Humanst521 BT" w:hAnsi="Arial" w:cs="Arial"/>
        </w:rPr>
        <w:t>Accordingl</w:t>
      </w:r>
      <w:r w:rsidRPr="005506B7">
        <w:rPr>
          <w:rFonts w:ascii="Arial" w:eastAsia="Humanst521 BT" w:hAnsi="Arial" w:cs="Arial"/>
          <w:spacing w:val="-14"/>
        </w:rPr>
        <w:t>y</w:t>
      </w:r>
      <w:r w:rsidRPr="005506B7">
        <w:rPr>
          <w:rFonts w:ascii="Arial" w:eastAsia="Humanst521 BT" w:hAnsi="Arial" w:cs="Arial"/>
        </w:rPr>
        <w:t xml:space="preserve">, </w:t>
      </w:r>
      <w:r w:rsidRPr="005506B7">
        <w:rPr>
          <w:rFonts w:ascii="Arial" w:eastAsia="Humanst521 BT" w:hAnsi="Arial" w:cs="Arial"/>
          <w:w w:val="101"/>
        </w:rPr>
        <w:t>we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hAnsi="Arial" w:cs="Arial"/>
        </w:rPr>
        <w:tab/>
      </w:r>
      <w:proofErr w:type="gramStart"/>
      <w:r w:rsidRPr="005506B7">
        <w:rPr>
          <w:rFonts w:ascii="Arial" w:eastAsia="Humanst521 BT" w:hAnsi="Arial" w:cs="Arial"/>
        </w:rPr>
        <w:t>provide</w:t>
      </w:r>
      <w:proofErr w:type="gramEnd"/>
      <w:r w:rsidRPr="005506B7">
        <w:rPr>
          <w:rFonts w:ascii="Arial" w:eastAsia="Humanst521 BT" w:hAnsi="Arial" w:cs="Arial"/>
        </w:rPr>
        <w:t xml:space="preserve"> a range  of distinctive,  creative and  top quality  programmes  in all 11 </w:t>
      </w:r>
      <w:r w:rsidRPr="005506B7">
        <w:rPr>
          <w:rFonts w:ascii="Arial" w:eastAsia="Humanst521 BT" w:hAnsi="Arial" w:cs="Arial"/>
          <w:w w:val="110"/>
        </w:rPr>
        <w:t xml:space="preserve">official </w:t>
      </w:r>
      <w:r w:rsidRPr="005506B7">
        <w:rPr>
          <w:rFonts w:ascii="Arial" w:eastAsia="Humanst521 BT" w:hAnsi="Arial" w:cs="Arial"/>
          <w:w w:val="113"/>
        </w:rPr>
        <w:t>languages</w:t>
      </w:r>
      <w:r w:rsidRPr="005506B7">
        <w:rPr>
          <w:rFonts w:ascii="Arial" w:eastAsia="Humanst521 BT" w:hAnsi="Arial" w:cs="Arial"/>
        </w:rPr>
        <w:t>acrossourradioand  televisionportfolio, and  strivetoreflecttheneedsof</w:t>
      </w:r>
      <w:r w:rsidRPr="005506B7">
        <w:rPr>
          <w:rFonts w:ascii="Arial" w:eastAsia="Humanst521 BT" w:hAnsi="Arial" w:cs="Arial"/>
          <w:w w:val="106"/>
        </w:rPr>
        <w:t xml:space="preserve">each </w:t>
      </w:r>
      <w:r w:rsidRPr="005506B7">
        <w:rPr>
          <w:rFonts w:ascii="Arial" w:eastAsia="Humanst521 BT" w:hAnsi="Arial" w:cs="Arial"/>
          <w:w w:val="114"/>
        </w:rPr>
        <w:t>language</w:t>
      </w:r>
      <w:r w:rsidRPr="005506B7">
        <w:rPr>
          <w:rFonts w:ascii="Arial" w:eastAsia="Humanst521 BT" w:hAnsi="Arial" w:cs="Arial"/>
        </w:rPr>
        <w:t>community inour</w:t>
      </w:r>
      <w:r w:rsidRPr="005506B7">
        <w:rPr>
          <w:rFonts w:ascii="Arial" w:eastAsia="Humanst521 BT" w:hAnsi="Arial" w:cs="Arial"/>
          <w:w w:val="108"/>
        </w:rPr>
        <w:t>programming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  <w:w w:val="110"/>
        </w:rPr>
        <w:t>maintain</w:t>
      </w:r>
      <w:r w:rsidRPr="005506B7">
        <w:rPr>
          <w:rFonts w:ascii="Arial" w:eastAsia="Humanst521 BT" w:hAnsi="Arial" w:cs="Arial"/>
        </w:rPr>
        <w:t>distinctandseparateradioservicesineachofthe11official</w:t>
      </w:r>
      <w:proofErr w:type="gramEnd"/>
      <w:r w:rsidRPr="005506B7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w w:val="113"/>
        </w:rPr>
        <w:t>languages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</w:rPr>
        <w:t>treatalltheofficial</w:t>
      </w:r>
      <w:proofErr w:type="gramEnd"/>
      <w:r w:rsidRPr="005506B7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w w:val="113"/>
        </w:rPr>
        <w:t>languages</w:t>
      </w:r>
      <w:r w:rsidRPr="005506B7">
        <w:rPr>
          <w:rFonts w:ascii="Arial" w:eastAsia="Humanst521 BT" w:hAnsi="Arial" w:cs="Arial"/>
        </w:rPr>
        <w:t>equitably onourtelevisionservices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hAnsi="Arial" w:cs="Arial"/>
        </w:rPr>
        <w:tab/>
      </w:r>
      <w:r w:rsidRPr="005506B7">
        <w:rPr>
          <w:rFonts w:ascii="Arial" w:eastAsia="Humanst521 BT" w:hAnsi="Arial" w:cs="Arial"/>
          <w:spacing w:val="4"/>
        </w:rPr>
        <w:t>integrat</w:t>
      </w:r>
      <w:r w:rsidRPr="005506B7">
        <w:rPr>
          <w:rFonts w:ascii="Arial" w:eastAsia="Humanst521 BT" w:hAnsi="Arial" w:cs="Arial"/>
        </w:rPr>
        <w:t xml:space="preserve">e  </w:t>
      </w:r>
      <w:r w:rsidRPr="005506B7">
        <w:rPr>
          <w:rFonts w:ascii="Arial" w:eastAsia="Humanst521 BT" w:hAnsi="Arial" w:cs="Arial"/>
          <w:spacing w:val="4"/>
        </w:rPr>
        <w:t>Sout</w:t>
      </w:r>
      <w:r w:rsidRPr="005506B7">
        <w:rPr>
          <w:rFonts w:ascii="Arial" w:eastAsia="Humanst521 BT" w:hAnsi="Arial" w:cs="Arial"/>
        </w:rPr>
        <w:t xml:space="preserve">h  </w:t>
      </w:r>
      <w:r w:rsidRPr="005506B7">
        <w:rPr>
          <w:rFonts w:ascii="Arial" w:eastAsia="Humanst521 BT" w:hAnsi="Arial" w:cs="Arial"/>
          <w:spacing w:val="4"/>
        </w:rPr>
        <w:t>Afric</w:t>
      </w:r>
      <w:r w:rsidRPr="005506B7">
        <w:rPr>
          <w:rFonts w:ascii="Arial" w:eastAsia="Humanst521 BT" w:hAnsi="Arial" w:cs="Arial"/>
        </w:rPr>
        <w:t xml:space="preserve">a  </w:t>
      </w:r>
      <w:r w:rsidRPr="005506B7">
        <w:rPr>
          <w:rFonts w:ascii="Arial" w:eastAsia="Humanst521 BT" w:hAnsi="Arial" w:cs="Arial"/>
          <w:spacing w:val="4"/>
        </w:rPr>
        <w:t>Sig</w:t>
      </w:r>
      <w:r w:rsidRPr="005506B7">
        <w:rPr>
          <w:rFonts w:ascii="Arial" w:eastAsia="Humanst521 BT" w:hAnsi="Arial" w:cs="Arial"/>
        </w:rPr>
        <w:t xml:space="preserve">n  </w:t>
      </w:r>
      <w:r w:rsidRPr="005506B7">
        <w:rPr>
          <w:rFonts w:ascii="Arial" w:eastAsia="Humanst521 BT" w:hAnsi="Arial" w:cs="Arial"/>
          <w:spacing w:val="4"/>
          <w:w w:val="109"/>
        </w:rPr>
        <w:t>Languag</w:t>
      </w:r>
      <w:r w:rsidRPr="005506B7">
        <w:rPr>
          <w:rFonts w:ascii="Arial" w:eastAsia="Humanst521 BT" w:hAnsi="Arial" w:cs="Arial"/>
          <w:w w:val="109"/>
        </w:rPr>
        <w:t xml:space="preserve">e </w:t>
      </w:r>
      <w:r w:rsidRPr="005506B7">
        <w:rPr>
          <w:rFonts w:ascii="Arial" w:eastAsia="Humanst521 BT" w:hAnsi="Arial" w:cs="Arial"/>
          <w:spacing w:val="4"/>
        </w:rPr>
        <w:t>int</w:t>
      </w:r>
      <w:r w:rsidRPr="005506B7">
        <w:rPr>
          <w:rFonts w:ascii="Arial" w:eastAsia="Humanst521 BT" w:hAnsi="Arial" w:cs="Arial"/>
        </w:rPr>
        <w:t xml:space="preserve">o  </w:t>
      </w:r>
      <w:r w:rsidRPr="005506B7">
        <w:rPr>
          <w:rFonts w:ascii="Arial" w:eastAsia="Humanst521 BT" w:hAnsi="Arial" w:cs="Arial"/>
          <w:spacing w:val="4"/>
          <w:w w:val="107"/>
        </w:rPr>
        <w:t>broadcastin</w:t>
      </w:r>
      <w:r w:rsidRPr="005506B7">
        <w:rPr>
          <w:rFonts w:ascii="Arial" w:eastAsia="Humanst521 BT" w:hAnsi="Arial" w:cs="Arial"/>
          <w:w w:val="107"/>
        </w:rPr>
        <w:t xml:space="preserve">g </w:t>
      </w:r>
      <w:r w:rsidRPr="005506B7">
        <w:rPr>
          <w:rFonts w:ascii="Arial" w:eastAsia="Humanst521 BT" w:hAnsi="Arial" w:cs="Arial"/>
          <w:spacing w:val="4"/>
        </w:rPr>
        <w:t>a</w:t>
      </w:r>
      <w:r w:rsidRPr="005506B7">
        <w:rPr>
          <w:rFonts w:ascii="Arial" w:eastAsia="Humanst521 BT" w:hAnsi="Arial" w:cs="Arial"/>
        </w:rPr>
        <w:t xml:space="preserve">s  a  </w:t>
      </w:r>
      <w:r w:rsidRPr="005506B7">
        <w:rPr>
          <w:rFonts w:ascii="Arial" w:eastAsia="Humanst521 BT" w:hAnsi="Arial" w:cs="Arial"/>
          <w:spacing w:val="4"/>
        </w:rPr>
        <w:t>mean</w:t>
      </w:r>
      <w:r w:rsidRPr="005506B7">
        <w:rPr>
          <w:rFonts w:ascii="Arial" w:eastAsia="Humanst521 BT" w:hAnsi="Arial" w:cs="Arial"/>
        </w:rPr>
        <w:t xml:space="preserve">s  </w:t>
      </w:r>
      <w:r w:rsidRPr="005506B7">
        <w:rPr>
          <w:rFonts w:ascii="Arial" w:eastAsia="Humanst521 BT" w:hAnsi="Arial" w:cs="Arial"/>
          <w:spacing w:val="4"/>
        </w:rPr>
        <w:t>o</w:t>
      </w:r>
      <w:r w:rsidRPr="005506B7">
        <w:rPr>
          <w:rFonts w:ascii="Arial" w:eastAsia="Humanst521 BT" w:hAnsi="Arial" w:cs="Arial"/>
        </w:rPr>
        <w:t xml:space="preserve">f  </w:t>
      </w:r>
      <w:r w:rsidRPr="005506B7">
        <w:rPr>
          <w:rFonts w:ascii="Arial" w:eastAsia="Humanst521 BT" w:hAnsi="Arial" w:cs="Arial"/>
          <w:spacing w:val="4"/>
          <w:w w:val="110"/>
        </w:rPr>
        <w:t xml:space="preserve">making </w:t>
      </w:r>
      <w:r w:rsidRPr="005506B7">
        <w:rPr>
          <w:rFonts w:ascii="Arial" w:eastAsia="Humanst521 BT" w:hAnsi="Arial" w:cs="Arial"/>
          <w:w w:val="108"/>
        </w:rPr>
        <w:t>programming</w:t>
      </w:r>
      <w:r w:rsidRPr="005506B7">
        <w:rPr>
          <w:rFonts w:ascii="Arial" w:eastAsia="Humanst521 BT" w:hAnsi="Arial" w:cs="Arial"/>
        </w:rPr>
        <w:t xml:space="preserve">accessibletopeoplewithhearing </w:t>
      </w:r>
      <w:r w:rsidRPr="005506B7">
        <w:rPr>
          <w:rFonts w:ascii="Arial" w:eastAsia="Humanst521 BT" w:hAnsi="Arial" w:cs="Arial"/>
          <w:w w:val="107"/>
        </w:rPr>
        <w:t>disabilities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  <w:spacing w:val="4"/>
        </w:rPr>
        <w:t>striv</w:t>
      </w:r>
      <w:r w:rsidRPr="005506B7">
        <w:rPr>
          <w:rFonts w:ascii="Arial" w:eastAsia="Humanst521 BT" w:hAnsi="Arial" w:cs="Arial"/>
        </w:rPr>
        <w:t xml:space="preserve">e  </w:t>
      </w:r>
      <w:r w:rsidRPr="005506B7">
        <w:rPr>
          <w:rFonts w:ascii="Arial" w:eastAsia="Humanst521 BT" w:hAnsi="Arial" w:cs="Arial"/>
          <w:spacing w:val="4"/>
        </w:rPr>
        <w:t>t</w:t>
      </w:r>
      <w:r w:rsidRPr="005506B7">
        <w:rPr>
          <w:rFonts w:ascii="Arial" w:eastAsia="Humanst521 BT" w:hAnsi="Arial" w:cs="Arial"/>
        </w:rPr>
        <w:t>o</w:t>
      </w:r>
      <w:proofErr w:type="gramEnd"/>
      <w:r w:rsidRPr="005506B7">
        <w:rPr>
          <w:rFonts w:ascii="Arial" w:eastAsia="Humanst521 BT" w:hAnsi="Arial" w:cs="Arial"/>
        </w:rPr>
        <w:t xml:space="preserve">   </w:t>
      </w:r>
      <w:r w:rsidRPr="005506B7">
        <w:rPr>
          <w:rFonts w:ascii="Arial" w:eastAsia="Humanst521 BT" w:hAnsi="Arial" w:cs="Arial"/>
          <w:spacing w:val="4"/>
        </w:rPr>
        <w:t>includ</w:t>
      </w:r>
      <w:r w:rsidRPr="005506B7">
        <w:rPr>
          <w:rFonts w:ascii="Arial" w:eastAsia="Humanst521 BT" w:hAnsi="Arial" w:cs="Arial"/>
        </w:rPr>
        <w:t xml:space="preserve">e   </w:t>
      </w:r>
      <w:r w:rsidRPr="005506B7">
        <w:rPr>
          <w:rFonts w:ascii="Arial" w:eastAsia="Humanst521 BT" w:hAnsi="Arial" w:cs="Arial"/>
          <w:spacing w:val="4"/>
        </w:rPr>
        <w:t>othe</w:t>
      </w:r>
      <w:r w:rsidRPr="005506B7">
        <w:rPr>
          <w:rFonts w:ascii="Arial" w:eastAsia="Humanst521 BT" w:hAnsi="Arial" w:cs="Arial"/>
        </w:rPr>
        <w:t xml:space="preserve">r   </w:t>
      </w:r>
      <w:r w:rsidRPr="005506B7">
        <w:rPr>
          <w:rFonts w:ascii="Arial" w:eastAsia="Humanst521 BT" w:hAnsi="Arial" w:cs="Arial"/>
          <w:spacing w:val="4"/>
          <w:w w:val="110"/>
        </w:rPr>
        <w:t>non-officia</w:t>
      </w:r>
      <w:r w:rsidRPr="005506B7">
        <w:rPr>
          <w:rFonts w:ascii="Arial" w:eastAsia="Humanst521 BT" w:hAnsi="Arial" w:cs="Arial"/>
          <w:w w:val="110"/>
        </w:rPr>
        <w:t xml:space="preserve">l  </w:t>
      </w:r>
      <w:r w:rsidRPr="005506B7">
        <w:rPr>
          <w:rFonts w:ascii="Arial" w:eastAsia="Humanst521 BT" w:hAnsi="Arial" w:cs="Arial"/>
          <w:spacing w:val="4"/>
          <w:w w:val="110"/>
        </w:rPr>
        <w:t>language</w:t>
      </w:r>
      <w:r w:rsidRPr="005506B7">
        <w:rPr>
          <w:rFonts w:ascii="Arial" w:eastAsia="Humanst521 BT" w:hAnsi="Arial" w:cs="Arial"/>
          <w:w w:val="110"/>
        </w:rPr>
        <w:t xml:space="preserve">s  </w:t>
      </w:r>
      <w:r w:rsidRPr="005506B7">
        <w:rPr>
          <w:rFonts w:ascii="Arial" w:eastAsia="Humanst521 BT" w:hAnsi="Arial" w:cs="Arial"/>
          <w:spacing w:val="4"/>
        </w:rPr>
        <w:t>spoke</w:t>
      </w:r>
      <w:r w:rsidRPr="005506B7">
        <w:rPr>
          <w:rFonts w:ascii="Arial" w:eastAsia="Humanst521 BT" w:hAnsi="Arial" w:cs="Arial"/>
        </w:rPr>
        <w:t xml:space="preserve">n   </w:t>
      </w:r>
      <w:r w:rsidRPr="005506B7">
        <w:rPr>
          <w:rFonts w:ascii="Arial" w:eastAsia="Humanst521 BT" w:hAnsi="Arial" w:cs="Arial"/>
          <w:spacing w:val="4"/>
        </w:rPr>
        <w:t>i</w:t>
      </w:r>
      <w:r w:rsidRPr="005506B7">
        <w:rPr>
          <w:rFonts w:ascii="Arial" w:eastAsia="Humanst521 BT" w:hAnsi="Arial" w:cs="Arial"/>
        </w:rPr>
        <w:t xml:space="preserve">n   </w:t>
      </w:r>
      <w:r w:rsidRPr="005506B7">
        <w:rPr>
          <w:rFonts w:ascii="Arial" w:eastAsia="Humanst521 BT" w:hAnsi="Arial" w:cs="Arial"/>
          <w:spacing w:val="4"/>
        </w:rPr>
        <w:t>Sout</w:t>
      </w:r>
      <w:r w:rsidRPr="005506B7">
        <w:rPr>
          <w:rFonts w:ascii="Arial" w:eastAsia="Humanst521 BT" w:hAnsi="Arial" w:cs="Arial"/>
        </w:rPr>
        <w:t xml:space="preserve">h   </w:t>
      </w:r>
      <w:r w:rsidRPr="005506B7">
        <w:rPr>
          <w:rFonts w:ascii="Arial" w:eastAsia="Humanst521 BT" w:hAnsi="Arial" w:cs="Arial"/>
          <w:spacing w:val="4"/>
        </w:rPr>
        <w:t>Africa</w:t>
      </w:r>
      <w:r w:rsidRPr="005506B7">
        <w:rPr>
          <w:rFonts w:ascii="Arial" w:eastAsia="Humanst521 BT" w:hAnsi="Arial" w:cs="Arial"/>
        </w:rPr>
        <w:t xml:space="preserve">,   </w:t>
      </w:r>
      <w:r w:rsidRPr="005506B7">
        <w:rPr>
          <w:rFonts w:ascii="Arial" w:eastAsia="Humanst521 BT" w:hAnsi="Arial" w:cs="Arial"/>
          <w:spacing w:val="4"/>
          <w:w w:val="106"/>
        </w:rPr>
        <w:t>with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  <w:position w:val="-1"/>
        </w:rPr>
        <w:t>particularemphasis</w:t>
      </w:r>
      <w:proofErr w:type="gramEnd"/>
      <w:r w:rsidRPr="005506B7">
        <w:rPr>
          <w:rFonts w:ascii="Arial" w:eastAsia="Humanst521 BT" w:hAnsi="Arial" w:cs="Arial"/>
          <w:position w:val="-1"/>
        </w:rPr>
        <w:t xml:space="preserve"> ontheKhoi,NamaandSan</w:t>
      </w:r>
      <w:r w:rsidRPr="005506B7">
        <w:rPr>
          <w:rFonts w:ascii="Arial" w:eastAsia="Humanst521 BT" w:hAnsi="Arial" w:cs="Arial"/>
          <w:w w:val="113"/>
          <w:position w:val="-1"/>
        </w:rPr>
        <w:t>languages.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Inacting onthesecommitments 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willbeguided bythe</w:t>
      </w:r>
      <w:r w:rsidRPr="005506B7">
        <w:rPr>
          <w:rFonts w:ascii="Arial" w:eastAsia="Humanst521 BT" w:hAnsi="Arial" w:cs="Arial"/>
          <w:w w:val="109"/>
        </w:rPr>
        <w:t>following: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hAnsi="Arial" w:cs="Arial"/>
        </w:rPr>
        <w:tab/>
      </w:r>
      <w:r w:rsidRPr="005506B7">
        <w:rPr>
          <w:rFonts w:ascii="Arial" w:eastAsia="Humanst521 BT" w:hAnsi="Arial" w:cs="Arial"/>
        </w:rPr>
        <w:t>Theneedfor</w:t>
      </w:r>
      <w:r w:rsidRPr="005506B7">
        <w:rPr>
          <w:rFonts w:ascii="Arial" w:eastAsia="Humanst521 BT" w:hAnsi="Arial" w:cs="Arial"/>
          <w:w w:val="109"/>
        </w:rPr>
        <w:t>institutions</w:t>
      </w:r>
      <w:proofErr w:type="gramStart"/>
      <w:r w:rsidRPr="005506B7">
        <w:rPr>
          <w:rFonts w:ascii="Arial" w:eastAsia="Humanst521 BT" w:hAnsi="Arial" w:cs="Arial"/>
          <w:w w:val="109"/>
        </w:rPr>
        <w:t>,including</w:t>
      </w:r>
      <w:r w:rsidRPr="005506B7">
        <w:rPr>
          <w:rFonts w:ascii="Arial" w:eastAsia="Humanst521 BT" w:hAnsi="Arial" w:cs="Arial"/>
        </w:rPr>
        <w:t>thepublicbroadcaste</w:t>
      </w:r>
      <w:r w:rsidRPr="005506B7">
        <w:rPr>
          <w:rFonts w:ascii="Arial" w:eastAsia="Humanst521 BT" w:hAnsi="Arial" w:cs="Arial"/>
          <w:spacing w:val="-16"/>
        </w:rPr>
        <w:t>r</w:t>
      </w:r>
      <w:r w:rsidRPr="005506B7">
        <w:rPr>
          <w:rFonts w:ascii="Arial" w:eastAsia="Humanst521 BT" w:hAnsi="Arial" w:cs="Arial"/>
        </w:rPr>
        <w:t>,totakepracticalandpositive</w:t>
      </w:r>
      <w:r w:rsidRPr="005506B7">
        <w:rPr>
          <w:rFonts w:ascii="Arial" w:eastAsia="Humanst521 BT" w:hAnsi="Arial" w:cs="Arial"/>
          <w:w w:val="104"/>
        </w:rPr>
        <w:t>steps</w:t>
      </w:r>
      <w:proofErr w:type="gramEnd"/>
      <w:r w:rsidRPr="005506B7">
        <w:rPr>
          <w:rFonts w:ascii="Arial" w:eastAsia="Humanst521 BT" w:hAnsi="Arial" w:cs="Arial"/>
          <w:w w:val="104"/>
        </w:rPr>
        <w:t xml:space="preserve"> </w:t>
      </w:r>
      <w:r w:rsidRPr="005506B7">
        <w:rPr>
          <w:rFonts w:ascii="Arial" w:eastAsia="Humanst521 BT" w:hAnsi="Arial" w:cs="Arial"/>
        </w:rPr>
        <w:t xml:space="preserve">totreatalltheofficial </w:t>
      </w:r>
      <w:r w:rsidRPr="005506B7">
        <w:rPr>
          <w:rFonts w:ascii="Arial" w:eastAsia="Humanst521 BT" w:hAnsi="Arial" w:cs="Arial"/>
          <w:w w:val="109"/>
        </w:rPr>
        <w:t>languagesfairly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hAnsi="Arial" w:cs="Arial"/>
        </w:rPr>
        <w:tab/>
      </w:r>
      <w:r w:rsidRPr="005506B7">
        <w:rPr>
          <w:rFonts w:ascii="Arial" w:eastAsia="Humanst521 BT" w:hAnsi="Arial" w:cs="Arial"/>
        </w:rPr>
        <w:t>Theneed toaddress the</w:t>
      </w:r>
      <w:r w:rsidRPr="005506B7">
        <w:rPr>
          <w:rFonts w:ascii="Arial" w:eastAsia="Humanst521 BT" w:hAnsi="Arial" w:cs="Arial"/>
          <w:w w:val="109"/>
        </w:rPr>
        <w:t>marginalisation</w:t>
      </w:r>
      <w:r w:rsidRPr="005506B7">
        <w:rPr>
          <w:rFonts w:ascii="Arial" w:eastAsia="Humanst521 BT" w:hAnsi="Arial" w:cs="Arial"/>
        </w:rPr>
        <w:t>of</w:t>
      </w:r>
      <w:r w:rsidRPr="005506B7">
        <w:rPr>
          <w:rFonts w:ascii="Arial" w:eastAsia="Humanst521 BT" w:hAnsi="Arial" w:cs="Arial"/>
          <w:w w:val="111"/>
        </w:rPr>
        <w:t>indigenouslanguages</w:t>
      </w:r>
      <w:r w:rsidRPr="005506B7">
        <w:rPr>
          <w:rFonts w:ascii="Arial" w:eastAsia="Humanst521 BT" w:hAnsi="Arial" w:cs="Arial"/>
        </w:rPr>
        <w:t xml:space="preserve">and </w:t>
      </w:r>
      <w:r w:rsidR="008915AF">
        <w:rPr>
          <w:rFonts w:ascii="Arial" w:eastAsia="Humanst521 BT" w:hAnsi="Arial" w:cs="Arial"/>
        </w:rPr>
        <w:t>Community</w:t>
      </w:r>
      <w:r w:rsidRPr="005506B7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w w:val="114"/>
        </w:rPr>
        <w:t xml:space="preserve">Sign </w:t>
      </w:r>
      <w:r w:rsidRPr="005506B7">
        <w:rPr>
          <w:rFonts w:ascii="Arial" w:eastAsia="Humanst521 BT" w:hAnsi="Arial" w:cs="Arial"/>
          <w:w w:val="110"/>
        </w:rPr>
        <w:t>Language</w:t>
      </w:r>
      <w:r w:rsidRPr="005506B7">
        <w:rPr>
          <w:rFonts w:ascii="Arial" w:eastAsia="Humanst521 BT" w:hAnsi="Arial" w:cs="Arial"/>
        </w:rPr>
        <w:t xml:space="preserve">inrecognition oftheimpact </w:t>
      </w:r>
      <w:proofErr w:type="gramStart"/>
      <w:r w:rsidRPr="005506B7">
        <w:rPr>
          <w:rFonts w:ascii="Arial" w:eastAsia="Humanst521 BT" w:hAnsi="Arial" w:cs="Arial"/>
        </w:rPr>
        <w:t xml:space="preserve">oftheprevioussystematic  </w:t>
      </w:r>
      <w:r w:rsidRPr="005506B7">
        <w:rPr>
          <w:rFonts w:ascii="Arial" w:eastAsia="Humanst521 BT" w:hAnsi="Arial" w:cs="Arial"/>
          <w:w w:val="109"/>
        </w:rPr>
        <w:t>marginalisation</w:t>
      </w:r>
      <w:r w:rsidRPr="005506B7">
        <w:rPr>
          <w:rFonts w:ascii="Arial" w:eastAsia="Humanst521 BT" w:hAnsi="Arial" w:cs="Arial"/>
        </w:rPr>
        <w:t>of</w:t>
      </w:r>
      <w:r w:rsidRPr="005506B7">
        <w:rPr>
          <w:rFonts w:ascii="Arial" w:eastAsia="Humanst521 BT" w:hAnsi="Arial" w:cs="Arial"/>
          <w:w w:val="104"/>
        </w:rPr>
        <w:t>those</w:t>
      </w:r>
      <w:proofErr w:type="gramEnd"/>
      <w:r w:rsidRPr="005506B7">
        <w:rPr>
          <w:rFonts w:ascii="Arial" w:eastAsia="Humanst521 BT" w:hAnsi="Arial" w:cs="Arial"/>
          <w:w w:val="104"/>
        </w:rPr>
        <w:t xml:space="preserve"> </w:t>
      </w:r>
      <w:r w:rsidRPr="005506B7">
        <w:rPr>
          <w:rFonts w:ascii="Arial" w:eastAsia="Humanst521 BT" w:hAnsi="Arial" w:cs="Arial"/>
          <w:w w:val="113"/>
        </w:rPr>
        <w:t>languages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position w:val="-1"/>
        </w:rPr>
        <w:t xml:space="preserve">26                         </w:t>
      </w:r>
      <w:r w:rsidRPr="005506B7">
        <w:rPr>
          <w:rFonts w:ascii="Arial" w:eastAsia="Humanst521 BT" w:hAnsi="Arial" w:cs="Arial"/>
          <w:position w:val="5"/>
        </w:rPr>
        <w:t>The</w:t>
      </w:r>
      <w:r w:rsidRPr="005506B7">
        <w:rPr>
          <w:rFonts w:ascii="Arial" w:eastAsia="Humanst521 BT" w:hAnsi="Arial" w:cs="Arial"/>
          <w:w w:val="110"/>
          <w:position w:val="5"/>
        </w:rPr>
        <w:t>obligation</w:t>
      </w:r>
      <w:r w:rsidRPr="005506B7">
        <w:rPr>
          <w:rFonts w:ascii="Arial" w:eastAsia="Humanst521 BT" w:hAnsi="Arial" w:cs="Arial"/>
          <w:position w:val="5"/>
        </w:rPr>
        <w:t>toreflectthe</w:t>
      </w:r>
      <w:r w:rsidRPr="005506B7">
        <w:rPr>
          <w:rFonts w:ascii="Arial" w:eastAsia="Humanst521 BT" w:hAnsi="Arial" w:cs="Arial"/>
          <w:w w:val="109"/>
          <w:position w:val="5"/>
        </w:rPr>
        <w:t>linguistic</w:t>
      </w:r>
      <w:r w:rsidRPr="005506B7">
        <w:rPr>
          <w:rFonts w:ascii="Arial" w:eastAsia="Humanst521 BT" w:hAnsi="Arial" w:cs="Arial"/>
          <w:position w:val="5"/>
        </w:rPr>
        <w:t>andculturaldiversit</w:t>
      </w:r>
      <w:r w:rsidRPr="005506B7">
        <w:rPr>
          <w:rFonts w:ascii="Arial" w:eastAsia="Humanst521 BT" w:hAnsi="Arial" w:cs="Arial"/>
          <w:spacing w:val="-14"/>
          <w:position w:val="5"/>
        </w:rPr>
        <w:t>y</w:t>
      </w:r>
      <w:proofErr w:type="gramStart"/>
      <w:r w:rsidRPr="005506B7">
        <w:rPr>
          <w:rFonts w:ascii="Arial" w:eastAsia="Humanst521 BT" w:hAnsi="Arial" w:cs="Arial"/>
          <w:position w:val="5"/>
        </w:rPr>
        <w:t>,and</w:t>
      </w:r>
      <w:r w:rsidRPr="005506B7">
        <w:rPr>
          <w:rFonts w:ascii="Arial" w:eastAsia="Humanst521 BT" w:hAnsi="Arial" w:cs="Arial"/>
          <w:w w:val="111"/>
          <w:position w:val="5"/>
        </w:rPr>
        <w:t>multilingual</w:t>
      </w:r>
      <w:r w:rsidRPr="005506B7">
        <w:rPr>
          <w:rFonts w:ascii="Arial" w:eastAsia="Humanst521 BT" w:hAnsi="Arial" w:cs="Arial"/>
          <w:position w:val="5"/>
        </w:rPr>
        <w:t>natureof</w:t>
      </w:r>
      <w:r w:rsidRPr="005506B7">
        <w:rPr>
          <w:rFonts w:ascii="Arial" w:eastAsia="Humanst521 BT" w:hAnsi="Arial" w:cs="Arial"/>
          <w:w w:val="108"/>
          <w:position w:val="5"/>
        </w:rPr>
        <w:t>South</w:t>
      </w:r>
      <w:proofErr w:type="gramEnd"/>
    </w:p>
    <w:p w:rsidR="006E40D9" w:rsidRPr="005506B7" w:rsidRDefault="00B54F68" w:rsidP="007D64D1">
      <w:pPr>
        <w:rPr>
          <w:rFonts w:ascii="Arial" w:eastAsia="Humanst521 BT" w:hAnsi="Arial" w:cs="Arial"/>
        </w:rPr>
        <w:sectPr w:rsidR="006E40D9" w:rsidRPr="005506B7">
          <w:pgSz w:w="10900" w:h="16840"/>
          <w:pgMar w:top="1320" w:right="760" w:bottom="280" w:left="500" w:header="720" w:footer="720" w:gutter="0"/>
          <w:cols w:space="720"/>
        </w:sectPr>
      </w:pPr>
      <w:r w:rsidRPr="005506B7">
        <w:rPr>
          <w:rFonts w:ascii="Arial" w:eastAsia="Humanst521 BT" w:hAnsi="Arial" w:cs="Arial"/>
          <w:position w:val="1"/>
        </w:rPr>
        <w:t xml:space="preserve">Africawhilepromoting </w:t>
      </w:r>
      <w:r w:rsidRPr="005506B7">
        <w:rPr>
          <w:rFonts w:ascii="Arial" w:eastAsia="Humanst521 BT" w:hAnsi="Arial" w:cs="Arial"/>
          <w:w w:val="108"/>
          <w:position w:val="1"/>
        </w:rPr>
        <w:t>nationalunity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hAnsi="Arial" w:cs="Arial"/>
        </w:rPr>
        <w:tab/>
      </w:r>
      <w:r w:rsidRPr="005506B7">
        <w:rPr>
          <w:rFonts w:ascii="Arial" w:eastAsia="Humanst521 BT" w:hAnsi="Arial" w:cs="Arial"/>
        </w:rPr>
        <w:t>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'sresponsibility toberesponsivetotheneedsofall</w:t>
      </w:r>
      <w:r w:rsidR="008915AF">
        <w:rPr>
          <w:rFonts w:ascii="Arial" w:eastAsia="Humanst521 BT" w:hAnsi="Arial" w:cs="Arial"/>
        </w:rPr>
        <w:t>Community</w:t>
      </w:r>
      <w:r w:rsidRPr="005506B7">
        <w:rPr>
          <w:rFonts w:ascii="Arial" w:eastAsia="Humanst521 BT" w:hAnsi="Arial" w:cs="Arial"/>
        </w:rPr>
        <w:t xml:space="preserve">s, </w:t>
      </w:r>
      <w:r w:rsidRPr="005506B7">
        <w:rPr>
          <w:rFonts w:ascii="Arial" w:eastAsia="Humanst521 BT" w:hAnsi="Arial" w:cs="Arial"/>
          <w:w w:val="108"/>
        </w:rPr>
        <w:t xml:space="preserve">includingthe </w:t>
      </w:r>
      <w:r w:rsidRPr="005506B7">
        <w:rPr>
          <w:rFonts w:ascii="Arial" w:eastAsia="Humanst521 BT" w:hAnsi="Arial" w:cs="Arial"/>
          <w:w w:val="109"/>
        </w:rPr>
        <w:t>deaf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hAnsi="Arial" w:cs="Arial"/>
        </w:rPr>
        <w:tab/>
      </w:r>
      <w:r w:rsidRPr="005506B7">
        <w:rPr>
          <w:rFonts w:ascii="Arial" w:eastAsia="Humanst521 BT" w:hAnsi="Arial" w:cs="Arial"/>
        </w:rPr>
        <w:t>Theimportanceof</w:t>
      </w:r>
      <w:r w:rsidRPr="005506B7">
        <w:rPr>
          <w:rFonts w:ascii="Arial" w:eastAsia="Humanst521 BT" w:hAnsi="Arial" w:cs="Arial"/>
          <w:w w:val="114"/>
        </w:rPr>
        <w:t>language</w:t>
      </w:r>
      <w:r w:rsidRPr="005506B7">
        <w:rPr>
          <w:rFonts w:ascii="Arial" w:eastAsia="Humanst521 BT" w:hAnsi="Arial" w:cs="Arial"/>
        </w:rPr>
        <w:t>in</w:t>
      </w:r>
      <w:r w:rsidRPr="005506B7">
        <w:rPr>
          <w:rFonts w:ascii="Arial" w:eastAsia="Humanst521 BT" w:hAnsi="Arial" w:cs="Arial"/>
          <w:w w:val="107"/>
        </w:rPr>
        <w:t xml:space="preserve">communication </w:t>
      </w:r>
      <w:r w:rsidRPr="005506B7">
        <w:rPr>
          <w:rFonts w:ascii="Arial" w:eastAsia="Humanst521 BT" w:hAnsi="Arial" w:cs="Arial"/>
        </w:rPr>
        <w:t>asthecarrierofvalues</w:t>
      </w:r>
      <w:proofErr w:type="gramStart"/>
      <w:r w:rsidRPr="005506B7">
        <w:rPr>
          <w:rFonts w:ascii="Arial" w:eastAsia="Humanst521 BT" w:hAnsi="Arial" w:cs="Arial"/>
        </w:rPr>
        <w:t>,attitudes</w:t>
      </w:r>
      <w:proofErr w:type="gramEnd"/>
      <w:r w:rsidRPr="005506B7">
        <w:rPr>
          <w:rFonts w:ascii="Arial" w:eastAsia="Humanst521 BT" w:hAnsi="Arial" w:cs="Arial"/>
        </w:rPr>
        <w:t>, culture</w:t>
      </w:r>
      <w:r w:rsidRPr="005506B7">
        <w:rPr>
          <w:rFonts w:ascii="Arial" w:eastAsia="Humanst521 BT" w:hAnsi="Arial" w:cs="Arial"/>
          <w:w w:val="111"/>
        </w:rPr>
        <w:t xml:space="preserve">and </w:t>
      </w:r>
      <w:r w:rsidRPr="005506B7">
        <w:rPr>
          <w:rFonts w:ascii="Arial" w:eastAsia="Humanst521 BT" w:hAnsi="Arial" w:cs="Arial"/>
          <w:w w:val="102"/>
        </w:rPr>
        <w:t>expression.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color w:val="004890"/>
        </w:rPr>
        <w:t>AIMS</w:t>
      </w:r>
      <w:r w:rsidRPr="005506B7">
        <w:rPr>
          <w:rFonts w:ascii="Arial" w:eastAsia="Humanst521 BT" w:hAnsi="Arial" w:cs="Arial"/>
          <w:b/>
          <w:color w:val="004890"/>
          <w:w w:val="94"/>
        </w:rPr>
        <w:t>ANDOBJECTIVES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 xml:space="preserve">'s primaryroleistomakeitsprogrammes </w:t>
      </w:r>
      <w:proofErr w:type="gramStart"/>
      <w:r w:rsidRPr="005506B7">
        <w:rPr>
          <w:rFonts w:ascii="Arial" w:eastAsia="Humanst521 BT" w:hAnsi="Arial" w:cs="Arial"/>
        </w:rPr>
        <w:t>accessible  toalltheaudiences</w:t>
      </w:r>
      <w:proofErr w:type="gramEnd"/>
      <w:r w:rsidRPr="005506B7">
        <w:rPr>
          <w:rFonts w:ascii="Arial" w:eastAsia="Humanst521 BT" w:hAnsi="Arial" w:cs="Arial"/>
        </w:rPr>
        <w:t>, and  in</w:t>
      </w:r>
      <w:r w:rsidRPr="005506B7">
        <w:rPr>
          <w:rFonts w:ascii="Arial" w:eastAsia="Humanst521 BT" w:hAnsi="Arial" w:cs="Arial"/>
          <w:w w:val="109"/>
        </w:rPr>
        <w:t xml:space="preserve">that </w:t>
      </w:r>
      <w:r w:rsidRPr="005506B7">
        <w:rPr>
          <w:rFonts w:ascii="Arial" w:eastAsia="Humanst521 BT" w:hAnsi="Arial" w:cs="Arial"/>
        </w:rPr>
        <w:t>regard</w:t>
      </w:r>
      <w:r w:rsidRPr="005506B7">
        <w:rPr>
          <w:rFonts w:ascii="Arial" w:eastAsia="Humanst521 BT" w:hAnsi="Arial" w:cs="Arial"/>
          <w:w w:val="114"/>
        </w:rPr>
        <w:t>language</w:t>
      </w:r>
      <w:r w:rsidRPr="005506B7">
        <w:rPr>
          <w:rFonts w:ascii="Arial" w:eastAsia="Humanst521 BT" w:hAnsi="Arial" w:cs="Arial"/>
        </w:rPr>
        <w:t>is</w:t>
      </w:r>
      <w:r w:rsidRPr="005506B7">
        <w:rPr>
          <w:rFonts w:ascii="Arial" w:eastAsia="Humanst521 BT" w:hAnsi="Arial" w:cs="Arial"/>
          <w:w w:val="109"/>
        </w:rPr>
        <w:t>fundamental</w:t>
      </w:r>
      <w:r w:rsidRPr="005506B7">
        <w:rPr>
          <w:rFonts w:ascii="Arial" w:eastAsia="Humanst521 BT" w:hAnsi="Arial" w:cs="Arial"/>
        </w:rPr>
        <w:t>to</w:t>
      </w:r>
      <w:r w:rsidRPr="005506B7">
        <w:rPr>
          <w:rFonts w:ascii="Arial" w:eastAsia="Humanst521 BT" w:hAnsi="Arial" w:cs="Arial"/>
          <w:w w:val="109"/>
        </w:rPr>
        <w:t>meaningfulcommunication.</w:t>
      </w:r>
      <w:r w:rsidRPr="005506B7">
        <w:rPr>
          <w:rFonts w:ascii="Arial" w:eastAsia="Humanst521 BT" w:hAnsi="Arial" w:cs="Arial"/>
        </w:rPr>
        <w:t>Inkeeping withthis,the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 xml:space="preserve"> aims</w:t>
      </w:r>
      <w:r w:rsidRPr="005506B7">
        <w:rPr>
          <w:rFonts w:ascii="Arial" w:eastAsia="Humanst521 BT" w:hAnsi="Arial" w:cs="Arial"/>
          <w:w w:val="106"/>
        </w:rPr>
        <w:t>to: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Inform</w:t>
      </w:r>
      <w:proofErr w:type="gramStart"/>
      <w:r w:rsidRPr="005506B7">
        <w:rPr>
          <w:rFonts w:ascii="Arial" w:eastAsia="Humanst521 BT" w:hAnsi="Arial" w:cs="Arial"/>
        </w:rPr>
        <w:t>,educateandentertainSouthAfricansintheirhome</w:t>
      </w:r>
      <w:r w:rsidRPr="005506B7">
        <w:rPr>
          <w:rFonts w:ascii="Arial" w:eastAsia="Humanst521 BT" w:hAnsi="Arial" w:cs="Arial"/>
          <w:w w:val="113"/>
        </w:rPr>
        <w:t>languages</w:t>
      </w:r>
      <w:proofErr w:type="gramEnd"/>
    </w:p>
    <w:p w:rsidR="006E40D9" w:rsidRPr="005506B7" w:rsidRDefault="00B54F68" w:rsidP="007D64D1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</w:rPr>
        <w:t>Promote</w:t>
      </w:r>
      <w:r w:rsidRPr="005506B7">
        <w:rPr>
          <w:rFonts w:ascii="Arial" w:eastAsia="Humanst521 BT" w:hAnsi="Arial" w:cs="Arial"/>
          <w:w w:val="109"/>
        </w:rPr>
        <w:t>understanding</w:t>
      </w:r>
      <w:r w:rsidRPr="005506B7">
        <w:rPr>
          <w:rFonts w:ascii="Arial" w:eastAsia="Humanst521 BT" w:hAnsi="Arial" w:cs="Arial"/>
        </w:rPr>
        <w:t>andacceptance  ofandbetweenthe</w:t>
      </w:r>
      <w:r w:rsidRPr="005506B7">
        <w:rPr>
          <w:rFonts w:ascii="Arial" w:eastAsia="Humanst521 BT" w:hAnsi="Arial" w:cs="Arial"/>
          <w:w w:val="109"/>
        </w:rPr>
        <w:t>linguistic</w:t>
      </w:r>
      <w:r w:rsidRPr="005506B7">
        <w:rPr>
          <w:rFonts w:ascii="Arial" w:eastAsia="Humanst521 BT" w:hAnsi="Arial" w:cs="Arial"/>
        </w:rPr>
        <w:t>andculturalgroups</w:t>
      </w:r>
      <w:r w:rsidRPr="005506B7">
        <w:rPr>
          <w:rFonts w:ascii="Arial" w:eastAsia="Humanst521 BT" w:hAnsi="Arial" w:cs="Arial"/>
          <w:w w:val="110"/>
        </w:rPr>
        <w:t>in</w:t>
      </w:r>
      <w:proofErr w:type="gramEnd"/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South</w:t>
      </w:r>
      <w:r w:rsidRPr="005506B7">
        <w:rPr>
          <w:rFonts w:ascii="Arial" w:eastAsia="Humanst521 BT" w:hAnsi="Arial" w:cs="Arial"/>
          <w:w w:val="105"/>
        </w:rPr>
        <w:t>Africa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 xml:space="preserve">Contributetocontinual development ofthe11 official </w:t>
      </w:r>
      <w:r w:rsidRPr="005506B7">
        <w:rPr>
          <w:rFonts w:ascii="Arial" w:eastAsia="Humanst521 BT" w:hAnsi="Arial" w:cs="Arial"/>
          <w:w w:val="113"/>
        </w:rPr>
        <w:t>languages</w:t>
      </w:r>
      <w:r w:rsidRPr="005506B7">
        <w:rPr>
          <w:rFonts w:ascii="Arial" w:eastAsia="Humanst521 BT" w:hAnsi="Arial" w:cs="Arial"/>
        </w:rPr>
        <w:t xml:space="preserve">and </w:t>
      </w:r>
      <w:r w:rsidR="008915AF">
        <w:rPr>
          <w:rFonts w:ascii="Arial" w:eastAsia="Humanst521 BT" w:hAnsi="Arial" w:cs="Arial"/>
        </w:rPr>
        <w:t>Community</w:t>
      </w:r>
      <w:r w:rsidRPr="005506B7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w w:val="114"/>
        </w:rPr>
        <w:t>Sign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w w:val="110"/>
        </w:rPr>
        <w:t>Language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</w:rPr>
        <w:t>Promote</w:t>
      </w:r>
      <w:r w:rsidRPr="005506B7">
        <w:rPr>
          <w:rFonts w:ascii="Arial" w:eastAsia="Humanst521 BT" w:hAnsi="Arial" w:cs="Arial"/>
          <w:w w:val="109"/>
        </w:rPr>
        <w:t>multilingualism</w:t>
      </w:r>
      <w:r w:rsidRPr="005506B7">
        <w:rPr>
          <w:rFonts w:ascii="Arial" w:eastAsia="Humanst521 BT" w:hAnsi="Arial" w:cs="Arial"/>
        </w:rPr>
        <w:t>inSouth</w:t>
      </w:r>
      <w:r w:rsidRPr="005506B7">
        <w:rPr>
          <w:rFonts w:ascii="Arial" w:eastAsia="Humanst521 BT" w:hAnsi="Arial" w:cs="Arial"/>
          <w:w w:val="105"/>
        </w:rPr>
        <w:t>Africa.</w:t>
      </w:r>
      <w:proofErr w:type="gramEnd"/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color w:val="004890"/>
          <w:w w:val="93"/>
        </w:rPr>
        <w:t>SCOPE</w:t>
      </w:r>
      <w:r w:rsidRPr="005506B7">
        <w:rPr>
          <w:rFonts w:ascii="Arial" w:eastAsia="Humanst521 BT" w:hAnsi="Arial" w:cs="Arial"/>
          <w:b/>
          <w:color w:val="004890"/>
        </w:rPr>
        <w:t>OF</w:t>
      </w:r>
      <w:r w:rsidRPr="005506B7">
        <w:rPr>
          <w:rFonts w:ascii="Arial" w:eastAsia="Humanst521 BT" w:hAnsi="Arial" w:cs="Arial"/>
          <w:b/>
          <w:color w:val="004890"/>
          <w:w w:val="91"/>
        </w:rPr>
        <w:t>THEPOLICY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 xml:space="preserve">The 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is,intermsofthe</w:t>
      </w:r>
      <w:r w:rsidRPr="005506B7">
        <w:rPr>
          <w:rFonts w:ascii="Arial" w:eastAsia="Humanst521 BT" w:hAnsi="Arial" w:cs="Arial"/>
          <w:w w:val="106"/>
        </w:rPr>
        <w:t>IndependentBroadcasting</w:t>
      </w:r>
      <w:r w:rsidRPr="005506B7">
        <w:rPr>
          <w:rFonts w:ascii="Arial" w:eastAsia="Humanst521 BT" w:hAnsi="Arial" w:cs="Arial"/>
        </w:rPr>
        <w:t>AuthorityActandthe</w:t>
      </w:r>
      <w:r w:rsidRPr="005506B7">
        <w:rPr>
          <w:rFonts w:ascii="Arial" w:eastAsia="Humanst521 BT" w:hAnsi="Arial" w:cs="Arial"/>
          <w:w w:val="105"/>
        </w:rPr>
        <w:t xml:space="preserve">BroadcastingAct, </w:t>
      </w:r>
      <w:r w:rsidRPr="005506B7">
        <w:rPr>
          <w:rFonts w:ascii="Arial" w:eastAsia="Humanst521 BT" w:hAnsi="Arial" w:cs="Arial"/>
        </w:rPr>
        <w:t>requiredtoprovide</w:t>
      </w:r>
      <w:r w:rsidRPr="005506B7">
        <w:rPr>
          <w:rFonts w:ascii="Arial" w:eastAsia="Humanst521 BT" w:hAnsi="Arial" w:cs="Arial"/>
          <w:w w:val="108"/>
        </w:rPr>
        <w:t>broadcasting</w:t>
      </w:r>
      <w:r w:rsidRPr="005506B7">
        <w:rPr>
          <w:rFonts w:ascii="Arial" w:eastAsia="Humanst521 BT" w:hAnsi="Arial" w:cs="Arial"/>
        </w:rPr>
        <w:t xml:space="preserve">servicesinalltheofficial </w:t>
      </w:r>
      <w:r w:rsidRPr="005506B7">
        <w:rPr>
          <w:rFonts w:ascii="Arial" w:eastAsia="Humanst521 BT" w:hAnsi="Arial" w:cs="Arial"/>
          <w:w w:val="113"/>
        </w:rPr>
        <w:t>languages</w:t>
      </w:r>
      <w:r w:rsidRPr="005506B7">
        <w:rPr>
          <w:rFonts w:ascii="Arial" w:eastAsia="Humanst521 BT" w:hAnsi="Arial" w:cs="Arial"/>
        </w:rPr>
        <w:t xml:space="preserve">andtocaterspecifically </w:t>
      </w:r>
      <w:r w:rsidRPr="005506B7">
        <w:rPr>
          <w:rFonts w:ascii="Arial" w:eastAsia="Humanst521 BT" w:hAnsi="Arial" w:cs="Arial"/>
          <w:w w:val="103"/>
        </w:rPr>
        <w:t xml:space="preserve">for </w:t>
      </w:r>
      <w:r w:rsidRPr="005506B7">
        <w:rPr>
          <w:rFonts w:ascii="Arial" w:eastAsia="Humanst521 BT" w:hAnsi="Arial" w:cs="Arial"/>
        </w:rPr>
        <w:t xml:space="preserve">theneedsofpeoplewithhearing </w:t>
      </w:r>
      <w:r w:rsidRPr="005506B7">
        <w:rPr>
          <w:rFonts w:ascii="Arial" w:eastAsia="Humanst521 BT" w:hAnsi="Arial" w:cs="Arial"/>
          <w:w w:val="107"/>
        </w:rPr>
        <w:t>disabilities</w:t>
      </w:r>
      <w:proofErr w:type="gramStart"/>
      <w:r w:rsidRPr="005506B7">
        <w:rPr>
          <w:rFonts w:ascii="Arial" w:eastAsia="Humanst521 BT" w:hAnsi="Arial" w:cs="Arial"/>
          <w:w w:val="107"/>
        </w:rPr>
        <w:t xml:space="preserve">. </w:t>
      </w:r>
      <w:proofErr w:type="gramEnd"/>
      <w:r w:rsidRPr="005506B7">
        <w:rPr>
          <w:rFonts w:ascii="Arial" w:eastAsia="Humanst521 BT" w:hAnsi="Arial" w:cs="Arial"/>
        </w:rPr>
        <w:t>Accordingl</w:t>
      </w:r>
      <w:r w:rsidRPr="005506B7">
        <w:rPr>
          <w:rFonts w:ascii="Arial" w:eastAsia="Humanst521 BT" w:hAnsi="Arial" w:cs="Arial"/>
          <w:spacing w:val="-14"/>
        </w:rPr>
        <w:t>y</w:t>
      </w:r>
      <w:r w:rsidRPr="005506B7">
        <w:rPr>
          <w:rFonts w:ascii="Arial" w:eastAsia="Humanst521 BT" w:hAnsi="Arial" w:cs="Arial"/>
        </w:rPr>
        <w:t xml:space="preserve">, </w:t>
      </w:r>
      <w:proofErr w:type="gramStart"/>
      <w:r w:rsidRPr="005506B7">
        <w:rPr>
          <w:rFonts w:ascii="Arial" w:eastAsia="Humanst521 BT" w:hAnsi="Arial" w:cs="Arial"/>
        </w:rPr>
        <w:t>thisisanoverarching  polic</w:t>
      </w:r>
      <w:r w:rsidRPr="005506B7">
        <w:rPr>
          <w:rFonts w:ascii="Arial" w:eastAsia="Humanst521 BT" w:hAnsi="Arial" w:cs="Arial"/>
          <w:spacing w:val="-14"/>
        </w:rPr>
        <w:t>y</w:t>
      </w:r>
      <w:r w:rsidRPr="005506B7">
        <w:rPr>
          <w:rFonts w:ascii="Arial" w:eastAsia="Humanst521 BT" w:hAnsi="Arial" w:cs="Arial"/>
        </w:rPr>
        <w:t>,</w:t>
      </w:r>
      <w:r w:rsidRPr="005506B7">
        <w:rPr>
          <w:rFonts w:ascii="Arial" w:eastAsia="Humanst521 BT" w:hAnsi="Arial" w:cs="Arial"/>
          <w:w w:val="111"/>
        </w:rPr>
        <w:t>affecting</w:t>
      </w:r>
      <w:proofErr w:type="gramEnd"/>
      <w:r w:rsidRPr="005506B7">
        <w:rPr>
          <w:rFonts w:ascii="Arial" w:eastAsia="Humanst521 BT" w:hAnsi="Arial" w:cs="Arial"/>
          <w:w w:val="111"/>
        </w:rPr>
        <w:t xml:space="preserve"> </w:t>
      </w:r>
      <w:r w:rsidRPr="005506B7">
        <w:rPr>
          <w:rFonts w:ascii="Arial" w:eastAsia="Humanst521 BT" w:hAnsi="Arial" w:cs="Arial"/>
        </w:rPr>
        <w:t>manyactivitiesofthe</w:t>
      </w:r>
      <w:r w:rsidRPr="005506B7">
        <w:rPr>
          <w:rFonts w:ascii="Arial" w:eastAsia="Humanst521 BT" w:hAnsi="Arial" w:cs="Arial"/>
          <w:w w:val="102"/>
        </w:rPr>
        <w:t>Corporation.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Thispolicyshould thereforebeconsideredwhenthe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: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Developsstrategicplans forthe</w:t>
      </w:r>
      <w:r w:rsidRPr="005506B7">
        <w:rPr>
          <w:rFonts w:ascii="Arial" w:eastAsia="Humanst521 BT" w:hAnsi="Arial" w:cs="Arial"/>
          <w:w w:val="101"/>
        </w:rPr>
        <w:t>Corporation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Developsbusiness plans andbudgets forthe</w:t>
      </w:r>
      <w:r w:rsidRPr="005506B7">
        <w:rPr>
          <w:rFonts w:ascii="Arial" w:eastAsia="Humanst521 BT" w:hAnsi="Arial" w:cs="Arial"/>
          <w:w w:val="101"/>
        </w:rPr>
        <w:t>Corporation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hAnsi="Arial" w:cs="Arial"/>
        </w:rPr>
        <w:tab/>
      </w:r>
      <w:r w:rsidRPr="005506B7">
        <w:rPr>
          <w:rFonts w:ascii="Arial" w:eastAsia="Humanst521 BT" w:hAnsi="Arial" w:cs="Arial"/>
          <w:spacing w:val="-4"/>
        </w:rPr>
        <w:t>F</w:t>
      </w:r>
      <w:r w:rsidRPr="005506B7">
        <w:rPr>
          <w:rFonts w:ascii="Arial" w:eastAsia="Humanst521 BT" w:hAnsi="Arial" w:cs="Arial"/>
        </w:rPr>
        <w:t xml:space="preserve">ormulates programme strategies, policies and plans foreach radio station and </w:t>
      </w:r>
      <w:r w:rsidRPr="005506B7">
        <w:rPr>
          <w:rFonts w:ascii="Arial" w:eastAsia="Humanst521 BT" w:hAnsi="Arial" w:cs="Arial"/>
          <w:w w:val="103"/>
        </w:rPr>
        <w:t xml:space="preserve">television </w:t>
      </w:r>
      <w:r w:rsidRPr="005506B7">
        <w:rPr>
          <w:rFonts w:ascii="Arial" w:eastAsia="Humanst521 BT" w:hAnsi="Arial" w:cs="Arial"/>
          <w:w w:val="108"/>
        </w:rPr>
        <w:t>channel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Determinestraining needsand</w:t>
      </w:r>
      <w:r w:rsidRPr="005506B7">
        <w:rPr>
          <w:rFonts w:ascii="Arial" w:eastAsia="Humanst521 BT" w:hAnsi="Arial" w:cs="Arial"/>
          <w:w w:val="105"/>
        </w:rPr>
        <w:t>strategies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hAnsi="Arial" w:cs="Arial"/>
        </w:rPr>
        <w:tab/>
      </w:r>
      <w:r w:rsidRPr="005506B7">
        <w:rPr>
          <w:rFonts w:ascii="Arial" w:eastAsia="Humanst521 BT" w:hAnsi="Arial" w:cs="Arial"/>
        </w:rPr>
        <w:t>Developsaudienceresearchprojectsto</w:t>
      </w:r>
      <w:r w:rsidRPr="005506B7">
        <w:rPr>
          <w:rFonts w:ascii="Arial" w:eastAsia="Humanst521 BT" w:hAnsi="Arial" w:cs="Arial"/>
          <w:w w:val="115"/>
        </w:rPr>
        <w:t>gauge</w:t>
      </w:r>
      <w:r w:rsidRPr="005506B7">
        <w:rPr>
          <w:rFonts w:ascii="Arial" w:eastAsia="Humanst521 BT" w:hAnsi="Arial" w:cs="Arial"/>
        </w:rPr>
        <w:t>theneedsofviewersandlistenersandto</w:t>
      </w:r>
      <w:r w:rsidRPr="005506B7">
        <w:rPr>
          <w:rFonts w:ascii="Arial" w:eastAsia="Humanst521 BT" w:hAnsi="Arial" w:cs="Arial"/>
          <w:w w:val="105"/>
        </w:rPr>
        <w:t xml:space="preserve">assess </w:t>
      </w:r>
      <w:r w:rsidRPr="005506B7">
        <w:rPr>
          <w:rFonts w:ascii="Arial" w:eastAsia="Humanst521 BT" w:hAnsi="Arial" w:cs="Arial"/>
        </w:rPr>
        <w:t>responseto</w:t>
      </w:r>
      <w:r w:rsidRPr="005506B7">
        <w:rPr>
          <w:rFonts w:ascii="Arial" w:eastAsia="Humanst521 BT" w:hAnsi="Arial" w:cs="Arial"/>
          <w:w w:val="105"/>
        </w:rPr>
        <w:t>programmes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spacing w:val="-4"/>
        </w:rPr>
        <w:t>F</w:t>
      </w:r>
      <w:r w:rsidRPr="005506B7">
        <w:rPr>
          <w:rFonts w:ascii="Arial" w:eastAsia="Humanst521 BT" w:hAnsi="Arial" w:cs="Arial"/>
        </w:rPr>
        <w:t>ormulatesplans foruniversalserviceandaccessto</w:t>
      </w:r>
      <w:r w:rsidRPr="005506B7">
        <w:rPr>
          <w:rFonts w:ascii="Arial" w:eastAsia="Humanst521 BT" w:hAnsi="Arial" w:cs="Arial"/>
          <w:w w:val="108"/>
        </w:rPr>
        <w:t>broadcasting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 xml:space="preserve">Investigates andformulates plans fortheuseofinnovative </w:t>
      </w:r>
      <w:r w:rsidRPr="005506B7">
        <w:rPr>
          <w:rFonts w:ascii="Arial" w:eastAsia="Humanst521 BT" w:hAnsi="Arial" w:cs="Arial"/>
          <w:w w:val="106"/>
        </w:rPr>
        <w:t>technolog</w:t>
      </w:r>
      <w:r w:rsidRPr="005506B7">
        <w:rPr>
          <w:rFonts w:ascii="Arial" w:eastAsia="Humanst521 BT" w:hAnsi="Arial" w:cs="Arial"/>
          <w:spacing w:val="-14"/>
          <w:w w:val="106"/>
        </w:rPr>
        <w:t>y</w:t>
      </w:r>
      <w:r w:rsidRPr="005506B7">
        <w:rPr>
          <w:rFonts w:ascii="Arial" w:eastAsia="Humanst521 BT" w:hAnsi="Arial" w:cs="Arial"/>
          <w:w w:val="111"/>
        </w:rPr>
        <w:t>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color w:val="004890"/>
        </w:rPr>
        <w:t>USEOF</w:t>
      </w:r>
      <w:r w:rsidRPr="005506B7">
        <w:rPr>
          <w:rFonts w:ascii="Arial" w:eastAsia="Humanst521 BT" w:hAnsi="Arial" w:cs="Arial"/>
          <w:b/>
          <w:color w:val="004890"/>
          <w:w w:val="94"/>
        </w:rPr>
        <w:t>LANG</w:t>
      </w:r>
      <w:r w:rsidRPr="005506B7">
        <w:rPr>
          <w:rFonts w:ascii="Arial" w:eastAsia="Humanst521 BT" w:hAnsi="Arial" w:cs="Arial"/>
          <w:b/>
          <w:color w:val="004890"/>
          <w:spacing w:val="-4"/>
          <w:w w:val="94"/>
        </w:rPr>
        <w:t>U</w:t>
      </w:r>
      <w:r w:rsidRPr="005506B7">
        <w:rPr>
          <w:rFonts w:ascii="Arial" w:eastAsia="Humanst521 BT" w:hAnsi="Arial" w:cs="Arial"/>
          <w:b/>
          <w:color w:val="004890"/>
          <w:w w:val="94"/>
        </w:rPr>
        <w:t>AGE</w:t>
      </w:r>
      <w:r w:rsidRPr="005506B7">
        <w:rPr>
          <w:rFonts w:ascii="Arial" w:eastAsia="Humanst521 BT" w:hAnsi="Arial" w:cs="Arial"/>
          <w:b/>
          <w:color w:val="004890"/>
        </w:rPr>
        <w:t>IN</w:t>
      </w:r>
      <w:r w:rsidRPr="005506B7">
        <w:rPr>
          <w:rFonts w:ascii="Arial" w:eastAsia="Humanst521 BT" w:hAnsi="Arial" w:cs="Arial"/>
          <w:b/>
          <w:color w:val="004890"/>
          <w:w w:val="92"/>
        </w:rPr>
        <w:t>BROADCASTING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</w:rPr>
        <w:t>In</w:t>
      </w:r>
      <w:r w:rsidRPr="005506B7">
        <w:rPr>
          <w:rFonts w:ascii="Arial" w:eastAsia="Humanst521 BT" w:hAnsi="Arial" w:cs="Arial"/>
          <w:w w:val="114"/>
        </w:rPr>
        <w:t>fulfilling</w:t>
      </w:r>
      <w:r w:rsidRPr="005506B7">
        <w:rPr>
          <w:rFonts w:ascii="Arial" w:eastAsia="Humanst521 BT" w:hAnsi="Arial" w:cs="Arial"/>
        </w:rPr>
        <w:t>itsdutytoprotectand  nurtureSouth</w:t>
      </w:r>
      <w:proofErr w:type="gramEnd"/>
      <w:r w:rsidRPr="005506B7">
        <w:rPr>
          <w:rFonts w:ascii="Arial" w:eastAsia="Humanst521 BT" w:hAnsi="Arial" w:cs="Arial"/>
        </w:rPr>
        <w:t xml:space="preserve"> Africa'sofficial </w:t>
      </w:r>
      <w:r w:rsidRPr="005506B7">
        <w:rPr>
          <w:rFonts w:ascii="Arial" w:eastAsia="Humanst521 BT" w:hAnsi="Arial" w:cs="Arial"/>
          <w:w w:val="113"/>
        </w:rPr>
        <w:t>languages,</w:t>
      </w:r>
      <w:r w:rsidRPr="005506B7">
        <w:rPr>
          <w:rFonts w:ascii="Arial" w:eastAsia="Humanst521 BT" w:hAnsi="Arial" w:cs="Arial"/>
        </w:rPr>
        <w:t>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 xml:space="preserve"> strives</w:t>
      </w:r>
      <w:r w:rsidRPr="005506B7">
        <w:rPr>
          <w:rFonts w:ascii="Arial" w:eastAsia="Humanst521 BT" w:hAnsi="Arial" w:cs="Arial"/>
          <w:w w:val="104"/>
        </w:rPr>
        <w:t xml:space="preserve">to </w:t>
      </w:r>
      <w:r w:rsidRPr="005506B7">
        <w:rPr>
          <w:rFonts w:ascii="Arial" w:eastAsia="Humanst521 BT" w:hAnsi="Arial" w:cs="Arial"/>
        </w:rPr>
        <w:t>ensurethattheyareallspokencorrectl</w:t>
      </w:r>
      <w:r w:rsidRPr="005506B7">
        <w:rPr>
          <w:rFonts w:ascii="Arial" w:eastAsia="Humanst521 BT" w:hAnsi="Arial" w:cs="Arial"/>
          <w:spacing w:val="-14"/>
        </w:rPr>
        <w:t>y</w:t>
      </w:r>
      <w:r w:rsidRPr="005506B7">
        <w:rPr>
          <w:rFonts w:ascii="Arial" w:eastAsia="Humanst521 BT" w:hAnsi="Arial" w:cs="Arial"/>
        </w:rPr>
        <w:t>.Indoing sothe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 xml:space="preserve">commits itselftocelebrating </w:t>
      </w:r>
      <w:r w:rsidRPr="005506B7">
        <w:rPr>
          <w:rFonts w:ascii="Arial" w:eastAsia="Humanst521 BT" w:hAnsi="Arial" w:cs="Arial"/>
          <w:w w:val="105"/>
        </w:rPr>
        <w:t xml:space="preserve">the </w:t>
      </w:r>
      <w:r w:rsidRPr="005506B7">
        <w:rPr>
          <w:rFonts w:ascii="Arial" w:eastAsia="Humanst521 BT" w:hAnsi="Arial" w:cs="Arial"/>
        </w:rPr>
        <w:t>richdiversityofdialectsandaccentsineach</w:t>
      </w:r>
      <w:r w:rsidRPr="005506B7">
        <w:rPr>
          <w:rFonts w:ascii="Arial" w:eastAsia="Humanst521 BT" w:hAnsi="Arial" w:cs="Arial"/>
          <w:w w:val="111"/>
        </w:rPr>
        <w:t>languagegroup.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 xml:space="preserve">recognises that </w:t>
      </w:r>
      <w:r w:rsidRPr="005506B7">
        <w:rPr>
          <w:rFonts w:ascii="Arial" w:eastAsia="Humanst521 BT" w:hAnsi="Arial" w:cs="Arial"/>
          <w:w w:val="113"/>
        </w:rPr>
        <w:t>languages</w:t>
      </w:r>
      <w:r w:rsidRPr="005506B7">
        <w:rPr>
          <w:rFonts w:ascii="Arial" w:eastAsia="Humanst521 BT" w:hAnsi="Arial" w:cs="Arial"/>
        </w:rPr>
        <w:t>are dynamic</w:t>
      </w:r>
      <w:proofErr w:type="gramStart"/>
      <w:r w:rsidRPr="005506B7">
        <w:rPr>
          <w:rFonts w:ascii="Arial" w:eastAsia="Humanst521 BT" w:hAnsi="Arial" w:cs="Arial"/>
        </w:rPr>
        <w:t>,  continually</w:t>
      </w:r>
      <w:proofErr w:type="gramEnd"/>
      <w:r w:rsidRPr="005506B7">
        <w:rPr>
          <w:rFonts w:ascii="Arial" w:eastAsia="Humanst521 BT" w:hAnsi="Arial" w:cs="Arial"/>
        </w:rPr>
        <w:t xml:space="preserve">  </w:t>
      </w:r>
      <w:r w:rsidRPr="005506B7">
        <w:rPr>
          <w:rFonts w:ascii="Arial" w:eastAsia="Humanst521 BT" w:hAnsi="Arial" w:cs="Arial"/>
          <w:w w:val="107"/>
        </w:rPr>
        <w:t xml:space="preserve">developing  </w:t>
      </w:r>
      <w:r w:rsidRPr="005506B7">
        <w:rPr>
          <w:rFonts w:ascii="Arial" w:eastAsia="Humanst521 BT" w:hAnsi="Arial" w:cs="Arial"/>
        </w:rPr>
        <w:t xml:space="preserve">and </w:t>
      </w:r>
      <w:r w:rsidRPr="005506B7">
        <w:rPr>
          <w:rFonts w:ascii="Arial" w:eastAsia="Humanst521 BT" w:hAnsi="Arial" w:cs="Arial"/>
          <w:w w:val="108"/>
        </w:rPr>
        <w:t xml:space="preserve">adapting to </w:t>
      </w:r>
      <w:r w:rsidRPr="005506B7">
        <w:rPr>
          <w:rFonts w:ascii="Arial" w:eastAsia="Humanst521 BT" w:hAnsi="Arial" w:cs="Arial"/>
        </w:rPr>
        <w:t xml:space="preserve">circumstances;   </w:t>
      </w:r>
      <w:r w:rsidRPr="005506B7">
        <w:rPr>
          <w:rFonts w:ascii="Arial" w:eastAsia="Humanst521 BT" w:hAnsi="Arial" w:cs="Arial"/>
          <w:w w:val="114"/>
        </w:rPr>
        <w:t>language</w:t>
      </w:r>
      <w:r w:rsidRPr="005506B7">
        <w:rPr>
          <w:rFonts w:ascii="Arial" w:eastAsia="Humanst521 BT" w:hAnsi="Arial" w:cs="Arial"/>
        </w:rPr>
        <w:t xml:space="preserve">in </w:t>
      </w:r>
      <w:r w:rsidRPr="005506B7">
        <w:rPr>
          <w:rFonts w:ascii="Arial" w:eastAsia="Humanst521 BT" w:hAnsi="Arial" w:cs="Arial"/>
          <w:w w:val="108"/>
        </w:rPr>
        <w:t>broadcasting</w:t>
      </w:r>
      <w:r w:rsidRPr="005506B7">
        <w:rPr>
          <w:rFonts w:ascii="Arial" w:eastAsia="Humanst521 BT" w:hAnsi="Arial" w:cs="Arial"/>
        </w:rPr>
        <w:t xml:space="preserve">should therefore take account of the evolution </w:t>
      </w:r>
      <w:r w:rsidRPr="005506B7">
        <w:rPr>
          <w:rFonts w:ascii="Arial" w:eastAsia="Humanst521 BT" w:hAnsi="Arial" w:cs="Arial"/>
          <w:w w:val="110"/>
        </w:rPr>
        <w:t xml:space="preserve">of </w:t>
      </w:r>
      <w:r w:rsidRPr="005506B7">
        <w:rPr>
          <w:rFonts w:ascii="Arial" w:eastAsia="Humanst521 BT" w:hAnsi="Arial" w:cs="Arial"/>
          <w:w w:val="113"/>
        </w:rPr>
        <w:t>languages.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Moreove</w:t>
      </w:r>
      <w:r w:rsidRPr="005506B7">
        <w:rPr>
          <w:rFonts w:ascii="Arial" w:eastAsia="Humanst521 BT" w:hAnsi="Arial" w:cs="Arial"/>
          <w:spacing w:val="-17"/>
        </w:rPr>
        <w:t>r</w:t>
      </w:r>
      <w:r w:rsidRPr="005506B7">
        <w:rPr>
          <w:rFonts w:ascii="Arial" w:eastAsia="Humanst521 BT" w:hAnsi="Arial" w:cs="Arial"/>
        </w:rPr>
        <w:t>,</w:t>
      </w:r>
      <w:r w:rsidRPr="005506B7">
        <w:rPr>
          <w:rFonts w:ascii="Arial" w:eastAsia="Humanst521 BT" w:hAnsi="Arial" w:cs="Arial"/>
          <w:w w:val="114"/>
        </w:rPr>
        <w:t>language</w:t>
      </w:r>
      <w:r w:rsidRPr="005506B7">
        <w:rPr>
          <w:rFonts w:ascii="Arial" w:eastAsia="Humanst521 BT" w:hAnsi="Arial" w:cs="Arial"/>
        </w:rPr>
        <w:t>usage should accordwith  theprogramme genre</w:t>
      </w:r>
      <w:proofErr w:type="gramStart"/>
      <w:r w:rsidRPr="005506B7">
        <w:rPr>
          <w:rFonts w:ascii="Arial" w:eastAsia="Humanst521 BT" w:hAnsi="Arial" w:cs="Arial"/>
        </w:rPr>
        <w:t xml:space="preserve">. </w:t>
      </w:r>
      <w:proofErr w:type="gramEnd"/>
      <w:r w:rsidRPr="005506B7">
        <w:rPr>
          <w:rFonts w:ascii="Arial" w:eastAsia="Humanst521 BT" w:hAnsi="Arial" w:cs="Arial"/>
        </w:rPr>
        <w:t xml:space="preserve">Itisfairtoassume </w:t>
      </w:r>
      <w:r w:rsidRPr="005506B7">
        <w:rPr>
          <w:rFonts w:ascii="Arial" w:eastAsia="Humanst521 BT" w:hAnsi="Arial" w:cs="Arial"/>
          <w:w w:val="109"/>
        </w:rPr>
        <w:t xml:space="preserve">that </w:t>
      </w:r>
      <w:r w:rsidRPr="005506B7">
        <w:rPr>
          <w:rFonts w:ascii="Arial" w:eastAsia="Humanst521 BT" w:hAnsi="Arial" w:cs="Arial"/>
        </w:rPr>
        <w:t xml:space="preserve">more formal </w:t>
      </w:r>
      <w:r w:rsidRPr="005506B7">
        <w:rPr>
          <w:rFonts w:ascii="Arial" w:eastAsia="Humanst521 BT" w:hAnsi="Arial" w:cs="Arial"/>
          <w:w w:val="114"/>
        </w:rPr>
        <w:t>language</w:t>
      </w:r>
      <w:r w:rsidRPr="005506B7">
        <w:rPr>
          <w:rFonts w:ascii="Arial" w:eastAsia="Humanst521 BT" w:hAnsi="Arial" w:cs="Arial"/>
        </w:rPr>
        <w:t xml:space="preserve">would be used in news programmes,   whereas more </w:t>
      </w:r>
      <w:r w:rsidRPr="005506B7">
        <w:rPr>
          <w:rFonts w:ascii="Arial" w:eastAsia="Humanst521 BT" w:hAnsi="Arial" w:cs="Arial"/>
          <w:w w:val="105"/>
        </w:rPr>
        <w:t xml:space="preserve">conversational, </w:t>
      </w:r>
      <w:r w:rsidRPr="005506B7">
        <w:rPr>
          <w:rFonts w:ascii="Arial" w:eastAsia="Humanst521 BT" w:hAnsi="Arial" w:cs="Arial"/>
        </w:rPr>
        <w:t>colloquial oreveryday</w:t>
      </w:r>
      <w:r w:rsidRPr="005506B7">
        <w:rPr>
          <w:rFonts w:ascii="Arial" w:eastAsia="Humanst521 BT" w:hAnsi="Arial" w:cs="Arial"/>
          <w:w w:val="114"/>
        </w:rPr>
        <w:t>language</w:t>
      </w:r>
      <w:r w:rsidRPr="005506B7">
        <w:rPr>
          <w:rFonts w:ascii="Arial" w:eastAsia="Humanst521 BT" w:hAnsi="Arial" w:cs="Arial"/>
        </w:rPr>
        <w:t>wouldbeusedin</w:t>
      </w:r>
      <w:r w:rsidRPr="005506B7">
        <w:rPr>
          <w:rFonts w:ascii="Arial" w:eastAsia="Humanst521 BT" w:hAnsi="Arial" w:cs="Arial"/>
          <w:w w:val="107"/>
        </w:rPr>
        <w:t>drama.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w w:val="110"/>
        </w:rPr>
        <w:t>Language</w:t>
      </w:r>
      <w:r w:rsidRPr="005506B7">
        <w:rPr>
          <w:rFonts w:ascii="Arial" w:eastAsia="Humanst521 BT" w:hAnsi="Arial" w:cs="Arial"/>
        </w:rPr>
        <w:t xml:space="preserve">in </w:t>
      </w:r>
      <w:r w:rsidRPr="005506B7">
        <w:rPr>
          <w:rFonts w:ascii="Arial" w:eastAsia="Humanst521 BT" w:hAnsi="Arial" w:cs="Arial"/>
          <w:w w:val="108"/>
        </w:rPr>
        <w:t>broadcasting</w:t>
      </w:r>
      <w:r w:rsidRPr="005506B7">
        <w:rPr>
          <w:rFonts w:ascii="Arial" w:eastAsia="Humanst521 BT" w:hAnsi="Arial" w:cs="Arial"/>
        </w:rPr>
        <w:t xml:space="preserve">should also take  account of the social expectations and values </w:t>
      </w:r>
      <w:r w:rsidRPr="005506B7">
        <w:rPr>
          <w:rFonts w:ascii="Arial" w:eastAsia="Humanst521 BT" w:hAnsi="Arial" w:cs="Arial"/>
          <w:w w:val="110"/>
        </w:rPr>
        <w:t xml:space="preserve">of </w:t>
      </w:r>
      <w:r w:rsidRPr="005506B7">
        <w:rPr>
          <w:rFonts w:ascii="Arial" w:eastAsia="Humanst521 BT" w:hAnsi="Arial" w:cs="Arial"/>
        </w:rPr>
        <w:t xml:space="preserve">different </w:t>
      </w:r>
      <w:r w:rsidRPr="005506B7">
        <w:rPr>
          <w:rFonts w:ascii="Arial" w:eastAsia="Humanst521 BT" w:hAnsi="Arial" w:cs="Arial"/>
          <w:w w:val="114"/>
        </w:rPr>
        <w:t>language</w:t>
      </w:r>
      <w:r w:rsidRPr="005506B7">
        <w:rPr>
          <w:rFonts w:ascii="Arial" w:eastAsia="Humanst521 BT" w:hAnsi="Arial" w:cs="Arial"/>
        </w:rPr>
        <w:t>groups, and theright  ofevery</w:t>
      </w:r>
      <w:r w:rsidR="008915AF">
        <w:rPr>
          <w:rFonts w:ascii="Arial" w:eastAsia="Humanst521 BT" w:hAnsi="Arial" w:cs="Arial"/>
        </w:rPr>
        <w:t>Community</w:t>
      </w:r>
      <w:r w:rsidRPr="005506B7">
        <w:rPr>
          <w:rFonts w:ascii="Arial" w:eastAsia="Humanst521 BT" w:hAnsi="Arial" w:cs="Arial"/>
        </w:rPr>
        <w:t xml:space="preserve"> tobetreatedwithrespect</w:t>
      </w:r>
      <w:r w:rsidRPr="005506B7">
        <w:rPr>
          <w:rFonts w:ascii="Arial" w:eastAsia="Humanst521 BT" w:hAnsi="Arial" w:cs="Arial"/>
          <w:w w:val="111"/>
        </w:rPr>
        <w:t xml:space="preserve">and </w:t>
      </w:r>
      <w:r w:rsidRPr="005506B7">
        <w:rPr>
          <w:rFonts w:ascii="Arial" w:eastAsia="Humanst521 BT" w:hAnsi="Arial" w:cs="Arial"/>
        </w:rPr>
        <w:t>dignit</w:t>
      </w:r>
      <w:r w:rsidRPr="005506B7">
        <w:rPr>
          <w:rFonts w:ascii="Arial" w:eastAsia="Humanst521 BT" w:hAnsi="Arial" w:cs="Arial"/>
          <w:spacing w:val="-14"/>
        </w:rPr>
        <w:t>y</w:t>
      </w:r>
      <w:proofErr w:type="gramStart"/>
      <w:r w:rsidRPr="005506B7">
        <w:rPr>
          <w:rFonts w:ascii="Arial" w:eastAsia="Humanst521 BT" w:hAnsi="Arial" w:cs="Arial"/>
        </w:rPr>
        <w:t xml:space="preserve">. </w:t>
      </w:r>
      <w:proofErr w:type="gramEnd"/>
      <w:r w:rsidRPr="005506B7">
        <w:rPr>
          <w:rFonts w:ascii="Arial" w:eastAsia="Humanst521 BT" w:hAnsi="Arial" w:cs="Arial"/>
          <w:w w:val="110"/>
        </w:rPr>
        <w:t>Language</w:t>
      </w:r>
      <w:r w:rsidRPr="005506B7">
        <w:rPr>
          <w:rFonts w:ascii="Arial" w:eastAsia="Humanst521 BT" w:hAnsi="Arial" w:cs="Arial"/>
        </w:rPr>
        <w:t xml:space="preserve">usage </w:t>
      </w:r>
      <w:proofErr w:type="gramStart"/>
      <w:r w:rsidRPr="005506B7">
        <w:rPr>
          <w:rFonts w:ascii="Arial" w:eastAsia="Humanst521 BT" w:hAnsi="Arial" w:cs="Arial"/>
        </w:rPr>
        <w:t>in</w:t>
      </w:r>
      <w:r w:rsidRPr="005506B7">
        <w:rPr>
          <w:rFonts w:ascii="Arial" w:eastAsia="Humanst521 BT" w:hAnsi="Arial" w:cs="Arial"/>
          <w:w w:val="108"/>
        </w:rPr>
        <w:t>broadcasting</w:t>
      </w:r>
      <w:r w:rsidRPr="005506B7">
        <w:rPr>
          <w:rFonts w:ascii="Arial" w:eastAsia="Humanst521 BT" w:hAnsi="Arial" w:cs="Arial"/>
        </w:rPr>
        <w:t>should  thereforeavoid</w:t>
      </w:r>
      <w:r w:rsidRPr="005506B7">
        <w:rPr>
          <w:rFonts w:ascii="Arial" w:eastAsia="Humanst521 BT" w:hAnsi="Arial" w:cs="Arial"/>
          <w:w w:val="114"/>
        </w:rPr>
        <w:t>giving</w:t>
      </w:r>
      <w:r w:rsidRPr="005506B7">
        <w:rPr>
          <w:rFonts w:ascii="Arial" w:eastAsia="Humanst521 BT" w:hAnsi="Arial" w:cs="Arial"/>
        </w:rPr>
        <w:t>offenceand</w:t>
      </w:r>
      <w:r w:rsidRPr="005506B7">
        <w:rPr>
          <w:rFonts w:ascii="Arial" w:eastAsia="Humanst521 BT" w:hAnsi="Arial" w:cs="Arial"/>
          <w:w w:val="108"/>
        </w:rPr>
        <w:t>causinghurt</w:t>
      </w:r>
      <w:proofErr w:type="gramEnd"/>
      <w:r w:rsidRPr="005506B7">
        <w:rPr>
          <w:rFonts w:ascii="Arial" w:eastAsia="Humanst521 BT" w:hAnsi="Arial" w:cs="Arial"/>
          <w:w w:val="108"/>
        </w:rPr>
        <w:t xml:space="preserve"> </w:t>
      </w:r>
      <w:r w:rsidRPr="005506B7">
        <w:rPr>
          <w:rFonts w:ascii="Arial" w:eastAsia="Humanst521 BT" w:hAnsi="Arial" w:cs="Arial"/>
        </w:rPr>
        <w:t>unnecessaril</w:t>
      </w:r>
      <w:r w:rsidRPr="005506B7">
        <w:rPr>
          <w:rFonts w:ascii="Arial" w:eastAsia="Humanst521 BT" w:hAnsi="Arial" w:cs="Arial"/>
          <w:spacing w:val="-14"/>
        </w:rPr>
        <w:t>y</w:t>
      </w:r>
      <w:r w:rsidRPr="005506B7">
        <w:rPr>
          <w:rFonts w:ascii="Arial" w:eastAsia="Humanst521 BT" w:hAnsi="Arial" w:cs="Arial"/>
        </w:rPr>
        <w:t>.It shouldencouragerespectandconcernforeveryone,andbefreeofelements</w:t>
      </w:r>
      <w:r w:rsidRPr="005506B7">
        <w:rPr>
          <w:rFonts w:ascii="Arial" w:eastAsia="Humanst521 BT" w:hAnsi="Arial" w:cs="Arial"/>
          <w:w w:val="107"/>
        </w:rPr>
        <w:t xml:space="preserve">such </w:t>
      </w:r>
      <w:r w:rsidRPr="005506B7">
        <w:rPr>
          <w:rFonts w:ascii="Arial" w:eastAsia="Humanst521 BT" w:hAnsi="Arial" w:cs="Arial"/>
        </w:rPr>
        <w:t>asprejudice,andracistandsexist</w:t>
      </w:r>
      <w:r w:rsidRPr="005506B7">
        <w:rPr>
          <w:rFonts w:ascii="Arial" w:eastAsia="Humanst521 BT" w:hAnsi="Arial" w:cs="Arial"/>
          <w:w w:val="107"/>
        </w:rPr>
        <w:t>connotations.</w:t>
      </w:r>
      <w:r w:rsidRPr="005506B7">
        <w:rPr>
          <w:rFonts w:ascii="Arial" w:eastAsia="Humanst521 BT" w:hAnsi="Arial" w:cs="Arial"/>
        </w:rPr>
        <w:t>The</w:t>
      </w:r>
      <w:r w:rsidRPr="005506B7">
        <w:rPr>
          <w:rFonts w:ascii="Arial" w:eastAsia="Humanst521 BT" w:hAnsi="Arial" w:cs="Arial"/>
          <w:w w:val="106"/>
        </w:rPr>
        <w:t>Programming</w:t>
      </w:r>
      <w:r w:rsidRPr="005506B7">
        <w:rPr>
          <w:rFonts w:ascii="Arial" w:eastAsia="Humanst521 BT" w:hAnsi="Arial" w:cs="Arial"/>
          <w:spacing w:val="-5"/>
        </w:rPr>
        <w:t>P</w:t>
      </w:r>
      <w:r w:rsidRPr="005506B7">
        <w:rPr>
          <w:rFonts w:ascii="Arial" w:eastAsia="Humanst521 BT" w:hAnsi="Arial" w:cs="Arial"/>
        </w:rPr>
        <w:t>olicyandthe</w:t>
      </w:r>
      <w:r w:rsidRPr="005506B7">
        <w:rPr>
          <w:rFonts w:ascii="Arial" w:eastAsia="Humanst521 BT" w:hAnsi="Arial" w:cs="Arial"/>
          <w:spacing w:val="-5"/>
        </w:rPr>
        <w:t>P</w:t>
      </w:r>
      <w:r w:rsidRPr="005506B7">
        <w:rPr>
          <w:rFonts w:ascii="Arial" w:eastAsia="Humanst521 BT" w:hAnsi="Arial" w:cs="Arial"/>
        </w:rPr>
        <w:t xml:space="preserve">olicyonNews, CurrentAffairsandInformation </w:t>
      </w:r>
      <w:r w:rsidRPr="005506B7">
        <w:rPr>
          <w:rFonts w:ascii="Arial" w:eastAsia="Humanst521 BT" w:hAnsi="Arial" w:cs="Arial"/>
          <w:w w:val="106"/>
        </w:rPr>
        <w:t>Programming</w:t>
      </w:r>
      <w:r w:rsidRPr="005506B7">
        <w:rPr>
          <w:rFonts w:ascii="Arial" w:eastAsia="Humanst521 BT" w:hAnsi="Arial" w:cs="Arial"/>
        </w:rPr>
        <w:t>expandfurtheronthis</w:t>
      </w:r>
      <w:r w:rsidRPr="005506B7">
        <w:rPr>
          <w:rFonts w:ascii="Arial" w:eastAsia="Humanst521 BT" w:hAnsi="Arial" w:cs="Arial"/>
          <w:w w:val="106"/>
        </w:rPr>
        <w:t>issue.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  <w:sectPr w:rsidR="006E40D9" w:rsidRPr="005506B7">
          <w:pgSz w:w="10900" w:h="16840"/>
          <w:pgMar w:top="1580" w:right="480" w:bottom="280" w:left="760" w:header="720" w:footer="720" w:gutter="0"/>
          <w:cols w:space="720"/>
        </w:sectPr>
      </w:pPr>
      <w:r w:rsidRPr="005506B7">
        <w:rPr>
          <w:rFonts w:ascii="Arial" w:eastAsia="Humanst521 BT" w:hAnsi="Arial" w:cs="Arial"/>
          <w:b/>
          <w:w w:val="108"/>
        </w:rPr>
        <w:t>27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color w:val="004890"/>
          <w:w w:val="92"/>
        </w:rPr>
        <w:lastRenderedPageBreak/>
        <w:t>OPER</w:t>
      </w:r>
      <w:r w:rsidRPr="005506B7">
        <w:rPr>
          <w:rFonts w:ascii="Arial" w:eastAsia="Humanst521 BT" w:hAnsi="Arial" w:cs="Arial"/>
          <w:b/>
          <w:color w:val="004890"/>
          <w:spacing w:val="-8"/>
          <w:w w:val="92"/>
        </w:rPr>
        <w:t>A</w:t>
      </w:r>
      <w:r w:rsidRPr="005506B7">
        <w:rPr>
          <w:rFonts w:ascii="Arial" w:eastAsia="Humanst521 BT" w:hAnsi="Arial" w:cs="Arial"/>
          <w:b/>
          <w:color w:val="004890"/>
          <w:w w:val="92"/>
        </w:rPr>
        <w:t>TINGPRINCIPLES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 xml:space="preserve">In striving to play its part in </w:t>
      </w:r>
      <w:proofErr w:type="gramStart"/>
      <w:r w:rsidRPr="005506B7">
        <w:rPr>
          <w:rFonts w:ascii="Arial" w:eastAsia="Humanst521 BT" w:hAnsi="Arial" w:cs="Arial"/>
        </w:rPr>
        <w:t>reaching  these</w:t>
      </w:r>
      <w:proofErr w:type="gramEnd"/>
      <w:r w:rsidRPr="005506B7">
        <w:rPr>
          <w:rFonts w:ascii="Arial" w:eastAsia="Humanst521 BT" w:hAnsi="Arial" w:cs="Arial"/>
        </w:rPr>
        <w:t xml:space="preserve"> common </w:t>
      </w:r>
      <w:r w:rsidRPr="005506B7">
        <w:rPr>
          <w:rFonts w:ascii="Arial" w:eastAsia="Humanst521 BT" w:hAnsi="Arial" w:cs="Arial"/>
          <w:w w:val="110"/>
        </w:rPr>
        <w:t>national</w:t>
      </w:r>
      <w:r w:rsidRPr="005506B7">
        <w:rPr>
          <w:rFonts w:ascii="Arial" w:eastAsia="Humanst521 BT" w:hAnsi="Arial" w:cs="Arial"/>
        </w:rPr>
        <w:t xml:space="preserve">goals,  the 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's</w:t>
      </w:r>
      <w:r w:rsidRPr="005506B7">
        <w:rPr>
          <w:rFonts w:ascii="Arial" w:eastAsia="Humanst521 BT" w:hAnsi="Arial" w:cs="Arial"/>
          <w:w w:val="110"/>
        </w:rPr>
        <w:t>Language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w w:val="106"/>
        </w:rPr>
        <w:t>Broadcasting</w:t>
      </w:r>
      <w:r w:rsidRPr="005506B7">
        <w:rPr>
          <w:rFonts w:ascii="Arial" w:eastAsia="Humanst521 BT" w:hAnsi="Arial" w:cs="Arial"/>
          <w:spacing w:val="-5"/>
        </w:rPr>
        <w:t>P</w:t>
      </w:r>
      <w:r w:rsidRPr="005506B7">
        <w:rPr>
          <w:rFonts w:ascii="Arial" w:eastAsia="Humanst521 BT" w:hAnsi="Arial" w:cs="Arial"/>
        </w:rPr>
        <w:t>olicytakesaccount o</w:t>
      </w:r>
      <w:r w:rsidRPr="005506B7">
        <w:rPr>
          <w:rFonts w:ascii="Arial" w:eastAsia="Humanst521 BT" w:hAnsi="Arial" w:cs="Arial"/>
          <w:spacing w:val="-3"/>
        </w:rPr>
        <w:t>f</w:t>
      </w:r>
      <w:proofErr w:type="gramStart"/>
      <w:r w:rsidRPr="005506B7">
        <w:rPr>
          <w:rFonts w:ascii="Arial" w:eastAsia="Humanst521 BT" w:hAnsi="Arial" w:cs="Arial"/>
        </w:rPr>
        <w:t>,andisshaped</w:t>
      </w:r>
      <w:proofErr w:type="gramEnd"/>
      <w:r w:rsidRPr="005506B7">
        <w:rPr>
          <w:rFonts w:ascii="Arial" w:eastAsia="Humanst521 BT" w:hAnsi="Arial" w:cs="Arial"/>
        </w:rPr>
        <w:t xml:space="preserve"> b</w:t>
      </w:r>
      <w:r w:rsidRPr="005506B7">
        <w:rPr>
          <w:rFonts w:ascii="Arial" w:eastAsia="Humanst521 BT" w:hAnsi="Arial" w:cs="Arial"/>
          <w:spacing w:val="-14"/>
        </w:rPr>
        <w:t>y</w:t>
      </w:r>
      <w:r w:rsidRPr="005506B7">
        <w:rPr>
          <w:rFonts w:ascii="Arial" w:eastAsia="Humanst521 BT" w:hAnsi="Arial" w:cs="Arial"/>
        </w:rPr>
        <w:t xml:space="preserve">,anumberofoperating </w:t>
      </w:r>
      <w:r w:rsidRPr="005506B7">
        <w:rPr>
          <w:rFonts w:ascii="Arial" w:eastAsia="Humanst521 BT" w:hAnsi="Arial" w:cs="Arial"/>
          <w:w w:val="105"/>
        </w:rPr>
        <w:t>principles: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hAnsi="Arial" w:cs="Arial"/>
        </w:rPr>
        <w:tab/>
      </w:r>
      <w:r w:rsidRPr="005506B7">
        <w:rPr>
          <w:rFonts w:ascii="Arial" w:eastAsia="Humanst521 BT" w:hAnsi="Arial" w:cs="Arial"/>
        </w:rPr>
        <w:t>Useof</w:t>
      </w:r>
      <w:r w:rsidRPr="005506B7">
        <w:rPr>
          <w:rFonts w:ascii="Arial" w:eastAsia="Humanst521 BT" w:hAnsi="Arial" w:cs="Arial"/>
          <w:w w:val="110"/>
        </w:rPr>
        <w:t>groupings</w:t>
      </w:r>
      <w:r w:rsidRPr="005506B7">
        <w:rPr>
          <w:rFonts w:ascii="Arial" w:eastAsia="Humanst521 BT" w:hAnsi="Arial" w:cs="Arial"/>
        </w:rPr>
        <w:t>suchas</w:t>
      </w:r>
      <w:r w:rsidRPr="005506B7">
        <w:rPr>
          <w:rFonts w:ascii="Arial" w:eastAsia="Humanst521 BT" w:hAnsi="Arial" w:cs="Arial"/>
          <w:w w:val="109"/>
        </w:rPr>
        <w:t>cognate</w:t>
      </w:r>
      <w:proofErr w:type="gramStart"/>
      <w:r w:rsidRPr="005506B7">
        <w:rPr>
          <w:rFonts w:ascii="Arial" w:eastAsia="Humanst521 BT" w:hAnsi="Arial" w:cs="Arial"/>
          <w:w w:val="109"/>
        </w:rPr>
        <w:t>,</w:t>
      </w:r>
      <w:r w:rsidRPr="005506B7">
        <w:rPr>
          <w:rFonts w:ascii="Arial" w:eastAsia="Humanst521 BT" w:hAnsi="Arial" w:cs="Arial"/>
        </w:rPr>
        <w:t>sharedandwidelyunderstood</w:t>
      </w:r>
      <w:proofErr w:type="gramEnd"/>
      <w:r w:rsidRPr="005506B7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w w:val="113"/>
        </w:rPr>
        <w:t>languages</w:t>
      </w:r>
      <w:r w:rsidRPr="005506B7">
        <w:rPr>
          <w:rFonts w:ascii="Arial" w:eastAsia="Humanst521 BT" w:hAnsi="Arial" w:cs="Arial"/>
        </w:rPr>
        <w:t>soasto</w:t>
      </w:r>
      <w:r w:rsidRPr="005506B7">
        <w:rPr>
          <w:rFonts w:ascii="Arial" w:eastAsia="Humanst521 BT" w:hAnsi="Arial" w:cs="Arial"/>
          <w:w w:val="104"/>
        </w:rPr>
        <w:t xml:space="preserve">make </w:t>
      </w:r>
      <w:r w:rsidRPr="005506B7">
        <w:rPr>
          <w:rFonts w:ascii="Arial" w:eastAsia="Humanst521 BT" w:hAnsi="Arial" w:cs="Arial"/>
        </w:rPr>
        <w:t>themostcosteffectiveuseofscarceresources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Specialactionon</w:t>
      </w:r>
      <w:r w:rsidRPr="005506B7">
        <w:rPr>
          <w:rFonts w:ascii="Arial" w:eastAsia="Humanst521 BT" w:hAnsi="Arial" w:cs="Arial"/>
          <w:w w:val="108"/>
        </w:rPr>
        <w:t>marginalised</w:t>
      </w:r>
      <w:r w:rsidRPr="005506B7">
        <w:rPr>
          <w:rFonts w:ascii="Arial" w:eastAsia="Humanst521 BT" w:hAnsi="Arial" w:cs="Arial"/>
          <w:w w:val="113"/>
        </w:rPr>
        <w:t>languages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hAnsi="Arial" w:cs="Arial"/>
        </w:rPr>
        <w:tab/>
      </w:r>
      <w:r w:rsidRPr="005506B7">
        <w:rPr>
          <w:rFonts w:ascii="Arial" w:eastAsia="Humanst521 BT" w:hAnsi="Arial" w:cs="Arial"/>
        </w:rPr>
        <w:t>Attainment of</w:t>
      </w:r>
      <w:r w:rsidRPr="005506B7">
        <w:rPr>
          <w:rFonts w:ascii="Arial" w:eastAsia="Humanst521 BT" w:hAnsi="Arial" w:cs="Arial"/>
          <w:w w:val="114"/>
        </w:rPr>
        <w:t>language</w:t>
      </w:r>
      <w:r w:rsidRPr="005506B7">
        <w:rPr>
          <w:rFonts w:ascii="Arial" w:eastAsia="Humanst521 BT" w:hAnsi="Arial" w:cs="Arial"/>
        </w:rPr>
        <w:t xml:space="preserve">goals, </w:t>
      </w:r>
      <w:r w:rsidRPr="005506B7">
        <w:rPr>
          <w:rFonts w:ascii="Arial" w:eastAsia="Humanst521 BT" w:hAnsi="Arial" w:cs="Arial"/>
          <w:w w:val="111"/>
        </w:rPr>
        <w:t>including</w:t>
      </w:r>
      <w:r w:rsidRPr="005506B7">
        <w:rPr>
          <w:rFonts w:ascii="Arial" w:eastAsia="Humanst521 BT" w:hAnsi="Arial" w:cs="Arial"/>
        </w:rPr>
        <w:t>theuseof</w:t>
      </w:r>
      <w:r w:rsidR="008915AF">
        <w:rPr>
          <w:rFonts w:ascii="Arial" w:eastAsia="Humanst521 BT" w:hAnsi="Arial" w:cs="Arial"/>
        </w:rPr>
        <w:t>Community</w:t>
      </w:r>
      <w:r w:rsidRPr="005506B7">
        <w:rPr>
          <w:rFonts w:ascii="Arial" w:eastAsia="Humanst521 BT" w:hAnsi="Arial" w:cs="Arial"/>
        </w:rPr>
        <w:t xml:space="preserve"> Sign </w:t>
      </w:r>
      <w:r w:rsidRPr="005506B7">
        <w:rPr>
          <w:rFonts w:ascii="Arial" w:eastAsia="Humanst521 BT" w:hAnsi="Arial" w:cs="Arial"/>
          <w:w w:val="110"/>
        </w:rPr>
        <w:t>Language</w:t>
      </w:r>
      <w:proofErr w:type="gramStart"/>
      <w:r w:rsidRPr="005506B7">
        <w:rPr>
          <w:rFonts w:ascii="Arial" w:eastAsia="Humanst521 BT" w:hAnsi="Arial" w:cs="Arial"/>
          <w:w w:val="110"/>
        </w:rPr>
        <w:t>,</w:t>
      </w:r>
      <w:r w:rsidRPr="005506B7">
        <w:rPr>
          <w:rFonts w:ascii="Arial" w:eastAsia="Humanst521 BT" w:hAnsi="Arial" w:cs="Arial"/>
        </w:rPr>
        <w:t>firstly</w:t>
      </w:r>
      <w:r w:rsidRPr="005506B7">
        <w:rPr>
          <w:rFonts w:ascii="Arial" w:eastAsia="Humanst521 BT" w:hAnsi="Arial" w:cs="Arial"/>
          <w:w w:val="110"/>
        </w:rPr>
        <w:t>in</w:t>
      </w:r>
      <w:proofErr w:type="gramEnd"/>
      <w:r w:rsidRPr="005506B7">
        <w:rPr>
          <w:rFonts w:ascii="Arial" w:eastAsia="Humanst521 BT" w:hAnsi="Arial" w:cs="Arial"/>
          <w:w w:val="110"/>
        </w:rPr>
        <w:t xml:space="preserve"> </w:t>
      </w:r>
      <w:r w:rsidRPr="005506B7">
        <w:rPr>
          <w:rFonts w:ascii="Arial" w:eastAsia="Humanst521 BT" w:hAnsi="Arial" w:cs="Arial"/>
        </w:rPr>
        <w:t xml:space="preserve">targeted programme </w:t>
      </w:r>
      <w:r w:rsidRPr="005506B7">
        <w:rPr>
          <w:rFonts w:ascii="Arial" w:eastAsia="Humanst521 BT" w:hAnsi="Arial" w:cs="Arial"/>
          <w:w w:val="105"/>
        </w:rPr>
        <w:t>genres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Combineduseof</w:t>
      </w:r>
      <w:r w:rsidRPr="005506B7">
        <w:rPr>
          <w:rFonts w:ascii="Arial" w:eastAsia="Humanst521 BT" w:hAnsi="Arial" w:cs="Arial"/>
          <w:w w:val="113"/>
        </w:rPr>
        <w:t>unilingual</w:t>
      </w:r>
      <w:r w:rsidRPr="005506B7">
        <w:rPr>
          <w:rFonts w:ascii="Arial" w:eastAsia="Humanst521 BT" w:hAnsi="Arial" w:cs="Arial"/>
        </w:rPr>
        <w:t>and</w:t>
      </w:r>
      <w:r w:rsidRPr="005506B7">
        <w:rPr>
          <w:rFonts w:ascii="Arial" w:eastAsia="Humanst521 BT" w:hAnsi="Arial" w:cs="Arial"/>
          <w:w w:val="109"/>
        </w:rPr>
        <w:t>multilingualprogramming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hAnsi="Arial" w:cs="Arial"/>
        </w:rPr>
        <w:tab/>
      </w:r>
      <w:r w:rsidRPr="005506B7">
        <w:rPr>
          <w:rFonts w:ascii="Arial" w:eastAsia="Humanst521 BT" w:hAnsi="Arial" w:cs="Arial"/>
        </w:rPr>
        <w:t>Coverageofeventsof</w:t>
      </w:r>
      <w:r w:rsidRPr="005506B7">
        <w:rPr>
          <w:rFonts w:ascii="Arial" w:eastAsia="Humanst521 BT" w:hAnsi="Arial" w:cs="Arial"/>
          <w:w w:val="110"/>
        </w:rPr>
        <w:t>national</w:t>
      </w:r>
      <w:r w:rsidRPr="005506B7">
        <w:rPr>
          <w:rFonts w:ascii="Arial" w:eastAsia="Humanst521 BT" w:hAnsi="Arial" w:cs="Arial"/>
        </w:rPr>
        <w:t>importance topromotethedevelopmentof</w:t>
      </w:r>
      <w:r w:rsidRPr="005506B7">
        <w:rPr>
          <w:rFonts w:ascii="Arial" w:eastAsia="Humanst521 BT" w:hAnsi="Arial" w:cs="Arial"/>
          <w:w w:val="110"/>
        </w:rPr>
        <w:t>national</w:t>
      </w:r>
      <w:r w:rsidRPr="005506B7">
        <w:rPr>
          <w:rFonts w:ascii="Arial" w:eastAsia="Humanst521 BT" w:hAnsi="Arial" w:cs="Arial"/>
          <w:w w:val="105"/>
        </w:rPr>
        <w:t>identit</w:t>
      </w:r>
      <w:r w:rsidRPr="005506B7">
        <w:rPr>
          <w:rFonts w:ascii="Arial" w:eastAsia="Humanst521 BT" w:hAnsi="Arial" w:cs="Arial"/>
          <w:spacing w:val="-15"/>
          <w:w w:val="105"/>
        </w:rPr>
        <w:t>y</w:t>
      </w:r>
      <w:r w:rsidRPr="005506B7">
        <w:rPr>
          <w:rFonts w:ascii="Arial" w:eastAsia="Humanst521 BT" w:hAnsi="Arial" w:cs="Arial"/>
          <w:w w:val="111"/>
        </w:rPr>
        <w:t xml:space="preserve">, </w:t>
      </w:r>
      <w:r w:rsidRPr="005506B7">
        <w:rPr>
          <w:rFonts w:ascii="Arial" w:eastAsia="Humanst521 BT" w:hAnsi="Arial" w:cs="Arial"/>
        </w:rPr>
        <w:t xml:space="preserve">unityandnation </w:t>
      </w:r>
      <w:r w:rsidRPr="005506B7">
        <w:rPr>
          <w:rFonts w:ascii="Arial" w:eastAsia="Humanst521 BT" w:hAnsi="Arial" w:cs="Arial"/>
          <w:w w:val="112"/>
        </w:rPr>
        <w:t>building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hAnsi="Arial" w:cs="Arial"/>
        </w:rPr>
        <w:tab/>
      </w:r>
      <w:r w:rsidRPr="005506B7">
        <w:rPr>
          <w:rFonts w:ascii="Arial" w:eastAsia="Humanst521 BT" w:hAnsi="Arial" w:cs="Arial"/>
          <w:spacing w:val="-4"/>
        </w:rPr>
        <w:t>F</w:t>
      </w:r>
      <w:r w:rsidRPr="005506B7">
        <w:rPr>
          <w:rFonts w:ascii="Arial" w:eastAsia="Humanst521 BT" w:hAnsi="Arial" w:cs="Arial"/>
        </w:rPr>
        <w:t xml:space="preserve">air </w:t>
      </w:r>
      <w:r w:rsidRPr="005506B7">
        <w:rPr>
          <w:rFonts w:ascii="Arial" w:eastAsia="Humanst521 BT" w:hAnsi="Arial" w:cs="Arial"/>
          <w:w w:val="108"/>
        </w:rPr>
        <w:t xml:space="preserve">allocation </w:t>
      </w:r>
      <w:r w:rsidRPr="005506B7">
        <w:rPr>
          <w:rFonts w:ascii="Arial" w:eastAsia="Humanst521 BT" w:hAnsi="Arial" w:cs="Arial"/>
        </w:rPr>
        <w:t xml:space="preserve">of resources to achieve </w:t>
      </w:r>
      <w:proofErr w:type="gramStart"/>
      <w:r w:rsidRPr="005506B7">
        <w:rPr>
          <w:rFonts w:ascii="Arial" w:eastAsia="Humanst521 BT" w:hAnsi="Arial" w:cs="Arial"/>
        </w:rPr>
        <w:t>quality  in</w:t>
      </w:r>
      <w:proofErr w:type="gramEnd"/>
      <w:r w:rsidRPr="005506B7">
        <w:rPr>
          <w:rFonts w:ascii="Arial" w:eastAsia="Humanst521 BT" w:hAnsi="Arial" w:cs="Arial"/>
        </w:rPr>
        <w:t xml:space="preserve"> programmes  on all the </w:t>
      </w:r>
      <w:r w:rsidRPr="005506B7">
        <w:rPr>
          <w:rFonts w:ascii="Arial" w:eastAsia="Humanst521 BT" w:hAnsi="Arial" w:cs="Arial"/>
          <w:w w:val="108"/>
        </w:rPr>
        <w:t xml:space="preserve">broadcasting </w:t>
      </w:r>
      <w:r w:rsidRPr="005506B7">
        <w:rPr>
          <w:rFonts w:ascii="Arial" w:eastAsia="Humanst521 BT" w:hAnsi="Arial" w:cs="Arial"/>
          <w:w w:val="106"/>
        </w:rPr>
        <w:t>platforms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w w:val="107"/>
        </w:rPr>
        <w:t>Application</w:t>
      </w:r>
      <w:r w:rsidRPr="005506B7">
        <w:rPr>
          <w:rFonts w:ascii="Arial" w:eastAsia="Humanst521 BT" w:hAnsi="Arial" w:cs="Arial"/>
        </w:rPr>
        <w:t xml:space="preserve">ofappropriate </w:t>
      </w:r>
      <w:r w:rsidRPr="005506B7">
        <w:rPr>
          <w:rFonts w:ascii="Arial" w:eastAsia="Humanst521 BT" w:hAnsi="Arial" w:cs="Arial"/>
          <w:w w:val="106"/>
        </w:rPr>
        <w:t>technologies</w:t>
      </w:r>
      <w:r w:rsidRPr="005506B7">
        <w:rPr>
          <w:rFonts w:ascii="Arial" w:eastAsia="Humanst521 BT" w:hAnsi="Arial" w:cs="Arial"/>
        </w:rPr>
        <w:t>toachieve</w:t>
      </w:r>
      <w:r w:rsidRPr="005506B7">
        <w:rPr>
          <w:rFonts w:ascii="Arial" w:eastAsia="Humanst521 BT" w:hAnsi="Arial" w:cs="Arial"/>
          <w:w w:val="114"/>
        </w:rPr>
        <w:t>language</w:t>
      </w:r>
      <w:r w:rsidRPr="005506B7">
        <w:rPr>
          <w:rFonts w:ascii="Arial" w:eastAsia="Humanst521 BT" w:hAnsi="Arial" w:cs="Arial"/>
        </w:rPr>
        <w:t>coverageandaccess</w:t>
      </w:r>
      <w:r w:rsidRPr="005506B7">
        <w:rPr>
          <w:rFonts w:ascii="Arial" w:eastAsia="Humanst521 BT" w:hAnsi="Arial" w:cs="Arial"/>
          <w:w w:val="111"/>
        </w:rPr>
        <w:t>goals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Useofresearchto</w:t>
      </w:r>
      <w:r w:rsidRPr="005506B7">
        <w:rPr>
          <w:rFonts w:ascii="Arial" w:eastAsia="Humanst521 BT" w:hAnsi="Arial" w:cs="Arial"/>
          <w:w w:val="107"/>
        </w:rPr>
        <w:t>understand</w:t>
      </w:r>
      <w:r w:rsidRPr="005506B7">
        <w:rPr>
          <w:rFonts w:ascii="Arial" w:eastAsia="Humanst521 BT" w:hAnsi="Arial" w:cs="Arial"/>
        </w:rPr>
        <w:t xml:space="preserve">audiences' </w:t>
      </w:r>
      <w:r w:rsidRPr="005506B7">
        <w:rPr>
          <w:rFonts w:ascii="Arial" w:eastAsia="Humanst521 BT" w:hAnsi="Arial" w:cs="Arial"/>
          <w:w w:val="108"/>
        </w:rPr>
        <w:t>languagebroadcastingneeds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Introductionof</w:t>
      </w:r>
      <w:r w:rsidRPr="005506B7">
        <w:rPr>
          <w:rFonts w:ascii="Arial" w:eastAsia="Humanst521 BT" w:hAnsi="Arial" w:cs="Arial"/>
          <w:w w:val="112"/>
        </w:rPr>
        <w:t>annual</w:t>
      </w:r>
      <w:r w:rsidRPr="005506B7">
        <w:rPr>
          <w:rFonts w:ascii="Arial" w:eastAsia="Humanst521 BT" w:hAnsi="Arial" w:cs="Arial"/>
        </w:rPr>
        <w:t>planstofocus</w:t>
      </w:r>
      <w:r w:rsidRPr="005506B7">
        <w:rPr>
          <w:rFonts w:ascii="Arial" w:eastAsia="Humanst521 BT" w:hAnsi="Arial" w:cs="Arial"/>
          <w:w w:val="106"/>
        </w:rPr>
        <w:t>implementation</w:t>
      </w:r>
      <w:r w:rsidRPr="005506B7">
        <w:rPr>
          <w:rFonts w:ascii="Arial" w:eastAsia="Humanst521 BT" w:hAnsi="Arial" w:cs="Arial"/>
        </w:rPr>
        <w:t>and</w:t>
      </w:r>
      <w:r w:rsidRPr="005506B7">
        <w:rPr>
          <w:rFonts w:ascii="Arial" w:eastAsia="Humanst521 BT" w:hAnsi="Arial" w:cs="Arial"/>
          <w:w w:val="107"/>
        </w:rPr>
        <w:t>monitoring</w:t>
      </w:r>
      <w:r w:rsidRPr="005506B7">
        <w:rPr>
          <w:rFonts w:ascii="Arial" w:eastAsia="Humanst521 BT" w:hAnsi="Arial" w:cs="Arial"/>
        </w:rPr>
        <w:t>ofthe</w:t>
      </w:r>
      <w:r w:rsidRPr="005506B7">
        <w:rPr>
          <w:rFonts w:ascii="Arial" w:eastAsia="Humanst521 BT" w:hAnsi="Arial" w:cs="Arial"/>
          <w:w w:val="110"/>
        </w:rPr>
        <w:t>Language</w:t>
      </w:r>
      <w:r w:rsidRPr="005506B7">
        <w:rPr>
          <w:rFonts w:ascii="Arial" w:eastAsia="Humanst521 BT" w:hAnsi="Arial" w:cs="Arial"/>
          <w:spacing w:val="-4"/>
        </w:rPr>
        <w:t>P</w:t>
      </w:r>
      <w:r w:rsidRPr="005506B7">
        <w:rPr>
          <w:rFonts w:ascii="Arial" w:eastAsia="Humanst521 BT" w:hAnsi="Arial" w:cs="Arial"/>
        </w:rPr>
        <w:t>olicy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 xml:space="preserve">Developmentofmutually beneficial </w:t>
      </w:r>
      <w:proofErr w:type="gramStart"/>
      <w:r w:rsidRPr="005506B7">
        <w:rPr>
          <w:rFonts w:ascii="Arial" w:eastAsia="Humanst521 BT" w:hAnsi="Arial" w:cs="Arial"/>
          <w:w w:val="106"/>
        </w:rPr>
        <w:t>relationships</w:t>
      </w:r>
      <w:r w:rsidRPr="005506B7">
        <w:rPr>
          <w:rFonts w:ascii="Arial" w:eastAsia="Humanst521 BT" w:hAnsi="Arial" w:cs="Arial"/>
        </w:rPr>
        <w:t>with  keysocial</w:t>
      </w:r>
      <w:proofErr w:type="gramEnd"/>
      <w:r w:rsidRPr="005506B7">
        <w:rPr>
          <w:rFonts w:ascii="Arial" w:eastAsia="Humanst521 BT" w:hAnsi="Arial" w:cs="Arial"/>
        </w:rPr>
        <w:t xml:space="preserve"> partners, notably the</w:t>
      </w:r>
      <w:r w:rsidRPr="005506B7">
        <w:rPr>
          <w:rFonts w:ascii="Arial" w:eastAsia="Humanst521 BT" w:hAnsi="Arial" w:cs="Arial"/>
          <w:spacing w:val="-4"/>
          <w:w w:val="91"/>
        </w:rPr>
        <w:t>P</w:t>
      </w:r>
      <w:r w:rsidRPr="005506B7">
        <w:rPr>
          <w:rFonts w:ascii="Arial" w:eastAsia="Humanst521 BT" w:hAnsi="Arial" w:cs="Arial"/>
          <w:w w:val="115"/>
        </w:rPr>
        <w:t>a</w:t>
      </w:r>
      <w:r w:rsidRPr="005506B7">
        <w:rPr>
          <w:rFonts w:ascii="Arial" w:eastAsia="Humanst521 BT" w:hAnsi="Arial" w:cs="Arial"/>
          <w:w w:val="111"/>
        </w:rPr>
        <w:t>n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</w:rPr>
        <w:t>SouthAfrican</w:t>
      </w:r>
      <w:r w:rsidRPr="005506B7">
        <w:rPr>
          <w:rFonts w:ascii="Arial" w:eastAsia="Humanst521 BT" w:hAnsi="Arial" w:cs="Arial"/>
          <w:w w:val="106"/>
        </w:rPr>
        <w:t>LanguageBoard.</w:t>
      </w:r>
      <w:proofErr w:type="gramEnd"/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</w:rPr>
        <w:t>Theseoperating principlesareelaborated on</w:t>
      </w:r>
      <w:r w:rsidRPr="005506B7">
        <w:rPr>
          <w:rFonts w:ascii="Arial" w:eastAsia="Humanst521 BT" w:hAnsi="Arial" w:cs="Arial"/>
          <w:w w:val="104"/>
        </w:rPr>
        <w:t>belo</w:t>
      </w:r>
      <w:r w:rsidRPr="005506B7">
        <w:rPr>
          <w:rFonts w:ascii="Arial" w:eastAsia="Humanst521 BT" w:hAnsi="Arial" w:cs="Arial"/>
          <w:spacing w:val="-11"/>
          <w:w w:val="104"/>
        </w:rPr>
        <w:t>w</w:t>
      </w:r>
      <w:r w:rsidRPr="005506B7">
        <w:rPr>
          <w:rFonts w:ascii="Arial" w:eastAsia="Humanst521 BT" w:hAnsi="Arial" w:cs="Arial"/>
          <w:w w:val="111"/>
        </w:rPr>
        <w:t>.</w:t>
      </w:r>
      <w:proofErr w:type="gramEnd"/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color w:val="004890"/>
          <w:w w:val="93"/>
        </w:rPr>
        <w:t>RADIO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Radioisstillthemostwidelyusedandmostaccessible</w:t>
      </w:r>
      <w:r w:rsidRPr="005506B7">
        <w:rPr>
          <w:rFonts w:ascii="Arial" w:eastAsia="Humanst521 BT" w:hAnsi="Arial" w:cs="Arial"/>
          <w:w w:val="108"/>
        </w:rPr>
        <w:t>broadcasting</w:t>
      </w:r>
      <w:r w:rsidRPr="005506B7">
        <w:rPr>
          <w:rFonts w:ascii="Arial" w:eastAsia="Humanst521 BT" w:hAnsi="Arial" w:cs="Arial"/>
        </w:rPr>
        <w:t xml:space="preserve">medium </w:t>
      </w:r>
      <w:proofErr w:type="gramStart"/>
      <w:r w:rsidRPr="005506B7">
        <w:rPr>
          <w:rFonts w:ascii="Arial" w:eastAsia="Humanst521 BT" w:hAnsi="Arial" w:cs="Arial"/>
        </w:rPr>
        <w:t>inSouth  Africa</w:t>
      </w:r>
      <w:proofErr w:type="gramEnd"/>
      <w:r w:rsidRPr="005506B7">
        <w:rPr>
          <w:rFonts w:ascii="Arial" w:eastAsia="Humanst521 BT" w:hAnsi="Arial" w:cs="Arial"/>
        </w:rPr>
        <w:t xml:space="preserve">.  </w:t>
      </w:r>
      <w:r w:rsidRPr="005506B7">
        <w:rPr>
          <w:rFonts w:ascii="Arial" w:eastAsia="Humanst521 BT" w:hAnsi="Arial" w:cs="Arial"/>
          <w:w w:val="102"/>
        </w:rPr>
        <w:t xml:space="preserve">It </w:t>
      </w:r>
      <w:r w:rsidRPr="005506B7">
        <w:rPr>
          <w:rFonts w:ascii="Arial" w:eastAsia="Humanst521 BT" w:hAnsi="Arial" w:cs="Arial"/>
        </w:rPr>
        <w:t>isusedinhomes,cars,taxis,trains,mallsandfoodcourts.SouthAfricanscanlistentothe</w:t>
      </w:r>
      <w:r w:rsidRPr="005506B7">
        <w:rPr>
          <w:rFonts w:ascii="Arial" w:eastAsia="Humanst521 BT" w:hAnsi="Arial" w:cs="Arial"/>
          <w:w w:val="105"/>
        </w:rPr>
        <w:t xml:space="preserve">radio </w:t>
      </w:r>
      <w:r w:rsidRPr="005506B7">
        <w:rPr>
          <w:rFonts w:ascii="Arial" w:eastAsia="Humanst521 BT" w:hAnsi="Arial" w:cs="Arial"/>
        </w:rPr>
        <w:t>alldayand allnight</w:t>
      </w:r>
      <w:proofErr w:type="gramStart"/>
      <w:r w:rsidRPr="005506B7">
        <w:rPr>
          <w:rFonts w:ascii="Arial" w:eastAsia="Humanst521 BT" w:hAnsi="Arial" w:cs="Arial"/>
        </w:rPr>
        <w:t xml:space="preserve">. </w:t>
      </w:r>
      <w:proofErr w:type="gramEnd"/>
      <w:r w:rsidRPr="005506B7">
        <w:rPr>
          <w:rFonts w:ascii="Arial" w:eastAsia="Humanst521 BT" w:hAnsi="Arial" w:cs="Arial"/>
        </w:rPr>
        <w:t xml:space="preserve">Asaudiences have </w:t>
      </w:r>
      <w:r w:rsidRPr="005506B7">
        <w:rPr>
          <w:rFonts w:ascii="Arial" w:eastAsia="Humanst521 BT" w:hAnsi="Arial" w:cs="Arial"/>
          <w:w w:val="107"/>
        </w:rPr>
        <w:t>fragmented</w:t>
      </w:r>
      <w:r w:rsidRPr="005506B7">
        <w:rPr>
          <w:rFonts w:ascii="Arial" w:eastAsia="Humanst521 BT" w:hAnsi="Arial" w:cs="Arial"/>
        </w:rPr>
        <w:t>increasingly into niche marketsthere</w:t>
      </w:r>
      <w:r w:rsidRPr="005506B7">
        <w:rPr>
          <w:rFonts w:ascii="Arial" w:eastAsia="Humanst521 BT" w:hAnsi="Arial" w:cs="Arial"/>
          <w:w w:val="110"/>
        </w:rPr>
        <w:t xml:space="preserve">has </w:t>
      </w:r>
      <w:r w:rsidRPr="005506B7">
        <w:rPr>
          <w:rFonts w:ascii="Arial" w:eastAsia="Humanst521 BT" w:hAnsi="Arial" w:cs="Arial"/>
        </w:rPr>
        <w:t>arisenaspecial responsibility forthe</w:t>
      </w:r>
      <w:r w:rsidR="003B2515" w:rsidRPr="005506B7">
        <w:rPr>
          <w:rFonts w:ascii="Arial" w:eastAsia="Humanst521 BT" w:hAnsi="Arial" w:cs="Arial"/>
        </w:rPr>
        <w:t>MABOLOKA COMMUNITY RADIO</w:t>
      </w:r>
      <w:proofErr w:type="gramStart"/>
      <w:r w:rsidRPr="005506B7">
        <w:rPr>
          <w:rFonts w:ascii="Arial" w:eastAsia="Humanst521 BT" w:hAnsi="Arial" w:cs="Arial"/>
        </w:rPr>
        <w:t>,asthe</w:t>
      </w:r>
      <w:r w:rsidR="005506B7" w:rsidRPr="005506B7">
        <w:rPr>
          <w:rFonts w:ascii="Arial" w:eastAsia="Humanst521 BT" w:hAnsi="Arial" w:cs="Arial"/>
        </w:rPr>
        <w:t>community</w:t>
      </w:r>
      <w:r w:rsidRPr="005506B7">
        <w:rPr>
          <w:rFonts w:ascii="Arial" w:eastAsia="Humanst521 BT" w:hAnsi="Arial" w:cs="Arial"/>
        </w:rPr>
        <w:t>broadcaste</w:t>
      </w:r>
      <w:r w:rsidRPr="005506B7">
        <w:rPr>
          <w:rFonts w:ascii="Arial" w:eastAsia="Humanst521 BT" w:hAnsi="Arial" w:cs="Arial"/>
          <w:spacing w:val="-17"/>
        </w:rPr>
        <w:t>r</w:t>
      </w:r>
      <w:proofErr w:type="gramEnd"/>
      <w:r w:rsidRPr="005506B7">
        <w:rPr>
          <w:rFonts w:ascii="Arial" w:eastAsia="Humanst521 BT" w:hAnsi="Arial" w:cs="Arial"/>
        </w:rPr>
        <w:t>, tooffer</w:t>
      </w:r>
      <w:r w:rsidR="008915AF">
        <w:rPr>
          <w:rFonts w:ascii="Arial" w:eastAsia="Humanst521 BT" w:hAnsi="Arial" w:cs="Arial"/>
        </w:rPr>
        <w:t>Community</w:t>
      </w:r>
      <w:r w:rsidRPr="005506B7">
        <w:rPr>
          <w:rFonts w:ascii="Arial" w:eastAsia="Humanst521 BT" w:hAnsi="Arial" w:cs="Arial"/>
        </w:rPr>
        <w:t xml:space="preserve">s </w:t>
      </w:r>
      <w:r w:rsidRPr="005506B7">
        <w:rPr>
          <w:rFonts w:ascii="Arial" w:eastAsia="Humanst521 BT" w:hAnsi="Arial" w:cs="Arial"/>
          <w:w w:val="115"/>
        </w:rPr>
        <w:t xml:space="preserve">a </w:t>
      </w:r>
      <w:r w:rsidRPr="005506B7">
        <w:rPr>
          <w:rFonts w:ascii="Arial" w:eastAsia="Humanst521 BT" w:hAnsi="Arial" w:cs="Arial"/>
        </w:rPr>
        <w:t>widerangeofprogrammes —irrespectiveofage, incomeor</w:t>
      </w:r>
      <w:r w:rsidRPr="005506B7">
        <w:rPr>
          <w:rFonts w:ascii="Arial" w:eastAsia="Humanst521 BT" w:hAnsi="Arial" w:cs="Arial"/>
          <w:w w:val="114"/>
        </w:rPr>
        <w:t>language.</w:t>
      </w:r>
      <w:r w:rsidRPr="005506B7">
        <w:rPr>
          <w:rFonts w:ascii="Arial" w:eastAsia="Humanst521 BT" w:hAnsi="Arial" w:cs="Arial"/>
        </w:rPr>
        <w:t>Accordingl</w:t>
      </w:r>
      <w:r w:rsidRPr="005506B7">
        <w:rPr>
          <w:rFonts w:ascii="Arial" w:eastAsia="Humanst521 BT" w:hAnsi="Arial" w:cs="Arial"/>
          <w:spacing w:val="-14"/>
        </w:rPr>
        <w:t>y</w:t>
      </w:r>
      <w:r w:rsidRPr="005506B7">
        <w:rPr>
          <w:rFonts w:ascii="Arial" w:eastAsia="Humanst521 BT" w:hAnsi="Arial" w:cs="Arial"/>
        </w:rPr>
        <w:t>, 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  <w:w w:val="105"/>
        </w:rPr>
        <w:t xml:space="preserve">is </w:t>
      </w:r>
      <w:r w:rsidRPr="005506B7">
        <w:rPr>
          <w:rFonts w:ascii="Arial" w:eastAsia="Humanst521 BT" w:hAnsi="Arial" w:cs="Arial"/>
        </w:rPr>
        <w:t xml:space="preserve">charged withproviding quality radioservicesinall11official </w:t>
      </w:r>
      <w:r w:rsidRPr="005506B7">
        <w:rPr>
          <w:rFonts w:ascii="Arial" w:eastAsia="Humanst521 BT" w:hAnsi="Arial" w:cs="Arial"/>
          <w:w w:val="113"/>
        </w:rPr>
        <w:t>languages.</w:t>
      </w:r>
      <w:r w:rsidRPr="005506B7">
        <w:rPr>
          <w:rFonts w:ascii="Arial" w:eastAsia="Humanst521 BT" w:hAnsi="Arial" w:cs="Arial"/>
        </w:rPr>
        <w:t>Inmaking this</w:t>
      </w:r>
      <w:r w:rsidRPr="005506B7">
        <w:rPr>
          <w:rFonts w:ascii="Arial" w:eastAsia="Humanst521 BT" w:hAnsi="Arial" w:cs="Arial"/>
          <w:w w:val="108"/>
        </w:rPr>
        <w:t xml:space="preserve">pledge </w:t>
      </w:r>
      <w:r w:rsidRPr="005506B7">
        <w:rPr>
          <w:rFonts w:ascii="Arial" w:eastAsia="Humanst521 BT" w:hAnsi="Arial" w:cs="Arial"/>
        </w:rPr>
        <w:t>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  <w:w w:val="105"/>
        </w:rPr>
        <w:t>notes: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hAnsi="Arial" w:cs="Arial"/>
        </w:rPr>
        <w:tab/>
      </w:r>
      <w:r w:rsidRPr="005506B7">
        <w:rPr>
          <w:rFonts w:ascii="Arial" w:eastAsia="Humanst521 BT" w:hAnsi="Arial" w:cs="Arial"/>
        </w:rPr>
        <w:t xml:space="preserve">Thecrucial part radio plays in the lives of many </w:t>
      </w:r>
      <w:r w:rsidR="008915AF">
        <w:rPr>
          <w:rFonts w:ascii="Arial" w:eastAsia="Humanst521 BT" w:hAnsi="Arial" w:cs="Arial"/>
        </w:rPr>
        <w:t>Community</w:t>
      </w:r>
      <w:r w:rsidRPr="005506B7">
        <w:rPr>
          <w:rFonts w:ascii="Arial" w:eastAsia="Humanst521 BT" w:hAnsi="Arial" w:cs="Arial"/>
        </w:rPr>
        <w:t xml:space="preserve">s, as it is often the </w:t>
      </w:r>
      <w:r w:rsidRPr="005506B7">
        <w:rPr>
          <w:rFonts w:ascii="Arial" w:eastAsia="Humanst521 BT" w:hAnsi="Arial" w:cs="Arial"/>
          <w:w w:val="105"/>
        </w:rPr>
        <w:t xml:space="preserve">only </w:t>
      </w:r>
      <w:proofErr w:type="gramStart"/>
      <w:r w:rsidRPr="005506B7">
        <w:rPr>
          <w:rFonts w:ascii="Arial" w:eastAsia="Humanst521 BT" w:hAnsi="Arial" w:cs="Arial"/>
        </w:rPr>
        <w:t>medium  available</w:t>
      </w:r>
      <w:proofErr w:type="gramEnd"/>
      <w:r w:rsidRPr="005506B7">
        <w:rPr>
          <w:rFonts w:ascii="Arial" w:eastAsia="Humanst521 BT" w:hAnsi="Arial" w:cs="Arial"/>
        </w:rPr>
        <w:t xml:space="preserve"> tothemintheirhome</w:t>
      </w:r>
      <w:r w:rsidRPr="005506B7">
        <w:rPr>
          <w:rFonts w:ascii="Arial" w:eastAsia="Humanst521 BT" w:hAnsi="Arial" w:cs="Arial"/>
          <w:w w:val="114"/>
        </w:rPr>
        <w:t>language,</w:t>
      </w:r>
      <w:r w:rsidRPr="005506B7">
        <w:rPr>
          <w:rFonts w:ascii="Arial" w:eastAsia="Humanst521 BT" w:hAnsi="Arial" w:cs="Arial"/>
        </w:rPr>
        <w:t>andinmanyinstances theonly</w:t>
      </w:r>
      <w:r w:rsidRPr="005506B7">
        <w:rPr>
          <w:rFonts w:ascii="Arial" w:eastAsia="Humanst521 BT" w:hAnsi="Arial" w:cs="Arial"/>
          <w:w w:val="106"/>
        </w:rPr>
        <w:t xml:space="preserve">medium </w:t>
      </w:r>
      <w:r w:rsidRPr="005506B7">
        <w:rPr>
          <w:rFonts w:ascii="Arial" w:eastAsia="Humanst521 BT" w:hAnsi="Arial" w:cs="Arial"/>
        </w:rPr>
        <w:t>available at</w:t>
      </w:r>
      <w:r w:rsidRPr="005506B7">
        <w:rPr>
          <w:rFonts w:ascii="Arial" w:eastAsia="Humanst521 BT" w:hAnsi="Arial" w:cs="Arial"/>
          <w:w w:val="111"/>
        </w:rPr>
        <w:t>all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hAnsi="Arial" w:cs="Arial"/>
        </w:rPr>
        <w:tab/>
      </w:r>
      <w:r w:rsidRPr="005506B7">
        <w:rPr>
          <w:rFonts w:ascii="Arial" w:eastAsia="Humanst521 BT" w:hAnsi="Arial" w:cs="Arial"/>
        </w:rPr>
        <w:t>The</w:t>
      </w:r>
      <w:r w:rsidRPr="005506B7">
        <w:rPr>
          <w:rFonts w:ascii="Arial" w:eastAsia="Humanst521 BT" w:hAnsi="Arial" w:cs="Arial"/>
          <w:w w:val="104"/>
        </w:rPr>
        <w:t>unde</w:t>
      </w:r>
      <w:r w:rsidRPr="005506B7">
        <w:rPr>
          <w:rFonts w:ascii="Arial" w:eastAsia="Humanst521 BT" w:hAnsi="Arial" w:cs="Arial"/>
          <w:spacing w:val="-10"/>
          <w:w w:val="104"/>
        </w:rPr>
        <w:t>r</w:t>
      </w:r>
      <w:r w:rsidRPr="005506B7">
        <w:rPr>
          <w:rFonts w:ascii="Arial" w:eastAsia="Humanst521 BT" w:hAnsi="Arial" w:cs="Arial"/>
          <w:w w:val="104"/>
        </w:rPr>
        <w:t>-development</w:t>
      </w:r>
      <w:r w:rsidRPr="005506B7">
        <w:rPr>
          <w:rFonts w:ascii="Arial" w:eastAsia="Humanst521 BT" w:hAnsi="Arial" w:cs="Arial"/>
        </w:rPr>
        <w:t>ofpreviously</w:t>
      </w:r>
      <w:r w:rsidRPr="005506B7">
        <w:rPr>
          <w:rFonts w:ascii="Arial" w:eastAsia="Humanst521 BT" w:hAnsi="Arial" w:cs="Arial"/>
          <w:w w:val="109"/>
        </w:rPr>
        <w:t>disadvantaged</w:t>
      </w:r>
      <w:r w:rsidRPr="005506B7">
        <w:rPr>
          <w:rFonts w:ascii="Arial" w:eastAsia="Humanst521 BT" w:hAnsi="Arial" w:cs="Arial"/>
        </w:rPr>
        <w:t>peopleandoftheir</w:t>
      </w:r>
      <w:r w:rsidRPr="005506B7">
        <w:rPr>
          <w:rFonts w:ascii="Arial" w:eastAsia="Humanst521 BT" w:hAnsi="Arial" w:cs="Arial"/>
          <w:w w:val="111"/>
        </w:rPr>
        <w:t xml:space="preserve">languagesin </w:t>
      </w:r>
      <w:r w:rsidRPr="005506B7">
        <w:rPr>
          <w:rFonts w:ascii="Arial" w:eastAsia="Humanst521 BT" w:hAnsi="Arial" w:cs="Arial"/>
        </w:rPr>
        <w:t>SouthAfrica</w:t>
      </w:r>
      <w:proofErr w:type="gramStart"/>
      <w:r w:rsidRPr="005506B7">
        <w:rPr>
          <w:rFonts w:ascii="Arial" w:eastAsia="Humanst521 BT" w:hAnsi="Arial" w:cs="Arial"/>
        </w:rPr>
        <w:t>,whichmustberedressedifwearetomeetourcommitment</w:t>
      </w:r>
      <w:proofErr w:type="gramEnd"/>
      <w:r w:rsidRPr="005506B7">
        <w:rPr>
          <w:rFonts w:ascii="Arial" w:eastAsia="Humanst521 BT" w:hAnsi="Arial" w:cs="Arial"/>
        </w:rPr>
        <w:t xml:space="preserve"> to</w:t>
      </w:r>
      <w:r w:rsidRPr="005506B7">
        <w:rPr>
          <w:rFonts w:ascii="Arial" w:eastAsia="Humanst521 BT" w:hAnsi="Arial" w:cs="Arial"/>
          <w:w w:val="105"/>
        </w:rPr>
        <w:t xml:space="preserve">delivering </w:t>
      </w:r>
      <w:r w:rsidRPr="005506B7">
        <w:rPr>
          <w:rFonts w:ascii="Arial" w:eastAsia="Humanst521 BT" w:hAnsi="Arial" w:cs="Arial"/>
        </w:rPr>
        <w:t>excellentradioservices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hAnsi="Arial" w:cs="Arial"/>
        </w:rPr>
        <w:tab/>
      </w:r>
      <w:r w:rsidRPr="005506B7">
        <w:rPr>
          <w:rFonts w:ascii="Arial" w:eastAsia="Humanst521 BT" w:hAnsi="Arial" w:cs="Arial"/>
        </w:rPr>
        <w:t>Theunique partradiocanplayinpromoting people'srighttoreceive</w:t>
      </w:r>
      <w:r w:rsidRPr="005506B7">
        <w:rPr>
          <w:rFonts w:ascii="Arial" w:eastAsia="Humanst521 BT" w:hAnsi="Arial" w:cs="Arial"/>
          <w:w w:val="105"/>
        </w:rPr>
        <w:t>information</w:t>
      </w:r>
      <w:proofErr w:type="gramStart"/>
      <w:r w:rsidRPr="005506B7">
        <w:rPr>
          <w:rFonts w:ascii="Arial" w:eastAsia="Humanst521 BT" w:hAnsi="Arial" w:cs="Arial"/>
          <w:w w:val="105"/>
        </w:rPr>
        <w:t>,to</w:t>
      </w:r>
      <w:proofErr w:type="gramEnd"/>
      <w:r w:rsidRPr="005506B7">
        <w:rPr>
          <w:rFonts w:ascii="Arial" w:eastAsia="Humanst521 BT" w:hAnsi="Arial" w:cs="Arial"/>
          <w:w w:val="105"/>
        </w:rPr>
        <w:t xml:space="preserve"> </w:t>
      </w:r>
      <w:r w:rsidRPr="005506B7">
        <w:rPr>
          <w:rFonts w:ascii="Arial" w:eastAsia="Humanst521 BT" w:hAnsi="Arial" w:cs="Arial"/>
        </w:rPr>
        <w:t>expressthemselves,andtoinform</w:t>
      </w:r>
      <w:r w:rsidRPr="005506B7">
        <w:rPr>
          <w:rFonts w:ascii="Arial" w:eastAsia="Humanst521 BT" w:hAnsi="Arial" w:cs="Arial"/>
          <w:w w:val="103"/>
        </w:rPr>
        <w:t>others.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 xml:space="preserve">further commits itself toproviding quality radio programmes in </w:t>
      </w:r>
      <w:r w:rsidRPr="005506B7">
        <w:rPr>
          <w:rFonts w:ascii="Arial" w:eastAsia="Humanst521 BT" w:hAnsi="Arial" w:cs="Arial"/>
          <w:w w:val="108"/>
        </w:rPr>
        <w:t>non-officialSouth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African</w:t>
      </w:r>
      <w:r w:rsidRPr="005506B7">
        <w:rPr>
          <w:rFonts w:ascii="Arial" w:eastAsia="Humanst521 BT" w:hAnsi="Arial" w:cs="Arial"/>
          <w:w w:val="113"/>
        </w:rPr>
        <w:t>languages</w:t>
      </w:r>
      <w:proofErr w:type="gramStart"/>
      <w:r w:rsidRPr="005506B7">
        <w:rPr>
          <w:rFonts w:ascii="Arial" w:eastAsia="Humanst521 BT" w:hAnsi="Arial" w:cs="Arial"/>
          <w:w w:val="113"/>
        </w:rPr>
        <w:t>,</w:t>
      </w:r>
      <w:r w:rsidRPr="005506B7">
        <w:rPr>
          <w:rFonts w:ascii="Arial" w:eastAsia="Humanst521 BT" w:hAnsi="Arial" w:cs="Arial"/>
        </w:rPr>
        <w:t>inparticularintheKhoi,NamaandSan</w:t>
      </w:r>
      <w:r w:rsidRPr="005506B7">
        <w:rPr>
          <w:rFonts w:ascii="Arial" w:eastAsia="Humanst521 BT" w:hAnsi="Arial" w:cs="Arial"/>
          <w:w w:val="113"/>
        </w:rPr>
        <w:t>languages</w:t>
      </w:r>
      <w:proofErr w:type="gramEnd"/>
      <w:r w:rsidRPr="005506B7">
        <w:rPr>
          <w:rFonts w:ascii="Arial" w:eastAsia="Humanst521 BT" w:hAnsi="Arial" w:cs="Arial"/>
          <w:w w:val="113"/>
        </w:rPr>
        <w:t>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color w:val="004890"/>
          <w:w w:val="95"/>
        </w:rPr>
        <w:t>PROGRAMMINGGUIDELINES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hAnsi="Arial" w:cs="Arial"/>
        </w:rPr>
        <w:tab/>
      </w:r>
      <w:r w:rsidRPr="005506B7">
        <w:rPr>
          <w:rFonts w:ascii="Arial" w:eastAsia="Humanst521 BT" w:hAnsi="Arial" w:cs="Arial"/>
        </w:rPr>
        <w:t>A</w:t>
      </w:r>
      <w:r w:rsidRPr="005506B7">
        <w:rPr>
          <w:rFonts w:ascii="Arial" w:eastAsia="Humanst521 BT" w:hAnsi="Arial" w:cs="Arial"/>
          <w:w w:val="114"/>
        </w:rPr>
        <w:t>language</w:t>
      </w:r>
      <w:r w:rsidRPr="005506B7">
        <w:rPr>
          <w:rFonts w:ascii="Arial" w:eastAsia="Humanst521 BT" w:hAnsi="Arial" w:cs="Arial"/>
        </w:rPr>
        <w:t>serviceshould besensitivetoandreflecttheneedsandlifestylesofthe</w:t>
      </w:r>
      <w:r w:rsidRPr="005506B7">
        <w:rPr>
          <w:rFonts w:ascii="Arial" w:eastAsia="Humanst521 BT" w:hAnsi="Arial" w:cs="Arial"/>
          <w:w w:val="102"/>
        </w:rPr>
        <w:t xml:space="preserve">speakers </w:t>
      </w:r>
      <w:r w:rsidRPr="005506B7">
        <w:rPr>
          <w:rFonts w:ascii="Arial" w:eastAsia="Humanst521 BT" w:hAnsi="Arial" w:cs="Arial"/>
        </w:rPr>
        <w:t>ofthat</w:t>
      </w:r>
      <w:r w:rsidRPr="005506B7">
        <w:rPr>
          <w:rFonts w:ascii="Arial" w:eastAsia="Humanst521 BT" w:hAnsi="Arial" w:cs="Arial"/>
          <w:w w:val="114"/>
        </w:rPr>
        <w:t>language</w:t>
      </w:r>
      <w:r w:rsidRPr="005506B7">
        <w:rPr>
          <w:rFonts w:ascii="Arial" w:eastAsia="Humanst521 BT" w:hAnsi="Arial" w:cs="Arial"/>
        </w:rPr>
        <w:t>—</w:t>
      </w:r>
      <w:r w:rsidRPr="005506B7">
        <w:rPr>
          <w:rFonts w:ascii="Arial" w:eastAsia="Humanst521 BT" w:hAnsi="Arial" w:cs="Arial"/>
          <w:w w:val="111"/>
        </w:rPr>
        <w:t>including</w:t>
      </w:r>
      <w:r w:rsidRPr="005506B7">
        <w:rPr>
          <w:rFonts w:ascii="Arial" w:eastAsia="Humanst521 BT" w:hAnsi="Arial" w:cs="Arial"/>
        </w:rPr>
        <w:t>thoseofchildren</w:t>
      </w:r>
      <w:proofErr w:type="gramStart"/>
      <w:r w:rsidRPr="005506B7">
        <w:rPr>
          <w:rFonts w:ascii="Arial" w:eastAsia="Humanst521 BT" w:hAnsi="Arial" w:cs="Arial"/>
        </w:rPr>
        <w:t>,young</w:t>
      </w:r>
      <w:proofErr w:type="gramEnd"/>
      <w:r w:rsidRPr="005506B7">
        <w:rPr>
          <w:rFonts w:ascii="Arial" w:eastAsia="Humanst521 BT" w:hAnsi="Arial" w:cs="Arial"/>
        </w:rPr>
        <w:t xml:space="preserve"> people,urbanandruraldwellers,</w:t>
      </w:r>
      <w:r w:rsidRPr="005506B7">
        <w:rPr>
          <w:rFonts w:ascii="Arial" w:eastAsia="Humanst521 BT" w:hAnsi="Arial" w:cs="Arial"/>
          <w:w w:val="111"/>
        </w:rPr>
        <w:t xml:space="preserve">and </w:t>
      </w:r>
      <w:r w:rsidRPr="005506B7">
        <w:rPr>
          <w:rFonts w:ascii="Arial" w:eastAsia="Humanst521 BT" w:hAnsi="Arial" w:cs="Arial"/>
        </w:rPr>
        <w:t>theelderly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hAnsi="Arial" w:cs="Arial"/>
        </w:rPr>
        <w:tab/>
      </w:r>
      <w:r w:rsidRPr="005506B7">
        <w:rPr>
          <w:rFonts w:ascii="Arial" w:eastAsia="Humanst521 BT" w:hAnsi="Arial" w:cs="Arial"/>
        </w:rPr>
        <w:t>A</w:t>
      </w:r>
      <w:r w:rsidRPr="005506B7">
        <w:rPr>
          <w:rFonts w:ascii="Arial" w:eastAsia="Humanst521 BT" w:hAnsi="Arial" w:cs="Arial"/>
          <w:w w:val="114"/>
        </w:rPr>
        <w:t>language</w:t>
      </w:r>
      <w:r w:rsidRPr="005506B7">
        <w:rPr>
          <w:rFonts w:ascii="Arial" w:eastAsia="Humanst521 BT" w:hAnsi="Arial" w:cs="Arial"/>
        </w:rPr>
        <w:t>serviceshould provide</w:t>
      </w:r>
      <w:r w:rsidRPr="005506B7">
        <w:rPr>
          <w:rFonts w:ascii="Arial" w:eastAsia="Humanst521 BT" w:hAnsi="Arial" w:cs="Arial"/>
          <w:w w:val="108"/>
        </w:rPr>
        <w:t>programming</w:t>
      </w:r>
      <w:r w:rsidRPr="005506B7">
        <w:rPr>
          <w:rFonts w:ascii="Arial" w:eastAsia="Humanst521 BT" w:hAnsi="Arial" w:cs="Arial"/>
        </w:rPr>
        <w:t xml:space="preserve">ingenres such asnewsand </w:t>
      </w:r>
      <w:r w:rsidRPr="005506B7">
        <w:rPr>
          <w:rFonts w:ascii="Arial" w:eastAsia="Humanst521 BT" w:hAnsi="Arial" w:cs="Arial"/>
          <w:w w:val="107"/>
        </w:rPr>
        <w:t xml:space="preserve">information, </w:t>
      </w:r>
      <w:r w:rsidRPr="005506B7">
        <w:rPr>
          <w:rFonts w:ascii="Arial" w:eastAsia="Humanst521 BT" w:hAnsi="Arial" w:cs="Arial"/>
          <w:w w:val="106"/>
        </w:rPr>
        <w:t>children’s/educational</w:t>
      </w:r>
      <w:r w:rsidRPr="005506B7">
        <w:rPr>
          <w:rFonts w:ascii="Arial" w:eastAsia="Humanst521 BT" w:hAnsi="Arial" w:cs="Arial"/>
        </w:rPr>
        <w:t>programmes, and</w:t>
      </w:r>
      <w:r w:rsidRPr="005506B7">
        <w:rPr>
          <w:rFonts w:ascii="Arial" w:eastAsia="Humanst521 BT" w:hAnsi="Arial" w:cs="Arial"/>
          <w:w w:val="105"/>
        </w:rPr>
        <w:t>entertainment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hAnsi="Arial" w:cs="Arial"/>
        </w:rPr>
        <w:tab/>
      </w:r>
      <w:r w:rsidRPr="005506B7">
        <w:rPr>
          <w:rFonts w:ascii="Arial" w:eastAsia="Humanst521 BT" w:hAnsi="Arial" w:cs="Arial"/>
        </w:rPr>
        <w:t>Programmesshouldaimtoreflecttherealitiesofthetargetaudience, while</w:t>
      </w:r>
      <w:r w:rsidRPr="005506B7">
        <w:rPr>
          <w:rFonts w:ascii="Arial" w:eastAsia="Humanst521 BT" w:hAnsi="Arial" w:cs="Arial"/>
          <w:w w:val="105"/>
        </w:rPr>
        <w:t xml:space="preserve">recognisingtheir </w:t>
      </w:r>
      <w:r w:rsidRPr="005506B7">
        <w:rPr>
          <w:rFonts w:ascii="Arial" w:eastAsia="Humanst521 BT" w:hAnsi="Arial" w:cs="Arial"/>
        </w:rPr>
        <w:t>righttoawiderangeof</w:t>
      </w:r>
      <w:r w:rsidRPr="005506B7">
        <w:rPr>
          <w:rFonts w:ascii="Arial" w:eastAsia="Humanst521 BT" w:hAnsi="Arial" w:cs="Arial"/>
          <w:w w:val="108"/>
        </w:rPr>
        <w:t>programming</w:t>
      </w:r>
      <w:r w:rsidRPr="005506B7">
        <w:rPr>
          <w:rFonts w:ascii="Arial" w:eastAsia="Humanst521 BT" w:hAnsi="Arial" w:cs="Arial"/>
        </w:rPr>
        <w:t>from</w:t>
      </w:r>
      <w:r w:rsidRPr="005506B7">
        <w:rPr>
          <w:rFonts w:ascii="Arial" w:eastAsia="Humanst521 BT" w:hAnsi="Arial" w:cs="Arial"/>
          <w:w w:val="108"/>
        </w:rPr>
        <w:t>throughout</w:t>
      </w:r>
      <w:r w:rsidRPr="005506B7">
        <w:rPr>
          <w:rFonts w:ascii="Arial" w:eastAsia="Humanst521 BT" w:hAnsi="Arial" w:cs="Arial"/>
        </w:rPr>
        <w:t>SouthAfricaandthe</w:t>
      </w:r>
      <w:r w:rsidRPr="005506B7">
        <w:rPr>
          <w:rFonts w:ascii="Arial" w:eastAsia="Humanst521 BT" w:hAnsi="Arial" w:cs="Arial"/>
          <w:w w:val="102"/>
        </w:rPr>
        <w:t>world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</w:rPr>
        <w:t>Programmesshould aimtofosterunityandcommonSouth</w:t>
      </w:r>
      <w:r w:rsidRPr="005506B7">
        <w:rPr>
          <w:rFonts w:ascii="Arial" w:eastAsia="Humanst521 BT" w:hAnsi="Arial" w:cs="Arial"/>
          <w:w w:val="106"/>
        </w:rPr>
        <w:t>Africanness.</w:t>
      </w:r>
      <w:proofErr w:type="gramEnd"/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position w:val="-1"/>
        </w:rPr>
        <w:t>NEWS</w:t>
      </w:r>
      <w:r w:rsidRPr="005506B7">
        <w:rPr>
          <w:rFonts w:ascii="Arial" w:eastAsia="Humanst521 BT" w:hAnsi="Arial" w:cs="Arial"/>
          <w:b/>
          <w:w w:val="92"/>
          <w:position w:val="-1"/>
        </w:rPr>
        <w:t>ANDINFORM</w:t>
      </w:r>
      <w:r w:rsidRPr="005506B7">
        <w:rPr>
          <w:rFonts w:ascii="Arial" w:eastAsia="Humanst521 BT" w:hAnsi="Arial" w:cs="Arial"/>
          <w:b/>
          <w:spacing w:val="-6"/>
          <w:w w:val="92"/>
          <w:position w:val="-1"/>
        </w:rPr>
        <w:t>A</w:t>
      </w:r>
      <w:r w:rsidRPr="005506B7">
        <w:rPr>
          <w:rFonts w:ascii="Arial" w:eastAsia="Humanst521 BT" w:hAnsi="Arial" w:cs="Arial"/>
          <w:b/>
          <w:w w:val="92"/>
          <w:position w:val="-1"/>
        </w:rPr>
        <w:t>TION</w:t>
      </w:r>
      <w:r w:rsidRPr="005506B7">
        <w:rPr>
          <w:rFonts w:ascii="Arial" w:eastAsia="Humanst521 BT" w:hAnsi="Arial" w:cs="Arial"/>
          <w:b/>
          <w:position w:val="-1"/>
        </w:rPr>
        <w:t>PROGRAMMES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 xml:space="preserve">recognises theimportant part news and </w:t>
      </w:r>
      <w:r w:rsidRPr="005506B7">
        <w:rPr>
          <w:rFonts w:ascii="Arial" w:eastAsia="Humanst521 BT" w:hAnsi="Arial" w:cs="Arial"/>
          <w:w w:val="107"/>
        </w:rPr>
        <w:t>information</w:t>
      </w:r>
      <w:r w:rsidRPr="005506B7">
        <w:rPr>
          <w:rFonts w:ascii="Arial" w:eastAsia="Humanst521 BT" w:hAnsi="Arial" w:cs="Arial"/>
        </w:rPr>
        <w:t xml:space="preserve">programmes play in </w:t>
      </w:r>
      <w:r w:rsidRPr="005506B7">
        <w:rPr>
          <w:rFonts w:ascii="Arial" w:eastAsia="Humanst521 BT" w:hAnsi="Arial" w:cs="Arial"/>
          <w:w w:val="111"/>
        </w:rPr>
        <w:t xml:space="preserve">enabling </w:t>
      </w:r>
      <w:r w:rsidRPr="005506B7">
        <w:rPr>
          <w:rFonts w:ascii="Arial" w:eastAsia="Humanst521 BT" w:hAnsi="Arial" w:cs="Arial"/>
        </w:rPr>
        <w:t>every</w:t>
      </w:r>
      <w:r w:rsidR="008915AF">
        <w:rPr>
          <w:rFonts w:ascii="Arial" w:eastAsia="Humanst521 BT" w:hAnsi="Arial" w:cs="Arial"/>
        </w:rPr>
        <w:t>Community</w:t>
      </w:r>
      <w:r w:rsidRPr="005506B7">
        <w:rPr>
          <w:rFonts w:ascii="Arial" w:eastAsia="Humanst521 BT" w:hAnsi="Arial" w:cs="Arial"/>
        </w:rPr>
        <w:t xml:space="preserve"> to participate  effectivel</w:t>
      </w:r>
      <w:r w:rsidRPr="005506B7">
        <w:rPr>
          <w:rFonts w:ascii="Arial" w:eastAsia="Humanst521 BT" w:hAnsi="Arial" w:cs="Arial"/>
          <w:spacing w:val="-14"/>
        </w:rPr>
        <w:t>y</w:t>
      </w:r>
      <w:r w:rsidRPr="005506B7">
        <w:rPr>
          <w:rFonts w:ascii="Arial" w:eastAsia="Humanst521 BT" w:hAnsi="Arial" w:cs="Arial"/>
        </w:rPr>
        <w:t xml:space="preserve">, and from an informed basis, in </w:t>
      </w:r>
      <w:r w:rsidRPr="005506B7">
        <w:rPr>
          <w:rFonts w:ascii="Arial" w:eastAsia="Humanst521 BT" w:hAnsi="Arial" w:cs="Arial"/>
          <w:w w:val="107"/>
        </w:rPr>
        <w:t>building our</w:t>
      </w:r>
    </w:p>
    <w:p w:rsidR="006E40D9" w:rsidRPr="005506B7" w:rsidRDefault="00B54F68" w:rsidP="007D64D1">
      <w:pPr>
        <w:rPr>
          <w:rFonts w:ascii="Arial" w:eastAsia="Humanst521 BT" w:hAnsi="Arial" w:cs="Arial"/>
        </w:rPr>
        <w:sectPr w:rsidR="006E40D9" w:rsidRPr="005506B7">
          <w:pgSz w:w="10900" w:h="16840"/>
          <w:pgMar w:top="1340" w:right="800" w:bottom="280" w:left="500" w:header="720" w:footer="720" w:gutter="0"/>
          <w:cols w:space="720"/>
        </w:sectPr>
      </w:pPr>
      <w:r w:rsidRPr="005506B7">
        <w:rPr>
          <w:rFonts w:ascii="Arial" w:eastAsia="Humanst521 BT" w:hAnsi="Arial" w:cs="Arial"/>
          <w:b/>
          <w:position w:val="-6"/>
        </w:rPr>
        <w:t>28</w:t>
      </w:r>
      <w:r w:rsidRPr="005506B7">
        <w:rPr>
          <w:rFonts w:ascii="Arial" w:eastAsia="Humanst521 BT" w:hAnsi="Arial" w:cs="Arial"/>
          <w:b/>
          <w:position w:val="-6"/>
        </w:rPr>
        <w:tab/>
      </w:r>
      <w:r w:rsidRPr="005506B7">
        <w:rPr>
          <w:rFonts w:ascii="Arial" w:eastAsia="Humanst521 BT" w:hAnsi="Arial" w:cs="Arial"/>
        </w:rPr>
        <w:t>democrac</w:t>
      </w:r>
      <w:r w:rsidRPr="005506B7">
        <w:rPr>
          <w:rFonts w:ascii="Arial" w:eastAsia="Humanst521 BT" w:hAnsi="Arial" w:cs="Arial"/>
          <w:spacing w:val="-14"/>
        </w:rPr>
        <w:t>y</w:t>
      </w:r>
      <w:r w:rsidRPr="005506B7">
        <w:rPr>
          <w:rFonts w:ascii="Arial" w:eastAsia="Humanst521 BT" w:hAnsi="Arial" w:cs="Arial"/>
        </w:rPr>
        <w:t>, nation and econom</w:t>
      </w:r>
      <w:r w:rsidRPr="005506B7">
        <w:rPr>
          <w:rFonts w:ascii="Arial" w:eastAsia="Humanst521 BT" w:hAnsi="Arial" w:cs="Arial"/>
          <w:spacing w:val="-14"/>
        </w:rPr>
        <w:t>y</w:t>
      </w:r>
      <w:proofErr w:type="gramStart"/>
      <w:r w:rsidRPr="005506B7">
        <w:rPr>
          <w:rFonts w:ascii="Arial" w:eastAsia="Humanst521 BT" w:hAnsi="Arial" w:cs="Arial"/>
        </w:rPr>
        <w:t xml:space="preserve">. </w:t>
      </w:r>
      <w:proofErr w:type="gramEnd"/>
      <w:r w:rsidRPr="005506B7">
        <w:rPr>
          <w:rFonts w:ascii="Arial" w:eastAsia="Humanst521 BT" w:hAnsi="Arial" w:cs="Arial"/>
          <w:w w:val="112"/>
        </w:rPr>
        <w:t>Meaningful</w:t>
      </w:r>
      <w:r w:rsidRPr="005506B7">
        <w:rPr>
          <w:rFonts w:ascii="Arial" w:eastAsia="Humanst521 BT" w:hAnsi="Arial" w:cs="Arial"/>
        </w:rPr>
        <w:t>access to</w:t>
      </w:r>
      <w:r w:rsidRPr="005506B7">
        <w:rPr>
          <w:rFonts w:ascii="Arial" w:eastAsia="Humanst521 BT" w:hAnsi="Arial" w:cs="Arial"/>
          <w:w w:val="107"/>
        </w:rPr>
        <w:t>information</w:t>
      </w:r>
      <w:r w:rsidRPr="005506B7">
        <w:rPr>
          <w:rFonts w:ascii="Arial" w:eastAsia="Humanst521 BT" w:hAnsi="Arial" w:cs="Arial"/>
        </w:rPr>
        <w:t xml:space="preserve">isthereforeessential, </w:t>
      </w:r>
      <w:r w:rsidRPr="005506B7">
        <w:rPr>
          <w:rFonts w:ascii="Arial" w:eastAsia="Humanst521 BT" w:hAnsi="Arial" w:cs="Arial"/>
          <w:w w:val="111"/>
        </w:rPr>
        <w:t xml:space="preserve">and </w:t>
      </w:r>
      <w:proofErr w:type="gramStart"/>
      <w:r w:rsidRPr="005506B7">
        <w:rPr>
          <w:rFonts w:ascii="Arial" w:eastAsia="Humanst521 BT" w:hAnsi="Arial" w:cs="Arial"/>
          <w:spacing w:val="4"/>
        </w:rPr>
        <w:t>involve</w:t>
      </w:r>
      <w:r w:rsidRPr="005506B7">
        <w:rPr>
          <w:rFonts w:ascii="Arial" w:eastAsia="Humanst521 BT" w:hAnsi="Arial" w:cs="Arial"/>
        </w:rPr>
        <w:t xml:space="preserve">s  </w:t>
      </w:r>
      <w:r w:rsidRPr="005506B7">
        <w:rPr>
          <w:rFonts w:ascii="Arial" w:eastAsia="Humanst521 BT" w:hAnsi="Arial" w:cs="Arial"/>
          <w:spacing w:val="4"/>
        </w:rPr>
        <w:t>no</w:t>
      </w:r>
      <w:r w:rsidRPr="005506B7">
        <w:rPr>
          <w:rFonts w:ascii="Arial" w:eastAsia="Humanst521 BT" w:hAnsi="Arial" w:cs="Arial"/>
        </w:rPr>
        <w:t>t</w:t>
      </w:r>
      <w:proofErr w:type="gramEnd"/>
      <w:r w:rsidRPr="005506B7">
        <w:rPr>
          <w:rFonts w:ascii="Arial" w:eastAsia="Humanst521 BT" w:hAnsi="Arial" w:cs="Arial"/>
        </w:rPr>
        <w:t xml:space="preserve">  </w:t>
      </w:r>
      <w:r w:rsidRPr="005506B7">
        <w:rPr>
          <w:rFonts w:ascii="Arial" w:eastAsia="Humanst521 BT" w:hAnsi="Arial" w:cs="Arial"/>
          <w:spacing w:val="4"/>
        </w:rPr>
        <w:t>onl</w:t>
      </w:r>
      <w:r w:rsidRPr="005506B7">
        <w:rPr>
          <w:rFonts w:ascii="Arial" w:eastAsia="Humanst521 BT" w:hAnsi="Arial" w:cs="Arial"/>
        </w:rPr>
        <w:t xml:space="preserve">y  </w:t>
      </w:r>
      <w:r w:rsidRPr="005506B7">
        <w:rPr>
          <w:rFonts w:ascii="Arial" w:eastAsia="Humanst521 BT" w:hAnsi="Arial" w:cs="Arial"/>
          <w:spacing w:val="4"/>
        </w:rPr>
        <w:t>reportin</w:t>
      </w:r>
      <w:r w:rsidRPr="005506B7">
        <w:rPr>
          <w:rFonts w:ascii="Arial" w:eastAsia="Humanst521 BT" w:hAnsi="Arial" w:cs="Arial"/>
        </w:rPr>
        <w:t xml:space="preserve">g   </w:t>
      </w:r>
      <w:r w:rsidRPr="005506B7">
        <w:rPr>
          <w:rFonts w:ascii="Arial" w:eastAsia="Humanst521 BT" w:hAnsi="Arial" w:cs="Arial"/>
          <w:spacing w:val="4"/>
        </w:rPr>
        <w:t>events</w:t>
      </w:r>
      <w:r w:rsidRPr="005506B7">
        <w:rPr>
          <w:rFonts w:ascii="Arial" w:eastAsia="Humanst521 BT" w:hAnsi="Arial" w:cs="Arial"/>
        </w:rPr>
        <w:t xml:space="preserve">,  </w:t>
      </w:r>
      <w:r w:rsidRPr="005506B7">
        <w:rPr>
          <w:rFonts w:ascii="Arial" w:eastAsia="Humanst521 BT" w:hAnsi="Arial" w:cs="Arial"/>
          <w:spacing w:val="4"/>
        </w:rPr>
        <w:t>bu</w:t>
      </w:r>
      <w:r w:rsidRPr="005506B7">
        <w:rPr>
          <w:rFonts w:ascii="Arial" w:eastAsia="Humanst521 BT" w:hAnsi="Arial" w:cs="Arial"/>
        </w:rPr>
        <w:t xml:space="preserve">t   </w:t>
      </w:r>
      <w:r w:rsidRPr="005506B7">
        <w:rPr>
          <w:rFonts w:ascii="Arial" w:eastAsia="Humanst521 BT" w:hAnsi="Arial" w:cs="Arial"/>
          <w:spacing w:val="4"/>
          <w:w w:val="110"/>
        </w:rPr>
        <w:t>analysin</w:t>
      </w:r>
      <w:r w:rsidRPr="005506B7">
        <w:rPr>
          <w:rFonts w:ascii="Arial" w:eastAsia="Humanst521 BT" w:hAnsi="Arial" w:cs="Arial"/>
          <w:w w:val="110"/>
        </w:rPr>
        <w:t xml:space="preserve">g  </w:t>
      </w:r>
      <w:r w:rsidRPr="005506B7">
        <w:rPr>
          <w:rFonts w:ascii="Arial" w:eastAsia="Humanst521 BT" w:hAnsi="Arial" w:cs="Arial"/>
          <w:spacing w:val="4"/>
        </w:rPr>
        <w:t>issue</w:t>
      </w:r>
      <w:r w:rsidRPr="005506B7">
        <w:rPr>
          <w:rFonts w:ascii="Arial" w:eastAsia="Humanst521 BT" w:hAnsi="Arial" w:cs="Arial"/>
        </w:rPr>
        <w:t xml:space="preserve">s   </w:t>
      </w:r>
      <w:r w:rsidRPr="005506B7">
        <w:rPr>
          <w:rFonts w:ascii="Arial" w:eastAsia="Humanst521 BT" w:hAnsi="Arial" w:cs="Arial"/>
          <w:spacing w:val="4"/>
        </w:rPr>
        <w:t>o</w:t>
      </w:r>
      <w:r w:rsidRPr="005506B7">
        <w:rPr>
          <w:rFonts w:ascii="Arial" w:eastAsia="Humanst521 BT" w:hAnsi="Arial" w:cs="Arial"/>
        </w:rPr>
        <w:t xml:space="preserve">f  </w:t>
      </w:r>
      <w:r w:rsidRPr="005506B7">
        <w:rPr>
          <w:rFonts w:ascii="Arial" w:eastAsia="Humanst521 BT" w:hAnsi="Arial" w:cs="Arial"/>
          <w:spacing w:val="4"/>
          <w:w w:val="108"/>
        </w:rPr>
        <w:t>significanc</w:t>
      </w:r>
      <w:r w:rsidRPr="005506B7">
        <w:rPr>
          <w:rFonts w:ascii="Arial" w:eastAsia="Humanst521 BT" w:hAnsi="Arial" w:cs="Arial"/>
          <w:w w:val="108"/>
        </w:rPr>
        <w:t xml:space="preserve">e  </w:t>
      </w:r>
      <w:r w:rsidRPr="005506B7">
        <w:rPr>
          <w:rFonts w:ascii="Arial" w:eastAsia="Humanst521 BT" w:hAnsi="Arial" w:cs="Arial"/>
          <w:spacing w:val="4"/>
        </w:rPr>
        <w:t>a</w:t>
      </w:r>
      <w:r w:rsidRPr="005506B7">
        <w:rPr>
          <w:rFonts w:ascii="Arial" w:eastAsia="Humanst521 BT" w:hAnsi="Arial" w:cs="Arial"/>
        </w:rPr>
        <w:t xml:space="preserve">s  </w:t>
      </w:r>
      <w:r w:rsidRPr="005506B7">
        <w:rPr>
          <w:rFonts w:ascii="Arial" w:eastAsia="Humanst521 BT" w:hAnsi="Arial" w:cs="Arial"/>
          <w:spacing w:val="4"/>
          <w:w w:val="104"/>
        </w:rPr>
        <w:t>well.</w:t>
      </w:r>
    </w:p>
    <w:p w:rsidR="006E40D9" w:rsidRPr="005506B7" w:rsidRDefault="00B54F68" w:rsidP="007D64D1">
      <w:pPr>
        <w:rPr>
          <w:rFonts w:ascii="Arial" w:eastAsia="BankGothic Lt BT" w:hAnsi="Arial" w:cs="Arial"/>
        </w:rPr>
      </w:pPr>
      <w:r w:rsidRPr="005506B7">
        <w:rPr>
          <w:rFonts w:ascii="Arial" w:eastAsia="BankGothic Lt BT" w:hAnsi="Arial" w:cs="Arial"/>
          <w:color w:val="004890"/>
          <w:spacing w:val="-1"/>
          <w:w w:val="104"/>
        </w:rPr>
        <w:lastRenderedPageBreak/>
        <w:t>L</w:t>
      </w:r>
      <w:r w:rsidRPr="005506B7">
        <w:rPr>
          <w:rFonts w:ascii="Arial" w:eastAsia="BankGothic Lt BT" w:hAnsi="Arial" w:cs="Arial"/>
          <w:color w:val="004890"/>
          <w:spacing w:val="-1"/>
          <w:w w:val="106"/>
        </w:rPr>
        <w:t>A</w:t>
      </w:r>
      <w:r w:rsidRPr="005506B7">
        <w:rPr>
          <w:rFonts w:ascii="Arial" w:eastAsia="BankGothic Lt BT" w:hAnsi="Arial" w:cs="Arial"/>
          <w:color w:val="004890"/>
          <w:spacing w:val="-1"/>
          <w:w w:val="103"/>
        </w:rPr>
        <w:t>N</w:t>
      </w:r>
      <w:r w:rsidRPr="005506B7">
        <w:rPr>
          <w:rFonts w:ascii="Arial" w:eastAsia="BankGothic Lt BT" w:hAnsi="Arial" w:cs="Arial"/>
          <w:color w:val="004890"/>
          <w:spacing w:val="-1"/>
          <w:w w:val="104"/>
        </w:rPr>
        <w:t>G</w:t>
      </w:r>
      <w:r w:rsidRPr="005506B7">
        <w:rPr>
          <w:rFonts w:ascii="Arial" w:eastAsia="BankGothic Lt BT" w:hAnsi="Arial" w:cs="Arial"/>
          <w:color w:val="004890"/>
          <w:spacing w:val="-1"/>
          <w:w w:val="103"/>
        </w:rPr>
        <w:t>U</w:t>
      </w:r>
      <w:r w:rsidRPr="005506B7">
        <w:rPr>
          <w:rFonts w:ascii="Arial" w:eastAsia="BankGothic Lt BT" w:hAnsi="Arial" w:cs="Arial"/>
          <w:color w:val="004890"/>
          <w:spacing w:val="-1"/>
          <w:w w:val="106"/>
        </w:rPr>
        <w:t>A</w:t>
      </w:r>
      <w:r w:rsidRPr="005506B7">
        <w:rPr>
          <w:rFonts w:ascii="Arial" w:eastAsia="BankGothic Lt BT" w:hAnsi="Arial" w:cs="Arial"/>
          <w:color w:val="004890"/>
          <w:spacing w:val="-1"/>
          <w:w w:val="104"/>
        </w:rPr>
        <w:t>G</w:t>
      </w:r>
      <w:r w:rsidRPr="005506B7">
        <w:rPr>
          <w:rFonts w:ascii="Arial" w:eastAsia="BankGothic Lt BT" w:hAnsi="Arial" w:cs="Arial"/>
          <w:color w:val="004890"/>
          <w:w w:val="106"/>
        </w:rPr>
        <w:t>E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/>
      </w:tblPr>
      <w:tblGrid>
        <w:gridCol w:w="9141"/>
        <w:gridCol w:w="366"/>
      </w:tblGrid>
      <w:tr w:rsidR="006E40D9" w:rsidRPr="005506B7">
        <w:trPr>
          <w:trHeight w:hRule="exact" w:val="657"/>
        </w:trPr>
        <w:tc>
          <w:tcPr>
            <w:tcW w:w="9141" w:type="dxa"/>
            <w:tcBorders>
              <w:top w:val="nil"/>
              <w:left w:val="nil"/>
              <w:bottom w:val="nil"/>
              <w:right w:val="nil"/>
            </w:tcBorders>
          </w:tcPr>
          <w:p w:rsidR="006E40D9" w:rsidRPr="005506B7" w:rsidRDefault="00B54F68" w:rsidP="007D64D1">
            <w:pPr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spacing w:val="-3"/>
              </w:rPr>
              <w:t>W</w:t>
            </w:r>
            <w:r w:rsidRPr="005506B7">
              <w:rPr>
                <w:rFonts w:ascii="Arial" w:eastAsia="Humanst521 BT" w:hAnsi="Arial" w:cs="Arial"/>
              </w:rPr>
              <w:t>ecommitourselvestoproviding comprehensiveradionewsand</w:t>
            </w:r>
            <w:r w:rsidRPr="005506B7">
              <w:rPr>
                <w:rFonts w:ascii="Arial" w:eastAsia="Humanst521 BT" w:hAnsi="Arial" w:cs="Arial"/>
                <w:w w:val="107"/>
              </w:rPr>
              <w:t>information</w:t>
            </w:r>
            <w:r w:rsidRPr="005506B7">
              <w:rPr>
                <w:rFonts w:ascii="Arial" w:eastAsia="Humanst521 BT" w:hAnsi="Arial" w:cs="Arial"/>
              </w:rPr>
              <w:t>programmes in</w:t>
            </w:r>
            <w:r w:rsidRPr="005506B7">
              <w:rPr>
                <w:rFonts w:ascii="Arial" w:eastAsia="Humanst521 BT" w:hAnsi="Arial" w:cs="Arial"/>
                <w:w w:val="111"/>
              </w:rPr>
              <w:t xml:space="preserve">all </w:t>
            </w:r>
            <w:r w:rsidRPr="005506B7">
              <w:rPr>
                <w:rFonts w:ascii="Arial" w:eastAsia="Humanst521 BT" w:hAnsi="Arial" w:cs="Arial"/>
              </w:rPr>
              <w:t xml:space="preserve">theofficial </w:t>
            </w:r>
            <w:r w:rsidRPr="005506B7">
              <w:rPr>
                <w:rFonts w:ascii="Arial" w:eastAsia="Humanst521 BT" w:hAnsi="Arial" w:cs="Arial"/>
                <w:w w:val="113"/>
              </w:rPr>
              <w:t>languages.</w:t>
            </w:r>
          </w:p>
        </w:tc>
        <w:tc>
          <w:tcPr>
            <w:tcW w:w="366" w:type="dxa"/>
            <w:vMerge w:val="restart"/>
            <w:tcBorders>
              <w:top w:val="nil"/>
              <w:left w:val="nil"/>
              <w:right w:val="nil"/>
            </w:tcBorders>
          </w:tcPr>
          <w:p w:rsidR="006E40D9" w:rsidRPr="005506B7" w:rsidRDefault="006E40D9" w:rsidP="007D64D1">
            <w:pPr>
              <w:rPr>
                <w:rFonts w:ascii="Arial" w:hAnsi="Arial" w:cs="Arial"/>
              </w:rPr>
            </w:pPr>
          </w:p>
        </w:tc>
      </w:tr>
      <w:tr w:rsidR="006E40D9" w:rsidRPr="005506B7">
        <w:trPr>
          <w:trHeight w:hRule="exact" w:val="486"/>
        </w:trPr>
        <w:tc>
          <w:tcPr>
            <w:tcW w:w="9141" w:type="dxa"/>
            <w:tcBorders>
              <w:top w:val="nil"/>
              <w:left w:val="nil"/>
              <w:bottom w:val="nil"/>
              <w:right w:val="nil"/>
            </w:tcBorders>
          </w:tcPr>
          <w:p w:rsidR="006E40D9" w:rsidRPr="005506B7" w:rsidRDefault="006E40D9" w:rsidP="007D64D1">
            <w:pPr>
              <w:rPr>
                <w:rFonts w:ascii="Arial" w:hAnsi="Arial" w:cs="Arial"/>
              </w:rPr>
            </w:pPr>
          </w:p>
          <w:p w:rsidR="006E40D9" w:rsidRPr="005506B7" w:rsidRDefault="00B54F68" w:rsidP="007D64D1">
            <w:pPr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b/>
                <w:color w:val="004890"/>
                <w:w w:val="92"/>
              </w:rPr>
              <w:t>BROADCASTINGEVENTS</w:t>
            </w:r>
            <w:r w:rsidRPr="005506B7">
              <w:rPr>
                <w:rFonts w:ascii="Arial" w:eastAsia="Humanst521 BT" w:hAnsi="Arial" w:cs="Arial"/>
                <w:b/>
                <w:color w:val="004890"/>
              </w:rPr>
              <w:t>OF</w:t>
            </w:r>
            <w:r w:rsidRPr="005506B7">
              <w:rPr>
                <w:rFonts w:ascii="Arial" w:eastAsia="Humanst521 BT" w:hAnsi="Arial" w:cs="Arial"/>
                <w:b/>
                <w:color w:val="004890"/>
                <w:w w:val="90"/>
              </w:rPr>
              <w:t>N</w:t>
            </w:r>
            <w:r w:rsidRPr="005506B7">
              <w:rPr>
                <w:rFonts w:ascii="Arial" w:eastAsia="Humanst521 BT" w:hAnsi="Arial" w:cs="Arial"/>
                <w:b/>
                <w:color w:val="004890"/>
                <w:spacing w:val="-6"/>
                <w:w w:val="90"/>
              </w:rPr>
              <w:t>A</w:t>
            </w:r>
            <w:r w:rsidRPr="005506B7">
              <w:rPr>
                <w:rFonts w:ascii="Arial" w:eastAsia="Humanst521 BT" w:hAnsi="Arial" w:cs="Arial"/>
                <w:b/>
                <w:color w:val="004890"/>
                <w:w w:val="90"/>
              </w:rPr>
              <w:t>TIONAL</w:t>
            </w:r>
            <w:r w:rsidRPr="005506B7">
              <w:rPr>
                <w:rFonts w:ascii="Arial" w:eastAsia="Humanst521 BT" w:hAnsi="Arial" w:cs="Arial"/>
                <w:b/>
                <w:color w:val="004890"/>
              </w:rPr>
              <w:t>IMPOR</w:t>
            </w:r>
            <w:r w:rsidRPr="005506B7">
              <w:rPr>
                <w:rFonts w:ascii="Arial" w:eastAsia="Humanst521 BT" w:hAnsi="Arial" w:cs="Arial"/>
                <w:b/>
                <w:color w:val="004890"/>
                <w:spacing w:val="-7"/>
              </w:rPr>
              <w:t>T</w:t>
            </w:r>
            <w:r w:rsidRPr="005506B7">
              <w:rPr>
                <w:rFonts w:ascii="Arial" w:eastAsia="Humanst521 BT" w:hAnsi="Arial" w:cs="Arial"/>
                <w:b/>
                <w:color w:val="004890"/>
              </w:rPr>
              <w:t>ANCE</w:t>
            </w:r>
          </w:p>
        </w:tc>
        <w:tc>
          <w:tcPr>
            <w:tcW w:w="366" w:type="dxa"/>
            <w:vMerge/>
            <w:tcBorders>
              <w:left w:val="nil"/>
              <w:right w:val="nil"/>
            </w:tcBorders>
          </w:tcPr>
          <w:p w:rsidR="006E40D9" w:rsidRPr="005506B7" w:rsidRDefault="006E40D9" w:rsidP="007D64D1">
            <w:pPr>
              <w:rPr>
                <w:rFonts w:ascii="Arial" w:hAnsi="Arial" w:cs="Arial"/>
              </w:rPr>
            </w:pPr>
          </w:p>
        </w:tc>
      </w:tr>
      <w:tr w:rsidR="006E40D9" w:rsidRPr="005506B7">
        <w:trPr>
          <w:trHeight w:hRule="exact" w:val="2150"/>
        </w:trPr>
        <w:tc>
          <w:tcPr>
            <w:tcW w:w="9141" w:type="dxa"/>
            <w:tcBorders>
              <w:top w:val="nil"/>
              <w:left w:val="nil"/>
              <w:bottom w:val="nil"/>
              <w:right w:val="nil"/>
            </w:tcBorders>
          </w:tcPr>
          <w:p w:rsidR="006E40D9" w:rsidRPr="005506B7" w:rsidRDefault="006E40D9" w:rsidP="007D64D1">
            <w:pPr>
              <w:rPr>
                <w:rFonts w:ascii="Arial" w:hAnsi="Arial" w:cs="Arial"/>
              </w:rPr>
            </w:pPr>
          </w:p>
          <w:p w:rsidR="006E40D9" w:rsidRPr="005506B7" w:rsidRDefault="00B54F68" w:rsidP="007D64D1">
            <w:pPr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</w:rPr>
              <w:t>The</w:t>
            </w:r>
            <w:r w:rsidR="003B2515" w:rsidRPr="005506B7">
              <w:rPr>
                <w:rFonts w:ascii="Arial" w:eastAsia="Humanst521 BT" w:hAnsi="Arial" w:cs="Arial"/>
              </w:rPr>
              <w:t>MABOLOKA COMMUNITY RADIO</w:t>
            </w:r>
            <w:r w:rsidRPr="005506B7">
              <w:rPr>
                <w:rFonts w:ascii="Arial" w:eastAsia="Humanst521 BT" w:hAnsi="Arial" w:cs="Arial"/>
              </w:rPr>
              <w:t>iscommittedtoairing eventsof</w:t>
            </w:r>
            <w:r w:rsidRPr="005506B7">
              <w:rPr>
                <w:rFonts w:ascii="Arial" w:eastAsia="Humanst521 BT" w:hAnsi="Arial" w:cs="Arial"/>
                <w:w w:val="110"/>
              </w:rPr>
              <w:t>national</w:t>
            </w:r>
            <w:r w:rsidRPr="005506B7">
              <w:rPr>
                <w:rFonts w:ascii="Arial" w:eastAsia="Humanst521 BT" w:hAnsi="Arial" w:cs="Arial"/>
              </w:rPr>
              <w:t>importance, suchasthe</w:t>
            </w:r>
            <w:r w:rsidRPr="005506B7">
              <w:rPr>
                <w:rFonts w:ascii="Arial" w:eastAsia="Humanst521 BT" w:hAnsi="Arial" w:cs="Arial"/>
                <w:w w:val="112"/>
              </w:rPr>
              <w:t>annual</w:t>
            </w:r>
            <w:r w:rsidRPr="005506B7">
              <w:rPr>
                <w:rFonts w:ascii="Arial" w:eastAsia="Humanst521 BT" w:hAnsi="Arial" w:cs="Arial"/>
              </w:rPr>
              <w:t>Stateof</w:t>
            </w:r>
            <w:r w:rsidRPr="005506B7">
              <w:rPr>
                <w:rFonts w:ascii="Arial" w:eastAsia="Humanst521 BT" w:hAnsi="Arial" w:cs="Arial"/>
                <w:w w:val="105"/>
              </w:rPr>
              <w:t xml:space="preserve">the </w:t>
            </w:r>
            <w:r w:rsidRPr="005506B7">
              <w:rPr>
                <w:rFonts w:ascii="Arial" w:eastAsia="Humanst521 BT" w:hAnsi="Arial" w:cs="Arial"/>
              </w:rPr>
              <w:t xml:space="preserve">Nation Address at the  Opening of </w:t>
            </w:r>
            <w:r w:rsidRPr="005506B7">
              <w:rPr>
                <w:rFonts w:ascii="Arial" w:eastAsia="Humanst521 BT" w:hAnsi="Arial" w:cs="Arial"/>
                <w:spacing w:val="-5"/>
              </w:rPr>
              <w:t>P</w:t>
            </w:r>
            <w:r w:rsidRPr="005506B7">
              <w:rPr>
                <w:rFonts w:ascii="Arial" w:eastAsia="Humanst521 BT" w:hAnsi="Arial" w:cs="Arial"/>
              </w:rPr>
              <w:t>arliament, and the  Budget Speech, that warrant full or extendedlivecoverage.  Coverageoftheseeventsgives</w:t>
            </w:r>
            <w:r w:rsidR="008915AF">
              <w:rPr>
                <w:rFonts w:ascii="Arial" w:eastAsia="Humanst521 BT" w:hAnsi="Arial" w:cs="Arial"/>
              </w:rPr>
              <w:t>Community</w:t>
            </w:r>
            <w:r w:rsidRPr="005506B7">
              <w:rPr>
                <w:rFonts w:ascii="Arial" w:eastAsia="Humanst521 BT" w:hAnsi="Arial" w:cs="Arial"/>
              </w:rPr>
              <w:t xml:space="preserve">s accesstoimportant </w:t>
            </w:r>
            <w:r w:rsidRPr="005506B7">
              <w:rPr>
                <w:rFonts w:ascii="Arial" w:eastAsia="Humanst521 BT" w:hAnsi="Arial" w:cs="Arial"/>
                <w:w w:val="111"/>
              </w:rPr>
              <w:t xml:space="preserve">and </w:t>
            </w:r>
            <w:r w:rsidRPr="005506B7">
              <w:rPr>
                <w:rFonts w:ascii="Arial" w:eastAsia="Humanst521 BT" w:hAnsi="Arial" w:cs="Arial"/>
              </w:rPr>
              <w:t>relevant</w:t>
            </w:r>
            <w:r w:rsidRPr="005506B7">
              <w:rPr>
                <w:rFonts w:ascii="Arial" w:eastAsia="Humanst521 BT" w:hAnsi="Arial" w:cs="Arial"/>
                <w:w w:val="107"/>
              </w:rPr>
              <w:t>information</w:t>
            </w:r>
            <w:r w:rsidRPr="005506B7">
              <w:rPr>
                <w:rFonts w:ascii="Arial" w:eastAsia="Humanst521 BT" w:hAnsi="Arial" w:cs="Arial"/>
              </w:rPr>
              <w:t>about our</w:t>
            </w:r>
            <w:r w:rsidRPr="005506B7">
              <w:rPr>
                <w:rFonts w:ascii="Arial" w:eastAsia="Humanst521 BT" w:hAnsi="Arial" w:cs="Arial"/>
                <w:w w:val="107"/>
              </w:rPr>
              <w:t>developing</w:t>
            </w:r>
            <w:r w:rsidRPr="005506B7">
              <w:rPr>
                <w:rFonts w:ascii="Arial" w:eastAsia="Humanst521 BT" w:hAnsi="Arial" w:cs="Arial"/>
              </w:rPr>
              <w:t>nation</w:t>
            </w:r>
            <w:proofErr w:type="gramStart"/>
            <w:r w:rsidRPr="005506B7">
              <w:rPr>
                <w:rFonts w:ascii="Arial" w:eastAsia="Humanst521 BT" w:hAnsi="Arial" w:cs="Arial"/>
              </w:rPr>
              <w:t xml:space="preserve">. </w:t>
            </w:r>
            <w:proofErr w:type="gramEnd"/>
            <w:r w:rsidRPr="005506B7">
              <w:rPr>
                <w:rFonts w:ascii="Arial" w:eastAsia="Humanst521 BT" w:hAnsi="Arial" w:cs="Arial"/>
              </w:rPr>
              <w:t>Onsuchoccasionsthe</w:t>
            </w:r>
            <w:r w:rsidR="003B2515" w:rsidRPr="005506B7">
              <w:rPr>
                <w:rFonts w:ascii="Arial" w:eastAsia="Humanst521 BT" w:hAnsi="Arial" w:cs="Arial"/>
              </w:rPr>
              <w:t>MABOLOKA COMMUNITY RADIO</w:t>
            </w:r>
            <w:r w:rsidRPr="005506B7">
              <w:rPr>
                <w:rFonts w:ascii="Arial" w:eastAsia="Humanst521 BT" w:hAnsi="Arial" w:cs="Arial"/>
              </w:rPr>
              <w:t>strivesto</w:t>
            </w:r>
            <w:r w:rsidRPr="005506B7">
              <w:rPr>
                <w:rFonts w:ascii="Arial" w:eastAsia="Humanst521 BT" w:hAnsi="Arial" w:cs="Arial"/>
                <w:w w:val="103"/>
              </w:rPr>
              <w:t xml:space="preserve">ensure </w:t>
            </w:r>
            <w:r w:rsidRPr="005506B7">
              <w:rPr>
                <w:rFonts w:ascii="Arial" w:eastAsia="Humanst521 BT" w:hAnsi="Arial" w:cs="Arial"/>
              </w:rPr>
              <w:t>thatallits</w:t>
            </w:r>
            <w:r w:rsidRPr="005506B7">
              <w:rPr>
                <w:rFonts w:ascii="Arial" w:eastAsia="Humanst521 BT" w:hAnsi="Arial" w:cs="Arial"/>
                <w:w w:val="114"/>
              </w:rPr>
              <w:t>language</w:t>
            </w:r>
            <w:r w:rsidRPr="005506B7">
              <w:rPr>
                <w:rFonts w:ascii="Arial" w:eastAsia="Humanst521 BT" w:hAnsi="Arial" w:cs="Arial"/>
              </w:rPr>
              <w:t>servicescoverthem.</w:t>
            </w:r>
            <w:r w:rsidRPr="005506B7">
              <w:rPr>
                <w:rFonts w:ascii="Arial" w:eastAsia="Humanst521 BT" w:hAnsi="Arial" w:cs="Arial"/>
                <w:spacing w:val="-16"/>
                <w:w w:val="89"/>
              </w:rPr>
              <w:t>T</w:t>
            </w:r>
            <w:r w:rsidRPr="005506B7">
              <w:rPr>
                <w:rFonts w:ascii="Arial" w:eastAsia="Humanst521 BT" w:hAnsi="Arial" w:cs="Arial"/>
                <w:w w:val="89"/>
              </w:rPr>
              <w:t>o</w:t>
            </w:r>
            <w:r w:rsidRPr="005506B7">
              <w:rPr>
                <w:rFonts w:ascii="Arial" w:eastAsia="Humanst521 BT" w:hAnsi="Arial" w:cs="Arial"/>
              </w:rPr>
              <w:t>thisend,the</w:t>
            </w:r>
            <w:r w:rsidRPr="005506B7">
              <w:rPr>
                <w:rFonts w:ascii="Arial" w:eastAsia="Humanst521 BT" w:hAnsi="Arial" w:cs="Arial"/>
                <w:w w:val="114"/>
              </w:rPr>
              <w:t>language</w:t>
            </w:r>
            <w:r w:rsidRPr="005506B7">
              <w:rPr>
                <w:rFonts w:ascii="Arial" w:eastAsia="Humanst521 BT" w:hAnsi="Arial" w:cs="Arial"/>
              </w:rPr>
              <w:t>servicescollaborate with,</w:t>
            </w:r>
            <w:r w:rsidRPr="005506B7">
              <w:rPr>
                <w:rFonts w:ascii="Arial" w:eastAsia="Humanst521 BT" w:hAnsi="Arial" w:cs="Arial"/>
                <w:w w:val="111"/>
              </w:rPr>
              <w:t xml:space="preserve">and </w:t>
            </w:r>
            <w:r w:rsidRPr="005506B7">
              <w:rPr>
                <w:rFonts w:ascii="Arial" w:eastAsia="Humanst521 BT" w:hAnsi="Arial" w:cs="Arial"/>
              </w:rPr>
              <w:t>complement, oneanother'sprogrammes andschedules</w:t>
            </w:r>
            <w:proofErr w:type="gramStart"/>
            <w:r w:rsidRPr="005506B7">
              <w:rPr>
                <w:rFonts w:ascii="Arial" w:eastAsia="Humanst521 BT" w:hAnsi="Arial" w:cs="Arial"/>
              </w:rPr>
              <w:t xml:space="preserve">. </w:t>
            </w:r>
            <w:proofErr w:type="gramEnd"/>
            <w:r w:rsidRPr="005506B7">
              <w:rPr>
                <w:rFonts w:ascii="Arial" w:eastAsia="Humanst521 BT" w:hAnsi="Arial" w:cs="Arial"/>
              </w:rPr>
              <w:t>The</w:t>
            </w:r>
            <w:r w:rsidRPr="005506B7">
              <w:rPr>
                <w:rFonts w:ascii="Arial" w:eastAsia="Humanst521 BT" w:hAnsi="Arial" w:cs="Arial"/>
                <w:spacing w:val="-5"/>
              </w:rPr>
              <w:t xml:space="preserve"> P</w:t>
            </w:r>
            <w:r w:rsidRPr="005506B7">
              <w:rPr>
                <w:rFonts w:ascii="Arial" w:eastAsia="Humanst521 BT" w:hAnsi="Arial" w:cs="Arial"/>
              </w:rPr>
              <w:t>olicyonNews</w:t>
            </w:r>
            <w:proofErr w:type="gramStart"/>
            <w:r w:rsidRPr="005506B7">
              <w:rPr>
                <w:rFonts w:ascii="Arial" w:eastAsia="Humanst521 BT" w:hAnsi="Arial" w:cs="Arial"/>
              </w:rPr>
              <w:t>,CurrentAffairs</w:t>
            </w:r>
            <w:r w:rsidRPr="005506B7">
              <w:rPr>
                <w:rFonts w:ascii="Arial" w:eastAsia="Humanst521 BT" w:hAnsi="Arial" w:cs="Arial"/>
                <w:w w:val="111"/>
              </w:rPr>
              <w:t>and</w:t>
            </w:r>
            <w:proofErr w:type="gramEnd"/>
            <w:r w:rsidRPr="005506B7">
              <w:rPr>
                <w:rFonts w:ascii="Arial" w:eastAsia="Humanst521 BT" w:hAnsi="Arial" w:cs="Arial"/>
                <w:w w:val="111"/>
              </w:rPr>
              <w:t xml:space="preserve"> </w:t>
            </w:r>
            <w:r w:rsidRPr="005506B7">
              <w:rPr>
                <w:rFonts w:ascii="Arial" w:eastAsia="Humanst521 BT" w:hAnsi="Arial" w:cs="Arial"/>
                <w:spacing w:val="3"/>
              </w:rPr>
              <w:t>Informatio</w:t>
            </w:r>
            <w:r w:rsidRPr="005506B7">
              <w:rPr>
                <w:rFonts w:ascii="Arial" w:eastAsia="Humanst521 BT" w:hAnsi="Arial" w:cs="Arial"/>
              </w:rPr>
              <w:t xml:space="preserve">n  </w:t>
            </w:r>
            <w:r w:rsidRPr="005506B7">
              <w:rPr>
                <w:rFonts w:ascii="Arial" w:eastAsia="Humanst521 BT" w:hAnsi="Arial" w:cs="Arial"/>
                <w:spacing w:val="3"/>
                <w:w w:val="105"/>
              </w:rPr>
              <w:t>Programmin</w:t>
            </w:r>
            <w:r w:rsidRPr="005506B7">
              <w:rPr>
                <w:rFonts w:ascii="Arial" w:eastAsia="Humanst521 BT" w:hAnsi="Arial" w:cs="Arial"/>
                <w:w w:val="105"/>
              </w:rPr>
              <w:t xml:space="preserve">g </w:t>
            </w:r>
            <w:r w:rsidRPr="005506B7">
              <w:rPr>
                <w:rFonts w:ascii="Arial" w:eastAsia="Humanst521 BT" w:hAnsi="Arial" w:cs="Arial"/>
                <w:spacing w:val="3"/>
              </w:rPr>
              <w:t>give</w:t>
            </w:r>
            <w:r w:rsidRPr="005506B7">
              <w:rPr>
                <w:rFonts w:ascii="Arial" w:eastAsia="Humanst521 BT" w:hAnsi="Arial" w:cs="Arial"/>
              </w:rPr>
              <w:t xml:space="preserve">s  </w:t>
            </w:r>
            <w:r w:rsidRPr="005506B7">
              <w:rPr>
                <w:rFonts w:ascii="Arial" w:eastAsia="Humanst521 BT" w:hAnsi="Arial" w:cs="Arial"/>
                <w:spacing w:val="3"/>
              </w:rPr>
              <w:t>mor</w:t>
            </w:r>
            <w:r w:rsidRPr="005506B7">
              <w:rPr>
                <w:rFonts w:ascii="Arial" w:eastAsia="Humanst521 BT" w:hAnsi="Arial" w:cs="Arial"/>
              </w:rPr>
              <w:t xml:space="preserve">e </w:t>
            </w:r>
            <w:r w:rsidRPr="005506B7">
              <w:rPr>
                <w:rFonts w:ascii="Arial" w:eastAsia="Humanst521 BT" w:hAnsi="Arial" w:cs="Arial"/>
                <w:spacing w:val="3"/>
                <w:w w:val="106"/>
              </w:rPr>
              <w:t>informatio</w:t>
            </w:r>
            <w:r w:rsidRPr="005506B7">
              <w:rPr>
                <w:rFonts w:ascii="Arial" w:eastAsia="Humanst521 BT" w:hAnsi="Arial" w:cs="Arial"/>
                <w:w w:val="106"/>
              </w:rPr>
              <w:t xml:space="preserve">n </w:t>
            </w:r>
            <w:r w:rsidRPr="005506B7">
              <w:rPr>
                <w:rFonts w:ascii="Arial" w:eastAsia="Humanst521 BT" w:hAnsi="Arial" w:cs="Arial"/>
                <w:spacing w:val="3"/>
              </w:rPr>
              <w:t>o</w:t>
            </w:r>
            <w:r w:rsidRPr="005506B7">
              <w:rPr>
                <w:rFonts w:ascii="Arial" w:eastAsia="Humanst521 BT" w:hAnsi="Arial" w:cs="Arial"/>
              </w:rPr>
              <w:t xml:space="preserve">n  </w:t>
            </w:r>
            <w:r w:rsidRPr="005506B7">
              <w:rPr>
                <w:rFonts w:ascii="Arial" w:eastAsia="Humanst521 BT" w:hAnsi="Arial" w:cs="Arial"/>
                <w:spacing w:val="3"/>
                <w:w w:val="107"/>
              </w:rPr>
              <w:t>broadcastin</w:t>
            </w:r>
            <w:r w:rsidRPr="005506B7">
              <w:rPr>
                <w:rFonts w:ascii="Arial" w:eastAsia="Humanst521 BT" w:hAnsi="Arial" w:cs="Arial"/>
                <w:w w:val="107"/>
              </w:rPr>
              <w:t xml:space="preserve">g </w:t>
            </w:r>
            <w:r w:rsidRPr="005506B7">
              <w:rPr>
                <w:rFonts w:ascii="Arial" w:eastAsia="Humanst521 BT" w:hAnsi="Arial" w:cs="Arial"/>
                <w:spacing w:val="3"/>
              </w:rPr>
              <w:t>event</w:t>
            </w:r>
            <w:r w:rsidRPr="005506B7">
              <w:rPr>
                <w:rFonts w:ascii="Arial" w:eastAsia="Humanst521 BT" w:hAnsi="Arial" w:cs="Arial"/>
              </w:rPr>
              <w:t xml:space="preserve">s   </w:t>
            </w:r>
            <w:r w:rsidRPr="005506B7">
              <w:rPr>
                <w:rFonts w:ascii="Arial" w:eastAsia="Humanst521 BT" w:hAnsi="Arial" w:cs="Arial"/>
                <w:spacing w:val="3"/>
              </w:rPr>
              <w:t>o</w:t>
            </w:r>
            <w:r w:rsidRPr="005506B7">
              <w:rPr>
                <w:rFonts w:ascii="Arial" w:eastAsia="Humanst521 BT" w:hAnsi="Arial" w:cs="Arial"/>
              </w:rPr>
              <w:t xml:space="preserve">f  </w:t>
            </w:r>
            <w:r w:rsidRPr="005506B7">
              <w:rPr>
                <w:rFonts w:ascii="Arial" w:eastAsia="Humanst521 BT" w:hAnsi="Arial" w:cs="Arial"/>
                <w:spacing w:val="3"/>
                <w:w w:val="110"/>
              </w:rPr>
              <w:t xml:space="preserve">national </w:t>
            </w:r>
            <w:r w:rsidRPr="005506B7">
              <w:rPr>
                <w:rFonts w:ascii="Arial" w:eastAsia="Humanst521 BT" w:hAnsi="Arial" w:cs="Arial"/>
                <w:w w:val="105"/>
              </w:rPr>
              <w:t>importance.</w:t>
            </w:r>
          </w:p>
        </w:tc>
        <w:tc>
          <w:tcPr>
            <w:tcW w:w="366" w:type="dxa"/>
            <w:vMerge/>
            <w:tcBorders>
              <w:left w:val="nil"/>
              <w:right w:val="nil"/>
            </w:tcBorders>
          </w:tcPr>
          <w:p w:rsidR="006E40D9" w:rsidRPr="005506B7" w:rsidRDefault="006E40D9" w:rsidP="007D64D1">
            <w:pPr>
              <w:rPr>
                <w:rFonts w:ascii="Arial" w:hAnsi="Arial" w:cs="Arial"/>
              </w:rPr>
            </w:pPr>
          </w:p>
        </w:tc>
      </w:tr>
      <w:tr w:rsidR="006E40D9" w:rsidRPr="005506B7">
        <w:trPr>
          <w:trHeight w:hRule="exact" w:val="490"/>
        </w:trPr>
        <w:tc>
          <w:tcPr>
            <w:tcW w:w="9141" w:type="dxa"/>
            <w:tcBorders>
              <w:top w:val="nil"/>
              <w:left w:val="nil"/>
              <w:bottom w:val="nil"/>
              <w:right w:val="nil"/>
            </w:tcBorders>
          </w:tcPr>
          <w:p w:rsidR="006E40D9" w:rsidRPr="005506B7" w:rsidRDefault="006E40D9" w:rsidP="007D64D1">
            <w:pPr>
              <w:rPr>
                <w:rFonts w:ascii="Arial" w:hAnsi="Arial" w:cs="Arial"/>
              </w:rPr>
            </w:pPr>
          </w:p>
          <w:p w:rsidR="006E40D9" w:rsidRPr="005506B7" w:rsidRDefault="00B54F68" w:rsidP="007D64D1">
            <w:pPr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b/>
                <w:color w:val="004890"/>
                <w:w w:val="93"/>
              </w:rPr>
              <w:t>CHILDREN’S</w:t>
            </w:r>
            <w:r w:rsidRPr="005506B7">
              <w:rPr>
                <w:rFonts w:ascii="Arial" w:eastAsia="Humanst521 BT" w:hAnsi="Arial" w:cs="Arial"/>
                <w:b/>
                <w:color w:val="004890"/>
              </w:rPr>
              <w:t>PROGRAMMES</w:t>
            </w:r>
          </w:p>
        </w:tc>
        <w:tc>
          <w:tcPr>
            <w:tcW w:w="366" w:type="dxa"/>
            <w:vMerge/>
            <w:tcBorders>
              <w:left w:val="nil"/>
              <w:right w:val="nil"/>
            </w:tcBorders>
          </w:tcPr>
          <w:p w:rsidR="006E40D9" w:rsidRPr="005506B7" w:rsidRDefault="006E40D9" w:rsidP="007D64D1">
            <w:pPr>
              <w:rPr>
                <w:rFonts w:ascii="Arial" w:hAnsi="Arial" w:cs="Arial"/>
              </w:rPr>
            </w:pPr>
          </w:p>
        </w:tc>
      </w:tr>
      <w:tr w:rsidR="006E40D9" w:rsidRPr="005506B7">
        <w:trPr>
          <w:trHeight w:hRule="exact" w:val="1438"/>
        </w:trPr>
        <w:tc>
          <w:tcPr>
            <w:tcW w:w="9141" w:type="dxa"/>
            <w:tcBorders>
              <w:top w:val="nil"/>
              <w:left w:val="nil"/>
              <w:bottom w:val="nil"/>
              <w:right w:val="nil"/>
            </w:tcBorders>
          </w:tcPr>
          <w:p w:rsidR="006E40D9" w:rsidRPr="005506B7" w:rsidRDefault="006E40D9" w:rsidP="007D64D1">
            <w:pPr>
              <w:rPr>
                <w:rFonts w:ascii="Arial" w:hAnsi="Arial" w:cs="Arial"/>
              </w:rPr>
            </w:pPr>
          </w:p>
          <w:p w:rsidR="006E40D9" w:rsidRPr="005506B7" w:rsidRDefault="00B54F68" w:rsidP="007D64D1">
            <w:pPr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</w:rPr>
              <w:t>The</w:t>
            </w:r>
            <w:r w:rsidRPr="005506B7">
              <w:rPr>
                <w:rFonts w:ascii="Arial" w:eastAsia="Humanst521 BT" w:hAnsi="Arial" w:cs="Arial"/>
                <w:w w:val="106"/>
              </w:rPr>
              <w:t>Broadcasting</w:t>
            </w:r>
            <w:r w:rsidRPr="005506B7">
              <w:rPr>
                <w:rFonts w:ascii="Arial" w:eastAsia="Humanst521 BT" w:hAnsi="Arial" w:cs="Arial"/>
              </w:rPr>
              <w:t>Actrequiresthe</w:t>
            </w:r>
            <w:r w:rsidR="003B2515" w:rsidRPr="005506B7">
              <w:rPr>
                <w:rFonts w:ascii="Arial" w:eastAsia="Humanst521 BT" w:hAnsi="Arial" w:cs="Arial"/>
              </w:rPr>
              <w:t>MABOLOKA COMMUNITY RADIO</w:t>
            </w:r>
            <w:r w:rsidRPr="005506B7">
              <w:rPr>
                <w:rFonts w:ascii="Arial" w:eastAsia="Humanst521 BT" w:hAnsi="Arial" w:cs="Arial"/>
              </w:rPr>
              <w:t>tomeetchildren's</w:t>
            </w:r>
            <w:r w:rsidRPr="005506B7">
              <w:rPr>
                <w:rFonts w:ascii="Arial" w:eastAsia="Humanst521 BT" w:hAnsi="Arial" w:cs="Arial"/>
                <w:w w:val="108"/>
              </w:rPr>
              <w:t>programming</w:t>
            </w:r>
            <w:r w:rsidRPr="005506B7">
              <w:rPr>
                <w:rFonts w:ascii="Arial" w:eastAsia="Humanst521 BT" w:hAnsi="Arial" w:cs="Arial"/>
              </w:rPr>
              <w:t>needs.Children</w:t>
            </w:r>
            <w:r w:rsidRPr="005506B7">
              <w:rPr>
                <w:rFonts w:ascii="Arial" w:eastAsia="Humanst521 BT" w:hAnsi="Arial" w:cs="Arial"/>
                <w:w w:val="101"/>
              </w:rPr>
              <w:t xml:space="preserve">require </w:t>
            </w:r>
            <w:r w:rsidRPr="005506B7">
              <w:rPr>
                <w:rFonts w:ascii="Arial" w:eastAsia="Humanst521 BT" w:hAnsi="Arial" w:cs="Arial"/>
              </w:rPr>
              <w:t xml:space="preserve">informative,  </w:t>
            </w:r>
            <w:r w:rsidRPr="005506B7">
              <w:rPr>
                <w:rFonts w:ascii="Arial" w:eastAsia="Humanst521 BT" w:hAnsi="Arial" w:cs="Arial"/>
                <w:w w:val="108"/>
              </w:rPr>
              <w:t xml:space="preserve">educational </w:t>
            </w:r>
            <w:r w:rsidRPr="005506B7">
              <w:rPr>
                <w:rFonts w:ascii="Arial" w:eastAsia="Humanst521 BT" w:hAnsi="Arial" w:cs="Arial"/>
              </w:rPr>
              <w:t xml:space="preserve">and   </w:t>
            </w:r>
            <w:r w:rsidRPr="005506B7">
              <w:rPr>
                <w:rFonts w:ascii="Arial" w:eastAsia="Humanst521 BT" w:hAnsi="Arial" w:cs="Arial"/>
                <w:w w:val="107"/>
              </w:rPr>
              <w:t xml:space="preserve">entertaining </w:t>
            </w:r>
            <w:r w:rsidRPr="005506B7">
              <w:rPr>
                <w:rFonts w:ascii="Arial" w:eastAsia="Humanst521 BT" w:hAnsi="Arial" w:cs="Arial"/>
              </w:rPr>
              <w:t>programmes  of excellent qualit</w:t>
            </w:r>
            <w:r w:rsidRPr="005506B7">
              <w:rPr>
                <w:rFonts w:ascii="Arial" w:eastAsia="Humanst521 BT" w:hAnsi="Arial" w:cs="Arial"/>
                <w:spacing w:val="-14"/>
              </w:rPr>
              <w:t>y</w:t>
            </w:r>
            <w:r w:rsidRPr="005506B7">
              <w:rPr>
                <w:rFonts w:ascii="Arial" w:eastAsia="Humanst521 BT" w:hAnsi="Arial" w:cs="Arial"/>
              </w:rPr>
              <w:t xml:space="preserve">,  in their </w:t>
            </w:r>
            <w:r w:rsidRPr="005506B7">
              <w:rPr>
                <w:rFonts w:ascii="Arial" w:eastAsia="Humanst521 BT" w:hAnsi="Arial" w:cs="Arial"/>
                <w:w w:val="105"/>
              </w:rPr>
              <w:t xml:space="preserve">home </w:t>
            </w:r>
            <w:r w:rsidRPr="005506B7">
              <w:rPr>
                <w:rFonts w:ascii="Arial" w:eastAsia="Humanst521 BT" w:hAnsi="Arial" w:cs="Arial"/>
                <w:w w:val="114"/>
              </w:rPr>
              <w:t>language,</w:t>
            </w:r>
            <w:r w:rsidRPr="005506B7">
              <w:rPr>
                <w:rFonts w:ascii="Arial" w:eastAsia="Humanst521 BT" w:hAnsi="Arial" w:cs="Arial"/>
              </w:rPr>
              <w:t xml:space="preserve">aimed specifically at addressing theirneeds and </w:t>
            </w:r>
            <w:r w:rsidRPr="005506B7">
              <w:rPr>
                <w:rFonts w:ascii="Arial" w:eastAsia="Humanst521 BT" w:hAnsi="Arial" w:cs="Arial"/>
                <w:w w:val="110"/>
              </w:rPr>
              <w:t>instilling</w:t>
            </w:r>
            <w:r w:rsidRPr="005506B7">
              <w:rPr>
                <w:rFonts w:ascii="Arial" w:eastAsia="Humanst521 BT" w:hAnsi="Arial" w:cs="Arial"/>
              </w:rPr>
              <w:t xml:space="preserve">a  sense of pride  in </w:t>
            </w:r>
            <w:r w:rsidRPr="005506B7">
              <w:rPr>
                <w:rFonts w:ascii="Arial" w:eastAsia="Humanst521 BT" w:hAnsi="Arial" w:cs="Arial"/>
                <w:w w:val="102"/>
              </w:rPr>
              <w:t xml:space="preserve">their </w:t>
            </w:r>
            <w:r w:rsidRPr="005506B7">
              <w:rPr>
                <w:rFonts w:ascii="Arial" w:eastAsia="Humanst521 BT" w:hAnsi="Arial" w:cs="Arial"/>
                <w:spacing w:val="2"/>
              </w:rPr>
              <w:t>cultur</w:t>
            </w:r>
            <w:r w:rsidRPr="005506B7">
              <w:rPr>
                <w:rFonts w:ascii="Arial" w:eastAsia="Humanst521 BT" w:hAnsi="Arial" w:cs="Arial"/>
              </w:rPr>
              <w:t xml:space="preserve">e  </w:t>
            </w:r>
            <w:r w:rsidRPr="005506B7">
              <w:rPr>
                <w:rFonts w:ascii="Arial" w:eastAsia="Humanst521 BT" w:hAnsi="Arial" w:cs="Arial"/>
                <w:spacing w:val="2"/>
              </w:rPr>
              <w:t>an</w:t>
            </w:r>
            <w:r w:rsidRPr="005506B7">
              <w:rPr>
                <w:rFonts w:ascii="Arial" w:eastAsia="Humanst521 BT" w:hAnsi="Arial" w:cs="Arial"/>
              </w:rPr>
              <w:t xml:space="preserve">d  </w:t>
            </w:r>
            <w:r w:rsidRPr="005506B7">
              <w:rPr>
                <w:rFonts w:ascii="Arial" w:eastAsia="Humanst521 BT" w:hAnsi="Arial" w:cs="Arial"/>
                <w:spacing w:val="2"/>
                <w:w w:val="113"/>
              </w:rPr>
              <w:t>language</w:t>
            </w:r>
            <w:proofErr w:type="gramStart"/>
            <w:r w:rsidRPr="005506B7">
              <w:rPr>
                <w:rFonts w:ascii="Arial" w:eastAsia="Humanst521 BT" w:hAnsi="Arial" w:cs="Arial"/>
                <w:w w:val="113"/>
              </w:rPr>
              <w:t xml:space="preserve">. </w:t>
            </w:r>
            <w:proofErr w:type="gramEnd"/>
            <w:r w:rsidRPr="005506B7">
              <w:rPr>
                <w:rFonts w:ascii="Arial" w:eastAsia="Humanst521 BT" w:hAnsi="Arial" w:cs="Arial"/>
                <w:spacing w:val="2"/>
              </w:rPr>
              <w:t>Thes</w:t>
            </w:r>
            <w:r w:rsidRPr="005506B7">
              <w:rPr>
                <w:rFonts w:ascii="Arial" w:eastAsia="Humanst521 BT" w:hAnsi="Arial" w:cs="Arial"/>
              </w:rPr>
              <w:t xml:space="preserve">e </w:t>
            </w:r>
            <w:proofErr w:type="gramStart"/>
            <w:r w:rsidRPr="005506B7">
              <w:rPr>
                <w:rFonts w:ascii="Arial" w:eastAsia="Humanst521 BT" w:hAnsi="Arial" w:cs="Arial"/>
                <w:spacing w:val="2"/>
              </w:rPr>
              <w:t>need</w:t>
            </w:r>
            <w:r w:rsidRPr="005506B7">
              <w:rPr>
                <w:rFonts w:ascii="Arial" w:eastAsia="Humanst521 BT" w:hAnsi="Arial" w:cs="Arial"/>
              </w:rPr>
              <w:t xml:space="preserve">s  </w:t>
            </w:r>
            <w:r w:rsidRPr="005506B7">
              <w:rPr>
                <w:rFonts w:ascii="Arial" w:eastAsia="Humanst521 BT" w:hAnsi="Arial" w:cs="Arial"/>
                <w:spacing w:val="2"/>
              </w:rPr>
              <w:t>var</w:t>
            </w:r>
            <w:r w:rsidRPr="005506B7">
              <w:rPr>
                <w:rFonts w:ascii="Arial" w:eastAsia="Humanst521 BT" w:hAnsi="Arial" w:cs="Arial"/>
              </w:rPr>
              <w:t>y</w:t>
            </w:r>
            <w:proofErr w:type="gramEnd"/>
            <w:r w:rsidRPr="005506B7">
              <w:rPr>
                <w:rFonts w:ascii="Arial" w:eastAsia="Humanst521 BT" w:hAnsi="Arial" w:cs="Arial"/>
              </w:rPr>
              <w:t xml:space="preserve"> </w:t>
            </w:r>
            <w:r w:rsidRPr="005506B7">
              <w:rPr>
                <w:rFonts w:ascii="Arial" w:eastAsia="Humanst521 BT" w:hAnsi="Arial" w:cs="Arial"/>
                <w:spacing w:val="2"/>
              </w:rPr>
              <w:t>accordin</w:t>
            </w:r>
            <w:r w:rsidRPr="005506B7">
              <w:rPr>
                <w:rFonts w:ascii="Arial" w:eastAsia="Humanst521 BT" w:hAnsi="Arial" w:cs="Arial"/>
              </w:rPr>
              <w:t xml:space="preserve">g  </w:t>
            </w:r>
            <w:r w:rsidRPr="005506B7">
              <w:rPr>
                <w:rFonts w:ascii="Arial" w:eastAsia="Humanst521 BT" w:hAnsi="Arial" w:cs="Arial"/>
                <w:spacing w:val="2"/>
              </w:rPr>
              <w:t>t</w:t>
            </w:r>
            <w:r w:rsidRPr="005506B7">
              <w:rPr>
                <w:rFonts w:ascii="Arial" w:eastAsia="Humanst521 BT" w:hAnsi="Arial" w:cs="Arial"/>
              </w:rPr>
              <w:t xml:space="preserve">o </w:t>
            </w:r>
            <w:r w:rsidRPr="005506B7">
              <w:rPr>
                <w:rFonts w:ascii="Arial" w:eastAsia="Humanst521 BT" w:hAnsi="Arial" w:cs="Arial"/>
                <w:spacing w:val="2"/>
              </w:rPr>
              <w:t>th</w:t>
            </w:r>
            <w:r w:rsidRPr="005506B7">
              <w:rPr>
                <w:rFonts w:ascii="Arial" w:eastAsia="Humanst521 BT" w:hAnsi="Arial" w:cs="Arial"/>
              </w:rPr>
              <w:t xml:space="preserve">e   </w:t>
            </w:r>
            <w:r w:rsidRPr="005506B7">
              <w:rPr>
                <w:rFonts w:ascii="Arial" w:eastAsia="Humanst521 BT" w:hAnsi="Arial" w:cs="Arial"/>
                <w:spacing w:val="2"/>
              </w:rPr>
              <w:t>circumstance</w:t>
            </w:r>
            <w:r w:rsidRPr="005506B7">
              <w:rPr>
                <w:rFonts w:ascii="Arial" w:eastAsia="Humanst521 BT" w:hAnsi="Arial" w:cs="Arial"/>
              </w:rPr>
              <w:t xml:space="preserve">s  </w:t>
            </w:r>
            <w:r w:rsidRPr="005506B7">
              <w:rPr>
                <w:rFonts w:ascii="Arial" w:eastAsia="Humanst521 BT" w:hAnsi="Arial" w:cs="Arial"/>
                <w:spacing w:val="2"/>
              </w:rPr>
              <w:t>an</w:t>
            </w:r>
            <w:r w:rsidRPr="005506B7">
              <w:rPr>
                <w:rFonts w:ascii="Arial" w:eastAsia="Humanst521 BT" w:hAnsi="Arial" w:cs="Arial"/>
              </w:rPr>
              <w:t xml:space="preserve">d  </w:t>
            </w:r>
            <w:r w:rsidRPr="005506B7">
              <w:rPr>
                <w:rFonts w:ascii="Arial" w:eastAsia="Humanst521 BT" w:hAnsi="Arial" w:cs="Arial"/>
                <w:spacing w:val="2"/>
              </w:rPr>
              <w:t>age</w:t>
            </w:r>
            <w:r w:rsidRPr="005506B7">
              <w:rPr>
                <w:rFonts w:ascii="Arial" w:eastAsia="Humanst521 BT" w:hAnsi="Arial" w:cs="Arial"/>
              </w:rPr>
              <w:t xml:space="preserve">s  </w:t>
            </w:r>
            <w:r w:rsidRPr="005506B7">
              <w:rPr>
                <w:rFonts w:ascii="Arial" w:eastAsia="Humanst521 BT" w:hAnsi="Arial" w:cs="Arial"/>
                <w:spacing w:val="2"/>
                <w:w w:val="110"/>
              </w:rPr>
              <w:t xml:space="preserve">of </w:t>
            </w:r>
            <w:r w:rsidRPr="005506B7">
              <w:rPr>
                <w:rFonts w:ascii="Arial" w:eastAsia="Humanst521 BT" w:hAnsi="Arial" w:cs="Arial"/>
              </w:rPr>
              <w:t>children,frompre-schoolto</w:t>
            </w:r>
            <w:r w:rsidRPr="005506B7">
              <w:rPr>
                <w:rFonts w:ascii="Arial" w:eastAsia="Humanst521 BT" w:hAnsi="Arial" w:cs="Arial"/>
                <w:w w:val="109"/>
              </w:rPr>
              <w:t>schoolgoing</w:t>
            </w:r>
            <w:r w:rsidRPr="005506B7">
              <w:rPr>
                <w:rFonts w:ascii="Arial" w:eastAsia="Humanst521 BT" w:hAnsi="Arial" w:cs="Arial"/>
              </w:rPr>
              <w:t>and</w:t>
            </w:r>
            <w:r w:rsidRPr="005506B7">
              <w:rPr>
                <w:rFonts w:ascii="Arial" w:eastAsia="Humanst521 BT" w:hAnsi="Arial" w:cs="Arial"/>
                <w:w w:val="104"/>
              </w:rPr>
              <w:t>adolescence.</w:t>
            </w:r>
          </w:p>
        </w:tc>
        <w:tc>
          <w:tcPr>
            <w:tcW w:w="366" w:type="dxa"/>
            <w:vMerge/>
            <w:tcBorders>
              <w:left w:val="nil"/>
              <w:right w:val="nil"/>
            </w:tcBorders>
          </w:tcPr>
          <w:p w:rsidR="006E40D9" w:rsidRPr="005506B7" w:rsidRDefault="006E40D9" w:rsidP="007D64D1">
            <w:pPr>
              <w:rPr>
                <w:rFonts w:ascii="Arial" w:hAnsi="Arial" w:cs="Arial"/>
              </w:rPr>
            </w:pPr>
          </w:p>
        </w:tc>
      </w:tr>
      <w:tr w:rsidR="006E40D9" w:rsidRPr="005506B7">
        <w:trPr>
          <w:trHeight w:hRule="exact" w:val="960"/>
        </w:trPr>
        <w:tc>
          <w:tcPr>
            <w:tcW w:w="9141" w:type="dxa"/>
            <w:tcBorders>
              <w:top w:val="nil"/>
              <w:left w:val="nil"/>
              <w:bottom w:val="nil"/>
              <w:right w:val="nil"/>
            </w:tcBorders>
          </w:tcPr>
          <w:p w:rsidR="006E40D9" w:rsidRPr="005506B7" w:rsidRDefault="006E40D9" w:rsidP="007D64D1">
            <w:pPr>
              <w:rPr>
                <w:rFonts w:ascii="Arial" w:hAnsi="Arial" w:cs="Arial"/>
              </w:rPr>
            </w:pPr>
          </w:p>
          <w:p w:rsidR="006E40D9" w:rsidRPr="005506B7" w:rsidRDefault="00B54F68" w:rsidP="007D64D1">
            <w:pPr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</w:rPr>
              <w:t xml:space="preserve">Radio programmes  have a supportive role in nurturing  and </w:t>
            </w:r>
            <w:r w:rsidRPr="005506B7">
              <w:rPr>
                <w:rFonts w:ascii="Arial" w:eastAsia="Humanst521 BT" w:hAnsi="Arial" w:cs="Arial"/>
                <w:w w:val="107"/>
              </w:rPr>
              <w:t xml:space="preserve">developing  </w:t>
            </w:r>
            <w:r w:rsidRPr="005506B7">
              <w:rPr>
                <w:rFonts w:ascii="Arial" w:eastAsia="Humanst521 BT" w:hAnsi="Arial" w:cs="Arial"/>
              </w:rPr>
              <w:t xml:space="preserve">children's </w:t>
            </w:r>
            <w:r w:rsidRPr="005506B7">
              <w:rPr>
                <w:rFonts w:ascii="Arial" w:eastAsia="Humanst521 BT" w:hAnsi="Arial" w:cs="Arial"/>
                <w:w w:val="114"/>
              </w:rPr>
              <w:t xml:space="preserve">language </w:t>
            </w:r>
            <w:r w:rsidRPr="005506B7">
              <w:rPr>
                <w:rFonts w:ascii="Arial" w:eastAsia="Humanst521 BT" w:hAnsi="Arial" w:cs="Arial"/>
              </w:rPr>
              <w:t>capacit</w:t>
            </w:r>
            <w:r w:rsidRPr="005506B7">
              <w:rPr>
                <w:rFonts w:ascii="Arial" w:eastAsia="Humanst521 BT" w:hAnsi="Arial" w:cs="Arial"/>
                <w:spacing w:val="-14"/>
              </w:rPr>
              <w:t>y</w:t>
            </w:r>
            <w:r w:rsidRPr="005506B7">
              <w:rPr>
                <w:rFonts w:ascii="Arial" w:eastAsia="Humanst521 BT" w:hAnsi="Arial" w:cs="Arial"/>
              </w:rPr>
              <w:t>,andculturalknowledgeandexperiences</w:t>
            </w:r>
            <w:proofErr w:type="gramStart"/>
            <w:r w:rsidRPr="005506B7">
              <w:rPr>
                <w:rFonts w:ascii="Arial" w:eastAsia="Humanst521 BT" w:hAnsi="Arial" w:cs="Arial"/>
              </w:rPr>
              <w:t xml:space="preserve">. </w:t>
            </w:r>
            <w:proofErr w:type="gramEnd"/>
            <w:r w:rsidRPr="005506B7">
              <w:rPr>
                <w:rFonts w:ascii="Arial" w:eastAsia="Humanst521 BT" w:hAnsi="Arial" w:cs="Arial"/>
              </w:rPr>
              <w:t>Programmescanalsoassistin</w:t>
            </w:r>
            <w:r w:rsidRPr="005506B7">
              <w:rPr>
                <w:rFonts w:ascii="Arial" w:eastAsia="Humanst521 BT" w:hAnsi="Arial" w:cs="Arial"/>
                <w:w w:val="107"/>
              </w:rPr>
              <w:t xml:space="preserve">promoting </w:t>
            </w:r>
            <w:r w:rsidRPr="005506B7">
              <w:rPr>
                <w:rFonts w:ascii="Arial" w:eastAsia="Humanst521 BT" w:hAnsi="Arial" w:cs="Arial"/>
                <w:w w:val="109"/>
              </w:rPr>
              <w:t>understanding</w:t>
            </w:r>
            <w:r w:rsidRPr="005506B7">
              <w:rPr>
                <w:rFonts w:ascii="Arial" w:eastAsia="Humanst521 BT" w:hAnsi="Arial" w:cs="Arial"/>
              </w:rPr>
              <w:t xml:space="preserve">betweenchildrenofdifferent </w:t>
            </w:r>
            <w:r w:rsidRPr="005506B7">
              <w:rPr>
                <w:rFonts w:ascii="Arial" w:eastAsia="Humanst521 BT" w:hAnsi="Arial" w:cs="Arial"/>
                <w:w w:val="114"/>
              </w:rPr>
              <w:t>language</w:t>
            </w:r>
            <w:r w:rsidRPr="005506B7">
              <w:rPr>
                <w:rFonts w:ascii="Arial" w:eastAsia="Humanst521 BT" w:hAnsi="Arial" w:cs="Arial"/>
              </w:rPr>
              <w:t>andcultural</w:t>
            </w:r>
            <w:r w:rsidRPr="005506B7">
              <w:rPr>
                <w:rFonts w:ascii="Arial" w:eastAsia="Humanst521 BT" w:hAnsi="Arial" w:cs="Arial"/>
                <w:w w:val="106"/>
              </w:rPr>
              <w:t>communities.</w:t>
            </w:r>
          </w:p>
        </w:tc>
        <w:tc>
          <w:tcPr>
            <w:tcW w:w="366" w:type="dxa"/>
            <w:vMerge/>
            <w:tcBorders>
              <w:left w:val="nil"/>
              <w:right w:val="nil"/>
            </w:tcBorders>
          </w:tcPr>
          <w:p w:rsidR="006E40D9" w:rsidRPr="005506B7" w:rsidRDefault="006E40D9" w:rsidP="007D64D1">
            <w:pPr>
              <w:rPr>
                <w:rFonts w:ascii="Arial" w:hAnsi="Arial" w:cs="Arial"/>
              </w:rPr>
            </w:pPr>
          </w:p>
        </w:tc>
      </w:tr>
      <w:tr w:rsidR="006E40D9" w:rsidRPr="005506B7">
        <w:trPr>
          <w:trHeight w:hRule="exact" w:val="720"/>
        </w:trPr>
        <w:tc>
          <w:tcPr>
            <w:tcW w:w="9141" w:type="dxa"/>
            <w:tcBorders>
              <w:top w:val="nil"/>
              <w:left w:val="nil"/>
              <w:bottom w:val="nil"/>
              <w:right w:val="nil"/>
            </w:tcBorders>
          </w:tcPr>
          <w:p w:rsidR="006E40D9" w:rsidRPr="005506B7" w:rsidRDefault="006E40D9" w:rsidP="007D64D1">
            <w:pPr>
              <w:rPr>
                <w:rFonts w:ascii="Arial" w:hAnsi="Arial" w:cs="Arial"/>
              </w:rPr>
            </w:pPr>
          </w:p>
          <w:p w:rsidR="006E40D9" w:rsidRPr="005506B7" w:rsidRDefault="00B54F68" w:rsidP="007D64D1">
            <w:pPr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</w:rPr>
              <w:t>The</w:t>
            </w:r>
            <w:r w:rsidR="003B2515" w:rsidRPr="005506B7">
              <w:rPr>
                <w:rFonts w:ascii="Arial" w:eastAsia="Humanst521 BT" w:hAnsi="Arial" w:cs="Arial"/>
              </w:rPr>
              <w:t>MABOLOKA COMMUNITY RADIO</w:t>
            </w:r>
            <w:r w:rsidRPr="005506B7">
              <w:rPr>
                <w:rFonts w:ascii="Arial" w:eastAsia="Humanst521 BT" w:hAnsi="Arial" w:cs="Arial"/>
              </w:rPr>
              <w:t>addressestheneedsofchildreninits</w:t>
            </w:r>
            <w:r w:rsidRPr="005506B7">
              <w:rPr>
                <w:rFonts w:ascii="Arial" w:eastAsia="Humanst521 BT" w:hAnsi="Arial" w:cs="Arial"/>
                <w:w w:val="114"/>
              </w:rPr>
              <w:t>language</w:t>
            </w:r>
            <w:r w:rsidRPr="005506B7">
              <w:rPr>
                <w:rFonts w:ascii="Arial" w:eastAsia="Humanst521 BT" w:hAnsi="Arial" w:cs="Arial"/>
              </w:rPr>
              <w:t xml:space="preserve">radioservicesbyoffering </w:t>
            </w:r>
            <w:r w:rsidRPr="005506B7">
              <w:rPr>
                <w:rFonts w:ascii="Arial" w:eastAsia="Humanst521 BT" w:hAnsi="Arial" w:cs="Arial"/>
                <w:w w:val="105"/>
              </w:rPr>
              <w:t xml:space="preserve">programmes </w:t>
            </w:r>
            <w:r w:rsidRPr="005506B7">
              <w:rPr>
                <w:rFonts w:ascii="Arial" w:eastAsia="Humanst521 BT" w:hAnsi="Arial" w:cs="Arial"/>
              </w:rPr>
              <w:t>thatcaterspecifically for</w:t>
            </w:r>
            <w:r w:rsidRPr="005506B7">
              <w:rPr>
                <w:rFonts w:ascii="Arial" w:eastAsia="Humanst521 BT" w:hAnsi="Arial" w:cs="Arial"/>
                <w:w w:val="106"/>
              </w:rPr>
              <w:t>them.</w:t>
            </w:r>
          </w:p>
        </w:tc>
        <w:tc>
          <w:tcPr>
            <w:tcW w:w="366" w:type="dxa"/>
            <w:vMerge/>
            <w:tcBorders>
              <w:left w:val="nil"/>
              <w:right w:val="nil"/>
            </w:tcBorders>
          </w:tcPr>
          <w:p w:rsidR="006E40D9" w:rsidRPr="005506B7" w:rsidRDefault="006E40D9" w:rsidP="007D64D1">
            <w:pPr>
              <w:rPr>
                <w:rFonts w:ascii="Arial" w:hAnsi="Arial" w:cs="Arial"/>
              </w:rPr>
            </w:pPr>
          </w:p>
        </w:tc>
      </w:tr>
      <w:tr w:rsidR="006E40D9" w:rsidRPr="005506B7">
        <w:trPr>
          <w:trHeight w:hRule="exact" w:val="468"/>
        </w:trPr>
        <w:tc>
          <w:tcPr>
            <w:tcW w:w="9141" w:type="dxa"/>
            <w:tcBorders>
              <w:top w:val="nil"/>
              <w:left w:val="nil"/>
              <w:bottom w:val="nil"/>
              <w:right w:val="nil"/>
            </w:tcBorders>
          </w:tcPr>
          <w:p w:rsidR="006E40D9" w:rsidRPr="005506B7" w:rsidRDefault="006E40D9" w:rsidP="007D64D1">
            <w:pPr>
              <w:rPr>
                <w:rFonts w:ascii="Arial" w:hAnsi="Arial" w:cs="Arial"/>
              </w:rPr>
            </w:pPr>
          </w:p>
          <w:p w:rsidR="006E40D9" w:rsidRPr="005506B7" w:rsidRDefault="00B54F68" w:rsidP="007D64D1">
            <w:pPr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</w:rPr>
              <w:t>The</w:t>
            </w:r>
            <w:r w:rsidRPr="005506B7">
              <w:rPr>
                <w:rFonts w:ascii="Arial" w:eastAsia="Humanst521 BT" w:hAnsi="Arial" w:cs="Arial"/>
                <w:w w:val="106"/>
              </w:rPr>
              <w:t>Programming</w:t>
            </w:r>
            <w:r w:rsidRPr="005506B7">
              <w:rPr>
                <w:rFonts w:ascii="Arial" w:eastAsia="Humanst521 BT" w:hAnsi="Arial" w:cs="Arial"/>
                <w:spacing w:val="-5"/>
              </w:rPr>
              <w:t>P</w:t>
            </w:r>
            <w:r w:rsidRPr="005506B7">
              <w:rPr>
                <w:rFonts w:ascii="Arial" w:eastAsia="Humanst521 BT" w:hAnsi="Arial" w:cs="Arial"/>
              </w:rPr>
              <w:t>olicygivemore</w:t>
            </w:r>
            <w:r w:rsidRPr="005506B7">
              <w:rPr>
                <w:rFonts w:ascii="Arial" w:eastAsia="Humanst521 BT" w:hAnsi="Arial" w:cs="Arial"/>
                <w:w w:val="107"/>
              </w:rPr>
              <w:t>information</w:t>
            </w:r>
            <w:r w:rsidRPr="005506B7">
              <w:rPr>
                <w:rFonts w:ascii="Arial" w:eastAsia="Humanst521 BT" w:hAnsi="Arial" w:cs="Arial"/>
              </w:rPr>
              <w:t>onchildren's</w:t>
            </w:r>
            <w:r w:rsidRPr="005506B7">
              <w:rPr>
                <w:rFonts w:ascii="Arial" w:eastAsia="Humanst521 BT" w:hAnsi="Arial" w:cs="Arial"/>
                <w:w w:val="105"/>
              </w:rPr>
              <w:t>programmes.</w:t>
            </w:r>
          </w:p>
        </w:tc>
        <w:tc>
          <w:tcPr>
            <w:tcW w:w="366" w:type="dxa"/>
            <w:vMerge/>
            <w:tcBorders>
              <w:left w:val="nil"/>
              <w:right w:val="nil"/>
            </w:tcBorders>
          </w:tcPr>
          <w:p w:rsidR="006E40D9" w:rsidRPr="005506B7" w:rsidRDefault="006E40D9" w:rsidP="007D64D1">
            <w:pPr>
              <w:rPr>
                <w:rFonts w:ascii="Arial" w:hAnsi="Arial" w:cs="Arial"/>
              </w:rPr>
            </w:pPr>
          </w:p>
        </w:tc>
      </w:tr>
      <w:tr w:rsidR="006E40D9" w:rsidRPr="005506B7">
        <w:trPr>
          <w:trHeight w:hRule="exact" w:val="486"/>
        </w:trPr>
        <w:tc>
          <w:tcPr>
            <w:tcW w:w="9141" w:type="dxa"/>
            <w:tcBorders>
              <w:top w:val="nil"/>
              <w:left w:val="nil"/>
              <w:bottom w:val="nil"/>
              <w:right w:val="nil"/>
            </w:tcBorders>
          </w:tcPr>
          <w:p w:rsidR="006E40D9" w:rsidRPr="005506B7" w:rsidRDefault="006E40D9" w:rsidP="007D64D1">
            <w:pPr>
              <w:rPr>
                <w:rFonts w:ascii="Arial" w:hAnsi="Arial" w:cs="Arial"/>
              </w:rPr>
            </w:pPr>
          </w:p>
          <w:p w:rsidR="006E40D9" w:rsidRPr="005506B7" w:rsidRDefault="00B54F68" w:rsidP="007D64D1">
            <w:pPr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b/>
                <w:color w:val="004890"/>
                <w:w w:val="90"/>
              </w:rPr>
              <w:t>AL</w:t>
            </w:r>
            <w:r w:rsidRPr="005506B7">
              <w:rPr>
                <w:rFonts w:ascii="Arial" w:eastAsia="Humanst521 BT" w:hAnsi="Arial" w:cs="Arial"/>
                <w:b/>
                <w:color w:val="004890"/>
                <w:spacing w:val="-6"/>
                <w:w w:val="90"/>
              </w:rPr>
              <w:t>L</w:t>
            </w:r>
            <w:r w:rsidRPr="005506B7">
              <w:rPr>
                <w:rFonts w:ascii="Arial" w:eastAsia="Humanst521 BT" w:hAnsi="Arial" w:cs="Arial"/>
                <w:b/>
                <w:color w:val="004890"/>
                <w:w w:val="90"/>
              </w:rPr>
              <w:t>OC</w:t>
            </w:r>
            <w:r w:rsidRPr="005506B7">
              <w:rPr>
                <w:rFonts w:ascii="Arial" w:eastAsia="Humanst521 BT" w:hAnsi="Arial" w:cs="Arial"/>
                <w:b/>
                <w:color w:val="004890"/>
                <w:spacing w:val="-6"/>
                <w:w w:val="90"/>
              </w:rPr>
              <w:t>A</w:t>
            </w:r>
            <w:r w:rsidRPr="005506B7">
              <w:rPr>
                <w:rFonts w:ascii="Arial" w:eastAsia="Humanst521 BT" w:hAnsi="Arial" w:cs="Arial"/>
                <w:b/>
                <w:color w:val="004890"/>
                <w:w w:val="90"/>
              </w:rPr>
              <w:t>TION</w:t>
            </w:r>
            <w:r w:rsidRPr="005506B7">
              <w:rPr>
                <w:rFonts w:ascii="Arial" w:eastAsia="Humanst521 BT" w:hAnsi="Arial" w:cs="Arial"/>
                <w:b/>
                <w:color w:val="004890"/>
              </w:rPr>
              <w:t>OFRESOURCES</w:t>
            </w:r>
          </w:p>
        </w:tc>
        <w:tc>
          <w:tcPr>
            <w:tcW w:w="366" w:type="dxa"/>
            <w:vMerge/>
            <w:tcBorders>
              <w:left w:val="nil"/>
              <w:right w:val="nil"/>
            </w:tcBorders>
          </w:tcPr>
          <w:p w:rsidR="006E40D9" w:rsidRPr="005506B7" w:rsidRDefault="006E40D9" w:rsidP="007D64D1">
            <w:pPr>
              <w:rPr>
                <w:rFonts w:ascii="Arial" w:hAnsi="Arial" w:cs="Arial"/>
              </w:rPr>
            </w:pPr>
          </w:p>
        </w:tc>
      </w:tr>
      <w:tr w:rsidR="006E40D9" w:rsidRPr="005506B7">
        <w:trPr>
          <w:trHeight w:hRule="exact" w:val="958"/>
        </w:trPr>
        <w:tc>
          <w:tcPr>
            <w:tcW w:w="9141" w:type="dxa"/>
            <w:tcBorders>
              <w:top w:val="nil"/>
              <w:left w:val="nil"/>
              <w:bottom w:val="nil"/>
              <w:right w:val="nil"/>
            </w:tcBorders>
          </w:tcPr>
          <w:p w:rsidR="006E40D9" w:rsidRPr="005506B7" w:rsidRDefault="006E40D9" w:rsidP="007D64D1">
            <w:pPr>
              <w:rPr>
                <w:rFonts w:ascii="Arial" w:hAnsi="Arial" w:cs="Arial"/>
              </w:rPr>
            </w:pPr>
          </w:p>
          <w:p w:rsidR="006E40D9" w:rsidRPr="005506B7" w:rsidRDefault="00B54F68" w:rsidP="007D64D1">
            <w:pPr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</w:rPr>
              <w:t>The</w:t>
            </w:r>
            <w:r w:rsidR="003B2515" w:rsidRPr="005506B7">
              <w:rPr>
                <w:rFonts w:ascii="Arial" w:eastAsia="Humanst521 BT" w:hAnsi="Arial" w:cs="Arial"/>
              </w:rPr>
              <w:t>MABOLOKA COMMUNITY RADIO</w:t>
            </w:r>
            <w:r w:rsidRPr="005506B7">
              <w:rPr>
                <w:rFonts w:ascii="Arial" w:eastAsia="Humanst521 BT" w:hAnsi="Arial" w:cs="Arial"/>
              </w:rPr>
              <w:t xml:space="preserve">commits itself to </w:t>
            </w:r>
            <w:proofErr w:type="gramStart"/>
            <w:r w:rsidRPr="005506B7">
              <w:rPr>
                <w:rFonts w:ascii="Arial" w:eastAsia="Humanst521 BT" w:hAnsi="Arial" w:cs="Arial"/>
              </w:rPr>
              <w:t>ensuring  fair</w:t>
            </w:r>
            <w:proofErr w:type="gramEnd"/>
            <w:r w:rsidRPr="005506B7">
              <w:rPr>
                <w:rFonts w:ascii="Arial" w:eastAsia="Humanst521 BT" w:hAnsi="Arial" w:cs="Arial"/>
              </w:rPr>
              <w:t xml:space="preserve"> </w:t>
            </w:r>
            <w:r w:rsidRPr="005506B7">
              <w:rPr>
                <w:rFonts w:ascii="Arial" w:eastAsia="Humanst521 BT" w:hAnsi="Arial" w:cs="Arial"/>
                <w:w w:val="108"/>
              </w:rPr>
              <w:t>allocation</w:t>
            </w:r>
            <w:r w:rsidRPr="005506B7">
              <w:rPr>
                <w:rFonts w:ascii="Arial" w:eastAsia="Humanst521 BT" w:hAnsi="Arial" w:cs="Arial"/>
              </w:rPr>
              <w:t xml:space="preserve">of </w:t>
            </w:r>
            <w:r w:rsidRPr="005506B7">
              <w:rPr>
                <w:rFonts w:ascii="Arial" w:eastAsia="Humanst521 BT" w:hAnsi="Arial" w:cs="Arial"/>
                <w:w w:val="111"/>
              </w:rPr>
              <w:t>financial</w:t>
            </w:r>
            <w:r w:rsidRPr="005506B7">
              <w:rPr>
                <w:rFonts w:ascii="Arial" w:eastAsia="Humanst521 BT" w:hAnsi="Arial" w:cs="Arial"/>
              </w:rPr>
              <w:t xml:space="preserve">and other resources  to </w:t>
            </w:r>
            <w:r w:rsidRPr="005506B7">
              <w:rPr>
                <w:rFonts w:ascii="Arial" w:eastAsia="Humanst521 BT" w:hAnsi="Arial" w:cs="Arial"/>
                <w:w w:val="105"/>
              </w:rPr>
              <w:t xml:space="preserve">the </w:t>
            </w:r>
            <w:r w:rsidRPr="005506B7">
              <w:rPr>
                <w:rFonts w:ascii="Arial" w:eastAsia="Humanst521 BT" w:hAnsi="Arial" w:cs="Arial"/>
                <w:w w:val="114"/>
              </w:rPr>
              <w:t>language</w:t>
            </w:r>
            <w:r w:rsidRPr="005506B7">
              <w:rPr>
                <w:rFonts w:ascii="Arial" w:eastAsia="Humanst521 BT" w:hAnsi="Arial" w:cs="Arial"/>
              </w:rPr>
              <w:t xml:space="preserve">servicesso that they can meet the requirements of </w:t>
            </w:r>
            <w:r w:rsidRPr="005506B7">
              <w:rPr>
                <w:rFonts w:ascii="Arial" w:eastAsia="Humanst521 BT" w:hAnsi="Arial" w:cs="Arial"/>
                <w:w w:val="108"/>
              </w:rPr>
              <w:t>broadcasting</w:t>
            </w:r>
            <w:r w:rsidRPr="005506B7">
              <w:rPr>
                <w:rFonts w:ascii="Arial" w:eastAsia="Humanst521 BT" w:hAnsi="Arial" w:cs="Arial"/>
              </w:rPr>
              <w:t xml:space="preserve">programmes   </w:t>
            </w:r>
            <w:r w:rsidRPr="005506B7">
              <w:rPr>
                <w:rFonts w:ascii="Arial" w:eastAsia="Humanst521 BT" w:hAnsi="Arial" w:cs="Arial"/>
                <w:w w:val="110"/>
              </w:rPr>
              <w:t xml:space="preserve">of </w:t>
            </w:r>
            <w:r w:rsidRPr="005506B7">
              <w:rPr>
                <w:rFonts w:ascii="Arial" w:eastAsia="Humanst521 BT" w:hAnsi="Arial" w:cs="Arial"/>
              </w:rPr>
              <w:t>excellent</w:t>
            </w:r>
            <w:r w:rsidRPr="005506B7">
              <w:rPr>
                <w:rFonts w:ascii="Arial" w:eastAsia="Humanst521 BT" w:hAnsi="Arial" w:cs="Arial"/>
                <w:w w:val="107"/>
              </w:rPr>
              <w:t>qualit</w:t>
            </w:r>
            <w:r w:rsidRPr="005506B7">
              <w:rPr>
                <w:rFonts w:ascii="Arial" w:eastAsia="Humanst521 BT" w:hAnsi="Arial" w:cs="Arial"/>
                <w:spacing w:val="-14"/>
                <w:w w:val="107"/>
              </w:rPr>
              <w:t>y</w:t>
            </w:r>
            <w:r w:rsidRPr="005506B7">
              <w:rPr>
                <w:rFonts w:ascii="Arial" w:eastAsia="Humanst521 BT" w:hAnsi="Arial" w:cs="Arial"/>
                <w:w w:val="111"/>
              </w:rPr>
              <w:t>.</w:t>
            </w:r>
          </w:p>
        </w:tc>
        <w:tc>
          <w:tcPr>
            <w:tcW w:w="366" w:type="dxa"/>
            <w:vMerge/>
            <w:tcBorders>
              <w:left w:val="nil"/>
              <w:right w:val="nil"/>
            </w:tcBorders>
          </w:tcPr>
          <w:p w:rsidR="006E40D9" w:rsidRPr="005506B7" w:rsidRDefault="006E40D9" w:rsidP="007D64D1">
            <w:pPr>
              <w:rPr>
                <w:rFonts w:ascii="Arial" w:hAnsi="Arial" w:cs="Arial"/>
              </w:rPr>
            </w:pPr>
          </w:p>
        </w:tc>
      </w:tr>
      <w:tr w:rsidR="006E40D9" w:rsidRPr="005506B7">
        <w:trPr>
          <w:trHeight w:hRule="exact" w:val="1667"/>
        </w:trPr>
        <w:tc>
          <w:tcPr>
            <w:tcW w:w="9141" w:type="dxa"/>
            <w:tcBorders>
              <w:top w:val="nil"/>
              <w:left w:val="nil"/>
              <w:bottom w:val="nil"/>
              <w:right w:val="nil"/>
            </w:tcBorders>
          </w:tcPr>
          <w:p w:rsidR="006E40D9" w:rsidRPr="005506B7" w:rsidRDefault="006E40D9" w:rsidP="007D64D1">
            <w:pPr>
              <w:rPr>
                <w:rFonts w:ascii="Arial" w:hAnsi="Arial" w:cs="Arial"/>
              </w:rPr>
            </w:pPr>
          </w:p>
          <w:p w:rsidR="006E40D9" w:rsidRPr="005506B7" w:rsidRDefault="00B54F68" w:rsidP="007D64D1">
            <w:pPr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</w:rPr>
              <w:t>In</w:t>
            </w:r>
            <w:r w:rsidRPr="005506B7">
              <w:rPr>
                <w:rFonts w:ascii="Arial" w:eastAsia="Humanst521 BT" w:hAnsi="Arial" w:cs="Arial"/>
                <w:w w:val="110"/>
              </w:rPr>
              <w:t>allocating</w:t>
            </w:r>
            <w:r w:rsidRPr="005506B7">
              <w:rPr>
                <w:rFonts w:ascii="Arial" w:eastAsia="Humanst521 BT" w:hAnsi="Arial" w:cs="Arial"/>
              </w:rPr>
              <w:t>itsresources,the</w:t>
            </w:r>
            <w:r w:rsidR="003B2515" w:rsidRPr="005506B7">
              <w:rPr>
                <w:rFonts w:ascii="Arial" w:eastAsia="Humanst521 BT" w:hAnsi="Arial" w:cs="Arial"/>
              </w:rPr>
              <w:t>MABOLOKA COMMUNITY RADIO</w:t>
            </w:r>
            <w:r w:rsidRPr="005506B7">
              <w:rPr>
                <w:rFonts w:ascii="Arial" w:eastAsia="Humanst521 BT" w:hAnsi="Arial" w:cs="Arial"/>
              </w:rPr>
              <w:t>takesintoaccountthehistorical</w:t>
            </w:r>
            <w:r w:rsidRPr="005506B7">
              <w:rPr>
                <w:rFonts w:ascii="Arial" w:eastAsia="Humanst521 BT" w:hAnsi="Arial" w:cs="Arial"/>
                <w:w w:val="107"/>
              </w:rPr>
              <w:t>imbalances</w:t>
            </w:r>
            <w:r w:rsidRPr="005506B7">
              <w:rPr>
                <w:rFonts w:ascii="Arial" w:eastAsia="Humanst521 BT" w:hAnsi="Arial" w:cs="Arial"/>
              </w:rPr>
              <w:t>between</w:t>
            </w:r>
            <w:r w:rsidRPr="005506B7">
              <w:rPr>
                <w:rFonts w:ascii="Arial" w:eastAsia="Humanst521 BT" w:hAnsi="Arial" w:cs="Arial"/>
                <w:w w:val="108"/>
              </w:rPr>
              <w:t xml:space="preserve">English </w:t>
            </w:r>
            <w:r w:rsidRPr="005506B7">
              <w:rPr>
                <w:rFonts w:ascii="Arial" w:eastAsia="Humanst521 BT" w:hAnsi="Arial" w:cs="Arial"/>
              </w:rPr>
              <w:t xml:space="preserve">and Afrikaans ononehand, and thenineAfrican </w:t>
            </w:r>
            <w:r w:rsidRPr="005506B7">
              <w:rPr>
                <w:rFonts w:ascii="Arial" w:eastAsia="Humanst521 BT" w:hAnsi="Arial" w:cs="Arial"/>
                <w:w w:val="113"/>
              </w:rPr>
              <w:t>languages</w:t>
            </w:r>
            <w:r w:rsidRPr="005506B7">
              <w:rPr>
                <w:rFonts w:ascii="Arial" w:eastAsia="Humanst521 BT" w:hAnsi="Arial" w:cs="Arial"/>
              </w:rPr>
              <w:t>ontheothe</w:t>
            </w:r>
            <w:r w:rsidRPr="005506B7">
              <w:rPr>
                <w:rFonts w:ascii="Arial" w:eastAsia="Humanst521 BT" w:hAnsi="Arial" w:cs="Arial"/>
                <w:spacing w:val="-17"/>
              </w:rPr>
              <w:t>r</w:t>
            </w:r>
            <w:r w:rsidRPr="005506B7">
              <w:rPr>
                <w:rFonts w:ascii="Arial" w:eastAsia="Humanst521 BT" w:hAnsi="Arial" w:cs="Arial"/>
              </w:rPr>
              <w:t>.Moreove</w:t>
            </w:r>
            <w:r w:rsidRPr="005506B7">
              <w:rPr>
                <w:rFonts w:ascii="Arial" w:eastAsia="Humanst521 BT" w:hAnsi="Arial" w:cs="Arial"/>
                <w:spacing w:val="-17"/>
              </w:rPr>
              <w:t>r</w:t>
            </w:r>
            <w:r w:rsidRPr="005506B7">
              <w:rPr>
                <w:rFonts w:ascii="Arial" w:eastAsia="Humanst521 BT" w:hAnsi="Arial" w:cs="Arial"/>
              </w:rPr>
              <w:t>,the</w:t>
            </w:r>
            <w:r w:rsidR="003B2515" w:rsidRPr="005506B7">
              <w:rPr>
                <w:rFonts w:ascii="Arial" w:eastAsia="Humanst521 BT" w:hAnsi="Arial" w:cs="Arial"/>
              </w:rPr>
              <w:t>MABOLOKA COMMUNITY RADIO</w:t>
            </w:r>
            <w:r w:rsidRPr="005506B7">
              <w:rPr>
                <w:rFonts w:ascii="Arial" w:eastAsia="Humanst521 BT" w:hAnsi="Arial" w:cs="Arial"/>
              </w:rPr>
              <w:t xml:space="preserve"> takesinto  account that radio, owing topeople’s lowerliteracylevelsand povert</w:t>
            </w:r>
            <w:r w:rsidRPr="005506B7">
              <w:rPr>
                <w:rFonts w:ascii="Arial" w:eastAsia="Humanst521 BT" w:hAnsi="Arial" w:cs="Arial"/>
                <w:spacing w:val="-13"/>
              </w:rPr>
              <w:t>y</w:t>
            </w:r>
            <w:r w:rsidRPr="005506B7">
              <w:rPr>
                <w:rFonts w:ascii="Arial" w:eastAsia="Humanst521 BT" w:hAnsi="Arial" w:cs="Arial"/>
              </w:rPr>
              <w:t xml:space="preserve">,remains </w:t>
            </w:r>
            <w:r w:rsidRPr="005506B7">
              <w:rPr>
                <w:rFonts w:ascii="Arial" w:eastAsia="Humanst521 BT" w:hAnsi="Arial" w:cs="Arial"/>
                <w:w w:val="103"/>
              </w:rPr>
              <w:t xml:space="preserve">for </w:t>
            </w:r>
            <w:r w:rsidRPr="005506B7">
              <w:rPr>
                <w:rFonts w:ascii="Arial" w:eastAsia="Humanst521 BT" w:hAnsi="Arial" w:cs="Arial"/>
              </w:rPr>
              <w:t xml:space="preserve">many theonlymedium available forreceiving  essential education and </w:t>
            </w:r>
            <w:r w:rsidRPr="005506B7">
              <w:rPr>
                <w:rFonts w:ascii="Arial" w:eastAsia="Humanst521 BT" w:hAnsi="Arial" w:cs="Arial"/>
                <w:w w:val="107"/>
              </w:rPr>
              <w:t>information,</w:t>
            </w:r>
            <w:r w:rsidRPr="005506B7">
              <w:rPr>
                <w:rFonts w:ascii="Arial" w:eastAsia="Humanst521 BT" w:hAnsi="Arial" w:cs="Arial"/>
              </w:rPr>
              <w:t xml:space="preserve">and </w:t>
            </w:r>
            <w:r w:rsidRPr="005506B7">
              <w:rPr>
                <w:rFonts w:ascii="Arial" w:eastAsia="Humanst521 BT" w:hAnsi="Arial" w:cs="Arial"/>
                <w:w w:val="110"/>
              </w:rPr>
              <w:t xml:space="preserve">good </w:t>
            </w:r>
            <w:r w:rsidRPr="005506B7">
              <w:rPr>
                <w:rFonts w:ascii="Arial" w:eastAsia="Humanst521 BT" w:hAnsi="Arial" w:cs="Arial"/>
                <w:spacing w:val="1"/>
              </w:rPr>
              <w:t>qualit</w:t>
            </w:r>
            <w:r w:rsidRPr="005506B7">
              <w:rPr>
                <w:rFonts w:ascii="Arial" w:eastAsia="Humanst521 BT" w:hAnsi="Arial" w:cs="Arial"/>
              </w:rPr>
              <w:t xml:space="preserve">y  </w:t>
            </w:r>
            <w:r w:rsidRPr="005506B7">
              <w:rPr>
                <w:rFonts w:ascii="Arial" w:eastAsia="Humanst521 BT" w:hAnsi="Arial" w:cs="Arial"/>
                <w:spacing w:val="1"/>
              </w:rPr>
              <w:t>entertainment</w:t>
            </w:r>
            <w:r w:rsidRPr="005506B7">
              <w:rPr>
                <w:rFonts w:ascii="Arial" w:eastAsia="Humanst521 BT" w:hAnsi="Arial" w:cs="Arial"/>
              </w:rPr>
              <w:t xml:space="preserve">.  </w:t>
            </w:r>
            <w:r w:rsidRPr="005506B7">
              <w:rPr>
                <w:rFonts w:ascii="Arial" w:eastAsia="Humanst521 BT" w:hAnsi="Arial" w:cs="Arial"/>
                <w:spacing w:val="1"/>
              </w:rPr>
              <w:t>Specia</w:t>
            </w:r>
            <w:r w:rsidRPr="005506B7">
              <w:rPr>
                <w:rFonts w:ascii="Arial" w:eastAsia="Humanst521 BT" w:hAnsi="Arial" w:cs="Arial"/>
              </w:rPr>
              <w:t xml:space="preserve">l  </w:t>
            </w:r>
            <w:r w:rsidRPr="005506B7">
              <w:rPr>
                <w:rFonts w:ascii="Arial" w:eastAsia="Humanst521 BT" w:hAnsi="Arial" w:cs="Arial"/>
                <w:spacing w:val="1"/>
              </w:rPr>
              <w:t xml:space="preserve"> </w:t>
            </w:r>
            <w:proofErr w:type="gramStart"/>
            <w:r w:rsidRPr="005506B7">
              <w:rPr>
                <w:rFonts w:ascii="Arial" w:eastAsia="Humanst521 BT" w:hAnsi="Arial" w:cs="Arial"/>
                <w:spacing w:val="1"/>
              </w:rPr>
              <w:t>attentio</w:t>
            </w:r>
            <w:r w:rsidRPr="005506B7">
              <w:rPr>
                <w:rFonts w:ascii="Arial" w:eastAsia="Humanst521 BT" w:hAnsi="Arial" w:cs="Arial"/>
              </w:rPr>
              <w:t xml:space="preserve">n  </w:t>
            </w:r>
            <w:r w:rsidRPr="005506B7">
              <w:rPr>
                <w:rFonts w:ascii="Arial" w:eastAsia="Humanst521 BT" w:hAnsi="Arial" w:cs="Arial"/>
                <w:spacing w:val="1"/>
              </w:rPr>
              <w:t>i</w:t>
            </w:r>
            <w:r w:rsidRPr="005506B7">
              <w:rPr>
                <w:rFonts w:ascii="Arial" w:eastAsia="Humanst521 BT" w:hAnsi="Arial" w:cs="Arial"/>
              </w:rPr>
              <w:t>s</w:t>
            </w:r>
            <w:proofErr w:type="gramEnd"/>
            <w:r w:rsidRPr="005506B7">
              <w:rPr>
                <w:rFonts w:ascii="Arial" w:eastAsia="Humanst521 BT" w:hAnsi="Arial" w:cs="Arial"/>
              </w:rPr>
              <w:t xml:space="preserve"> </w:t>
            </w:r>
            <w:r w:rsidRPr="005506B7">
              <w:rPr>
                <w:rFonts w:ascii="Arial" w:eastAsia="Humanst521 BT" w:hAnsi="Arial" w:cs="Arial"/>
                <w:spacing w:val="1"/>
              </w:rPr>
              <w:t>therefor</w:t>
            </w:r>
            <w:r w:rsidRPr="005506B7">
              <w:rPr>
                <w:rFonts w:ascii="Arial" w:eastAsia="Humanst521 BT" w:hAnsi="Arial" w:cs="Arial"/>
              </w:rPr>
              <w:t xml:space="preserve">e </w:t>
            </w:r>
            <w:r w:rsidRPr="005506B7">
              <w:rPr>
                <w:rFonts w:ascii="Arial" w:eastAsia="Humanst521 BT" w:hAnsi="Arial" w:cs="Arial"/>
                <w:spacing w:val="1"/>
              </w:rPr>
              <w:t>pai</w:t>
            </w:r>
            <w:r w:rsidRPr="005506B7">
              <w:rPr>
                <w:rFonts w:ascii="Arial" w:eastAsia="Humanst521 BT" w:hAnsi="Arial" w:cs="Arial"/>
              </w:rPr>
              <w:t xml:space="preserve">d  </w:t>
            </w:r>
            <w:r w:rsidRPr="005506B7">
              <w:rPr>
                <w:rFonts w:ascii="Arial" w:eastAsia="Humanst521 BT" w:hAnsi="Arial" w:cs="Arial"/>
                <w:spacing w:val="1"/>
              </w:rPr>
              <w:t xml:space="preserve"> t</w:t>
            </w:r>
            <w:r w:rsidRPr="005506B7">
              <w:rPr>
                <w:rFonts w:ascii="Arial" w:eastAsia="Humanst521 BT" w:hAnsi="Arial" w:cs="Arial"/>
              </w:rPr>
              <w:t xml:space="preserve">o </w:t>
            </w:r>
            <w:r w:rsidRPr="005506B7">
              <w:rPr>
                <w:rFonts w:ascii="Arial" w:eastAsia="Humanst521 BT" w:hAnsi="Arial" w:cs="Arial"/>
                <w:spacing w:val="1"/>
                <w:w w:val="106"/>
              </w:rPr>
              <w:t>developin</w:t>
            </w:r>
            <w:r w:rsidRPr="005506B7">
              <w:rPr>
                <w:rFonts w:ascii="Arial" w:eastAsia="Humanst521 BT" w:hAnsi="Arial" w:cs="Arial"/>
                <w:w w:val="106"/>
              </w:rPr>
              <w:t xml:space="preserve">g </w:t>
            </w:r>
            <w:r w:rsidRPr="005506B7">
              <w:rPr>
                <w:rFonts w:ascii="Arial" w:eastAsia="Humanst521 BT" w:hAnsi="Arial" w:cs="Arial"/>
                <w:spacing w:val="1"/>
              </w:rPr>
              <w:t>an</w:t>
            </w:r>
            <w:r w:rsidRPr="005506B7">
              <w:rPr>
                <w:rFonts w:ascii="Arial" w:eastAsia="Humanst521 BT" w:hAnsi="Arial" w:cs="Arial"/>
              </w:rPr>
              <w:t xml:space="preserve">d   </w:t>
            </w:r>
            <w:r w:rsidRPr="005506B7">
              <w:rPr>
                <w:rFonts w:ascii="Arial" w:eastAsia="Humanst521 BT" w:hAnsi="Arial" w:cs="Arial"/>
                <w:spacing w:val="1"/>
                <w:w w:val="108"/>
              </w:rPr>
              <w:t xml:space="preserve">expanding </w:t>
            </w:r>
            <w:r w:rsidRPr="005506B7">
              <w:rPr>
                <w:rFonts w:ascii="Arial" w:eastAsia="Humanst521 BT" w:hAnsi="Arial" w:cs="Arial"/>
              </w:rPr>
              <w:t>programmes onservicesthattargethistorically</w:t>
            </w:r>
            <w:r w:rsidRPr="005506B7">
              <w:rPr>
                <w:rFonts w:ascii="Arial" w:eastAsia="Humanst521 BT" w:hAnsi="Arial" w:cs="Arial"/>
                <w:w w:val="107"/>
              </w:rPr>
              <w:t>disadvantagedcommunities.</w:t>
            </w:r>
          </w:p>
        </w:tc>
        <w:tc>
          <w:tcPr>
            <w:tcW w:w="366" w:type="dxa"/>
            <w:vMerge/>
            <w:tcBorders>
              <w:left w:val="nil"/>
              <w:right w:val="nil"/>
            </w:tcBorders>
          </w:tcPr>
          <w:p w:rsidR="006E40D9" w:rsidRPr="005506B7" w:rsidRDefault="006E40D9" w:rsidP="007D64D1">
            <w:pPr>
              <w:rPr>
                <w:rFonts w:ascii="Arial" w:hAnsi="Arial" w:cs="Arial"/>
              </w:rPr>
            </w:pPr>
          </w:p>
        </w:tc>
      </w:tr>
      <w:tr w:rsidR="006E40D9" w:rsidRPr="005506B7">
        <w:trPr>
          <w:trHeight w:hRule="exact" w:val="486"/>
        </w:trPr>
        <w:tc>
          <w:tcPr>
            <w:tcW w:w="9141" w:type="dxa"/>
            <w:tcBorders>
              <w:top w:val="nil"/>
              <w:left w:val="nil"/>
              <w:bottom w:val="nil"/>
              <w:right w:val="nil"/>
            </w:tcBorders>
          </w:tcPr>
          <w:p w:rsidR="006E40D9" w:rsidRPr="005506B7" w:rsidRDefault="006E40D9" w:rsidP="007D64D1">
            <w:pPr>
              <w:rPr>
                <w:rFonts w:ascii="Arial" w:hAnsi="Arial" w:cs="Arial"/>
              </w:rPr>
            </w:pPr>
          </w:p>
          <w:p w:rsidR="006E40D9" w:rsidRPr="005506B7" w:rsidRDefault="00B54F68" w:rsidP="007D64D1">
            <w:pPr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b/>
                <w:color w:val="004890"/>
                <w:w w:val="93"/>
              </w:rPr>
              <w:t>UNIVERSAL</w:t>
            </w:r>
            <w:r w:rsidRPr="005506B7">
              <w:rPr>
                <w:rFonts w:ascii="Arial" w:eastAsia="Humanst521 BT" w:hAnsi="Arial" w:cs="Arial"/>
                <w:b/>
                <w:color w:val="004890"/>
              </w:rPr>
              <w:t>ACCE</w:t>
            </w:r>
            <w:r w:rsidRPr="005506B7">
              <w:rPr>
                <w:rFonts w:ascii="Arial" w:eastAsia="Humanst521 BT" w:hAnsi="Arial" w:cs="Arial"/>
                <w:b/>
                <w:color w:val="004890"/>
                <w:spacing w:val="4"/>
              </w:rPr>
              <w:t>S</w:t>
            </w:r>
            <w:r w:rsidRPr="005506B7">
              <w:rPr>
                <w:rFonts w:ascii="Arial" w:eastAsia="Humanst521 BT" w:hAnsi="Arial" w:cs="Arial"/>
                <w:b/>
                <w:color w:val="004890"/>
              </w:rPr>
              <w:t>S</w:t>
            </w:r>
          </w:p>
        </w:tc>
        <w:tc>
          <w:tcPr>
            <w:tcW w:w="366" w:type="dxa"/>
            <w:vMerge/>
            <w:tcBorders>
              <w:left w:val="nil"/>
              <w:right w:val="nil"/>
            </w:tcBorders>
          </w:tcPr>
          <w:p w:rsidR="006E40D9" w:rsidRPr="005506B7" w:rsidRDefault="006E40D9" w:rsidP="007D64D1">
            <w:pPr>
              <w:rPr>
                <w:rFonts w:ascii="Arial" w:hAnsi="Arial" w:cs="Arial"/>
              </w:rPr>
            </w:pPr>
          </w:p>
        </w:tc>
      </w:tr>
      <w:tr w:rsidR="006E40D9" w:rsidRPr="005506B7">
        <w:trPr>
          <w:trHeight w:hRule="exact" w:val="705"/>
        </w:trPr>
        <w:tc>
          <w:tcPr>
            <w:tcW w:w="9141" w:type="dxa"/>
            <w:tcBorders>
              <w:top w:val="nil"/>
              <w:left w:val="nil"/>
              <w:bottom w:val="nil"/>
              <w:right w:val="nil"/>
            </w:tcBorders>
          </w:tcPr>
          <w:p w:rsidR="006E40D9" w:rsidRPr="005506B7" w:rsidRDefault="006E40D9" w:rsidP="007D64D1">
            <w:pPr>
              <w:rPr>
                <w:rFonts w:ascii="Arial" w:hAnsi="Arial" w:cs="Arial"/>
              </w:rPr>
            </w:pPr>
          </w:p>
          <w:p w:rsidR="006E40D9" w:rsidRPr="005506B7" w:rsidRDefault="00B54F68" w:rsidP="007D64D1">
            <w:pPr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</w:rPr>
              <w:t>ThroughitsUniversalServiceandAccess</w:t>
            </w:r>
            <w:r w:rsidRPr="005506B7">
              <w:rPr>
                <w:rFonts w:ascii="Arial" w:eastAsia="Humanst521 BT" w:hAnsi="Arial" w:cs="Arial"/>
                <w:spacing w:val="-5"/>
              </w:rPr>
              <w:t>P</w:t>
            </w:r>
            <w:r w:rsidRPr="005506B7">
              <w:rPr>
                <w:rFonts w:ascii="Arial" w:eastAsia="Humanst521 BT" w:hAnsi="Arial" w:cs="Arial"/>
              </w:rPr>
              <w:t>olic</w:t>
            </w:r>
            <w:r w:rsidRPr="005506B7">
              <w:rPr>
                <w:rFonts w:ascii="Arial" w:eastAsia="Humanst521 BT" w:hAnsi="Arial" w:cs="Arial"/>
                <w:spacing w:val="-14"/>
              </w:rPr>
              <w:t>y</w:t>
            </w:r>
            <w:proofErr w:type="gramStart"/>
            <w:r w:rsidRPr="005506B7">
              <w:rPr>
                <w:rFonts w:ascii="Arial" w:eastAsia="Humanst521 BT" w:hAnsi="Arial" w:cs="Arial"/>
              </w:rPr>
              <w:t>,whichisdescribedseparatel</w:t>
            </w:r>
            <w:r w:rsidRPr="005506B7">
              <w:rPr>
                <w:rFonts w:ascii="Arial" w:eastAsia="Humanst521 BT" w:hAnsi="Arial" w:cs="Arial"/>
                <w:spacing w:val="-14"/>
              </w:rPr>
              <w:t>y</w:t>
            </w:r>
            <w:proofErr w:type="gramEnd"/>
            <w:r w:rsidRPr="005506B7">
              <w:rPr>
                <w:rFonts w:ascii="Arial" w:eastAsia="Humanst521 BT" w:hAnsi="Arial" w:cs="Arial"/>
              </w:rPr>
              <w:t>, the</w:t>
            </w:r>
            <w:r w:rsidR="003B2515" w:rsidRPr="005506B7">
              <w:rPr>
                <w:rFonts w:ascii="Arial" w:eastAsia="Humanst521 BT" w:hAnsi="Arial" w:cs="Arial"/>
              </w:rPr>
              <w:t>MABOLOKA COMMUNITY RADIO</w:t>
            </w:r>
            <w:r w:rsidRPr="005506B7">
              <w:rPr>
                <w:rFonts w:ascii="Arial" w:eastAsia="Humanst521 BT" w:hAnsi="Arial" w:cs="Arial"/>
                <w:w w:val="103"/>
              </w:rPr>
              <w:t xml:space="preserve">ensures </w:t>
            </w:r>
            <w:r w:rsidRPr="005506B7">
              <w:rPr>
                <w:rFonts w:ascii="Arial" w:eastAsia="Humanst521 BT" w:hAnsi="Arial" w:cs="Arial"/>
              </w:rPr>
              <w:t>thatits</w:t>
            </w:r>
            <w:r w:rsidRPr="005506B7">
              <w:rPr>
                <w:rFonts w:ascii="Arial" w:eastAsia="Humanst521 BT" w:hAnsi="Arial" w:cs="Arial"/>
                <w:w w:val="114"/>
              </w:rPr>
              <w:t>language</w:t>
            </w:r>
            <w:r w:rsidRPr="005506B7">
              <w:rPr>
                <w:rFonts w:ascii="Arial" w:eastAsia="Humanst521 BT" w:hAnsi="Arial" w:cs="Arial"/>
              </w:rPr>
              <w:t>servicesareaccessibletoSouthAfricanswhospeakthose</w:t>
            </w:r>
            <w:r w:rsidRPr="005506B7">
              <w:rPr>
                <w:rFonts w:ascii="Arial" w:eastAsia="Humanst521 BT" w:hAnsi="Arial" w:cs="Arial"/>
                <w:w w:val="113"/>
              </w:rPr>
              <w:t>languages.</w:t>
            </w:r>
          </w:p>
        </w:tc>
        <w:tc>
          <w:tcPr>
            <w:tcW w:w="366" w:type="dxa"/>
            <w:vMerge/>
            <w:tcBorders>
              <w:left w:val="nil"/>
              <w:right w:val="nil"/>
            </w:tcBorders>
          </w:tcPr>
          <w:p w:rsidR="006E40D9" w:rsidRPr="005506B7" w:rsidRDefault="006E40D9" w:rsidP="007D64D1">
            <w:pPr>
              <w:rPr>
                <w:rFonts w:ascii="Arial" w:hAnsi="Arial" w:cs="Arial"/>
              </w:rPr>
            </w:pPr>
          </w:p>
        </w:tc>
      </w:tr>
      <w:tr w:rsidR="006E40D9" w:rsidRPr="005506B7">
        <w:trPr>
          <w:trHeight w:hRule="exact" w:val="545"/>
        </w:trPr>
        <w:tc>
          <w:tcPr>
            <w:tcW w:w="9141" w:type="dxa"/>
            <w:tcBorders>
              <w:top w:val="nil"/>
              <w:left w:val="nil"/>
              <w:bottom w:val="nil"/>
              <w:right w:val="nil"/>
            </w:tcBorders>
          </w:tcPr>
          <w:p w:rsidR="006E40D9" w:rsidRPr="005506B7" w:rsidRDefault="006E40D9" w:rsidP="007D64D1">
            <w:pPr>
              <w:rPr>
                <w:rFonts w:ascii="Arial" w:eastAsia="Humanst521 BT" w:hAnsi="Arial" w:cs="Arial"/>
              </w:rPr>
            </w:pPr>
          </w:p>
        </w:tc>
        <w:tc>
          <w:tcPr>
            <w:tcW w:w="366" w:type="dxa"/>
            <w:vMerge/>
            <w:tcBorders>
              <w:left w:val="nil"/>
              <w:right w:val="nil"/>
            </w:tcBorders>
          </w:tcPr>
          <w:p w:rsidR="006E40D9" w:rsidRPr="005506B7" w:rsidRDefault="006E40D9" w:rsidP="007D64D1">
            <w:pPr>
              <w:rPr>
                <w:rFonts w:ascii="Arial" w:hAnsi="Arial" w:cs="Arial"/>
              </w:rPr>
            </w:pPr>
          </w:p>
        </w:tc>
      </w:tr>
      <w:tr w:rsidR="006E40D9" w:rsidRPr="005506B7">
        <w:trPr>
          <w:trHeight w:hRule="exact" w:val="978"/>
        </w:trPr>
        <w:tc>
          <w:tcPr>
            <w:tcW w:w="9141" w:type="dxa"/>
            <w:tcBorders>
              <w:top w:val="nil"/>
              <w:left w:val="nil"/>
              <w:bottom w:val="nil"/>
              <w:right w:val="nil"/>
            </w:tcBorders>
          </w:tcPr>
          <w:p w:rsidR="006E40D9" w:rsidRPr="005506B7" w:rsidRDefault="006E40D9" w:rsidP="007D64D1">
            <w:pPr>
              <w:rPr>
                <w:rFonts w:ascii="Arial" w:eastAsia="Humanst521 BT" w:hAnsi="Arial" w:cs="Arial"/>
              </w:rPr>
            </w:pPr>
          </w:p>
        </w:tc>
        <w:tc>
          <w:tcPr>
            <w:tcW w:w="366" w:type="dxa"/>
            <w:vMerge/>
            <w:tcBorders>
              <w:left w:val="nil"/>
              <w:right w:val="nil"/>
            </w:tcBorders>
          </w:tcPr>
          <w:p w:rsidR="006E40D9" w:rsidRPr="005506B7" w:rsidRDefault="006E40D9" w:rsidP="007D64D1">
            <w:pPr>
              <w:rPr>
                <w:rFonts w:ascii="Arial" w:hAnsi="Arial" w:cs="Arial"/>
              </w:rPr>
            </w:pPr>
          </w:p>
        </w:tc>
      </w:tr>
      <w:tr w:rsidR="006E40D9" w:rsidRPr="005506B7">
        <w:trPr>
          <w:trHeight w:hRule="exact" w:val="1298"/>
        </w:trPr>
        <w:tc>
          <w:tcPr>
            <w:tcW w:w="9141" w:type="dxa"/>
            <w:tcBorders>
              <w:top w:val="nil"/>
              <w:left w:val="nil"/>
              <w:bottom w:val="nil"/>
              <w:right w:val="nil"/>
            </w:tcBorders>
          </w:tcPr>
          <w:p w:rsidR="006E40D9" w:rsidRPr="005506B7" w:rsidRDefault="006E40D9" w:rsidP="007D64D1">
            <w:pPr>
              <w:rPr>
                <w:rFonts w:ascii="Arial" w:eastAsia="Humanst521 BT" w:hAnsi="Arial" w:cs="Arial"/>
              </w:rPr>
            </w:pPr>
          </w:p>
        </w:tc>
        <w:tc>
          <w:tcPr>
            <w:tcW w:w="366" w:type="dxa"/>
            <w:vMerge/>
            <w:tcBorders>
              <w:left w:val="nil"/>
              <w:bottom w:val="nil"/>
              <w:right w:val="nil"/>
            </w:tcBorders>
          </w:tcPr>
          <w:p w:rsidR="006E40D9" w:rsidRPr="005506B7" w:rsidRDefault="006E40D9" w:rsidP="007D64D1">
            <w:pPr>
              <w:rPr>
                <w:rFonts w:ascii="Arial" w:hAnsi="Arial" w:cs="Arial"/>
              </w:rPr>
            </w:pPr>
          </w:p>
        </w:tc>
      </w:tr>
      <w:tr w:rsidR="006E40D9" w:rsidRPr="005506B7">
        <w:trPr>
          <w:trHeight w:hRule="exact" w:val="472"/>
        </w:trPr>
        <w:tc>
          <w:tcPr>
            <w:tcW w:w="9141" w:type="dxa"/>
            <w:tcBorders>
              <w:top w:val="nil"/>
              <w:left w:val="nil"/>
              <w:bottom w:val="nil"/>
              <w:right w:val="nil"/>
            </w:tcBorders>
          </w:tcPr>
          <w:p w:rsidR="006E40D9" w:rsidRPr="005506B7" w:rsidRDefault="006E40D9" w:rsidP="007D64D1">
            <w:pPr>
              <w:rPr>
                <w:rFonts w:ascii="Arial" w:hAnsi="Arial" w:cs="Arial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6E40D9" w:rsidRPr="005506B7" w:rsidRDefault="00B54F68" w:rsidP="007D64D1">
            <w:pPr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b/>
                <w:w w:val="108"/>
              </w:rPr>
              <w:t>29</w:t>
            </w:r>
          </w:p>
        </w:tc>
      </w:tr>
    </w:tbl>
    <w:p w:rsidR="006E40D9" w:rsidRPr="005506B7" w:rsidRDefault="006E40D9" w:rsidP="007D64D1">
      <w:pPr>
        <w:rPr>
          <w:rFonts w:ascii="Arial" w:hAnsi="Arial" w:cs="Arial"/>
        </w:rPr>
        <w:sectPr w:rsidR="006E40D9" w:rsidRPr="005506B7">
          <w:pgSz w:w="10900" w:h="16840"/>
          <w:pgMar w:top="260" w:right="440" w:bottom="280" w:left="720" w:header="720" w:footer="720" w:gutter="0"/>
          <w:cols w:space="720"/>
        </w:sect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hAnsi="Arial" w:cs="Arial"/>
        </w:rPr>
        <w:lastRenderedPageBreak/>
        <w:tab/>
      </w:r>
      <w:r w:rsidRPr="005506B7">
        <w:rPr>
          <w:rFonts w:ascii="Arial" w:eastAsia="Humanst521 BT" w:hAnsi="Arial" w:cs="Arial"/>
        </w:rPr>
        <w:t>Theunique potential oftelevisiontoshowcase culturesand</w:t>
      </w:r>
      <w:r w:rsidRPr="005506B7">
        <w:rPr>
          <w:rFonts w:ascii="Arial" w:eastAsia="Humanst521 BT" w:hAnsi="Arial" w:cs="Arial"/>
          <w:w w:val="113"/>
        </w:rPr>
        <w:t>languages</w:t>
      </w:r>
      <w:r w:rsidRPr="005506B7">
        <w:rPr>
          <w:rFonts w:ascii="Arial" w:eastAsia="Humanst521 BT" w:hAnsi="Arial" w:cs="Arial"/>
        </w:rPr>
        <w:t>creatively</w:t>
      </w:r>
      <w:proofErr w:type="gramStart"/>
      <w:r w:rsidRPr="005506B7">
        <w:rPr>
          <w:rFonts w:ascii="Arial" w:eastAsia="Humanst521 BT" w:hAnsi="Arial" w:cs="Arial"/>
        </w:rPr>
        <w:t>;to</w:t>
      </w:r>
      <w:r w:rsidRPr="005506B7">
        <w:rPr>
          <w:rFonts w:ascii="Arial" w:eastAsia="Humanst521 BT" w:hAnsi="Arial" w:cs="Arial"/>
          <w:w w:val="103"/>
        </w:rPr>
        <w:t>nurture</w:t>
      </w:r>
      <w:proofErr w:type="gramEnd"/>
      <w:r w:rsidRPr="005506B7">
        <w:rPr>
          <w:rFonts w:ascii="Arial" w:eastAsia="Humanst521 BT" w:hAnsi="Arial" w:cs="Arial"/>
          <w:w w:val="103"/>
        </w:rPr>
        <w:t xml:space="preserve"> </w:t>
      </w:r>
      <w:r w:rsidRPr="005506B7">
        <w:rPr>
          <w:rFonts w:ascii="Arial" w:eastAsia="Humanst521 BT" w:hAnsi="Arial" w:cs="Arial"/>
        </w:rPr>
        <w:t>people’s knowledge and experience of one anothe</w:t>
      </w:r>
      <w:r w:rsidRPr="005506B7">
        <w:rPr>
          <w:rFonts w:ascii="Arial" w:eastAsia="Humanst521 BT" w:hAnsi="Arial" w:cs="Arial"/>
          <w:spacing w:val="-16"/>
        </w:rPr>
        <w:t>r</w:t>
      </w:r>
      <w:r w:rsidRPr="005506B7">
        <w:rPr>
          <w:rFonts w:ascii="Arial" w:eastAsia="Humanst521 BT" w:hAnsi="Arial" w:cs="Arial"/>
        </w:rPr>
        <w:t xml:space="preserve">, and to contribute to </w:t>
      </w:r>
      <w:r w:rsidRPr="005506B7">
        <w:rPr>
          <w:rFonts w:ascii="Arial" w:eastAsia="Humanst521 BT" w:hAnsi="Arial" w:cs="Arial"/>
          <w:w w:val="115"/>
        </w:rPr>
        <w:t xml:space="preserve">developinga </w:t>
      </w:r>
      <w:r w:rsidRPr="005506B7">
        <w:rPr>
          <w:rFonts w:ascii="Arial" w:eastAsia="Humanst521 BT" w:hAnsi="Arial" w:cs="Arial"/>
          <w:w w:val="110"/>
        </w:rPr>
        <w:t>national</w:t>
      </w:r>
      <w:r w:rsidRPr="005506B7">
        <w:rPr>
          <w:rFonts w:ascii="Arial" w:eastAsia="Humanst521 BT" w:hAnsi="Arial" w:cs="Arial"/>
          <w:w w:val="105"/>
        </w:rPr>
        <w:t>identit</w:t>
      </w:r>
      <w:r w:rsidRPr="005506B7">
        <w:rPr>
          <w:rFonts w:ascii="Arial" w:eastAsia="Humanst521 BT" w:hAnsi="Arial" w:cs="Arial"/>
          <w:spacing w:val="-14"/>
          <w:w w:val="105"/>
        </w:rPr>
        <w:t>y</w:t>
      </w:r>
      <w:r w:rsidRPr="005506B7">
        <w:rPr>
          <w:rFonts w:ascii="Arial" w:eastAsia="Humanst521 BT" w:hAnsi="Arial" w:cs="Arial"/>
          <w:w w:val="111"/>
        </w:rPr>
        <w:t>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color w:val="004890"/>
          <w:w w:val="94"/>
        </w:rPr>
        <w:t>GUIDELINES</w:t>
      </w:r>
      <w:r w:rsidRPr="005506B7">
        <w:rPr>
          <w:rFonts w:ascii="Arial" w:eastAsia="Humanst521 BT" w:hAnsi="Arial" w:cs="Arial"/>
          <w:b/>
          <w:color w:val="004890"/>
        </w:rPr>
        <w:t>FOR</w:t>
      </w:r>
      <w:r w:rsidRPr="005506B7">
        <w:rPr>
          <w:rFonts w:ascii="Arial" w:eastAsia="Humanst521 BT" w:hAnsi="Arial" w:cs="Arial"/>
          <w:b/>
          <w:color w:val="004890"/>
          <w:w w:val="92"/>
        </w:rPr>
        <w:t>EQUI</w:t>
      </w:r>
      <w:r w:rsidRPr="005506B7">
        <w:rPr>
          <w:rFonts w:ascii="Arial" w:eastAsia="Humanst521 BT" w:hAnsi="Arial" w:cs="Arial"/>
          <w:b/>
          <w:color w:val="004890"/>
          <w:spacing w:val="-6"/>
          <w:w w:val="92"/>
        </w:rPr>
        <w:t>T</w:t>
      </w:r>
      <w:r w:rsidRPr="005506B7">
        <w:rPr>
          <w:rFonts w:ascii="Arial" w:eastAsia="Humanst521 BT" w:hAnsi="Arial" w:cs="Arial"/>
          <w:b/>
          <w:color w:val="004890"/>
          <w:w w:val="92"/>
        </w:rPr>
        <w:t>ABLETRE</w:t>
      </w:r>
      <w:r w:rsidRPr="005506B7">
        <w:rPr>
          <w:rFonts w:ascii="Arial" w:eastAsia="Humanst521 BT" w:hAnsi="Arial" w:cs="Arial"/>
          <w:b/>
          <w:color w:val="004890"/>
          <w:spacing w:val="-7"/>
          <w:w w:val="92"/>
        </w:rPr>
        <w:t>A</w:t>
      </w:r>
      <w:r w:rsidRPr="005506B7">
        <w:rPr>
          <w:rFonts w:ascii="Arial" w:eastAsia="Humanst521 BT" w:hAnsi="Arial" w:cs="Arial"/>
          <w:b/>
          <w:color w:val="004890"/>
          <w:w w:val="92"/>
        </w:rPr>
        <w:t>TMENT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hAnsi="Arial" w:cs="Arial"/>
        </w:rPr>
        <w:tab/>
      </w:r>
      <w:r w:rsidRPr="005506B7">
        <w:rPr>
          <w:rFonts w:ascii="Arial" w:eastAsia="Humanst521 BT" w:hAnsi="Arial" w:cs="Arial"/>
        </w:rPr>
        <w:t>Thetermequitable meansjust,fairandreasonable —notnecessarilyequal—treatment.</w:t>
      </w:r>
      <w:r w:rsidRPr="005506B7">
        <w:rPr>
          <w:rFonts w:ascii="Arial" w:eastAsia="Humanst521 BT" w:hAnsi="Arial" w:cs="Arial"/>
          <w:w w:val="107"/>
        </w:rPr>
        <w:t xml:space="preserve">In </w:t>
      </w:r>
      <w:r w:rsidRPr="005506B7">
        <w:rPr>
          <w:rFonts w:ascii="Arial" w:eastAsia="Humanst521 BT" w:hAnsi="Arial" w:cs="Arial"/>
        </w:rPr>
        <w:t>thisregard,the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 xml:space="preserve">aimstobroadcast everyofficial </w:t>
      </w:r>
      <w:r w:rsidRPr="005506B7">
        <w:rPr>
          <w:rFonts w:ascii="Arial" w:eastAsia="Humanst521 BT" w:hAnsi="Arial" w:cs="Arial"/>
          <w:w w:val="114"/>
        </w:rPr>
        <w:t>language</w:t>
      </w:r>
      <w:r w:rsidRPr="005506B7">
        <w:rPr>
          <w:rFonts w:ascii="Arial" w:eastAsia="Humanst521 BT" w:hAnsi="Arial" w:cs="Arial"/>
        </w:rPr>
        <w:t>ontelevision,while</w:t>
      </w:r>
      <w:r w:rsidRPr="005506B7">
        <w:rPr>
          <w:rFonts w:ascii="Arial" w:eastAsia="Humanst521 BT" w:hAnsi="Arial" w:cs="Arial"/>
          <w:w w:val="108"/>
        </w:rPr>
        <w:t xml:space="preserve">ensuring </w:t>
      </w:r>
      <w:r w:rsidRPr="005506B7">
        <w:rPr>
          <w:rFonts w:ascii="Arial" w:eastAsia="Humanst521 BT" w:hAnsi="Arial" w:cs="Arial"/>
        </w:rPr>
        <w:t>thatprogrammes areaccessibletoasmanyviewersaspossible</w:t>
      </w:r>
      <w:proofErr w:type="gramStart"/>
      <w:r w:rsidRPr="005506B7">
        <w:rPr>
          <w:rFonts w:ascii="Arial" w:eastAsia="Humanst521 BT" w:hAnsi="Arial" w:cs="Arial"/>
        </w:rPr>
        <w:t xml:space="preserve">.   </w:t>
      </w:r>
      <w:proofErr w:type="gramEnd"/>
      <w:r w:rsidRPr="005506B7">
        <w:rPr>
          <w:rFonts w:ascii="Arial" w:eastAsia="Humanst521 BT" w:hAnsi="Arial" w:cs="Arial"/>
          <w:spacing w:val="-4"/>
        </w:rPr>
        <w:t>W</w:t>
      </w:r>
      <w:r w:rsidRPr="005506B7">
        <w:rPr>
          <w:rFonts w:ascii="Arial" w:eastAsia="Humanst521 BT" w:hAnsi="Arial" w:cs="Arial"/>
        </w:rPr>
        <w:t xml:space="preserve">eaimtocomplement </w:t>
      </w:r>
      <w:r w:rsidRPr="005506B7">
        <w:rPr>
          <w:rFonts w:ascii="Arial" w:eastAsia="Humanst521 BT" w:hAnsi="Arial" w:cs="Arial"/>
          <w:w w:val="102"/>
        </w:rPr>
        <w:t xml:space="preserve">our </w:t>
      </w:r>
      <w:r w:rsidRPr="005506B7">
        <w:rPr>
          <w:rFonts w:ascii="Arial" w:eastAsia="Humanst521 BT" w:hAnsi="Arial" w:cs="Arial"/>
          <w:w w:val="110"/>
        </w:rPr>
        <w:t>national</w:t>
      </w:r>
      <w:r w:rsidRPr="005506B7">
        <w:rPr>
          <w:rFonts w:ascii="Arial" w:eastAsia="Humanst521 BT" w:hAnsi="Arial" w:cs="Arial"/>
        </w:rPr>
        <w:t>televisionservicebyproviding regional servicesasrequiredbythe</w:t>
      </w:r>
      <w:r w:rsidRPr="005506B7">
        <w:rPr>
          <w:rFonts w:ascii="Arial" w:eastAsia="Humanst521 BT" w:hAnsi="Arial" w:cs="Arial"/>
          <w:w w:val="105"/>
        </w:rPr>
        <w:t xml:space="preserve">BroadcastingAct, </w:t>
      </w:r>
      <w:r w:rsidRPr="005506B7">
        <w:rPr>
          <w:rFonts w:ascii="Arial" w:eastAsia="Humanst521 BT" w:hAnsi="Arial" w:cs="Arial"/>
        </w:rPr>
        <w:t xml:space="preserve">(asamended) </w:t>
      </w:r>
      <w:r w:rsidRPr="005506B7">
        <w:rPr>
          <w:rFonts w:ascii="Arial" w:eastAsia="Humanst521 BT" w:hAnsi="Arial" w:cs="Arial"/>
          <w:w w:val="110"/>
        </w:rPr>
        <w:t>pending</w:t>
      </w:r>
      <w:r w:rsidRPr="005506B7">
        <w:rPr>
          <w:rFonts w:ascii="Arial" w:eastAsia="Humanst521 BT" w:hAnsi="Arial" w:cs="Arial"/>
        </w:rPr>
        <w:t xml:space="preserve">thelicensing oftheseservicesbyICASAand </w:t>
      </w:r>
      <w:r w:rsidRPr="005506B7">
        <w:rPr>
          <w:rFonts w:ascii="Arial" w:eastAsia="Humanst521 BT" w:hAnsi="Arial" w:cs="Arial"/>
          <w:w w:val="106"/>
        </w:rPr>
        <w:t>appropriation</w:t>
      </w:r>
      <w:r w:rsidRPr="005506B7">
        <w:rPr>
          <w:rFonts w:ascii="Arial" w:eastAsia="Humanst521 BT" w:hAnsi="Arial" w:cs="Arial"/>
        </w:rPr>
        <w:t>of</w:t>
      </w:r>
      <w:r w:rsidRPr="005506B7">
        <w:rPr>
          <w:rFonts w:ascii="Arial" w:eastAsia="Humanst521 BT" w:hAnsi="Arial" w:cs="Arial"/>
          <w:w w:val="111"/>
        </w:rPr>
        <w:t xml:space="preserve">funds </w:t>
      </w:r>
      <w:r w:rsidRPr="005506B7">
        <w:rPr>
          <w:rFonts w:ascii="Arial" w:eastAsia="Humanst521 BT" w:hAnsi="Arial" w:cs="Arial"/>
        </w:rPr>
        <w:t>forthispurpose</w:t>
      </w:r>
      <w:proofErr w:type="gramStart"/>
      <w:r w:rsidRPr="005506B7">
        <w:rPr>
          <w:rFonts w:ascii="Arial" w:eastAsia="Humanst521 BT" w:hAnsi="Arial" w:cs="Arial"/>
        </w:rPr>
        <w:t>,by</w:t>
      </w:r>
      <w:r w:rsidRPr="005506B7">
        <w:rPr>
          <w:rFonts w:ascii="Arial" w:eastAsia="Humanst521 BT" w:hAnsi="Arial" w:cs="Arial"/>
          <w:spacing w:val="-5"/>
          <w:w w:val="91"/>
        </w:rPr>
        <w:t>P</w:t>
      </w:r>
      <w:r w:rsidRPr="005506B7">
        <w:rPr>
          <w:rFonts w:ascii="Arial" w:eastAsia="Humanst521 BT" w:hAnsi="Arial" w:cs="Arial"/>
          <w:w w:val="106"/>
        </w:rPr>
        <w:t>arliament</w:t>
      </w:r>
      <w:proofErr w:type="gramEnd"/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hAnsi="Arial" w:cs="Arial"/>
        </w:rPr>
        <w:tab/>
      </w:r>
      <w:r w:rsidRPr="005506B7">
        <w:rPr>
          <w:rFonts w:ascii="Arial" w:eastAsia="Humanst521 BT" w:hAnsi="Arial" w:cs="Arial"/>
        </w:rPr>
        <w:t>Equitability isachieved through a</w:t>
      </w:r>
      <w:r w:rsidRPr="005506B7">
        <w:rPr>
          <w:rFonts w:ascii="Arial" w:eastAsia="Humanst521 BT" w:hAnsi="Arial" w:cs="Arial"/>
          <w:w w:val="107"/>
        </w:rPr>
        <w:t>combination</w:t>
      </w:r>
      <w:r w:rsidRPr="005506B7">
        <w:rPr>
          <w:rFonts w:ascii="Arial" w:eastAsia="Humanst521 BT" w:hAnsi="Arial" w:cs="Arial"/>
        </w:rPr>
        <w:t xml:space="preserve">ofmeans, </w:t>
      </w:r>
      <w:r w:rsidRPr="005506B7">
        <w:rPr>
          <w:rFonts w:ascii="Arial" w:eastAsia="Humanst521 BT" w:hAnsi="Arial" w:cs="Arial"/>
          <w:w w:val="109"/>
        </w:rPr>
        <w:t xml:space="preserve">includingunilingualproductions </w:t>
      </w:r>
      <w:r w:rsidRPr="005506B7">
        <w:rPr>
          <w:rFonts w:ascii="Arial" w:eastAsia="Humanst521 BT" w:hAnsi="Arial" w:cs="Arial"/>
        </w:rPr>
        <w:t>and</w:t>
      </w:r>
      <w:r w:rsidRPr="005506B7">
        <w:rPr>
          <w:rFonts w:ascii="Arial" w:eastAsia="Humanst521 BT" w:hAnsi="Arial" w:cs="Arial"/>
          <w:w w:val="111"/>
        </w:rPr>
        <w:t>multilingual</w:t>
      </w:r>
      <w:r w:rsidRPr="005506B7">
        <w:rPr>
          <w:rFonts w:ascii="Arial" w:eastAsia="Humanst521 BT" w:hAnsi="Arial" w:cs="Arial"/>
        </w:rPr>
        <w:t>programmes</w:t>
      </w:r>
      <w:proofErr w:type="gramStart"/>
      <w:r w:rsidRPr="005506B7">
        <w:rPr>
          <w:rFonts w:ascii="Arial" w:eastAsia="Humanst521 BT" w:hAnsi="Arial" w:cs="Arial"/>
        </w:rPr>
        <w:t xml:space="preserve">. </w:t>
      </w:r>
      <w:proofErr w:type="gramEnd"/>
      <w:r w:rsidRPr="005506B7">
        <w:rPr>
          <w:rFonts w:ascii="Arial" w:eastAsia="Humanst521 BT" w:hAnsi="Arial" w:cs="Arial"/>
          <w:spacing w:val="-3"/>
        </w:rPr>
        <w:t>W</w:t>
      </w:r>
      <w:r w:rsidRPr="005506B7">
        <w:rPr>
          <w:rFonts w:ascii="Arial" w:eastAsia="Humanst521 BT" w:hAnsi="Arial" w:cs="Arial"/>
        </w:rPr>
        <w:t>estrive toexploretheuseof</w:t>
      </w:r>
      <w:r w:rsidRPr="005506B7">
        <w:rPr>
          <w:rFonts w:ascii="Arial" w:eastAsia="Humanst521 BT" w:hAnsi="Arial" w:cs="Arial"/>
          <w:w w:val="106"/>
        </w:rPr>
        <w:t>technologies</w:t>
      </w:r>
      <w:r w:rsidRPr="005506B7">
        <w:rPr>
          <w:rFonts w:ascii="Arial" w:eastAsia="Humanst521 BT" w:hAnsi="Arial" w:cs="Arial"/>
        </w:rPr>
        <w:t>suchas</w:t>
      </w:r>
      <w:r w:rsidRPr="005506B7">
        <w:rPr>
          <w:rFonts w:ascii="Arial" w:eastAsia="Humanst521 BT" w:hAnsi="Arial" w:cs="Arial"/>
          <w:w w:val="110"/>
        </w:rPr>
        <w:t xml:space="preserve">subtitling </w:t>
      </w:r>
      <w:r w:rsidRPr="005506B7">
        <w:rPr>
          <w:rFonts w:ascii="Arial" w:eastAsia="Humanst521 BT" w:hAnsi="Arial" w:cs="Arial"/>
        </w:rPr>
        <w:t>toensure  that programmes areaccessible toas  many viewersas  possible</w:t>
      </w:r>
      <w:proofErr w:type="gramStart"/>
      <w:r w:rsidRPr="005506B7">
        <w:rPr>
          <w:rFonts w:ascii="Arial" w:eastAsia="Humanst521 BT" w:hAnsi="Arial" w:cs="Arial"/>
        </w:rPr>
        <w:t xml:space="preserve">. </w:t>
      </w:r>
      <w:proofErr w:type="gramEnd"/>
      <w:r w:rsidRPr="005506B7">
        <w:rPr>
          <w:rFonts w:ascii="Arial" w:eastAsia="Humanst521 BT" w:hAnsi="Arial" w:cs="Arial"/>
        </w:rPr>
        <w:t xml:space="preserve">Attimes </w:t>
      </w:r>
      <w:r w:rsidRPr="005506B7">
        <w:rPr>
          <w:rFonts w:ascii="Arial" w:eastAsia="Humanst521 BT" w:hAnsi="Arial" w:cs="Arial"/>
          <w:w w:val="107"/>
        </w:rPr>
        <w:t xml:space="preserve">this </w:t>
      </w:r>
      <w:r w:rsidRPr="005506B7">
        <w:rPr>
          <w:rFonts w:ascii="Arial" w:eastAsia="Humanst521 BT" w:hAnsi="Arial" w:cs="Arial"/>
        </w:rPr>
        <w:t>objectiveismetthebestby</w:t>
      </w:r>
      <w:r w:rsidRPr="005506B7">
        <w:rPr>
          <w:rFonts w:ascii="Arial" w:eastAsia="Humanst521 BT" w:hAnsi="Arial" w:cs="Arial"/>
          <w:w w:val="108"/>
        </w:rPr>
        <w:t xml:space="preserve">broadcasting </w:t>
      </w:r>
      <w:r w:rsidRPr="005506B7">
        <w:rPr>
          <w:rFonts w:ascii="Arial" w:eastAsia="Humanst521 BT" w:hAnsi="Arial" w:cs="Arial"/>
        </w:rPr>
        <w:t xml:space="preserve">incognate orwidelyunderstood </w:t>
      </w:r>
      <w:r w:rsidRPr="005506B7">
        <w:rPr>
          <w:rFonts w:ascii="Arial" w:eastAsia="Humanst521 BT" w:hAnsi="Arial" w:cs="Arial"/>
          <w:w w:val="108"/>
        </w:rPr>
        <w:t>languages</w:t>
      </w:r>
      <w:proofErr w:type="gramStart"/>
      <w:r w:rsidRPr="005506B7">
        <w:rPr>
          <w:rFonts w:ascii="Arial" w:eastAsia="Humanst521 BT" w:hAnsi="Arial" w:cs="Arial"/>
          <w:w w:val="108"/>
        </w:rPr>
        <w:t xml:space="preserve">. </w:t>
      </w:r>
      <w:proofErr w:type="gramEnd"/>
      <w:r w:rsidRPr="005506B7">
        <w:rPr>
          <w:rFonts w:ascii="Arial" w:eastAsia="Humanst521 BT" w:hAnsi="Arial" w:cs="Arial"/>
          <w:w w:val="108"/>
        </w:rPr>
        <w:t xml:space="preserve">When </w:t>
      </w:r>
      <w:r w:rsidRPr="005506B7">
        <w:rPr>
          <w:rFonts w:ascii="Arial" w:eastAsia="Humanst521 BT" w:hAnsi="Arial" w:cs="Arial"/>
        </w:rPr>
        <w:t>this isapplied, 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 xml:space="preserve">rotates </w:t>
      </w:r>
      <w:proofErr w:type="gramStart"/>
      <w:r w:rsidRPr="005506B7">
        <w:rPr>
          <w:rFonts w:ascii="Arial" w:eastAsia="Humanst521 BT" w:hAnsi="Arial" w:cs="Arial"/>
        </w:rPr>
        <w:t>theuse  of</w:t>
      </w:r>
      <w:proofErr w:type="gramEnd"/>
      <w:r w:rsidRPr="005506B7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w w:val="113"/>
        </w:rPr>
        <w:t>languages</w:t>
      </w:r>
      <w:r w:rsidRPr="005506B7">
        <w:rPr>
          <w:rFonts w:ascii="Arial" w:eastAsia="Humanst521 BT" w:hAnsi="Arial" w:cs="Arial"/>
        </w:rPr>
        <w:t>in any cognate group in order</w:t>
      </w:r>
      <w:r w:rsidRPr="005506B7">
        <w:rPr>
          <w:rFonts w:ascii="Arial" w:eastAsia="Humanst521 BT" w:hAnsi="Arial" w:cs="Arial"/>
          <w:w w:val="104"/>
        </w:rPr>
        <w:t xml:space="preserve">to </w:t>
      </w:r>
      <w:r w:rsidRPr="005506B7">
        <w:rPr>
          <w:rFonts w:ascii="Arial" w:eastAsia="Humanst521 BT" w:hAnsi="Arial" w:cs="Arial"/>
        </w:rPr>
        <w:t>achieve</w:t>
      </w:r>
      <w:r w:rsidRPr="005506B7">
        <w:rPr>
          <w:rFonts w:ascii="Arial" w:eastAsia="Humanst521 BT" w:hAnsi="Arial" w:cs="Arial"/>
          <w:w w:val="106"/>
        </w:rPr>
        <w:t>equitabilit</w:t>
      </w:r>
      <w:r w:rsidRPr="005506B7">
        <w:rPr>
          <w:rFonts w:ascii="Arial" w:eastAsia="Humanst521 BT" w:hAnsi="Arial" w:cs="Arial"/>
          <w:spacing w:val="-14"/>
          <w:w w:val="106"/>
        </w:rPr>
        <w:t>y</w:t>
      </w:r>
      <w:r w:rsidRPr="005506B7">
        <w:rPr>
          <w:rFonts w:ascii="Arial" w:eastAsia="Humanst521 BT" w:hAnsi="Arial" w:cs="Arial"/>
          <w:w w:val="111"/>
        </w:rPr>
        <w:t>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Instrivingtoachieve</w:t>
      </w:r>
      <w:r w:rsidRPr="005506B7">
        <w:rPr>
          <w:rFonts w:ascii="Arial" w:eastAsia="Humanst521 BT" w:hAnsi="Arial" w:cs="Arial"/>
          <w:w w:val="107"/>
        </w:rPr>
        <w:t>equitability</w:t>
      </w:r>
      <w:proofErr w:type="gramStart"/>
      <w:r w:rsidRPr="005506B7">
        <w:rPr>
          <w:rFonts w:ascii="Arial" w:eastAsia="Humanst521 BT" w:hAnsi="Arial" w:cs="Arial"/>
          <w:w w:val="107"/>
        </w:rPr>
        <w:t>,</w:t>
      </w:r>
      <w:r w:rsidRPr="005506B7">
        <w:rPr>
          <w:rFonts w:ascii="Arial" w:eastAsia="Humanst521 BT" w:hAnsi="Arial" w:cs="Arial"/>
        </w:rPr>
        <w:t>the</w:t>
      </w:r>
      <w:r w:rsidRPr="005506B7">
        <w:rPr>
          <w:rFonts w:ascii="Arial" w:eastAsia="Humanst521 BT" w:hAnsi="Arial" w:cs="Arial"/>
          <w:w w:val="109"/>
        </w:rPr>
        <w:t>following</w:t>
      </w:r>
      <w:r w:rsidRPr="005506B7">
        <w:rPr>
          <w:rFonts w:ascii="Arial" w:eastAsia="Humanst521 BT" w:hAnsi="Arial" w:cs="Arial"/>
        </w:rPr>
        <w:t>mattersaretakeninto</w:t>
      </w:r>
      <w:r w:rsidRPr="005506B7">
        <w:rPr>
          <w:rFonts w:ascii="Arial" w:eastAsia="Humanst521 BT" w:hAnsi="Arial" w:cs="Arial"/>
          <w:w w:val="108"/>
        </w:rPr>
        <w:t>ac</w:t>
      </w:r>
      <w:r w:rsidRPr="005506B7">
        <w:rPr>
          <w:rFonts w:ascii="Arial" w:eastAsia="Humanst521 BT" w:hAnsi="Arial" w:cs="Arial"/>
          <w:w w:val="101"/>
        </w:rPr>
        <w:t>c</w:t>
      </w:r>
      <w:r w:rsidRPr="005506B7">
        <w:rPr>
          <w:rFonts w:ascii="Arial" w:eastAsia="Humanst521 BT" w:hAnsi="Arial" w:cs="Arial"/>
          <w:w w:val="108"/>
        </w:rPr>
        <w:t>ount</w:t>
      </w:r>
      <w:proofErr w:type="gramEnd"/>
      <w:r w:rsidRPr="005506B7">
        <w:rPr>
          <w:rFonts w:ascii="Arial" w:eastAsia="Humanst521 BT" w:hAnsi="Arial" w:cs="Arial"/>
          <w:w w:val="108"/>
        </w:rPr>
        <w:t>: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Theoveralltimeallocated toeach</w:t>
      </w:r>
      <w:r w:rsidRPr="005506B7">
        <w:rPr>
          <w:rFonts w:ascii="Arial" w:eastAsia="Humanst521 BT" w:hAnsi="Arial" w:cs="Arial"/>
          <w:w w:val="114"/>
        </w:rPr>
        <w:t>language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w w:val="109"/>
        </w:rPr>
        <w:t>Scheduling</w:t>
      </w:r>
      <w:r w:rsidRPr="005506B7">
        <w:rPr>
          <w:rFonts w:ascii="Arial" w:eastAsia="Humanst521 BT" w:hAnsi="Arial" w:cs="Arial"/>
        </w:rPr>
        <w:t>ofprogrammes whenmembersofthetargetaudiences are</w:t>
      </w:r>
      <w:r w:rsidRPr="005506B7">
        <w:rPr>
          <w:rFonts w:ascii="Arial" w:eastAsia="Humanst521 BT" w:hAnsi="Arial" w:cs="Arial"/>
          <w:w w:val="108"/>
        </w:rPr>
        <w:t>available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Therangeofprogramme genresavailable ineach</w:t>
      </w:r>
      <w:r w:rsidRPr="005506B7">
        <w:rPr>
          <w:rFonts w:ascii="Arial" w:eastAsia="Humanst521 BT" w:hAnsi="Arial" w:cs="Arial"/>
          <w:w w:val="114"/>
        </w:rPr>
        <w:t>language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</w:rPr>
        <w:t xml:space="preserve">Financial andotherresourcesforprogrammes ineachoftheofficial </w:t>
      </w:r>
      <w:r w:rsidRPr="005506B7">
        <w:rPr>
          <w:rFonts w:ascii="Arial" w:eastAsia="Humanst521 BT" w:hAnsi="Arial" w:cs="Arial"/>
          <w:w w:val="113"/>
        </w:rPr>
        <w:t>languages.</w:t>
      </w:r>
      <w:proofErr w:type="gramEnd"/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In</w:t>
      </w:r>
      <w:r w:rsidRPr="005506B7">
        <w:rPr>
          <w:rFonts w:ascii="Arial" w:eastAsia="Humanst521 BT" w:hAnsi="Arial" w:cs="Arial"/>
          <w:w w:val="106"/>
        </w:rPr>
        <w:t>determining</w:t>
      </w:r>
      <w:r w:rsidRPr="005506B7">
        <w:rPr>
          <w:rFonts w:ascii="Arial" w:eastAsia="Humanst521 BT" w:hAnsi="Arial" w:cs="Arial"/>
        </w:rPr>
        <w:t>allocation oftimetoeach</w:t>
      </w:r>
      <w:r w:rsidRPr="005506B7">
        <w:rPr>
          <w:rFonts w:ascii="Arial" w:eastAsia="Humanst521 BT" w:hAnsi="Arial" w:cs="Arial"/>
          <w:w w:val="113"/>
        </w:rPr>
        <w:t>language</w:t>
      </w:r>
      <w:proofErr w:type="gramStart"/>
      <w:r w:rsidRPr="005506B7">
        <w:rPr>
          <w:rFonts w:ascii="Arial" w:eastAsia="Humanst521 BT" w:hAnsi="Arial" w:cs="Arial"/>
          <w:w w:val="113"/>
        </w:rPr>
        <w:t>,</w:t>
      </w:r>
      <w:r w:rsidRPr="005506B7">
        <w:rPr>
          <w:rFonts w:ascii="Arial" w:eastAsia="Humanst521 BT" w:hAnsi="Arial" w:cs="Arial"/>
        </w:rPr>
        <w:t>the</w:t>
      </w:r>
      <w:r w:rsidR="003B2515" w:rsidRPr="005506B7">
        <w:rPr>
          <w:rFonts w:ascii="Arial" w:eastAsia="Humanst521 BT" w:hAnsi="Arial" w:cs="Arial"/>
        </w:rPr>
        <w:t>MABOLOKA</w:t>
      </w:r>
      <w:proofErr w:type="gramEnd"/>
      <w:r w:rsidR="003B2515" w:rsidRPr="005506B7">
        <w:rPr>
          <w:rFonts w:ascii="Arial" w:eastAsia="Humanst521 BT" w:hAnsi="Arial" w:cs="Arial"/>
        </w:rPr>
        <w:t xml:space="preserve"> COMMUNITY RADIO</w:t>
      </w:r>
      <w:r w:rsidRPr="005506B7">
        <w:rPr>
          <w:rFonts w:ascii="Arial" w:eastAsia="Humanst521 BT" w:hAnsi="Arial" w:cs="Arial"/>
        </w:rPr>
        <w:t>hasdueregard</w:t>
      </w:r>
      <w:r w:rsidRPr="005506B7">
        <w:rPr>
          <w:rFonts w:ascii="Arial" w:eastAsia="Humanst521 BT" w:hAnsi="Arial" w:cs="Arial"/>
          <w:w w:val="104"/>
        </w:rPr>
        <w:t>t</w:t>
      </w:r>
      <w:r w:rsidRPr="005506B7">
        <w:rPr>
          <w:rFonts w:ascii="Arial" w:eastAsia="Humanst521 BT" w:hAnsi="Arial" w:cs="Arial"/>
          <w:w w:val="106"/>
        </w:rPr>
        <w:t>o: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Thenumberofhome</w:t>
      </w:r>
      <w:r w:rsidRPr="005506B7">
        <w:rPr>
          <w:rFonts w:ascii="Arial" w:eastAsia="Humanst521 BT" w:hAnsi="Arial" w:cs="Arial"/>
          <w:w w:val="114"/>
        </w:rPr>
        <w:t>language</w:t>
      </w:r>
      <w:r w:rsidRPr="005506B7">
        <w:rPr>
          <w:rFonts w:ascii="Arial" w:eastAsia="Humanst521 BT" w:hAnsi="Arial" w:cs="Arial"/>
        </w:rPr>
        <w:t>speakersinthecoverageareaofa</w:t>
      </w:r>
      <w:r w:rsidRPr="005506B7">
        <w:rPr>
          <w:rFonts w:ascii="Arial" w:eastAsia="Humanst521 BT" w:hAnsi="Arial" w:cs="Arial"/>
          <w:w w:val="108"/>
        </w:rPr>
        <w:t>channel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The</w:t>
      </w:r>
      <w:r w:rsidRPr="005506B7">
        <w:rPr>
          <w:rFonts w:ascii="Arial" w:eastAsia="Humanst521 BT" w:hAnsi="Arial" w:cs="Arial"/>
          <w:w w:val="109"/>
        </w:rPr>
        <w:t>geographical</w:t>
      </w:r>
      <w:r w:rsidRPr="005506B7">
        <w:rPr>
          <w:rFonts w:ascii="Arial" w:eastAsia="Humanst521 BT" w:hAnsi="Arial" w:cs="Arial"/>
        </w:rPr>
        <w:t>spreadofthe</w:t>
      </w:r>
      <w:r w:rsidRPr="005506B7">
        <w:rPr>
          <w:rFonts w:ascii="Arial" w:eastAsia="Humanst521 BT" w:hAnsi="Arial" w:cs="Arial"/>
          <w:w w:val="114"/>
        </w:rPr>
        <w:t>language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hAnsi="Arial" w:cs="Arial"/>
        </w:rPr>
        <w:tab/>
      </w:r>
      <w:r w:rsidRPr="005506B7">
        <w:rPr>
          <w:rFonts w:ascii="Arial" w:eastAsia="Humanst521 BT" w:hAnsi="Arial" w:cs="Arial"/>
        </w:rPr>
        <w:t xml:space="preserve">Theextent to which members of a </w:t>
      </w:r>
      <w:r w:rsidRPr="005506B7">
        <w:rPr>
          <w:rFonts w:ascii="Arial" w:eastAsia="Humanst521 BT" w:hAnsi="Arial" w:cs="Arial"/>
          <w:w w:val="114"/>
        </w:rPr>
        <w:t>language</w:t>
      </w:r>
      <w:r w:rsidRPr="005506B7">
        <w:rPr>
          <w:rFonts w:ascii="Arial" w:eastAsia="Humanst521 BT" w:hAnsi="Arial" w:cs="Arial"/>
        </w:rPr>
        <w:t xml:space="preserve">community are able to </w:t>
      </w:r>
      <w:r w:rsidRPr="005506B7">
        <w:rPr>
          <w:rFonts w:ascii="Arial" w:eastAsia="Humanst521 BT" w:hAnsi="Arial" w:cs="Arial"/>
          <w:w w:val="104"/>
        </w:rPr>
        <w:t xml:space="preserve">understand other </w:t>
      </w:r>
      <w:r w:rsidRPr="005506B7">
        <w:rPr>
          <w:rFonts w:ascii="Arial" w:eastAsia="Humanst521 BT" w:hAnsi="Arial" w:cs="Arial"/>
          <w:w w:val="113"/>
        </w:rPr>
        <w:t>languages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Theextentof</w:t>
      </w:r>
      <w:r w:rsidRPr="005506B7">
        <w:rPr>
          <w:rFonts w:ascii="Arial" w:eastAsia="Humanst521 BT" w:hAnsi="Arial" w:cs="Arial"/>
          <w:w w:val="109"/>
        </w:rPr>
        <w:t>marginalisation</w:t>
      </w:r>
      <w:r w:rsidRPr="005506B7">
        <w:rPr>
          <w:rFonts w:ascii="Arial" w:eastAsia="Humanst521 BT" w:hAnsi="Arial" w:cs="Arial"/>
        </w:rPr>
        <w:t>ofthe</w:t>
      </w:r>
      <w:r w:rsidRPr="005506B7">
        <w:rPr>
          <w:rFonts w:ascii="Arial" w:eastAsia="Humanst521 BT" w:hAnsi="Arial" w:cs="Arial"/>
          <w:w w:val="114"/>
        </w:rPr>
        <w:t>language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Theextenttowhichitisunderstood byotherSouth</w:t>
      </w:r>
      <w:r w:rsidRPr="005506B7">
        <w:rPr>
          <w:rFonts w:ascii="Arial" w:eastAsia="Humanst521 BT" w:hAnsi="Arial" w:cs="Arial"/>
          <w:w w:val="106"/>
        </w:rPr>
        <w:t>Africans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</w:rPr>
        <w:t xml:space="preserve">Available </w:t>
      </w:r>
      <w:r w:rsidRPr="005506B7">
        <w:rPr>
          <w:rFonts w:ascii="Arial" w:eastAsia="Humanst521 BT" w:hAnsi="Arial" w:cs="Arial"/>
          <w:w w:val="101"/>
        </w:rPr>
        <w:t>resources.</w:t>
      </w:r>
      <w:proofErr w:type="gramEnd"/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 xml:space="preserve">Thesecriteria are  intended to ensure that all the </w:t>
      </w:r>
      <w:r w:rsidRPr="005506B7">
        <w:rPr>
          <w:rFonts w:ascii="Arial" w:eastAsia="Humanst521 BT" w:hAnsi="Arial" w:cs="Arial"/>
          <w:w w:val="113"/>
        </w:rPr>
        <w:t>languages</w:t>
      </w:r>
      <w:r w:rsidRPr="005506B7">
        <w:rPr>
          <w:rFonts w:ascii="Arial" w:eastAsia="Humanst521 BT" w:hAnsi="Arial" w:cs="Arial"/>
        </w:rPr>
        <w:t xml:space="preserve">receivesome air time, but </w:t>
      </w:r>
      <w:r w:rsidRPr="005506B7">
        <w:rPr>
          <w:rFonts w:ascii="Arial" w:eastAsia="Humanst521 BT" w:hAnsi="Arial" w:cs="Arial"/>
          <w:w w:val="107"/>
        </w:rPr>
        <w:t xml:space="preserve">not </w:t>
      </w:r>
      <w:r w:rsidRPr="005506B7">
        <w:rPr>
          <w:rFonts w:ascii="Arial" w:eastAsia="Humanst521 BT" w:hAnsi="Arial" w:cs="Arial"/>
        </w:rPr>
        <w:t>necessarilyinequalamounts</w:t>
      </w:r>
      <w:proofErr w:type="gramStart"/>
      <w:r w:rsidRPr="005506B7">
        <w:rPr>
          <w:rFonts w:ascii="Arial" w:eastAsia="Humanst521 BT" w:hAnsi="Arial" w:cs="Arial"/>
        </w:rPr>
        <w:t xml:space="preserve">. </w:t>
      </w:r>
      <w:proofErr w:type="gramEnd"/>
      <w:r w:rsidRPr="005506B7">
        <w:rPr>
          <w:rFonts w:ascii="Arial" w:eastAsia="Humanst521 BT" w:hAnsi="Arial" w:cs="Arial"/>
        </w:rPr>
        <w:t>Moreove</w:t>
      </w:r>
      <w:r w:rsidRPr="005506B7">
        <w:rPr>
          <w:rFonts w:ascii="Arial" w:eastAsia="Humanst521 BT" w:hAnsi="Arial" w:cs="Arial"/>
          <w:spacing w:val="-17"/>
        </w:rPr>
        <w:t>r</w:t>
      </w:r>
      <w:proofErr w:type="gramStart"/>
      <w:r w:rsidRPr="005506B7">
        <w:rPr>
          <w:rFonts w:ascii="Arial" w:eastAsia="Humanst521 BT" w:hAnsi="Arial" w:cs="Arial"/>
        </w:rPr>
        <w:t>,whenthesecriteriaareapplied</w:t>
      </w:r>
      <w:proofErr w:type="gramEnd"/>
      <w:r w:rsidRPr="005506B7">
        <w:rPr>
          <w:rFonts w:ascii="Arial" w:eastAsia="Humanst521 BT" w:hAnsi="Arial" w:cs="Arial"/>
        </w:rPr>
        <w:t xml:space="preserve">  effectivel</w:t>
      </w:r>
      <w:r w:rsidRPr="005506B7">
        <w:rPr>
          <w:rFonts w:ascii="Arial" w:eastAsia="Humanst521 BT" w:hAnsi="Arial" w:cs="Arial"/>
          <w:spacing w:val="-14"/>
        </w:rPr>
        <w:t>y</w:t>
      </w:r>
      <w:r w:rsidRPr="005506B7">
        <w:rPr>
          <w:rFonts w:ascii="Arial" w:eastAsia="Humanst521 BT" w:hAnsi="Arial" w:cs="Arial"/>
        </w:rPr>
        <w:t>,wededicate</w:t>
      </w:r>
      <w:r w:rsidRPr="005506B7">
        <w:rPr>
          <w:rFonts w:ascii="Arial" w:eastAsia="Humanst521 BT" w:hAnsi="Arial" w:cs="Arial"/>
          <w:w w:val="115"/>
        </w:rPr>
        <w:t xml:space="preserve">a </w:t>
      </w:r>
      <w:r w:rsidRPr="005506B7">
        <w:rPr>
          <w:rFonts w:ascii="Arial" w:eastAsia="Humanst521 BT" w:hAnsi="Arial" w:cs="Arial"/>
        </w:rPr>
        <w:t xml:space="preserve">greater amount  of programme  time to more widely spoken or shared   </w:t>
      </w:r>
      <w:r w:rsidRPr="005506B7">
        <w:rPr>
          <w:rFonts w:ascii="Arial" w:eastAsia="Humanst521 BT" w:hAnsi="Arial" w:cs="Arial"/>
          <w:w w:val="109"/>
        </w:rPr>
        <w:t xml:space="preserve">languages, while </w:t>
      </w:r>
      <w:r w:rsidRPr="005506B7">
        <w:rPr>
          <w:rFonts w:ascii="Arial" w:eastAsia="Humanst521 BT" w:hAnsi="Arial" w:cs="Arial"/>
          <w:w w:val="108"/>
        </w:rPr>
        <w:t>committing</w:t>
      </w:r>
      <w:r w:rsidRPr="005506B7">
        <w:rPr>
          <w:rFonts w:ascii="Arial" w:eastAsia="Humanst521 BT" w:hAnsi="Arial" w:cs="Arial"/>
        </w:rPr>
        <w:t>ourselvestospecialprojectsfor</w:t>
      </w:r>
      <w:r w:rsidRPr="005506B7">
        <w:rPr>
          <w:rFonts w:ascii="Arial" w:eastAsia="Humanst521 BT" w:hAnsi="Arial" w:cs="Arial"/>
          <w:w w:val="108"/>
        </w:rPr>
        <w:t>marginalised</w:t>
      </w:r>
      <w:r w:rsidRPr="005506B7">
        <w:rPr>
          <w:rFonts w:ascii="Arial" w:eastAsia="Humanst521 BT" w:hAnsi="Arial" w:cs="Arial"/>
          <w:w w:val="113"/>
        </w:rPr>
        <w:t>languages.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  <w:sectPr w:rsidR="006E40D9" w:rsidRPr="005506B7">
          <w:pgSz w:w="10900" w:h="16840"/>
          <w:pgMar w:top="1300" w:right="780" w:bottom="280" w:left="500" w:header="720" w:footer="720" w:gutter="0"/>
          <w:cols w:space="720"/>
        </w:sectPr>
      </w:pPr>
      <w:r w:rsidRPr="005506B7">
        <w:rPr>
          <w:rFonts w:ascii="Arial" w:eastAsia="Humanst521 BT" w:hAnsi="Arial" w:cs="Arial"/>
          <w:b/>
          <w:w w:val="108"/>
        </w:rPr>
        <w:t>30</w:t>
      </w:r>
    </w:p>
    <w:p w:rsidR="006E40D9" w:rsidRPr="005506B7" w:rsidRDefault="00B54F68" w:rsidP="007D64D1">
      <w:pPr>
        <w:rPr>
          <w:rFonts w:ascii="Arial" w:eastAsia="BankGothic Lt BT" w:hAnsi="Arial" w:cs="Arial"/>
        </w:rPr>
      </w:pPr>
      <w:r w:rsidRPr="005506B7">
        <w:rPr>
          <w:rFonts w:ascii="Arial" w:eastAsia="BankGothic Lt BT" w:hAnsi="Arial" w:cs="Arial"/>
          <w:color w:val="004890"/>
          <w:spacing w:val="-1"/>
          <w:w w:val="104"/>
        </w:rPr>
        <w:lastRenderedPageBreak/>
        <w:t>L</w:t>
      </w:r>
      <w:r w:rsidRPr="005506B7">
        <w:rPr>
          <w:rFonts w:ascii="Arial" w:eastAsia="BankGothic Lt BT" w:hAnsi="Arial" w:cs="Arial"/>
          <w:color w:val="004890"/>
          <w:spacing w:val="-1"/>
          <w:w w:val="106"/>
        </w:rPr>
        <w:t>A</w:t>
      </w:r>
      <w:r w:rsidRPr="005506B7">
        <w:rPr>
          <w:rFonts w:ascii="Arial" w:eastAsia="BankGothic Lt BT" w:hAnsi="Arial" w:cs="Arial"/>
          <w:color w:val="004890"/>
          <w:spacing w:val="-1"/>
          <w:w w:val="103"/>
        </w:rPr>
        <w:t>N</w:t>
      </w:r>
      <w:r w:rsidRPr="005506B7">
        <w:rPr>
          <w:rFonts w:ascii="Arial" w:eastAsia="BankGothic Lt BT" w:hAnsi="Arial" w:cs="Arial"/>
          <w:color w:val="004890"/>
          <w:spacing w:val="-1"/>
          <w:w w:val="104"/>
        </w:rPr>
        <w:t>G</w:t>
      </w:r>
      <w:r w:rsidRPr="005506B7">
        <w:rPr>
          <w:rFonts w:ascii="Arial" w:eastAsia="BankGothic Lt BT" w:hAnsi="Arial" w:cs="Arial"/>
          <w:color w:val="004890"/>
          <w:spacing w:val="-1"/>
          <w:w w:val="103"/>
        </w:rPr>
        <w:t>U</w:t>
      </w:r>
      <w:r w:rsidRPr="005506B7">
        <w:rPr>
          <w:rFonts w:ascii="Arial" w:eastAsia="BankGothic Lt BT" w:hAnsi="Arial" w:cs="Arial"/>
          <w:color w:val="004890"/>
          <w:spacing w:val="-1"/>
          <w:w w:val="106"/>
        </w:rPr>
        <w:t>A</w:t>
      </w:r>
      <w:r w:rsidRPr="005506B7">
        <w:rPr>
          <w:rFonts w:ascii="Arial" w:eastAsia="BankGothic Lt BT" w:hAnsi="Arial" w:cs="Arial"/>
          <w:color w:val="004890"/>
          <w:spacing w:val="-1"/>
          <w:w w:val="104"/>
        </w:rPr>
        <w:t>G</w:t>
      </w:r>
      <w:r w:rsidRPr="005506B7">
        <w:rPr>
          <w:rFonts w:ascii="Arial" w:eastAsia="BankGothic Lt BT" w:hAnsi="Arial" w:cs="Arial"/>
          <w:color w:val="004890"/>
          <w:w w:val="106"/>
        </w:rPr>
        <w:t>E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color w:val="004890"/>
          <w:w w:val="93"/>
        </w:rPr>
        <w:t>MU</w:t>
      </w:r>
      <w:r w:rsidRPr="005506B7">
        <w:rPr>
          <w:rFonts w:ascii="Arial" w:eastAsia="Humanst521 BT" w:hAnsi="Arial" w:cs="Arial"/>
          <w:b/>
          <w:color w:val="004890"/>
          <w:spacing w:val="-15"/>
          <w:w w:val="93"/>
        </w:rPr>
        <w:t>L</w:t>
      </w:r>
      <w:r w:rsidRPr="005506B7">
        <w:rPr>
          <w:rFonts w:ascii="Arial" w:eastAsia="Humanst521 BT" w:hAnsi="Arial" w:cs="Arial"/>
          <w:b/>
          <w:color w:val="004890"/>
          <w:w w:val="93"/>
        </w:rPr>
        <w:t>TILING</w:t>
      </w:r>
      <w:r w:rsidRPr="005506B7">
        <w:rPr>
          <w:rFonts w:ascii="Arial" w:eastAsia="Humanst521 BT" w:hAnsi="Arial" w:cs="Arial"/>
          <w:b/>
          <w:color w:val="004890"/>
          <w:spacing w:val="-4"/>
          <w:w w:val="93"/>
        </w:rPr>
        <w:t>U</w:t>
      </w:r>
      <w:r w:rsidRPr="005506B7">
        <w:rPr>
          <w:rFonts w:ascii="Arial" w:eastAsia="Humanst521 BT" w:hAnsi="Arial" w:cs="Arial"/>
          <w:b/>
          <w:color w:val="004890"/>
          <w:w w:val="93"/>
        </w:rPr>
        <w:t>AL</w:t>
      </w:r>
      <w:r w:rsidRPr="005506B7">
        <w:rPr>
          <w:rFonts w:ascii="Arial" w:eastAsia="Humanst521 BT" w:hAnsi="Arial" w:cs="Arial"/>
          <w:b/>
          <w:color w:val="004890"/>
        </w:rPr>
        <w:t>PROGRAMMES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isconsciousofthepart</w:t>
      </w:r>
      <w:r w:rsidRPr="005506B7">
        <w:rPr>
          <w:rFonts w:ascii="Arial" w:eastAsia="Humanst521 BT" w:hAnsi="Arial" w:cs="Arial"/>
          <w:w w:val="111"/>
        </w:rPr>
        <w:t>multilingual</w:t>
      </w:r>
      <w:r w:rsidRPr="005506B7">
        <w:rPr>
          <w:rFonts w:ascii="Arial" w:eastAsia="Humanst521 BT" w:hAnsi="Arial" w:cs="Arial"/>
        </w:rPr>
        <w:t>programmescanplayinpromoting knowledge</w:t>
      </w:r>
      <w:r w:rsidRPr="005506B7">
        <w:rPr>
          <w:rFonts w:ascii="Arial" w:eastAsia="Humanst521 BT" w:hAnsi="Arial" w:cs="Arial"/>
          <w:w w:val="111"/>
        </w:rPr>
        <w:t xml:space="preserve">and </w:t>
      </w:r>
      <w:r w:rsidRPr="005506B7">
        <w:rPr>
          <w:rFonts w:ascii="Arial" w:eastAsia="Humanst521 BT" w:hAnsi="Arial" w:cs="Arial"/>
          <w:w w:val="109"/>
        </w:rPr>
        <w:t>understanding</w:t>
      </w:r>
      <w:r w:rsidRPr="005506B7">
        <w:rPr>
          <w:rFonts w:ascii="Arial" w:eastAsia="Humanst521 BT" w:hAnsi="Arial" w:cs="Arial"/>
        </w:rPr>
        <w:t>ofthecountry'sdiversityof</w:t>
      </w:r>
      <w:r w:rsidRPr="005506B7">
        <w:rPr>
          <w:rFonts w:ascii="Arial" w:eastAsia="Humanst521 BT" w:hAnsi="Arial" w:cs="Arial"/>
          <w:w w:val="113"/>
        </w:rPr>
        <w:t>languages</w:t>
      </w:r>
      <w:r w:rsidRPr="005506B7">
        <w:rPr>
          <w:rFonts w:ascii="Arial" w:eastAsia="Humanst521 BT" w:hAnsi="Arial" w:cs="Arial"/>
        </w:rPr>
        <w:t>andcultures.Suchprogrammes, when</w:t>
      </w:r>
      <w:r w:rsidRPr="005506B7">
        <w:rPr>
          <w:rFonts w:ascii="Arial" w:eastAsia="Humanst521 BT" w:hAnsi="Arial" w:cs="Arial"/>
          <w:w w:val="106"/>
        </w:rPr>
        <w:t xml:space="preserve">used </w:t>
      </w:r>
      <w:r w:rsidRPr="005506B7">
        <w:rPr>
          <w:rFonts w:ascii="Arial" w:eastAsia="Humanst521 BT" w:hAnsi="Arial" w:cs="Arial"/>
        </w:rPr>
        <w:t>creativel</w:t>
      </w:r>
      <w:r w:rsidRPr="005506B7">
        <w:rPr>
          <w:rFonts w:ascii="Arial" w:eastAsia="Humanst521 BT" w:hAnsi="Arial" w:cs="Arial"/>
          <w:spacing w:val="-14"/>
        </w:rPr>
        <w:t>y</w:t>
      </w:r>
      <w:proofErr w:type="gramStart"/>
      <w:r w:rsidRPr="005506B7">
        <w:rPr>
          <w:rFonts w:ascii="Arial" w:eastAsia="Humanst521 BT" w:hAnsi="Arial" w:cs="Arial"/>
        </w:rPr>
        <w:t>,alsoreachouttowider</w:t>
      </w:r>
      <w:r w:rsidRPr="005506B7">
        <w:rPr>
          <w:rFonts w:ascii="Arial" w:eastAsia="Humanst521 BT" w:hAnsi="Arial" w:cs="Arial"/>
          <w:w w:val="106"/>
        </w:rPr>
        <w:t>audiences</w:t>
      </w:r>
      <w:proofErr w:type="gramEnd"/>
      <w:r w:rsidRPr="005506B7">
        <w:rPr>
          <w:rFonts w:ascii="Arial" w:eastAsia="Humanst521 BT" w:hAnsi="Arial" w:cs="Arial"/>
          <w:w w:val="106"/>
        </w:rPr>
        <w:t>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spacing w:val="4"/>
        </w:rPr>
        <w:t>Accordingl</w:t>
      </w:r>
      <w:r w:rsidRPr="005506B7">
        <w:rPr>
          <w:rFonts w:ascii="Arial" w:eastAsia="Humanst521 BT" w:hAnsi="Arial" w:cs="Arial"/>
          <w:spacing w:val="-10"/>
        </w:rPr>
        <w:t>y</w:t>
      </w:r>
      <w:r w:rsidRPr="005506B7">
        <w:rPr>
          <w:rFonts w:ascii="Arial" w:eastAsia="Humanst521 BT" w:hAnsi="Arial" w:cs="Arial"/>
        </w:rPr>
        <w:t xml:space="preserve">,   </w:t>
      </w:r>
      <w:r w:rsidRPr="005506B7">
        <w:rPr>
          <w:rFonts w:ascii="Arial" w:eastAsia="Humanst521 BT" w:hAnsi="Arial" w:cs="Arial"/>
          <w:spacing w:val="4"/>
        </w:rPr>
        <w:t>th</w:t>
      </w:r>
      <w:r w:rsidRPr="005506B7">
        <w:rPr>
          <w:rFonts w:ascii="Arial" w:eastAsia="Humanst521 BT" w:hAnsi="Arial" w:cs="Arial"/>
        </w:rPr>
        <w:t xml:space="preserve">e    </w:t>
      </w:r>
      <w:r w:rsidR="003B2515" w:rsidRPr="005506B7">
        <w:rPr>
          <w:rFonts w:ascii="Arial" w:eastAsia="Humanst521 BT" w:hAnsi="Arial" w:cs="Arial"/>
          <w:spacing w:val="4"/>
        </w:rPr>
        <w:t>MABOLOKA COMMUNITY RADIO</w:t>
      </w:r>
      <w:r w:rsidRPr="005506B7">
        <w:rPr>
          <w:rFonts w:ascii="Arial" w:eastAsia="Humanst521 BT" w:hAnsi="Arial" w:cs="Arial"/>
          <w:spacing w:val="4"/>
        </w:rPr>
        <w:t>activel</w:t>
      </w:r>
      <w:r w:rsidRPr="005506B7">
        <w:rPr>
          <w:rFonts w:ascii="Arial" w:eastAsia="Humanst521 BT" w:hAnsi="Arial" w:cs="Arial"/>
        </w:rPr>
        <w:t xml:space="preserve">y   </w:t>
      </w:r>
      <w:r w:rsidRPr="005506B7">
        <w:rPr>
          <w:rFonts w:ascii="Arial" w:eastAsia="Humanst521 BT" w:hAnsi="Arial" w:cs="Arial"/>
          <w:spacing w:val="4"/>
        </w:rPr>
        <w:t xml:space="preserve"> encourage</w:t>
      </w:r>
      <w:r w:rsidRPr="005506B7">
        <w:rPr>
          <w:rFonts w:ascii="Arial" w:eastAsia="Humanst521 BT" w:hAnsi="Arial" w:cs="Arial"/>
        </w:rPr>
        <w:t xml:space="preserve">s   </w:t>
      </w:r>
      <w:r w:rsidRPr="005506B7">
        <w:rPr>
          <w:rFonts w:ascii="Arial" w:eastAsia="Humanst521 BT" w:hAnsi="Arial" w:cs="Arial"/>
          <w:spacing w:val="4"/>
        </w:rPr>
        <w:t>productio</w:t>
      </w:r>
      <w:r w:rsidRPr="005506B7">
        <w:rPr>
          <w:rFonts w:ascii="Arial" w:eastAsia="Humanst521 BT" w:hAnsi="Arial" w:cs="Arial"/>
        </w:rPr>
        <w:t xml:space="preserve">n   </w:t>
      </w:r>
      <w:r w:rsidRPr="005506B7">
        <w:rPr>
          <w:rFonts w:ascii="Arial" w:eastAsia="Humanst521 BT" w:hAnsi="Arial" w:cs="Arial"/>
          <w:spacing w:val="4"/>
        </w:rPr>
        <w:t>o</w:t>
      </w:r>
      <w:r w:rsidRPr="005506B7">
        <w:rPr>
          <w:rFonts w:ascii="Arial" w:eastAsia="Humanst521 BT" w:hAnsi="Arial" w:cs="Arial"/>
        </w:rPr>
        <w:t xml:space="preserve">f   </w:t>
      </w:r>
      <w:proofErr w:type="gramStart"/>
      <w:r w:rsidRPr="005506B7">
        <w:rPr>
          <w:rFonts w:ascii="Arial" w:eastAsia="Humanst521 BT" w:hAnsi="Arial" w:cs="Arial"/>
          <w:spacing w:val="4"/>
          <w:w w:val="110"/>
        </w:rPr>
        <w:t>meaningfu</w:t>
      </w:r>
      <w:r w:rsidRPr="005506B7">
        <w:rPr>
          <w:rFonts w:ascii="Arial" w:eastAsia="Humanst521 BT" w:hAnsi="Arial" w:cs="Arial"/>
          <w:w w:val="110"/>
        </w:rPr>
        <w:t xml:space="preserve">l  </w:t>
      </w:r>
      <w:r w:rsidRPr="005506B7">
        <w:rPr>
          <w:rFonts w:ascii="Arial" w:eastAsia="Humanst521 BT" w:hAnsi="Arial" w:cs="Arial"/>
          <w:spacing w:val="4"/>
          <w:w w:val="111"/>
        </w:rPr>
        <w:t>multilingual</w:t>
      </w:r>
      <w:proofErr w:type="gramEnd"/>
      <w:r w:rsidRPr="005506B7">
        <w:rPr>
          <w:rFonts w:ascii="Arial" w:eastAsia="Humanst521 BT" w:hAnsi="Arial" w:cs="Arial"/>
          <w:spacing w:val="4"/>
          <w:w w:val="111"/>
        </w:rPr>
        <w:t xml:space="preserve"> </w:t>
      </w:r>
      <w:r w:rsidRPr="005506B7">
        <w:rPr>
          <w:rFonts w:ascii="Arial" w:eastAsia="Humanst521 BT" w:hAnsi="Arial" w:cs="Arial"/>
        </w:rPr>
        <w:t xml:space="preserve">programmes  as  a   means  of  </w:t>
      </w:r>
      <w:r w:rsidRPr="005506B7">
        <w:rPr>
          <w:rFonts w:ascii="Arial" w:eastAsia="Humanst521 BT" w:hAnsi="Arial" w:cs="Arial"/>
          <w:w w:val="112"/>
        </w:rPr>
        <w:t xml:space="preserve">attaining </w:t>
      </w:r>
      <w:r w:rsidRPr="005506B7">
        <w:rPr>
          <w:rFonts w:ascii="Arial" w:eastAsia="Humanst521 BT" w:hAnsi="Arial" w:cs="Arial"/>
        </w:rPr>
        <w:t xml:space="preserve">its </w:t>
      </w:r>
      <w:r w:rsidRPr="005506B7">
        <w:rPr>
          <w:rFonts w:ascii="Arial" w:eastAsia="Humanst521 BT" w:hAnsi="Arial" w:cs="Arial"/>
          <w:w w:val="111"/>
        </w:rPr>
        <w:t>language broadcasting</w:t>
      </w:r>
      <w:r w:rsidRPr="005506B7">
        <w:rPr>
          <w:rFonts w:ascii="Arial" w:eastAsia="Humanst521 BT" w:hAnsi="Arial" w:cs="Arial"/>
        </w:rPr>
        <w:t xml:space="preserve">objectives.  </w:t>
      </w:r>
      <w:r w:rsidRPr="005506B7">
        <w:rPr>
          <w:rFonts w:ascii="Arial" w:eastAsia="Humanst521 BT" w:hAnsi="Arial" w:cs="Arial"/>
          <w:w w:val="111"/>
        </w:rPr>
        <w:t xml:space="preserve">Multilingual </w:t>
      </w:r>
      <w:r w:rsidRPr="005506B7">
        <w:rPr>
          <w:rFonts w:ascii="Arial" w:eastAsia="Humanst521 BT" w:hAnsi="Arial" w:cs="Arial"/>
        </w:rPr>
        <w:t xml:space="preserve">programmes arethosethatinclude </w:t>
      </w:r>
      <w:r w:rsidRPr="005506B7">
        <w:rPr>
          <w:rFonts w:ascii="Arial" w:eastAsia="Humanst521 BT" w:hAnsi="Arial" w:cs="Arial"/>
          <w:w w:val="109"/>
        </w:rPr>
        <w:t>substantial</w:t>
      </w:r>
      <w:r w:rsidRPr="005506B7">
        <w:rPr>
          <w:rFonts w:ascii="Arial" w:eastAsia="Humanst521 BT" w:hAnsi="Arial" w:cs="Arial"/>
        </w:rPr>
        <w:t xml:space="preserve">amounts ofmorethanoneofficial </w:t>
      </w:r>
      <w:r w:rsidRPr="005506B7">
        <w:rPr>
          <w:rFonts w:ascii="Arial" w:eastAsia="Humanst521 BT" w:hAnsi="Arial" w:cs="Arial"/>
          <w:w w:val="114"/>
        </w:rPr>
        <w:t>language.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color w:val="004890"/>
          <w:w w:val="92"/>
        </w:rPr>
        <w:t>BROADCASTINGEVENTS</w:t>
      </w:r>
      <w:r w:rsidRPr="005506B7">
        <w:rPr>
          <w:rFonts w:ascii="Arial" w:eastAsia="Humanst521 BT" w:hAnsi="Arial" w:cs="Arial"/>
          <w:b/>
          <w:color w:val="004890"/>
        </w:rPr>
        <w:t>OF</w:t>
      </w:r>
      <w:r w:rsidRPr="005506B7">
        <w:rPr>
          <w:rFonts w:ascii="Arial" w:eastAsia="Humanst521 BT" w:hAnsi="Arial" w:cs="Arial"/>
          <w:b/>
          <w:color w:val="004890"/>
          <w:w w:val="90"/>
        </w:rPr>
        <w:t>N</w:t>
      </w:r>
      <w:r w:rsidRPr="005506B7">
        <w:rPr>
          <w:rFonts w:ascii="Arial" w:eastAsia="Humanst521 BT" w:hAnsi="Arial" w:cs="Arial"/>
          <w:b/>
          <w:color w:val="004890"/>
          <w:spacing w:val="-6"/>
          <w:w w:val="90"/>
        </w:rPr>
        <w:t>A</w:t>
      </w:r>
      <w:r w:rsidRPr="005506B7">
        <w:rPr>
          <w:rFonts w:ascii="Arial" w:eastAsia="Humanst521 BT" w:hAnsi="Arial" w:cs="Arial"/>
          <w:b/>
          <w:color w:val="004890"/>
          <w:w w:val="90"/>
        </w:rPr>
        <w:t>TIONAL</w:t>
      </w:r>
      <w:r w:rsidRPr="005506B7">
        <w:rPr>
          <w:rFonts w:ascii="Arial" w:eastAsia="Humanst521 BT" w:hAnsi="Arial" w:cs="Arial"/>
          <w:b/>
          <w:color w:val="004890"/>
          <w:w w:val="94"/>
        </w:rPr>
        <w:t>IMPOR</w:t>
      </w:r>
      <w:r w:rsidRPr="005506B7">
        <w:rPr>
          <w:rFonts w:ascii="Arial" w:eastAsia="Humanst521 BT" w:hAnsi="Arial" w:cs="Arial"/>
          <w:b/>
          <w:color w:val="004890"/>
          <w:spacing w:val="-7"/>
          <w:w w:val="94"/>
        </w:rPr>
        <w:t>T</w:t>
      </w:r>
      <w:r w:rsidRPr="005506B7">
        <w:rPr>
          <w:rFonts w:ascii="Arial" w:eastAsia="Humanst521 BT" w:hAnsi="Arial" w:cs="Arial"/>
          <w:b/>
          <w:color w:val="004890"/>
          <w:w w:val="93"/>
        </w:rPr>
        <w:t>ANCE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 xml:space="preserve">is committed to </w:t>
      </w:r>
      <w:r w:rsidRPr="005506B7">
        <w:rPr>
          <w:rFonts w:ascii="Arial" w:eastAsia="Humanst521 BT" w:hAnsi="Arial" w:cs="Arial"/>
          <w:w w:val="108"/>
        </w:rPr>
        <w:t>broadcasting</w:t>
      </w:r>
      <w:r w:rsidRPr="005506B7">
        <w:rPr>
          <w:rFonts w:ascii="Arial" w:eastAsia="Humanst521 BT" w:hAnsi="Arial" w:cs="Arial"/>
        </w:rPr>
        <w:t xml:space="preserve">events of </w:t>
      </w:r>
      <w:r w:rsidRPr="005506B7">
        <w:rPr>
          <w:rFonts w:ascii="Arial" w:eastAsia="Humanst521 BT" w:hAnsi="Arial" w:cs="Arial"/>
          <w:w w:val="110"/>
        </w:rPr>
        <w:t>national</w:t>
      </w:r>
      <w:r w:rsidRPr="005506B7">
        <w:rPr>
          <w:rFonts w:ascii="Arial" w:eastAsia="Humanst521 BT" w:hAnsi="Arial" w:cs="Arial"/>
        </w:rPr>
        <w:t>importance   that warrant full or extendedlivecoverage, suchasthe</w:t>
      </w:r>
      <w:r w:rsidRPr="005506B7">
        <w:rPr>
          <w:rFonts w:ascii="Arial" w:eastAsia="Humanst521 BT" w:hAnsi="Arial" w:cs="Arial"/>
          <w:w w:val="112"/>
        </w:rPr>
        <w:t>annual</w:t>
      </w:r>
      <w:r w:rsidRPr="005506B7">
        <w:rPr>
          <w:rFonts w:ascii="Arial" w:eastAsia="Humanst521 BT" w:hAnsi="Arial" w:cs="Arial"/>
        </w:rPr>
        <w:t>StateoftheNationaddressbythePresidentat</w:t>
      </w:r>
      <w:r w:rsidRPr="005506B7">
        <w:rPr>
          <w:rFonts w:ascii="Arial" w:eastAsia="Humanst521 BT" w:hAnsi="Arial" w:cs="Arial"/>
          <w:w w:val="105"/>
        </w:rPr>
        <w:t xml:space="preserve">the </w:t>
      </w:r>
      <w:r w:rsidRPr="005506B7">
        <w:rPr>
          <w:rFonts w:ascii="Arial" w:eastAsia="Humanst521 BT" w:hAnsi="Arial" w:cs="Arial"/>
        </w:rPr>
        <w:t>opening of</w:t>
      </w:r>
      <w:r w:rsidRPr="005506B7">
        <w:rPr>
          <w:rFonts w:ascii="Arial" w:eastAsia="Humanst521 BT" w:hAnsi="Arial" w:cs="Arial"/>
          <w:spacing w:val="-5"/>
        </w:rPr>
        <w:t>P</w:t>
      </w:r>
      <w:r w:rsidRPr="005506B7">
        <w:rPr>
          <w:rFonts w:ascii="Arial" w:eastAsia="Humanst521 BT" w:hAnsi="Arial" w:cs="Arial"/>
        </w:rPr>
        <w:t>arliament,andtheBudget</w:t>
      </w:r>
      <w:r w:rsidRPr="005506B7">
        <w:rPr>
          <w:rFonts w:ascii="Arial" w:eastAsia="Humanst521 BT" w:hAnsi="Arial" w:cs="Arial"/>
          <w:w w:val="104"/>
        </w:rPr>
        <w:t>speech.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Whensucheventsaretelevised,the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strivestoensurethatthebroadcasts areaccessible</w:t>
      </w:r>
      <w:r w:rsidRPr="005506B7">
        <w:rPr>
          <w:rFonts w:ascii="Arial" w:eastAsia="Humanst521 BT" w:hAnsi="Arial" w:cs="Arial"/>
          <w:w w:val="104"/>
        </w:rPr>
        <w:t xml:space="preserve">to </w:t>
      </w:r>
      <w:r w:rsidRPr="005506B7">
        <w:rPr>
          <w:rFonts w:ascii="Arial" w:eastAsia="Humanst521 BT" w:hAnsi="Arial" w:cs="Arial"/>
        </w:rPr>
        <w:t>thewidestrangeofSouthAfrican</w:t>
      </w:r>
      <w:r w:rsidRPr="005506B7">
        <w:rPr>
          <w:rFonts w:ascii="Arial" w:eastAsia="Humanst521 BT" w:hAnsi="Arial" w:cs="Arial"/>
          <w:w w:val="110"/>
        </w:rPr>
        <w:t>languagecommunities.</w:t>
      </w:r>
      <w:r w:rsidRPr="005506B7">
        <w:rPr>
          <w:rFonts w:ascii="Arial" w:eastAsia="Humanst521 BT" w:hAnsi="Arial" w:cs="Arial"/>
        </w:rPr>
        <w:t>Thiscanbeachievedthrough useof</w:t>
      </w:r>
      <w:r w:rsidRPr="005506B7">
        <w:rPr>
          <w:rFonts w:ascii="Arial" w:eastAsia="Humanst521 BT" w:hAnsi="Arial" w:cs="Arial"/>
          <w:w w:val="115"/>
        </w:rPr>
        <w:t xml:space="preserve">a </w:t>
      </w:r>
      <w:r w:rsidRPr="005506B7">
        <w:rPr>
          <w:rFonts w:ascii="Arial" w:eastAsia="Humanst521 BT" w:hAnsi="Arial" w:cs="Arial"/>
          <w:w w:val="107"/>
        </w:rPr>
        <w:t>combination</w:t>
      </w:r>
      <w:r w:rsidRPr="005506B7">
        <w:rPr>
          <w:rFonts w:ascii="Arial" w:eastAsia="Humanst521 BT" w:hAnsi="Arial" w:cs="Arial"/>
        </w:rPr>
        <w:t xml:space="preserve">of cognate </w:t>
      </w:r>
      <w:r w:rsidRPr="005506B7">
        <w:rPr>
          <w:rFonts w:ascii="Arial" w:eastAsia="Humanst521 BT" w:hAnsi="Arial" w:cs="Arial"/>
          <w:w w:val="113"/>
        </w:rPr>
        <w:t>languages</w:t>
      </w:r>
      <w:r w:rsidRPr="005506B7">
        <w:rPr>
          <w:rFonts w:ascii="Arial" w:eastAsia="Humanst521 BT" w:hAnsi="Arial" w:cs="Arial"/>
        </w:rPr>
        <w:t xml:space="preserve">and widely understood </w:t>
      </w:r>
      <w:r w:rsidRPr="005506B7">
        <w:rPr>
          <w:rFonts w:ascii="Arial" w:eastAsia="Humanst521 BT" w:hAnsi="Arial" w:cs="Arial"/>
          <w:w w:val="113"/>
        </w:rPr>
        <w:t>languages,</w:t>
      </w:r>
      <w:r w:rsidRPr="005506B7">
        <w:rPr>
          <w:rFonts w:ascii="Arial" w:eastAsia="Humanst521 BT" w:hAnsi="Arial" w:cs="Arial"/>
        </w:rPr>
        <w:t xml:space="preserve">and innovative use  </w:t>
      </w:r>
      <w:r w:rsidRPr="005506B7">
        <w:rPr>
          <w:rFonts w:ascii="Arial" w:eastAsia="Humanst521 BT" w:hAnsi="Arial" w:cs="Arial"/>
          <w:w w:val="110"/>
        </w:rPr>
        <w:t xml:space="preserve">of </w:t>
      </w:r>
      <w:r w:rsidRPr="005506B7">
        <w:rPr>
          <w:rFonts w:ascii="Arial" w:eastAsia="Humanst521 BT" w:hAnsi="Arial" w:cs="Arial"/>
          <w:w w:val="108"/>
        </w:rPr>
        <w:t>broadcasting</w:t>
      </w:r>
      <w:r w:rsidRPr="005506B7">
        <w:rPr>
          <w:rFonts w:ascii="Arial" w:eastAsia="Humanst521 BT" w:hAnsi="Arial" w:cs="Arial"/>
        </w:rPr>
        <w:t xml:space="preserve">technology such as multiple soundtracks, </w:t>
      </w:r>
      <w:r w:rsidRPr="005506B7">
        <w:rPr>
          <w:rFonts w:ascii="Arial" w:eastAsia="Humanst521 BT" w:hAnsi="Arial" w:cs="Arial"/>
          <w:w w:val="110"/>
        </w:rPr>
        <w:t>subtitling,</w:t>
      </w:r>
      <w:r w:rsidRPr="005506B7">
        <w:rPr>
          <w:rFonts w:ascii="Arial" w:eastAsia="Humanst521 BT" w:hAnsi="Arial" w:cs="Arial"/>
        </w:rPr>
        <w:t xml:space="preserve">and Sign </w:t>
      </w:r>
      <w:r w:rsidRPr="005506B7">
        <w:rPr>
          <w:rFonts w:ascii="Arial" w:eastAsia="Humanst521 BT" w:hAnsi="Arial" w:cs="Arial"/>
          <w:w w:val="114"/>
        </w:rPr>
        <w:t>language.</w:t>
      </w:r>
      <w:r w:rsidRPr="005506B7">
        <w:rPr>
          <w:rFonts w:ascii="Arial" w:eastAsia="Humanst521 BT" w:hAnsi="Arial" w:cs="Arial"/>
        </w:rPr>
        <w:t xml:space="preserve">In  </w:t>
      </w:r>
      <w:r w:rsidRPr="005506B7">
        <w:rPr>
          <w:rFonts w:ascii="Arial" w:eastAsia="Humanst521 BT" w:hAnsi="Arial" w:cs="Arial"/>
          <w:w w:val="107"/>
        </w:rPr>
        <w:t xml:space="preserve">this </w:t>
      </w:r>
      <w:r w:rsidRPr="005506B7">
        <w:rPr>
          <w:rFonts w:ascii="Arial" w:eastAsia="Humanst521 BT" w:hAnsi="Arial" w:cs="Arial"/>
        </w:rPr>
        <w:t>regard,the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strivestobroadcast eventsof</w:t>
      </w:r>
      <w:r w:rsidRPr="005506B7">
        <w:rPr>
          <w:rFonts w:ascii="Arial" w:eastAsia="Humanst521 BT" w:hAnsi="Arial" w:cs="Arial"/>
          <w:w w:val="110"/>
        </w:rPr>
        <w:t xml:space="preserve">national </w:t>
      </w:r>
      <w:r w:rsidRPr="005506B7">
        <w:rPr>
          <w:rFonts w:ascii="Arial" w:eastAsia="Humanst521 BT" w:hAnsi="Arial" w:cs="Arial"/>
        </w:rPr>
        <w:t>importance inthesix</w:t>
      </w:r>
      <w:r w:rsidRPr="005506B7">
        <w:rPr>
          <w:rFonts w:ascii="Arial" w:eastAsia="Humanst521 BT" w:hAnsi="Arial" w:cs="Arial"/>
          <w:w w:val="114"/>
        </w:rPr>
        <w:t>language</w:t>
      </w:r>
      <w:r w:rsidRPr="005506B7">
        <w:rPr>
          <w:rFonts w:ascii="Arial" w:eastAsia="Humanst521 BT" w:hAnsi="Arial" w:cs="Arial"/>
        </w:rPr>
        <w:t>groups</w:t>
      </w:r>
      <w:r w:rsidRPr="005506B7">
        <w:rPr>
          <w:rFonts w:ascii="Arial" w:eastAsia="Humanst521 BT" w:hAnsi="Arial" w:cs="Arial"/>
          <w:w w:val="110"/>
        </w:rPr>
        <w:t xml:space="preserve">as </w:t>
      </w:r>
      <w:r w:rsidRPr="005506B7">
        <w:rPr>
          <w:rFonts w:ascii="Arial" w:eastAsia="Humanst521 BT" w:hAnsi="Arial" w:cs="Arial"/>
        </w:rPr>
        <w:t xml:space="preserve">providedforintheNational </w:t>
      </w:r>
      <w:r w:rsidRPr="005506B7">
        <w:rPr>
          <w:rFonts w:ascii="Arial" w:eastAsia="Humanst521 BT" w:hAnsi="Arial" w:cs="Arial"/>
          <w:w w:val="110"/>
        </w:rPr>
        <w:t>Language</w:t>
      </w:r>
      <w:r w:rsidRPr="005506B7">
        <w:rPr>
          <w:rFonts w:ascii="Arial" w:eastAsia="Humanst521 BT" w:hAnsi="Arial" w:cs="Arial"/>
          <w:spacing w:val="-5"/>
        </w:rPr>
        <w:t>P</w:t>
      </w:r>
      <w:r w:rsidRPr="005506B7">
        <w:rPr>
          <w:rFonts w:ascii="Arial" w:eastAsia="Humanst521 BT" w:hAnsi="Arial" w:cs="Arial"/>
        </w:rPr>
        <w:t>olicy</w:t>
      </w:r>
      <w:r w:rsidRPr="005506B7">
        <w:rPr>
          <w:rFonts w:ascii="Arial" w:eastAsia="Humanst521 BT" w:hAnsi="Arial" w:cs="Arial"/>
          <w:spacing w:val="-3"/>
        </w:rPr>
        <w:t>F</w:t>
      </w:r>
      <w:r w:rsidRPr="005506B7">
        <w:rPr>
          <w:rFonts w:ascii="Arial" w:eastAsia="Humanst521 BT" w:hAnsi="Arial" w:cs="Arial"/>
        </w:rPr>
        <w:t>ramework,developedbytheDepartmentofArts and Culture.The</w:t>
      </w:r>
      <w:r w:rsidRPr="005506B7">
        <w:rPr>
          <w:rFonts w:ascii="Arial" w:eastAsia="Humanst521 BT" w:hAnsi="Arial" w:cs="Arial"/>
          <w:spacing w:val="-5"/>
        </w:rPr>
        <w:t>P</w:t>
      </w:r>
      <w:r w:rsidRPr="005506B7">
        <w:rPr>
          <w:rFonts w:ascii="Arial" w:eastAsia="Humanst521 BT" w:hAnsi="Arial" w:cs="Arial"/>
        </w:rPr>
        <w:t xml:space="preserve">olicyonNews,CurrentAffairs and Information </w:t>
      </w:r>
      <w:r w:rsidRPr="005506B7">
        <w:rPr>
          <w:rFonts w:ascii="Arial" w:eastAsia="Humanst521 BT" w:hAnsi="Arial" w:cs="Arial"/>
          <w:spacing w:val="-5"/>
        </w:rPr>
        <w:t>P</w:t>
      </w:r>
      <w:r w:rsidRPr="005506B7">
        <w:rPr>
          <w:rFonts w:ascii="Arial" w:eastAsia="Humanst521 BT" w:hAnsi="Arial" w:cs="Arial"/>
        </w:rPr>
        <w:t>olicygivesmore</w:t>
      </w:r>
      <w:r w:rsidRPr="005506B7">
        <w:rPr>
          <w:rFonts w:ascii="Arial" w:eastAsia="Humanst521 BT" w:hAnsi="Arial" w:cs="Arial"/>
          <w:w w:val="107"/>
        </w:rPr>
        <w:t xml:space="preserve">information </w:t>
      </w:r>
      <w:r w:rsidRPr="005506B7">
        <w:rPr>
          <w:rFonts w:ascii="Arial" w:eastAsia="Humanst521 BT" w:hAnsi="Arial" w:cs="Arial"/>
        </w:rPr>
        <w:t>on</w:t>
      </w:r>
      <w:r w:rsidRPr="005506B7">
        <w:rPr>
          <w:rFonts w:ascii="Arial" w:eastAsia="Humanst521 BT" w:hAnsi="Arial" w:cs="Arial"/>
          <w:w w:val="108"/>
        </w:rPr>
        <w:t>broadcasting</w:t>
      </w:r>
      <w:r w:rsidRPr="005506B7">
        <w:rPr>
          <w:rFonts w:ascii="Arial" w:eastAsia="Humanst521 BT" w:hAnsi="Arial" w:cs="Arial"/>
        </w:rPr>
        <w:t>eventsof</w:t>
      </w:r>
      <w:r w:rsidRPr="005506B7">
        <w:rPr>
          <w:rFonts w:ascii="Arial" w:eastAsia="Humanst521 BT" w:hAnsi="Arial" w:cs="Arial"/>
          <w:w w:val="107"/>
        </w:rPr>
        <w:t>nationalimportance.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color w:val="004890"/>
          <w:w w:val="92"/>
        </w:rPr>
        <w:t>CHILDREN'S</w:t>
      </w:r>
      <w:r w:rsidRPr="005506B7">
        <w:rPr>
          <w:rFonts w:ascii="Arial" w:eastAsia="Humanst521 BT" w:hAnsi="Arial" w:cs="Arial"/>
          <w:b/>
          <w:color w:val="004890"/>
        </w:rPr>
        <w:t>PROGRAMMES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 xml:space="preserve">Childrenrequireinformative, </w:t>
      </w:r>
      <w:r w:rsidRPr="005506B7">
        <w:rPr>
          <w:rFonts w:ascii="Arial" w:eastAsia="Humanst521 BT" w:hAnsi="Arial" w:cs="Arial"/>
          <w:w w:val="108"/>
        </w:rPr>
        <w:t>educational</w:t>
      </w:r>
      <w:r w:rsidRPr="005506B7">
        <w:rPr>
          <w:rFonts w:ascii="Arial" w:eastAsia="Humanst521 BT" w:hAnsi="Arial" w:cs="Arial"/>
        </w:rPr>
        <w:t xml:space="preserve">and  </w:t>
      </w:r>
      <w:r w:rsidRPr="005506B7">
        <w:rPr>
          <w:rFonts w:ascii="Arial" w:eastAsia="Humanst521 BT" w:hAnsi="Arial" w:cs="Arial"/>
          <w:w w:val="107"/>
        </w:rPr>
        <w:t>entertainingprogramming</w:t>
      </w:r>
      <w:r w:rsidRPr="005506B7">
        <w:rPr>
          <w:rFonts w:ascii="Arial" w:eastAsia="Humanst521 BT" w:hAnsi="Arial" w:cs="Arial"/>
        </w:rPr>
        <w:t>ofexcellentqualit</w:t>
      </w:r>
      <w:r w:rsidRPr="005506B7">
        <w:rPr>
          <w:rFonts w:ascii="Arial" w:eastAsia="Humanst521 BT" w:hAnsi="Arial" w:cs="Arial"/>
          <w:spacing w:val="-14"/>
        </w:rPr>
        <w:t>y</w:t>
      </w:r>
      <w:r w:rsidRPr="005506B7">
        <w:rPr>
          <w:rFonts w:ascii="Arial" w:eastAsia="Humanst521 BT" w:hAnsi="Arial" w:cs="Arial"/>
        </w:rPr>
        <w:t xml:space="preserve">, </w:t>
      </w:r>
      <w:r w:rsidRPr="005506B7">
        <w:rPr>
          <w:rFonts w:ascii="Arial" w:eastAsia="Humanst521 BT" w:hAnsi="Arial" w:cs="Arial"/>
          <w:w w:val="110"/>
        </w:rPr>
        <w:t xml:space="preserve">in </w:t>
      </w:r>
      <w:r w:rsidRPr="005506B7">
        <w:rPr>
          <w:rFonts w:ascii="Arial" w:eastAsia="Humanst521 BT" w:hAnsi="Arial" w:cs="Arial"/>
        </w:rPr>
        <w:t>theirhome</w:t>
      </w:r>
      <w:r w:rsidRPr="005506B7">
        <w:rPr>
          <w:rFonts w:ascii="Arial" w:eastAsia="Humanst521 BT" w:hAnsi="Arial" w:cs="Arial"/>
          <w:w w:val="114"/>
        </w:rPr>
        <w:t>language,</w:t>
      </w:r>
      <w:r w:rsidRPr="005506B7">
        <w:rPr>
          <w:rFonts w:ascii="Arial" w:eastAsia="Humanst521 BT" w:hAnsi="Arial" w:cs="Arial"/>
        </w:rPr>
        <w:t>thatisaimedspecifically ataddressing theirneedsand</w:t>
      </w:r>
      <w:r w:rsidRPr="005506B7">
        <w:rPr>
          <w:rFonts w:ascii="Arial" w:eastAsia="Humanst521 BT" w:hAnsi="Arial" w:cs="Arial"/>
          <w:w w:val="110"/>
        </w:rPr>
        <w:t>instilling</w:t>
      </w:r>
      <w:r w:rsidRPr="005506B7">
        <w:rPr>
          <w:rFonts w:ascii="Arial" w:eastAsia="Humanst521 BT" w:hAnsi="Arial" w:cs="Arial"/>
        </w:rPr>
        <w:t>asense</w:t>
      </w:r>
      <w:r w:rsidRPr="005506B7">
        <w:rPr>
          <w:rFonts w:ascii="Arial" w:eastAsia="Humanst521 BT" w:hAnsi="Arial" w:cs="Arial"/>
          <w:w w:val="110"/>
        </w:rPr>
        <w:t xml:space="preserve">of </w:t>
      </w:r>
      <w:r w:rsidRPr="005506B7">
        <w:rPr>
          <w:rFonts w:ascii="Arial" w:eastAsia="Humanst521 BT" w:hAnsi="Arial" w:cs="Arial"/>
        </w:rPr>
        <w:t>prideintheircultureand</w:t>
      </w:r>
      <w:r w:rsidRPr="005506B7">
        <w:rPr>
          <w:rFonts w:ascii="Arial" w:eastAsia="Humanst521 BT" w:hAnsi="Arial" w:cs="Arial"/>
          <w:w w:val="114"/>
        </w:rPr>
        <w:t>language.</w:t>
      </w:r>
      <w:r w:rsidRPr="005506B7">
        <w:rPr>
          <w:rFonts w:ascii="Arial" w:eastAsia="Humanst521 BT" w:hAnsi="Arial" w:cs="Arial"/>
        </w:rPr>
        <w:t>Theseneedsvaryaccording tothecircumstances andages</w:t>
      </w:r>
      <w:r w:rsidRPr="005506B7">
        <w:rPr>
          <w:rFonts w:ascii="Arial" w:eastAsia="Humanst521 BT" w:hAnsi="Arial" w:cs="Arial"/>
          <w:w w:val="110"/>
        </w:rPr>
        <w:t xml:space="preserve">of </w:t>
      </w:r>
      <w:r w:rsidRPr="005506B7">
        <w:rPr>
          <w:rFonts w:ascii="Arial" w:eastAsia="Humanst521 BT" w:hAnsi="Arial" w:cs="Arial"/>
        </w:rPr>
        <w:t xml:space="preserve">children, from pre-school to  </w:t>
      </w:r>
      <w:r w:rsidRPr="005506B7">
        <w:rPr>
          <w:rFonts w:ascii="Arial" w:eastAsia="Humanst521 BT" w:hAnsi="Arial" w:cs="Arial"/>
          <w:w w:val="109"/>
        </w:rPr>
        <w:t>schoolgoing</w:t>
      </w:r>
      <w:r w:rsidRPr="005506B7">
        <w:rPr>
          <w:rFonts w:ascii="Arial" w:eastAsia="Humanst521 BT" w:hAnsi="Arial" w:cs="Arial"/>
        </w:rPr>
        <w:t>and adolescence</w:t>
      </w:r>
      <w:proofErr w:type="gramStart"/>
      <w:r w:rsidRPr="005506B7">
        <w:rPr>
          <w:rFonts w:ascii="Arial" w:eastAsia="Humanst521 BT" w:hAnsi="Arial" w:cs="Arial"/>
        </w:rPr>
        <w:t xml:space="preserve">. </w:t>
      </w:r>
      <w:proofErr w:type="gramEnd"/>
      <w:r w:rsidRPr="005506B7">
        <w:rPr>
          <w:rFonts w:ascii="Arial" w:eastAsia="Humanst521 BT" w:hAnsi="Arial" w:cs="Arial"/>
        </w:rPr>
        <w:t>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 xml:space="preserve">recognises that </w:t>
      </w:r>
      <w:r w:rsidRPr="005506B7">
        <w:rPr>
          <w:rFonts w:ascii="Arial" w:eastAsia="Humanst521 BT" w:hAnsi="Arial" w:cs="Arial"/>
          <w:w w:val="107"/>
        </w:rPr>
        <w:t xml:space="preserve">many </w:t>
      </w:r>
      <w:r w:rsidRPr="005506B7">
        <w:rPr>
          <w:rFonts w:ascii="Arial" w:eastAsia="Humanst521 BT" w:hAnsi="Arial" w:cs="Arial"/>
        </w:rPr>
        <w:t>children</w:t>
      </w:r>
      <w:proofErr w:type="gramStart"/>
      <w:r w:rsidRPr="005506B7">
        <w:rPr>
          <w:rFonts w:ascii="Arial" w:eastAsia="Humanst521 BT" w:hAnsi="Arial" w:cs="Arial"/>
        </w:rPr>
        <w:t>,particularlypre</w:t>
      </w:r>
      <w:proofErr w:type="gramEnd"/>
      <w:r w:rsidRPr="005506B7">
        <w:rPr>
          <w:rFonts w:ascii="Arial" w:eastAsia="Humanst521 BT" w:hAnsi="Arial" w:cs="Arial"/>
        </w:rPr>
        <w:t>-schoolchildren,</w:t>
      </w:r>
      <w:r w:rsidRPr="005506B7">
        <w:rPr>
          <w:rFonts w:ascii="Arial" w:eastAsia="Humanst521 BT" w:hAnsi="Arial" w:cs="Arial"/>
          <w:w w:val="107"/>
        </w:rPr>
        <w:t>understand</w:t>
      </w:r>
      <w:r w:rsidRPr="005506B7">
        <w:rPr>
          <w:rFonts w:ascii="Arial" w:eastAsia="Humanst521 BT" w:hAnsi="Arial" w:cs="Arial"/>
        </w:rPr>
        <w:t>onlytheirhome</w:t>
      </w:r>
      <w:r w:rsidRPr="005506B7">
        <w:rPr>
          <w:rFonts w:ascii="Arial" w:eastAsia="Humanst521 BT" w:hAnsi="Arial" w:cs="Arial"/>
          <w:w w:val="114"/>
        </w:rPr>
        <w:t>language.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 xml:space="preserve">aims tobroadcast arange of  top  quality </w:t>
      </w:r>
      <w:r w:rsidRPr="005506B7">
        <w:rPr>
          <w:rFonts w:ascii="Arial" w:eastAsia="Humanst521 BT" w:hAnsi="Arial" w:cs="Arial"/>
          <w:w w:val="108"/>
        </w:rPr>
        <w:t>educational,</w:t>
      </w:r>
      <w:r w:rsidRPr="005506B7">
        <w:rPr>
          <w:rFonts w:ascii="Arial" w:eastAsia="Humanst521 BT" w:hAnsi="Arial" w:cs="Arial"/>
        </w:rPr>
        <w:t xml:space="preserve">informative and </w:t>
      </w:r>
      <w:r w:rsidRPr="005506B7">
        <w:rPr>
          <w:rFonts w:ascii="Arial" w:eastAsia="Humanst521 BT" w:hAnsi="Arial" w:cs="Arial"/>
          <w:w w:val="107"/>
        </w:rPr>
        <w:t xml:space="preserve">entertaining </w:t>
      </w:r>
      <w:r w:rsidRPr="005506B7">
        <w:rPr>
          <w:rFonts w:ascii="Arial" w:eastAsia="Humanst521 BT" w:hAnsi="Arial" w:cs="Arial"/>
        </w:rPr>
        <w:t xml:space="preserve">television  programmes  for children  of   different  age  groups  that  are responsive  to </w:t>
      </w:r>
      <w:r w:rsidRPr="005506B7">
        <w:rPr>
          <w:rFonts w:ascii="Arial" w:eastAsia="Humanst521 BT" w:hAnsi="Arial" w:cs="Arial"/>
          <w:w w:val="102"/>
        </w:rPr>
        <w:t xml:space="preserve">their </w:t>
      </w:r>
      <w:r w:rsidRPr="005506B7">
        <w:rPr>
          <w:rFonts w:ascii="Arial" w:eastAsia="Humanst521 BT" w:hAnsi="Arial" w:cs="Arial"/>
          <w:w w:val="114"/>
        </w:rPr>
        <w:t>language</w:t>
      </w:r>
      <w:r w:rsidRPr="005506B7">
        <w:rPr>
          <w:rFonts w:ascii="Arial" w:eastAsia="Humanst521 BT" w:hAnsi="Arial" w:cs="Arial"/>
        </w:rPr>
        <w:t>needs</w:t>
      </w:r>
      <w:proofErr w:type="gramStart"/>
      <w:r w:rsidRPr="005506B7">
        <w:rPr>
          <w:rFonts w:ascii="Arial" w:eastAsia="Humanst521 BT" w:hAnsi="Arial" w:cs="Arial"/>
        </w:rPr>
        <w:t xml:space="preserve">. </w:t>
      </w:r>
      <w:proofErr w:type="gramEnd"/>
      <w:r w:rsidRPr="005506B7">
        <w:rPr>
          <w:rFonts w:ascii="Arial" w:eastAsia="Humanst521 BT" w:hAnsi="Arial" w:cs="Arial"/>
        </w:rPr>
        <w:t>Thiscanbe</w:t>
      </w:r>
      <w:r w:rsidRPr="005506B7">
        <w:rPr>
          <w:rFonts w:ascii="Arial" w:eastAsia="Humanst521 BT" w:hAnsi="Arial" w:cs="Arial"/>
          <w:w w:val="106"/>
        </w:rPr>
        <w:t>accomplished</w:t>
      </w:r>
      <w:r w:rsidRPr="005506B7">
        <w:rPr>
          <w:rFonts w:ascii="Arial" w:eastAsia="Humanst521 BT" w:hAnsi="Arial" w:cs="Arial"/>
        </w:rPr>
        <w:t>bymeanssuchas</w:t>
      </w:r>
      <w:r w:rsidRPr="005506B7">
        <w:rPr>
          <w:rFonts w:ascii="Arial" w:eastAsia="Humanst521 BT" w:hAnsi="Arial" w:cs="Arial"/>
          <w:w w:val="110"/>
        </w:rPr>
        <w:t xml:space="preserve">dubbing,multilingualprogramming </w:t>
      </w:r>
      <w:r w:rsidRPr="005506B7">
        <w:rPr>
          <w:rFonts w:ascii="Arial" w:eastAsia="Humanst521 BT" w:hAnsi="Arial" w:cs="Arial"/>
        </w:rPr>
        <w:t>and</w:t>
      </w:r>
      <w:r w:rsidRPr="005506B7">
        <w:rPr>
          <w:rFonts w:ascii="Arial" w:eastAsia="Humanst521 BT" w:hAnsi="Arial" w:cs="Arial"/>
          <w:w w:val="110"/>
        </w:rPr>
        <w:t>subtitling</w:t>
      </w:r>
      <w:r w:rsidRPr="005506B7">
        <w:rPr>
          <w:rFonts w:ascii="Arial" w:eastAsia="Humanst521 BT" w:hAnsi="Arial" w:cs="Arial"/>
        </w:rPr>
        <w:t>thatisage appropriate</w:t>
      </w:r>
      <w:proofErr w:type="gramStart"/>
      <w:r w:rsidRPr="005506B7">
        <w:rPr>
          <w:rFonts w:ascii="Arial" w:eastAsia="Humanst521 BT" w:hAnsi="Arial" w:cs="Arial"/>
        </w:rPr>
        <w:t xml:space="preserve">. </w:t>
      </w:r>
      <w:proofErr w:type="gramEnd"/>
      <w:r w:rsidRPr="005506B7">
        <w:rPr>
          <w:rFonts w:ascii="Arial" w:eastAsia="Humanst521 BT" w:hAnsi="Arial" w:cs="Arial"/>
        </w:rPr>
        <w:t>When</w:t>
      </w:r>
      <w:r w:rsidRPr="005506B7">
        <w:rPr>
          <w:rFonts w:ascii="Arial" w:eastAsia="Humanst521 BT" w:hAnsi="Arial" w:cs="Arial"/>
          <w:w w:val="109"/>
        </w:rPr>
        <w:t>acquiring</w:t>
      </w:r>
      <w:r w:rsidRPr="005506B7">
        <w:rPr>
          <w:rFonts w:ascii="Arial" w:eastAsia="Humanst521 BT" w:hAnsi="Arial" w:cs="Arial"/>
        </w:rPr>
        <w:t>and</w:t>
      </w:r>
      <w:r w:rsidRPr="005506B7">
        <w:rPr>
          <w:rFonts w:ascii="Arial" w:eastAsia="Humanst521 BT" w:hAnsi="Arial" w:cs="Arial"/>
          <w:w w:val="108"/>
        </w:rPr>
        <w:t>broadcasting</w:t>
      </w:r>
      <w:r w:rsidRPr="005506B7">
        <w:rPr>
          <w:rFonts w:ascii="Arial" w:eastAsia="Humanst521 BT" w:hAnsi="Arial" w:cs="Arial"/>
        </w:rPr>
        <w:t>children's</w:t>
      </w:r>
      <w:r w:rsidRPr="005506B7">
        <w:rPr>
          <w:rFonts w:ascii="Arial" w:eastAsia="Humanst521 BT" w:hAnsi="Arial" w:cs="Arial"/>
          <w:w w:val="105"/>
        </w:rPr>
        <w:t xml:space="preserve">programmes </w:t>
      </w:r>
      <w:r w:rsidRPr="005506B7">
        <w:rPr>
          <w:rFonts w:ascii="Arial" w:eastAsia="Humanst521 BT" w:hAnsi="Arial" w:cs="Arial"/>
        </w:rPr>
        <w:t>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 xml:space="preserve">takeschildren's </w:t>
      </w:r>
      <w:r w:rsidRPr="005506B7">
        <w:rPr>
          <w:rFonts w:ascii="Arial" w:eastAsia="Humanst521 BT" w:hAnsi="Arial" w:cs="Arial"/>
          <w:w w:val="114"/>
        </w:rPr>
        <w:t>language</w:t>
      </w:r>
      <w:r w:rsidRPr="005506B7">
        <w:rPr>
          <w:rFonts w:ascii="Arial" w:eastAsia="Humanst521 BT" w:hAnsi="Arial" w:cs="Arial"/>
        </w:rPr>
        <w:t>requirements into  account</w:t>
      </w:r>
      <w:proofErr w:type="gramStart"/>
      <w:r w:rsidRPr="005506B7">
        <w:rPr>
          <w:rFonts w:ascii="Arial" w:eastAsia="Humanst521 BT" w:hAnsi="Arial" w:cs="Arial"/>
        </w:rPr>
        <w:t xml:space="preserve">. </w:t>
      </w:r>
      <w:proofErr w:type="gramEnd"/>
      <w:r w:rsidRPr="005506B7">
        <w:rPr>
          <w:rFonts w:ascii="Arial" w:eastAsia="Humanst521 BT" w:hAnsi="Arial" w:cs="Arial"/>
        </w:rPr>
        <w:t>More</w:t>
      </w:r>
      <w:r w:rsidRPr="005506B7">
        <w:rPr>
          <w:rFonts w:ascii="Arial" w:eastAsia="Humanst521 BT" w:hAnsi="Arial" w:cs="Arial"/>
          <w:w w:val="107"/>
        </w:rPr>
        <w:t>information</w:t>
      </w:r>
      <w:r w:rsidRPr="005506B7">
        <w:rPr>
          <w:rFonts w:ascii="Arial" w:eastAsia="Humanst521 BT" w:hAnsi="Arial" w:cs="Arial"/>
        </w:rPr>
        <w:t>on</w:t>
      </w:r>
      <w:r w:rsidRPr="005506B7">
        <w:rPr>
          <w:rFonts w:ascii="Arial" w:eastAsia="Humanst521 BT" w:hAnsi="Arial" w:cs="Arial"/>
          <w:w w:val="104"/>
        </w:rPr>
        <w:t xml:space="preserve">children's </w:t>
      </w:r>
      <w:r w:rsidRPr="005506B7">
        <w:rPr>
          <w:rFonts w:ascii="Arial" w:eastAsia="Humanst521 BT" w:hAnsi="Arial" w:cs="Arial"/>
        </w:rPr>
        <w:t>programmes isdetailedinthe</w:t>
      </w:r>
      <w:r w:rsidRPr="005506B7">
        <w:rPr>
          <w:rFonts w:ascii="Arial" w:eastAsia="Humanst521 BT" w:hAnsi="Arial" w:cs="Arial"/>
          <w:w w:val="106"/>
        </w:rPr>
        <w:t>Programming</w:t>
      </w:r>
      <w:r w:rsidRPr="005506B7">
        <w:rPr>
          <w:rFonts w:ascii="Arial" w:eastAsia="Humanst521 BT" w:hAnsi="Arial" w:cs="Arial"/>
          <w:spacing w:val="-4"/>
          <w:w w:val="91"/>
        </w:rPr>
        <w:t>P</w:t>
      </w:r>
      <w:r w:rsidRPr="005506B7">
        <w:rPr>
          <w:rFonts w:ascii="Arial" w:eastAsia="Humanst521 BT" w:hAnsi="Arial" w:cs="Arial"/>
          <w:w w:val="102"/>
        </w:rPr>
        <w:t>olic</w:t>
      </w:r>
      <w:r w:rsidRPr="005506B7">
        <w:rPr>
          <w:rFonts w:ascii="Arial" w:eastAsia="Humanst521 BT" w:hAnsi="Arial" w:cs="Arial"/>
          <w:spacing w:val="-14"/>
          <w:w w:val="102"/>
        </w:rPr>
        <w:t>y</w:t>
      </w:r>
      <w:r w:rsidRPr="005506B7">
        <w:rPr>
          <w:rFonts w:ascii="Arial" w:eastAsia="Humanst521 BT" w:hAnsi="Arial" w:cs="Arial"/>
          <w:w w:val="111"/>
        </w:rPr>
        <w:t>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color w:val="004890"/>
        </w:rPr>
        <w:t>DRAMA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DramaprovidesauniquemeansoftellingourSouthAfricanstories,andlearning fromand</w:t>
      </w:r>
      <w:r w:rsidRPr="005506B7">
        <w:rPr>
          <w:rFonts w:ascii="Arial" w:eastAsia="Humanst521 BT" w:hAnsi="Arial" w:cs="Arial"/>
          <w:w w:val="109"/>
        </w:rPr>
        <w:t xml:space="preserve">about </w:t>
      </w:r>
      <w:r w:rsidRPr="005506B7">
        <w:rPr>
          <w:rFonts w:ascii="Arial" w:eastAsia="Humanst521 BT" w:hAnsi="Arial" w:cs="Arial"/>
        </w:rPr>
        <w:t>one anothe</w:t>
      </w:r>
      <w:r w:rsidRPr="005506B7">
        <w:rPr>
          <w:rFonts w:ascii="Arial" w:eastAsia="Humanst521 BT" w:hAnsi="Arial" w:cs="Arial"/>
          <w:spacing w:val="-16"/>
        </w:rPr>
        <w:t>r</w:t>
      </w:r>
      <w:proofErr w:type="gramStart"/>
      <w:r w:rsidRPr="005506B7">
        <w:rPr>
          <w:rFonts w:ascii="Arial" w:eastAsia="Humanst521 BT" w:hAnsi="Arial" w:cs="Arial"/>
        </w:rPr>
        <w:t xml:space="preserve">.    </w:t>
      </w:r>
      <w:proofErr w:type="gramEnd"/>
      <w:r w:rsidRPr="005506B7">
        <w:rPr>
          <w:rFonts w:ascii="Arial" w:eastAsia="Humanst521 BT" w:hAnsi="Arial" w:cs="Arial"/>
        </w:rPr>
        <w:t xml:space="preserve">The  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 xml:space="preserve">broadcasts  top quality  South  African   television dramas  that </w:t>
      </w:r>
      <w:r w:rsidRPr="005506B7">
        <w:rPr>
          <w:rFonts w:ascii="Arial" w:eastAsia="Humanst521 BT" w:hAnsi="Arial" w:cs="Arial"/>
          <w:w w:val="110"/>
        </w:rPr>
        <w:t xml:space="preserve">in </w:t>
      </w:r>
      <w:r w:rsidRPr="005506B7">
        <w:rPr>
          <w:rFonts w:ascii="Arial" w:eastAsia="Humanst521 BT" w:hAnsi="Arial" w:cs="Arial"/>
          <w:w w:val="107"/>
        </w:rPr>
        <w:t>combination</w:t>
      </w:r>
      <w:r w:rsidRPr="005506B7">
        <w:rPr>
          <w:rFonts w:ascii="Arial" w:eastAsia="Humanst521 BT" w:hAnsi="Arial" w:cs="Arial"/>
        </w:rPr>
        <w:t>include and reflect</w:t>
      </w:r>
      <w:r w:rsidR="008915AF">
        <w:rPr>
          <w:rFonts w:ascii="Arial" w:eastAsia="Humanst521 BT" w:hAnsi="Arial" w:cs="Arial"/>
        </w:rPr>
        <w:t>Community</w:t>
      </w:r>
      <w:r w:rsidRPr="005506B7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w w:val="113"/>
        </w:rPr>
        <w:t>languages</w:t>
      </w:r>
      <w:r w:rsidRPr="005506B7">
        <w:rPr>
          <w:rFonts w:ascii="Arial" w:eastAsia="Humanst521 BT" w:hAnsi="Arial" w:cs="Arial"/>
        </w:rPr>
        <w:t>and cultures</w:t>
      </w:r>
      <w:proofErr w:type="gramStart"/>
      <w:r w:rsidRPr="005506B7">
        <w:rPr>
          <w:rFonts w:ascii="Arial" w:eastAsia="Humanst521 BT" w:hAnsi="Arial" w:cs="Arial"/>
        </w:rPr>
        <w:t xml:space="preserve">. </w:t>
      </w:r>
      <w:r w:rsidRPr="005506B7">
        <w:rPr>
          <w:rFonts w:ascii="Arial" w:eastAsia="Humanst521 BT" w:hAnsi="Arial" w:cs="Arial"/>
          <w:spacing w:val="-3"/>
        </w:rPr>
        <w:t>W</w:t>
      </w:r>
      <w:r w:rsidRPr="005506B7">
        <w:rPr>
          <w:rFonts w:ascii="Arial" w:eastAsia="Humanst521 BT" w:hAnsi="Arial" w:cs="Arial"/>
        </w:rPr>
        <w:t>ealso  undertake</w:t>
      </w:r>
      <w:proofErr w:type="gramEnd"/>
      <w:r w:rsidRPr="005506B7">
        <w:rPr>
          <w:rFonts w:ascii="Arial" w:eastAsia="Humanst521 BT" w:hAnsi="Arial" w:cs="Arial"/>
        </w:rPr>
        <w:t xml:space="preserve"> </w:t>
      </w:r>
      <w:r w:rsidRPr="005506B7">
        <w:rPr>
          <w:rFonts w:ascii="Arial" w:eastAsia="Humanst521 BT" w:hAnsi="Arial" w:cs="Arial"/>
          <w:w w:val="104"/>
        </w:rPr>
        <w:t xml:space="preserve">to </w:t>
      </w:r>
      <w:r w:rsidRPr="005506B7">
        <w:rPr>
          <w:rFonts w:ascii="Arial" w:eastAsia="Humanst521 BT" w:hAnsi="Arial" w:cs="Arial"/>
        </w:rPr>
        <w:t>investigate  innovative andcreativewaysofensuring thatsuchdramas areaccessibletoas</w:t>
      </w:r>
      <w:r w:rsidRPr="005506B7">
        <w:rPr>
          <w:rFonts w:ascii="Arial" w:eastAsia="Humanst521 BT" w:hAnsi="Arial" w:cs="Arial"/>
          <w:w w:val="104"/>
        </w:rPr>
        <w:t xml:space="preserve">wide </w:t>
      </w:r>
      <w:r w:rsidRPr="005506B7">
        <w:rPr>
          <w:rFonts w:ascii="Arial" w:eastAsia="Humanst521 BT" w:hAnsi="Arial" w:cs="Arial"/>
        </w:rPr>
        <w:t>arangeofaudiences aspossible,suchas</w:t>
      </w:r>
      <w:r w:rsidRPr="005506B7">
        <w:rPr>
          <w:rFonts w:ascii="Arial" w:eastAsia="Humanst521 BT" w:hAnsi="Arial" w:cs="Arial"/>
          <w:w w:val="111"/>
        </w:rPr>
        <w:t>multilingual</w:t>
      </w:r>
      <w:r w:rsidRPr="005506B7">
        <w:rPr>
          <w:rFonts w:ascii="Arial" w:eastAsia="Humanst521 BT" w:hAnsi="Arial" w:cs="Arial"/>
        </w:rPr>
        <w:t xml:space="preserve">productions, </w:t>
      </w:r>
      <w:r w:rsidRPr="005506B7">
        <w:rPr>
          <w:rFonts w:ascii="Arial" w:eastAsia="Humanst521 BT" w:hAnsi="Arial" w:cs="Arial"/>
          <w:w w:val="110"/>
        </w:rPr>
        <w:t>subtitling,</w:t>
      </w:r>
      <w:r w:rsidRPr="005506B7">
        <w:rPr>
          <w:rFonts w:ascii="Arial" w:eastAsia="Humanst521 BT" w:hAnsi="Arial" w:cs="Arial"/>
        </w:rPr>
        <w:t>and</w:t>
      </w:r>
      <w:r w:rsidRPr="005506B7">
        <w:rPr>
          <w:rFonts w:ascii="Arial" w:eastAsia="Humanst521 BT" w:hAnsi="Arial" w:cs="Arial"/>
          <w:w w:val="112"/>
        </w:rPr>
        <w:t>dubbing.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color w:val="004890"/>
          <w:w w:val="93"/>
        </w:rPr>
        <w:t>MEETINGTHENEEDS</w:t>
      </w:r>
      <w:r w:rsidRPr="005506B7">
        <w:rPr>
          <w:rFonts w:ascii="Arial" w:eastAsia="Humanst521 BT" w:hAnsi="Arial" w:cs="Arial"/>
          <w:b/>
          <w:color w:val="004890"/>
        </w:rPr>
        <w:t>OF</w:t>
      </w:r>
      <w:r w:rsidRPr="005506B7">
        <w:rPr>
          <w:rFonts w:ascii="Arial" w:eastAsia="Humanst521 BT" w:hAnsi="Arial" w:cs="Arial"/>
          <w:b/>
          <w:color w:val="004890"/>
          <w:w w:val="89"/>
        </w:rPr>
        <w:t>THE</w:t>
      </w:r>
      <w:r w:rsidRPr="005506B7">
        <w:rPr>
          <w:rFonts w:ascii="Arial" w:eastAsia="Humanst521 BT" w:hAnsi="Arial" w:cs="Arial"/>
          <w:b/>
          <w:color w:val="004890"/>
        </w:rPr>
        <w:t>DEAF</w:t>
      </w:r>
      <w:r w:rsidRPr="005506B7">
        <w:rPr>
          <w:rFonts w:ascii="Arial" w:eastAsia="Humanst521 BT" w:hAnsi="Arial" w:cs="Arial"/>
          <w:b/>
          <w:color w:val="004890"/>
          <w:w w:val="92"/>
        </w:rPr>
        <w:t>ANDHARD</w:t>
      </w:r>
      <w:r w:rsidRPr="005506B7">
        <w:rPr>
          <w:rFonts w:ascii="Arial" w:eastAsia="Humanst521 BT" w:hAnsi="Arial" w:cs="Arial"/>
          <w:b/>
          <w:color w:val="004890"/>
        </w:rPr>
        <w:t>OF</w:t>
      </w:r>
      <w:r w:rsidRPr="005506B7">
        <w:rPr>
          <w:rFonts w:ascii="Arial" w:eastAsia="Humanst521 BT" w:hAnsi="Arial" w:cs="Arial"/>
          <w:b/>
          <w:color w:val="004890"/>
          <w:w w:val="91"/>
        </w:rPr>
        <w:t>HEARING</w:t>
      </w:r>
      <w:proofErr w:type="gramStart"/>
      <w:r w:rsidRPr="005506B7">
        <w:rPr>
          <w:rFonts w:ascii="Arial" w:eastAsia="Humanst521 BT" w:hAnsi="Arial" w:cs="Arial"/>
          <w:b/>
          <w:color w:val="004890"/>
          <w:w w:val="91"/>
        </w:rPr>
        <w:t>,ANDTHE</w:t>
      </w:r>
      <w:r w:rsidRPr="005506B7">
        <w:rPr>
          <w:rFonts w:ascii="Arial" w:eastAsia="Humanst521 BT" w:hAnsi="Arial" w:cs="Arial"/>
          <w:b/>
          <w:color w:val="004890"/>
        </w:rPr>
        <w:t>BLIND</w:t>
      </w:r>
      <w:proofErr w:type="gramEnd"/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>iscommittedto</w:t>
      </w:r>
      <w:r w:rsidRPr="005506B7">
        <w:rPr>
          <w:rFonts w:ascii="Arial" w:eastAsia="Humanst521 BT" w:hAnsi="Arial" w:cs="Arial"/>
          <w:w w:val="107"/>
        </w:rPr>
        <w:t>responding</w:t>
      </w:r>
      <w:r w:rsidRPr="005506B7">
        <w:rPr>
          <w:rFonts w:ascii="Arial" w:eastAsia="Humanst521 BT" w:hAnsi="Arial" w:cs="Arial"/>
        </w:rPr>
        <w:t>tothe</w:t>
      </w:r>
      <w:r w:rsidRPr="005506B7">
        <w:rPr>
          <w:rFonts w:ascii="Arial" w:eastAsia="Humanst521 BT" w:hAnsi="Arial" w:cs="Arial"/>
          <w:w w:val="108"/>
        </w:rPr>
        <w:t>broadcasting</w:t>
      </w:r>
      <w:r w:rsidRPr="005506B7">
        <w:rPr>
          <w:rFonts w:ascii="Arial" w:eastAsia="Humanst521 BT" w:hAnsi="Arial" w:cs="Arial"/>
        </w:rPr>
        <w:t>needsofallitsaudiences</w:t>
      </w:r>
      <w:proofErr w:type="gramStart"/>
      <w:r w:rsidRPr="005506B7">
        <w:rPr>
          <w:rFonts w:ascii="Arial" w:eastAsia="Humanst521 BT" w:hAnsi="Arial" w:cs="Arial"/>
        </w:rPr>
        <w:t xml:space="preserve">. </w:t>
      </w:r>
      <w:proofErr w:type="gramEnd"/>
      <w:r w:rsidRPr="005506B7">
        <w:rPr>
          <w:rFonts w:ascii="Arial" w:eastAsia="Humanst521 BT" w:hAnsi="Arial" w:cs="Arial"/>
          <w:w w:val="107"/>
        </w:rPr>
        <w:t xml:space="preserve">Responding </w:t>
      </w:r>
      <w:r w:rsidRPr="005506B7">
        <w:rPr>
          <w:rFonts w:ascii="Arial" w:eastAsia="Humanst521 BT" w:hAnsi="Arial" w:cs="Arial"/>
        </w:rPr>
        <w:t>effectivelytotheneedsofpeoplewithdisabilities isanimportant partofourmandate</w:t>
      </w:r>
      <w:proofErr w:type="gramStart"/>
      <w:r w:rsidRPr="005506B7">
        <w:rPr>
          <w:rFonts w:ascii="Arial" w:eastAsia="Humanst521 BT" w:hAnsi="Arial" w:cs="Arial"/>
        </w:rPr>
        <w:t xml:space="preserve">. </w:t>
      </w:r>
      <w:proofErr w:type="gramEnd"/>
      <w:r w:rsidRPr="005506B7">
        <w:rPr>
          <w:rFonts w:ascii="Arial" w:eastAsia="Humanst521 BT" w:hAnsi="Arial" w:cs="Arial"/>
        </w:rPr>
        <w:t>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 xml:space="preserve"> </w:t>
      </w:r>
      <w:proofErr w:type="gramStart"/>
      <w:r w:rsidRPr="005506B7">
        <w:rPr>
          <w:rFonts w:ascii="Arial" w:eastAsia="Humanst521 BT" w:hAnsi="Arial" w:cs="Arial"/>
        </w:rPr>
        <w:t>developsspecific  plans</w:t>
      </w:r>
      <w:proofErr w:type="gramEnd"/>
      <w:r w:rsidRPr="005506B7">
        <w:rPr>
          <w:rFonts w:ascii="Arial" w:eastAsia="Humanst521 BT" w:hAnsi="Arial" w:cs="Arial"/>
        </w:rPr>
        <w:t xml:space="preserve"> tofacilitate accesstoitsbroadcasts forpeoplewith</w:t>
      </w:r>
      <w:r w:rsidRPr="005506B7">
        <w:rPr>
          <w:rFonts w:ascii="Arial" w:eastAsia="Humanst521 BT" w:hAnsi="Arial" w:cs="Arial"/>
          <w:w w:val="107"/>
        </w:rPr>
        <w:t>disabilities.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w w:val="106"/>
        </w:rPr>
        <w:t>Broadcasting</w:t>
      </w:r>
      <w:r w:rsidRPr="005506B7">
        <w:rPr>
          <w:rFonts w:ascii="Arial" w:eastAsia="Humanst521 BT" w:hAnsi="Arial" w:cs="Arial"/>
        </w:rPr>
        <w:t xml:space="preserve">of programmes in </w:t>
      </w:r>
      <w:r w:rsidR="008915AF">
        <w:rPr>
          <w:rFonts w:ascii="Arial" w:eastAsia="Humanst521 BT" w:hAnsi="Arial" w:cs="Arial"/>
        </w:rPr>
        <w:t>Community</w:t>
      </w:r>
      <w:r w:rsidRPr="005506B7">
        <w:rPr>
          <w:rFonts w:ascii="Arial" w:eastAsia="Humanst521 BT" w:hAnsi="Arial" w:cs="Arial"/>
        </w:rPr>
        <w:t xml:space="preserve"> Sign </w:t>
      </w:r>
      <w:r w:rsidRPr="005506B7">
        <w:rPr>
          <w:rFonts w:ascii="Arial" w:eastAsia="Humanst521 BT" w:hAnsi="Arial" w:cs="Arial"/>
          <w:w w:val="110"/>
        </w:rPr>
        <w:t>Language,</w:t>
      </w:r>
      <w:r w:rsidRPr="005506B7">
        <w:rPr>
          <w:rFonts w:ascii="Arial" w:eastAsia="Humanst521 BT" w:hAnsi="Arial" w:cs="Arial"/>
        </w:rPr>
        <w:t xml:space="preserve">as a  recognised </w:t>
      </w:r>
      <w:r w:rsidR="008915AF">
        <w:rPr>
          <w:rFonts w:ascii="Arial" w:eastAsia="Humanst521 BT" w:hAnsi="Arial" w:cs="Arial"/>
        </w:rPr>
        <w:t>Community</w:t>
      </w:r>
      <w:r w:rsidRPr="005506B7">
        <w:rPr>
          <w:rFonts w:ascii="Arial" w:eastAsia="Humanst521 BT" w:hAnsi="Arial" w:cs="Arial"/>
          <w:w w:val="106"/>
        </w:rPr>
        <w:t xml:space="preserve"> </w:t>
      </w:r>
      <w:r w:rsidRPr="005506B7">
        <w:rPr>
          <w:rFonts w:ascii="Arial" w:eastAsia="Humanst521 BT" w:hAnsi="Arial" w:cs="Arial"/>
          <w:w w:val="114"/>
        </w:rPr>
        <w:t>language,</w:t>
      </w:r>
      <w:r w:rsidRPr="005506B7">
        <w:rPr>
          <w:rFonts w:ascii="Arial" w:eastAsia="Humanst521 BT" w:hAnsi="Arial" w:cs="Arial"/>
        </w:rPr>
        <w:t xml:space="preserve">isoneofthemeansofmeetingtheneedsofpeoplewithhearing </w:t>
      </w:r>
      <w:r w:rsidRPr="005506B7">
        <w:rPr>
          <w:rFonts w:ascii="Arial" w:eastAsia="Humanst521 BT" w:hAnsi="Arial" w:cs="Arial"/>
          <w:w w:val="107"/>
        </w:rPr>
        <w:t>disabilities.</w:t>
      </w:r>
      <w:r w:rsidRPr="005506B7">
        <w:rPr>
          <w:rFonts w:ascii="Arial" w:eastAsia="Humanst521 BT" w:hAnsi="Arial" w:cs="Arial"/>
        </w:rPr>
        <w:t>While</w:t>
      </w:r>
      <w:r w:rsidRPr="005506B7">
        <w:rPr>
          <w:rFonts w:ascii="Arial" w:eastAsia="Humanst521 BT" w:hAnsi="Arial" w:cs="Arial"/>
          <w:w w:val="105"/>
        </w:rPr>
        <w:t xml:space="preserve">the </w:t>
      </w:r>
      <w:r w:rsidRPr="005506B7">
        <w:rPr>
          <w:rFonts w:ascii="Arial" w:eastAsia="Humanst521 BT" w:hAnsi="Arial" w:cs="Arial"/>
          <w:w w:val="108"/>
        </w:rPr>
        <w:t>broadcasting</w:t>
      </w:r>
      <w:r w:rsidRPr="005506B7">
        <w:rPr>
          <w:rFonts w:ascii="Arial" w:eastAsia="Humanst521 BT" w:hAnsi="Arial" w:cs="Arial"/>
        </w:rPr>
        <w:t xml:space="preserve">ofSign  </w:t>
      </w:r>
      <w:r w:rsidRPr="005506B7">
        <w:rPr>
          <w:rFonts w:ascii="Arial" w:eastAsia="Humanst521 BT" w:hAnsi="Arial" w:cs="Arial"/>
          <w:w w:val="110"/>
        </w:rPr>
        <w:t xml:space="preserve">Language </w:t>
      </w:r>
      <w:r w:rsidRPr="005506B7">
        <w:rPr>
          <w:rFonts w:ascii="Arial" w:eastAsia="Humanst521 BT" w:hAnsi="Arial" w:cs="Arial"/>
        </w:rPr>
        <w:t>interpretation  facilitates accessto</w:t>
      </w:r>
      <w:r w:rsidRPr="005506B7">
        <w:rPr>
          <w:rFonts w:ascii="Arial" w:eastAsia="Humanst521 BT" w:hAnsi="Arial" w:cs="Arial"/>
          <w:w w:val="108"/>
        </w:rPr>
        <w:t>programming</w:t>
      </w:r>
      <w:r w:rsidRPr="005506B7">
        <w:rPr>
          <w:rFonts w:ascii="Arial" w:eastAsia="Humanst521 BT" w:hAnsi="Arial" w:cs="Arial"/>
        </w:rPr>
        <w:t>bythedeaf</w:t>
      </w:r>
      <w:r w:rsidRPr="005506B7">
        <w:rPr>
          <w:rFonts w:ascii="Arial" w:eastAsia="Humanst521 BT" w:hAnsi="Arial" w:cs="Arial"/>
          <w:w w:val="111"/>
        </w:rPr>
        <w:t xml:space="preserve">and </w:t>
      </w:r>
      <w:r w:rsidRPr="005506B7">
        <w:rPr>
          <w:rFonts w:ascii="Arial" w:eastAsia="Humanst521 BT" w:hAnsi="Arial" w:cs="Arial"/>
        </w:rPr>
        <w:lastRenderedPageBreak/>
        <w:t xml:space="preserve">hardofhearing, italsocreatesknowledge and </w:t>
      </w:r>
      <w:r w:rsidRPr="005506B7">
        <w:rPr>
          <w:rFonts w:ascii="Arial" w:eastAsia="Humanst521 BT" w:hAnsi="Arial" w:cs="Arial"/>
          <w:w w:val="109"/>
        </w:rPr>
        <w:t>understanding</w:t>
      </w:r>
      <w:r w:rsidRPr="005506B7">
        <w:rPr>
          <w:rFonts w:ascii="Arial" w:eastAsia="Humanst521 BT" w:hAnsi="Arial" w:cs="Arial"/>
        </w:rPr>
        <w:t>ofSouth Africa's</w:t>
      </w:r>
      <w:r w:rsidRPr="005506B7">
        <w:rPr>
          <w:rFonts w:ascii="Arial" w:eastAsia="Humanst521 BT" w:hAnsi="Arial" w:cs="Arial"/>
          <w:w w:val="109"/>
        </w:rPr>
        <w:t xml:space="preserve">substantialdeaf </w:t>
      </w:r>
      <w:r w:rsidRPr="005506B7">
        <w:rPr>
          <w:rFonts w:ascii="Arial" w:eastAsia="Humanst521 BT" w:hAnsi="Arial" w:cs="Arial"/>
        </w:rPr>
        <w:t>andhardofhearing communit</w:t>
      </w:r>
      <w:r w:rsidRPr="005506B7">
        <w:rPr>
          <w:rFonts w:ascii="Arial" w:eastAsia="Humanst521 BT" w:hAnsi="Arial" w:cs="Arial"/>
          <w:spacing w:val="-14"/>
        </w:rPr>
        <w:t>y</w:t>
      </w:r>
      <w:r w:rsidRPr="005506B7">
        <w:rPr>
          <w:rFonts w:ascii="Arial" w:eastAsia="Humanst521 BT" w:hAnsi="Arial" w:cs="Arial"/>
        </w:rPr>
        <w:t xml:space="preserve">, andsocontributestonation </w:t>
      </w:r>
      <w:r w:rsidRPr="005506B7">
        <w:rPr>
          <w:rFonts w:ascii="Arial" w:eastAsia="Humanst521 BT" w:hAnsi="Arial" w:cs="Arial"/>
          <w:w w:val="112"/>
        </w:rPr>
        <w:t>building.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 xml:space="preserve">progressively expands the  amount of </w:t>
      </w:r>
      <w:r w:rsidRPr="005506B7">
        <w:rPr>
          <w:rFonts w:ascii="Arial" w:eastAsia="Humanst521 BT" w:hAnsi="Arial" w:cs="Arial"/>
          <w:w w:val="108"/>
        </w:rPr>
        <w:t>programming</w:t>
      </w:r>
      <w:r w:rsidRPr="005506B7">
        <w:rPr>
          <w:rFonts w:ascii="Arial" w:eastAsia="Humanst521 BT" w:hAnsi="Arial" w:cs="Arial"/>
        </w:rPr>
        <w:t xml:space="preserve">that issigned, </w:t>
      </w:r>
      <w:r w:rsidRPr="005506B7">
        <w:rPr>
          <w:rFonts w:ascii="Arial" w:eastAsia="Humanst521 BT" w:hAnsi="Arial" w:cs="Arial"/>
          <w:w w:val="109"/>
        </w:rPr>
        <w:t xml:space="preserve">beginning with </w:t>
      </w:r>
      <w:r w:rsidRPr="005506B7">
        <w:rPr>
          <w:rFonts w:ascii="Arial" w:eastAsia="Humanst521 BT" w:hAnsi="Arial" w:cs="Arial"/>
        </w:rPr>
        <w:t>selectednewsand currentaffairs, and eventsof</w:t>
      </w:r>
      <w:r w:rsidRPr="005506B7">
        <w:rPr>
          <w:rFonts w:ascii="Arial" w:eastAsia="Humanst521 BT" w:hAnsi="Arial" w:cs="Arial"/>
          <w:w w:val="110"/>
        </w:rPr>
        <w:t>national</w:t>
      </w:r>
      <w:r w:rsidRPr="005506B7">
        <w:rPr>
          <w:rFonts w:ascii="Arial" w:eastAsia="Humanst521 BT" w:hAnsi="Arial" w:cs="Arial"/>
        </w:rPr>
        <w:t>importance</w:t>
      </w:r>
      <w:proofErr w:type="gramStart"/>
      <w:r w:rsidRPr="005506B7">
        <w:rPr>
          <w:rFonts w:ascii="Arial" w:eastAsia="Humanst521 BT" w:hAnsi="Arial" w:cs="Arial"/>
        </w:rPr>
        <w:t xml:space="preserve">. </w:t>
      </w:r>
      <w:proofErr w:type="gramEnd"/>
      <w:r w:rsidRPr="005506B7">
        <w:rPr>
          <w:rFonts w:ascii="Arial" w:eastAsia="Humanst521 BT" w:hAnsi="Arial" w:cs="Arial"/>
        </w:rPr>
        <w:t>Special effortsare</w:t>
      </w:r>
      <w:r w:rsidRPr="005506B7">
        <w:rPr>
          <w:rFonts w:ascii="Arial" w:eastAsia="Humanst521 BT" w:hAnsi="Arial" w:cs="Arial"/>
          <w:w w:val="110"/>
        </w:rPr>
        <w:t xml:space="preserve">being </w:t>
      </w:r>
      <w:r w:rsidRPr="005506B7">
        <w:rPr>
          <w:rFonts w:ascii="Arial" w:eastAsia="Humanst521 BT" w:hAnsi="Arial" w:cs="Arial"/>
        </w:rPr>
        <w:t xml:space="preserve">made toprovideSign </w:t>
      </w:r>
      <w:r w:rsidRPr="005506B7">
        <w:rPr>
          <w:rFonts w:ascii="Arial" w:eastAsia="Humanst521 BT" w:hAnsi="Arial" w:cs="Arial"/>
          <w:w w:val="110"/>
        </w:rPr>
        <w:t>Language</w:t>
      </w:r>
      <w:r w:rsidRPr="005506B7">
        <w:rPr>
          <w:rFonts w:ascii="Arial" w:eastAsia="Humanst521 BT" w:hAnsi="Arial" w:cs="Arial"/>
        </w:rPr>
        <w:t>interpretation when  programmes arerecordedinfrontof</w:t>
      </w:r>
      <w:r w:rsidRPr="005506B7">
        <w:rPr>
          <w:rFonts w:ascii="Arial" w:eastAsia="Humanst521 BT" w:hAnsi="Arial" w:cs="Arial"/>
          <w:w w:val="101"/>
        </w:rPr>
        <w:t xml:space="preserve">live </w:t>
      </w:r>
      <w:r w:rsidRPr="005506B7">
        <w:rPr>
          <w:rFonts w:ascii="Arial" w:eastAsia="Humanst521 BT" w:hAnsi="Arial" w:cs="Arial"/>
        </w:rPr>
        <w:t>audiences</w:t>
      </w:r>
      <w:proofErr w:type="gramStart"/>
      <w:r w:rsidRPr="005506B7">
        <w:rPr>
          <w:rFonts w:ascii="Arial" w:eastAsia="Humanst521 BT" w:hAnsi="Arial" w:cs="Arial"/>
        </w:rPr>
        <w:t xml:space="preserve">. </w:t>
      </w:r>
      <w:proofErr w:type="gramEnd"/>
      <w:r w:rsidRPr="005506B7">
        <w:rPr>
          <w:rFonts w:ascii="Arial" w:eastAsia="Humanst521 BT" w:hAnsi="Arial" w:cs="Arial"/>
        </w:rPr>
        <w:t xml:space="preserve">Such efforts facilitate </w:t>
      </w:r>
      <w:proofErr w:type="gramStart"/>
      <w:r w:rsidRPr="005506B7">
        <w:rPr>
          <w:rFonts w:ascii="Arial" w:eastAsia="Humanst521 BT" w:hAnsi="Arial" w:cs="Arial"/>
          <w:w w:val="107"/>
        </w:rPr>
        <w:t>participation</w:t>
      </w:r>
      <w:r w:rsidRPr="005506B7">
        <w:rPr>
          <w:rFonts w:ascii="Arial" w:eastAsia="Humanst521 BT" w:hAnsi="Arial" w:cs="Arial"/>
        </w:rPr>
        <w:t>by  people</w:t>
      </w:r>
      <w:proofErr w:type="gramEnd"/>
      <w:r w:rsidRPr="005506B7">
        <w:rPr>
          <w:rFonts w:ascii="Arial" w:eastAsia="Humanst521 BT" w:hAnsi="Arial" w:cs="Arial"/>
        </w:rPr>
        <w:t xml:space="preserve"> from the deaf and hard of </w:t>
      </w:r>
      <w:r w:rsidRPr="005506B7">
        <w:rPr>
          <w:rFonts w:ascii="Arial" w:eastAsia="Humanst521 BT" w:hAnsi="Arial" w:cs="Arial"/>
          <w:w w:val="109"/>
        </w:rPr>
        <w:t xml:space="preserve">hearing </w:t>
      </w:r>
      <w:r w:rsidRPr="005506B7">
        <w:rPr>
          <w:rFonts w:ascii="Arial" w:eastAsia="Humanst521 BT" w:hAnsi="Arial" w:cs="Arial"/>
        </w:rPr>
        <w:t>communities insuch</w:t>
      </w:r>
      <w:r w:rsidRPr="005506B7">
        <w:rPr>
          <w:rFonts w:ascii="Arial" w:eastAsia="Humanst521 BT" w:hAnsi="Arial" w:cs="Arial"/>
          <w:w w:val="105"/>
        </w:rPr>
        <w:t>programmes.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</w:rPr>
        <w:t>While</w:t>
      </w:r>
      <w:r w:rsidRPr="005506B7">
        <w:rPr>
          <w:rFonts w:ascii="Arial" w:eastAsia="Humanst521 BT" w:hAnsi="Arial" w:cs="Arial"/>
          <w:w w:val="110"/>
        </w:rPr>
        <w:t>focusing</w:t>
      </w:r>
      <w:r w:rsidRPr="005506B7">
        <w:rPr>
          <w:rFonts w:ascii="Arial" w:eastAsia="Humanst521 BT" w:hAnsi="Arial" w:cs="Arial"/>
        </w:rPr>
        <w:t xml:space="preserve">onproviding </w:t>
      </w:r>
      <w:r w:rsidRPr="005506B7">
        <w:rPr>
          <w:rFonts w:ascii="Arial" w:eastAsia="Humanst521 BT" w:hAnsi="Arial" w:cs="Arial"/>
          <w:w w:val="108"/>
        </w:rPr>
        <w:t>programming</w:t>
      </w:r>
      <w:r w:rsidRPr="005506B7">
        <w:rPr>
          <w:rFonts w:ascii="Arial" w:eastAsia="Humanst521 BT" w:hAnsi="Arial" w:cs="Arial"/>
        </w:rPr>
        <w:t>that issigned, 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 xml:space="preserve">also  </w:t>
      </w:r>
      <w:r w:rsidRPr="005506B7">
        <w:rPr>
          <w:rFonts w:ascii="Arial" w:eastAsia="Humanst521 BT" w:hAnsi="Arial" w:cs="Arial"/>
          <w:w w:val="106"/>
        </w:rPr>
        <w:t>acknowledges</w:t>
      </w:r>
      <w:r w:rsidRPr="005506B7">
        <w:rPr>
          <w:rFonts w:ascii="Arial" w:eastAsia="Humanst521 BT" w:hAnsi="Arial" w:cs="Arial"/>
        </w:rPr>
        <w:t xml:space="preserve">that </w:t>
      </w:r>
      <w:r w:rsidRPr="005506B7">
        <w:rPr>
          <w:rFonts w:ascii="Arial" w:eastAsia="Humanst521 BT" w:hAnsi="Arial" w:cs="Arial"/>
          <w:w w:val="115"/>
        </w:rPr>
        <w:t xml:space="preserve">a </w:t>
      </w:r>
      <w:r w:rsidRPr="005506B7">
        <w:rPr>
          <w:rFonts w:ascii="Arial" w:eastAsia="Humanst521 BT" w:hAnsi="Arial" w:cs="Arial"/>
        </w:rPr>
        <w:t>holistic  approach isneededtoaddresstheneedsofthedeaf communit</w:t>
      </w:r>
      <w:r w:rsidRPr="005506B7">
        <w:rPr>
          <w:rFonts w:ascii="Arial" w:eastAsia="Humanst521 BT" w:hAnsi="Arial" w:cs="Arial"/>
          <w:spacing w:val="-14"/>
        </w:rPr>
        <w:t>y</w:t>
      </w:r>
      <w:proofErr w:type="gramStart"/>
      <w:r w:rsidRPr="005506B7">
        <w:rPr>
          <w:rFonts w:ascii="Arial" w:eastAsia="Humanst521 BT" w:hAnsi="Arial" w:cs="Arial"/>
        </w:rPr>
        <w:t xml:space="preserve">. </w:t>
      </w:r>
      <w:proofErr w:type="gramEnd"/>
      <w:r w:rsidRPr="005506B7">
        <w:rPr>
          <w:rFonts w:ascii="Arial" w:eastAsia="Humanst521 BT" w:hAnsi="Arial" w:cs="Arial"/>
        </w:rPr>
        <w:t xml:space="preserve">Inthisregard, </w:t>
      </w:r>
      <w:r w:rsidRPr="005506B7">
        <w:rPr>
          <w:rFonts w:ascii="Arial" w:eastAsia="Humanst521 BT" w:hAnsi="Arial" w:cs="Arial"/>
          <w:w w:val="104"/>
        </w:rPr>
        <w:t xml:space="preserve">closed </w:t>
      </w:r>
      <w:r w:rsidRPr="005506B7">
        <w:rPr>
          <w:rFonts w:ascii="Arial" w:eastAsia="Humanst521 BT" w:hAnsi="Arial" w:cs="Arial"/>
          <w:w w:val="110"/>
        </w:rPr>
        <w:t>captioning</w:t>
      </w:r>
      <w:r w:rsidRPr="005506B7">
        <w:rPr>
          <w:rFonts w:ascii="Arial" w:eastAsia="Humanst521 BT" w:hAnsi="Arial" w:cs="Arial"/>
        </w:rPr>
        <w:t>may offer a  viable solution</w:t>
      </w:r>
      <w:proofErr w:type="gramStart"/>
      <w:r w:rsidRPr="005506B7">
        <w:rPr>
          <w:rFonts w:ascii="Arial" w:eastAsia="Humanst521 BT" w:hAnsi="Arial" w:cs="Arial"/>
        </w:rPr>
        <w:t xml:space="preserve">. </w:t>
      </w:r>
      <w:proofErr w:type="gramEnd"/>
      <w:r w:rsidRPr="005506B7">
        <w:rPr>
          <w:rFonts w:ascii="Arial" w:eastAsia="Humanst521 BT" w:hAnsi="Arial" w:cs="Arial"/>
        </w:rPr>
        <w:t>The</w:t>
      </w:r>
      <w:r w:rsidR="003B2515" w:rsidRPr="005506B7">
        <w:rPr>
          <w:rFonts w:ascii="Arial" w:eastAsia="Humanst521 BT" w:hAnsi="Arial" w:cs="Arial"/>
        </w:rPr>
        <w:t>MABOLOKA COMMUNITY RADIO</w:t>
      </w:r>
      <w:r w:rsidRPr="005506B7">
        <w:rPr>
          <w:rFonts w:ascii="Arial" w:eastAsia="Humanst521 BT" w:hAnsi="Arial" w:cs="Arial"/>
        </w:rPr>
        <w:t xml:space="preserve">will continue toexplorevarious </w:t>
      </w:r>
      <w:r w:rsidRPr="005506B7">
        <w:rPr>
          <w:rFonts w:ascii="Arial" w:eastAsia="Humanst521 BT" w:hAnsi="Arial" w:cs="Arial"/>
          <w:w w:val="106"/>
        </w:rPr>
        <w:t xml:space="preserve">technology </w:t>
      </w:r>
      <w:r w:rsidRPr="005506B7">
        <w:rPr>
          <w:rFonts w:ascii="Arial" w:eastAsia="Humanst521 BT" w:hAnsi="Arial" w:cs="Arial"/>
        </w:rPr>
        <w:t xml:space="preserve">options which </w:t>
      </w:r>
      <w:proofErr w:type="gramStart"/>
      <w:r w:rsidRPr="005506B7">
        <w:rPr>
          <w:rFonts w:ascii="Arial" w:eastAsia="Humanst521 BT" w:hAnsi="Arial" w:cs="Arial"/>
        </w:rPr>
        <w:t>may  assist</w:t>
      </w:r>
      <w:proofErr w:type="gramEnd"/>
      <w:r w:rsidRPr="005506B7">
        <w:rPr>
          <w:rFonts w:ascii="Arial" w:eastAsia="Humanst521 BT" w:hAnsi="Arial" w:cs="Arial"/>
        </w:rPr>
        <w:t xml:space="preserve"> inproviding aholistic approach inaddressing theneedsofthe</w:t>
      </w:r>
      <w:r w:rsidRPr="005506B7">
        <w:rPr>
          <w:rFonts w:ascii="Arial" w:eastAsia="Humanst521 BT" w:hAnsi="Arial" w:cs="Arial"/>
          <w:w w:val="109"/>
        </w:rPr>
        <w:t xml:space="preserve">deaf </w:t>
      </w:r>
      <w:r w:rsidRPr="005506B7">
        <w:rPr>
          <w:rFonts w:ascii="Arial" w:eastAsia="Humanst521 BT" w:hAnsi="Arial" w:cs="Arial"/>
          <w:w w:val="105"/>
        </w:rPr>
        <w:t>communit</w:t>
      </w:r>
      <w:r w:rsidRPr="005506B7">
        <w:rPr>
          <w:rFonts w:ascii="Arial" w:eastAsia="Humanst521 BT" w:hAnsi="Arial" w:cs="Arial"/>
          <w:spacing w:val="-14"/>
          <w:w w:val="105"/>
        </w:rPr>
        <w:t>y</w:t>
      </w:r>
      <w:r w:rsidRPr="005506B7">
        <w:rPr>
          <w:rFonts w:ascii="Arial" w:eastAsia="Humanst521 BT" w:hAnsi="Arial" w:cs="Arial"/>
          <w:w w:val="111"/>
        </w:rPr>
        <w:t>.</w:t>
      </w:r>
    </w:p>
    <w:p w:rsidR="006E40D9" w:rsidRPr="005506B7" w:rsidRDefault="00B54F68" w:rsidP="007D64D1">
      <w:pPr>
        <w:rPr>
          <w:rFonts w:ascii="Arial" w:eastAsia="Humanst521 BT" w:hAnsi="Arial" w:cs="Arial"/>
        </w:rPr>
        <w:sectPr w:rsidR="006E40D9" w:rsidRPr="005506B7">
          <w:pgSz w:w="10900" w:h="16840"/>
          <w:pgMar w:top="1300" w:right="780" w:bottom="280" w:left="500" w:header="720" w:footer="720" w:gutter="0"/>
          <w:cols w:space="720"/>
        </w:sectPr>
      </w:pPr>
      <w:r w:rsidRPr="005506B7">
        <w:rPr>
          <w:rFonts w:ascii="Arial" w:eastAsia="Humanst521 BT" w:hAnsi="Arial" w:cs="Arial"/>
          <w:b/>
          <w:w w:val="108"/>
          <w:position w:val="2"/>
        </w:rPr>
        <w:t>32</w:t>
      </w:r>
      <w:bookmarkStart w:id="0" w:name="_GoBack"/>
      <w:bookmarkEnd w:id="0"/>
    </w:p>
    <w:p w:rsidR="006E40D9" w:rsidRPr="005506B7" w:rsidRDefault="00B54F68" w:rsidP="007D64D1">
      <w:pPr>
        <w:rPr>
          <w:rFonts w:ascii="Arial" w:eastAsia="BankGothic Lt BT" w:hAnsi="Arial" w:cs="Arial"/>
        </w:rPr>
      </w:pPr>
      <w:r w:rsidRPr="005506B7">
        <w:rPr>
          <w:rFonts w:ascii="Arial" w:eastAsia="BankGothic Lt BT" w:hAnsi="Arial" w:cs="Arial"/>
          <w:w w:val="104"/>
        </w:rPr>
        <w:lastRenderedPageBreak/>
        <w:t>L</w:t>
      </w:r>
      <w:r w:rsidRPr="005506B7">
        <w:rPr>
          <w:rFonts w:ascii="Arial" w:eastAsia="BankGothic Lt BT" w:hAnsi="Arial" w:cs="Arial"/>
          <w:w w:val="106"/>
        </w:rPr>
        <w:t>A</w:t>
      </w:r>
      <w:r w:rsidRPr="005506B7">
        <w:rPr>
          <w:rFonts w:ascii="Arial" w:eastAsia="BankGothic Lt BT" w:hAnsi="Arial" w:cs="Arial"/>
          <w:w w:val="103"/>
        </w:rPr>
        <w:t>N</w:t>
      </w:r>
      <w:r w:rsidRPr="005506B7">
        <w:rPr>
          <w:rFonts w:ascii="Arial" w:eastAsia="BankGothic Lt BT" w:hAnsi="Arial" w:cs="Arial"/>
          <w:w w:val="104"/>
        </w:rPr>
        <w:t>G</w:t>
      </w:r>
      <w:r w:rsidRPr="005506B7">
        <w:rPr>
          <w:rFonts w:ascii="Arial" w:eastAsia="BankGothic Lt BT" w:hAnsi="Arial" w:cs="Arial"/>
          <w:w w:val="103"/>
        </w:rPr>
        <w:t>U</w:t>
      </w:r>
      <w:r w:rsidRPr="005506B7">
        <w:rPr>
          <w:rFonts w:ascii="Arial" w:eastAsia="BankGothic Lt BT" w:hAnsi="Arial" w:cs="Arial"/>
          <w:w w:val="106"/>
        </w:rPr>
        <w:t>A</w:t>
      </w:r>
      <w:r w:rsidRPr="005506B7">
        <w:rPr>
          <w:rFonts w:ascii="Arial" w:eastAsia="BankGothic Lt BT" w:hAnsi="Arial" w:cs="Arial"/>
          <w:w w:val="104"/>
        </w:rPr>
        <w:t>G</w:t>
      </w:r>
      <w:r w:rsidRPr="005506B7">
        <w:rPr>
          <w:rFonts w:ascii="Arial" w:eastAsia="BankGothic Lt BT" w:hAnsi="Arial" w:cs="Arial"/>
          <w:w w:val="106"/>
        </w:rPr>
        <w:t>E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Inmeeting the</w:t>
      </w:r>
      <w:r w:rsidRPr="005506B7">
        <w:rPr>
          <w:rFonts w:ascii="Arial" w:eastAsia="Humanst521 BT" w:hAnsi="Arial" w:cs="Arial"/>
          <w:color w:val="221F1F"/>
          <w:w w:val="108"/>
        </w:rPr>
        <w:t>broadcasting</w:t>
      </w:r>
      <w:r w:rsidRPr="005506B7">
        <w:rPr>
          <w:rFonts w:ascii="Arial" w:eastAsia="Humanst521 BT" w:hAnsi="Arial" w:cs="Arial"/>
          <w:color w:val="221F1F"/>
        </w:rPr>
        <w:t>needsofSouthAfrica'sblind</w:t>
      </w:r>
      <w:r w:rsidRPr="005506B7">
        <w:rPr>
          <w:rFonts w:ascii="Arial" w:eastAsia="Humanst521 BT" w:hAnsi="Arial" w:cs="Arial"/>
          <w:color w:val="221F1F"/>
          <w:w w:val="106"/>
        </w:rPr>
        <w:t>communities</w:t>
      </w:r>
      <w:proofErr w:type="gramStart"/>
      <w:r w:rsidRPr="005506B7">
        <w:rPr>
          <w:rFonts w:ascii="Arial" w:eastAsia="Humanst521 BT" w:hAnsi="Arial" w:cs="Arial"/>
          <w:color w:val="221F1F"/>
          <w:w w:val="106"/>
        </w:rPr>
        <w:t>,</w:t>
      </w:r>
      <w:r w:rsidRPr="005506B7">
        <w:rPr>
          <w:rFonts w:ascii="Arial" w:eastAsia="Humanst521 BT" w:hAnsi="Arial" w:cs="Arial"/>
          <w:color w:val="221F1F"/>
        </w:rPr>
        <w:t>the</w:t>
      </w:r>
      <w:r w:rsidR="003B2515" w:rsidRPr="005506B7">
        <w:rPr>
          <w:rFonts w:ascii="Arial" w:eastAsia="Humanst521 BT" w:hAnsi="Arial" w:cs="Arial"/>
          <w:color w:val="221F1F"/>
        </w:rPr>
        <w:t>MABOLOKA</w:t>
      </w:r>
      <w:proofErr w:type="gramEnd"/>
      <w:r w:rsidR="003B2515" w:rsidRPr="005506B7">
        <w:rPr>
          <w:rFonts w:ascii="Arial" w:eastAsia="Humanst521 BT" w:hAnsi="Arial" w:cs="Arial"/>
          <w:color w:val="221F1F"/>
        </w:rPr>
        <w:t xml:space="preserve"> COMMUNITY RADIO</w:t>
      </w:r>
      <w:r w:rsidRPr="005506B7">
        <w:rPr>
          <w:rFonts w:ascii="Arial" w:eastAsia="Humanst521 BT" w:hAnsi="Arial" w:cs="Arial"/>
          <w:color w:val="221F1F"/>
        </w:rPr>
        <w:t>undertakes</w:t>
      </w:r>
      <w:r w:rsidRPr="005506B7">
        <w:rPr>
          <w:rFonts w:ascii="Arial" w:eastAsia="Humanst521 BT" w:hAnsi="Arial" w:cs="Arial"/>
          <w:color w:val="221F1F"/>
          <w:w w:val="104"/>
        </w:rPr>
        <w:t xml:space="preserve">to </w:t>
      </w:r>
      <w:r w:rsidRPr="005506B7">
        <w:rPr>
          <w:rFonts w:ascii="Arial" w:eastAsia="Humanst521 BT" w:hAnsi="Arial" w:cs="Arial"/>
          <w:color w:val="221F1F"/>
        </w:rPr>
        <w:t xml:space="preserve">investigate theuseofinnovative </w:t>
      </w:r>
      <w:r w:rsidRPr="005506B7">
        <w:rPr>
          <w:rFonts w:ascii="Arial" w:eastAsia="Humanst521 BT" w:hAnsi="Arial" w:cs="Arial"/>
          <w:color w:val="221F1F"/>
          <w:w w:val="106"/>
        </w:rPr>
        <w:t>technologies</w:t>
      </w:r>
      <w:r w:rsidRPr="005506B7">
        <w:rPr>
          <w:rFonts w:ascii="Arial" w:eastAsia="Humanst521 BT" w:hAnsi="Arial" w:cs="Arial"/>
          <w:color w:val="221F1F"/>
        </w:rPr>
        <w:t>suchas</w:t>
      </w:r>
      <w:r w:rsidRPr="005506B7">
        <w:rPr>
          <w:rFonts w:ascii="Arial" w:eastAsia="Humanst521 BT" w:hAnsi="Arial" w:cs="Arial"/>
          <w:color w:val="221F1F"/>
          <w:w w:val="106"/>
        </w:rPr>
        <w:t>audio-description.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w w:val="90"/>
        </w:rPr>
        <w:t>AL</w:t>
      </w:r>
      <w:r w:rsidRPr="005506B7">
        <w:rPr>
          <w:rFonts w:ascii="Arial" w:eastAsia="Humanst521 BT" w:hAnsi="Arial" w:cs="Arial"/>
          <w:b/>
          <w:spacing w:val="-8"/>
          <w:w w:val="90"/>
        </w:rPr>
        <w:t>L</w:t>
      </w:r>
      <w:r w:rsidRPr="005506B7">
        <w:rPr>
          <w:rFonts w:ascii="Arial" w:eastAsia="Humanst521 BT" w:hAnsi="Arial" w:cs="Arial"/>
          <w:b/>
          <w:w w:val="90"/>
        </w:rPr>
        <w:t>OC</w:t>
      </w:r>
      <w:r w:rsidRPr="005506B7">
        <w:rPr>
          <w:rFonts w:ascii="Arial" w:eastAsia="Humanst521 BT" w:hAnsi="Arial" w:cs="Arial"/>
          <w:b/>
          <w:spacing w:val="-8"/>
          <w:w w:val="90"/>
        </w:rPr>
        <w:t>A</w:t>
      </w:r>
      <w:r w:rsidRPr="005506B7">
        <w:rPr>
          <w:rFonts w:ascii="Arial" w:eastAsia="Humanst521 BT" w:hAnsi="Arial" w:cs="Arial"/>
          <w:b/>
          <w:w w:val="90"/>
        </w:rPr>
        <w:t>TION</w:t>
      </w:r>
      <w:r w:rsidRPr="005506B7">
        <w:rPr>
          <w:rFonts w:ascii="Arial" w:eastAsia="Humanst521 BT" w:hAnsi="Arial" w:cs="Arial"/>
          <w:b/>
        </w:rPr>
        <w:t>OF</w:t>
      </w:r>
      <w:r w:rsidRPr="005506B7">
        <w:rPr>
          <w:rFonts w:ascii="Arial" w:eastAsia="Humanst521 BT" w:hAnsi="Arial" w:cs="Arial"/>
          <w:b/>
          <w:w w:val="94"/>
        </w:rPr>
        <w:t>RESOURCES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  <w:w w:val="106"/>
        </w:rPr>
        <w:t>acknowledges</w:t>
      </w:r>
      <w:r w:rsidRPr="005506B7">
        <w:rPr>
          <w:rFonts w:ascii="Arial" w:eastAsia="Humanst521 BT" w:hAnsi="Arial" w:cs="Arial"/>
          <w:color w:val="221F1F"/>
        </w:rPr>
        <w:t>thatitisfaced withlimitedairtimeand  other</w:t>
      </w:r>
      <w:r w:rsidRPr="005506B7">
        <w:rPr>
          <w:rFonts w:ascii="Arial" w:eastAsia="Humanst521 BT" w:hAnsi="Arial" w:cs="Arial"/>
          <w:color w:val="221F1F"/>
          <w:w w:val="104"/>
        </w:rPr>
        <w:t>broadcasting resources</w:t>
      </w:r>
      <w:proofErr w:type="gramStart"/>
      <w:r w:rsidRPr="005506B7">
        <w:rPr>
          <w:rFonts w:ascii="Arial" w:eastAsia="Humanst521 BT" w:hAnsi="Arial" w:cs="Arial"/>
          <w:color w:val="221F1F"/>
          <w:w w:val="104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</w:rPr>
        <w:t>Inordertoachieveits</w:t>
      </w:r>
      <w:r w:rsidRPr="005506B7">
        <w:rPr>
          <w:rFonts w:ascii="Arial" w:eastAsia="Humanst521 BT" w:hAnsi="Arial" w:cs="Arial"/>
          <w:color w:val="221F1F"/>
          <w:w w:val="110"/>
        </w:rPr>
        <w:t>languagebroadcasting</w:t>
      </w:r>
      <w:r w:rsidRPr="005506B7">
        <w:rPr>
          <w:rFonts w:ascii="Arial" w:eastAsia="Humanst521 BT" w:hAnsi="Arial" w:cs="Arial"/>
          <w:color w:val="221F1F"/>
        </w:rPr>
        <w:t>objectives</w:t>
      </w:r>
      <w:proofErr w:type="gramStart"/>
      <w:r w:rsidRPr="005506B7">
        <w:rPr>
          <w:rFonts w:ascii="Arial" w:eastAsia="Humanst521 BT" w:hAnsi="Arial" w:cs="Arial"/>
          <w:color w:val="221F1F"/>
        </w:rPr>
        <w:t>,the</w:t>
      </w:r>
      <w:r w:rsidR="003B2515" w:rsidRPr="005506B7">
        <w:rPr>
          <w:rFonts w:ascii="Arial" w:eastAsia="Humanst521 BT" w:hAnsi="Arial" w:cs="Arial"/>
          <w:color w:val="221F1F"/>
        </w:rPr>
        <w:t>MABOLOKA</w:t>
      </w:r>
      <w:proofErr w:type="gramEnd"/>
      <w:r w:rsidR="003B2515" w:rsidRPr="005506B7">
        <w:rPr>
          <w:rFonts w:ascii="Arial" w:eastAsia="Humanst521 BT" w:hAnsi="Arial" w:cs="Arial"/>
          <w:color w:val="221F1F"/>
        </w:rPr>
        <w:t xml:space="preserve"> COMMUNITY RADIO</w:t>
      </w:r>
      <w:r w:rsidRPr="005506B7">
        <w:rPr>
          <w:rFonts w:ascii="Arial" w:eastAsia="Humanst521 BT" w:hAnsi="Arial" w:cs="Arial"/>
          <w:color w:val="221F1F"/>
        </w:rPr>
        <w:t>undertakestoachievefair</w:t>
      </w:r>
      <w:r w:rsidRPr="005506B7">
        <w:rPr>
          <w:rFonts w:ascii="Arial" w:eastAsia="Humanst521 BT" w:hAnsi="Arial" w:cs="Arial"/>
          <w:color w:val="221F1F"/>
          <w:w w:val="111"/>
        </w:rPr>
        <w:t xml:space="preserve">and </w:t>
      </w:r>
      <w:r w:rsidRPr="005506B7">
        <w:rPr>
          <w:rFonts w:ascii="Arial" w:eastAsia="Humanst521 BT" w:hAnsi="Arial" w:cs="Arial"/>
          <w:color w:val="221F1F"/>
        </w:rPr>
        <w:t xml:space="preserve">equitable  </w:t>
      </w:r>
      <w:r w:rsidRPr="005506B7">
        <w:rPr>
          <w:rFonts w:ascii="Arial" w:eastAsia="Humanst521 BT" w:hAnsi="Arial" w:cs="Arial"/>
          <w:color w:val="221F1F"/>
          <w:w w:val="108"/>
        </w:rPr>
        <w:t>allocation</w:t>
      </w:r>
      <w:r w:rsidRPr="005506B7">
        <w:rPr>
          <w:rFonts w:ascii="Arial" w:eastAsia="Humanst521 BT" w:hAnsi="Arial" w:cs="Arial"/>
          <w:color w:val="221F1F"/>
        </w:rPr>
        <w:t>of</w:t>
      </w:r>
      <w:r w:rsidRPr="005506B7">
        <w:rPr>
          <w:rFonts w:ascii="Arial" w:eastAsia="Humanst521 BT" w:hAnsi="Arial" w:cs="Arial"/>
          <w:color w:val="221F1F"/>
          <w:w w:val="111"/>
        </w:rPr>
        <w:t>financial</w:t>
      </w:r>
      <w:r w:rsidRPr="005506B7">
        <w:rPr>
          <w:rFonts w:ascii="Arial" w:eastAsia="Humanst521 BT" w:hAnsi="Arial" w:cs="Arial"/>
          <w:color w:val="221F1F"/>
        </w:rPr>
        <w:t>andotherresources when</w:t>
      </w:r>
      <w:r w:rsidRPr="005506B7">
        <w:rPr>
          <w:rFonts w:ascii="Arial" w:eastAsia="Humanst521 BT" w:hAnsi="Arial" w:cs="Arial"/>
          <w:color w:val="221F1F"/>
          <w:w w:val="107"/>
        </w:rPr>
        <w:t>commissioning</w:t>
      </w:r>
      <w:r w:rsidRPr="005506B7">
        <w:rPr>
          <w:rFonts w:ascii="Arial" w:eastAsia="Humanst521 BT" w:hAnsi="Arial" w:cs="Arial"/>
          <w:color w:val="221F1F"/>
        </w:rPr>
        <w:t>andairing</w:t>
      </w:r>
      <w:r w:rsidRPr="005506B7">
        <w:rPr>
          <w:rFonts w:ascii="Arial" w:eastAsia="Humanst521 BT" w:hAnsi="Arial" w:cs="Arial"/>
          <w:color w:val="221F1F"/>
          <w:w w:val="105"/>
        </w:rPr>
        <w:t xml:space="preserve">programmes </w:t>
      </w:r>
      <w:r w:rsidRPr="005506B7">
        <w:rPr>
          <w:rFonts w:ascii="Arial" w:eastAsia="Humanst521 BT" w:hAnsi="Arial" w:cs="Arial"/>
          <w:color w:val="221F1F"/>
        </w:rPr>
        <w:t xml:space="preserve">intheofficial </w:t>
      </w:r>
      <w:r w:rsidRPr="005506B7">
        <w:rPr>
          <w:rFonts w:ascii="Arial" w:eastAsia="Humanst521 BT" w:hAnsi="Arial" w:cs="Arial"/>
          <w:color w:val="221F1F"/>
          <w:w w:val="113"/>
        </w:rPr>
        <w:t>languages.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w w:val="93"/>
        </w:rPr>
        <w:t>UNIVERSALSERVICEAND</w:t>
      </w:r>
      <w:r w:rsidRPr="005506B7">
        <w:rPr>
          <w:rFonts w:ascii="Arial" w:eastAsia="Humanst521 BT" w:hAnsi="Arial" w:cs="Arial"/>
          <w:b/>
          <w:w w:val="94"/>
        </w:rPr>
        <w:t>ACCE</w:t>
      </w:r>
      <w:r w:rsidRPr="005506B7">
        <w:rPr>
          <w:rFonts w:ascii="Arial" w:eastAsia="Humanst521 BT" w:hAnsi="Arial" w:cs="Arial"/>
          <w:b/>
          <w:spacing w:val="4"/>
          <w:w w:val="94"/>
        </w:rPr>
        <w:t>S</w:t>
      </w:r>
      <w:r w:rsidRPr="005506B7">
        <w:rPr>
          <w:rFonts w:ascii="Arial" w:eastAsia="Humanst521 BT" w:hAnsi="Arial" w:cs="Arial"/>
          <w:b/>
          <w:w w:val="93"/>
        </w:rPr>
        <w:t>S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 xml:space="preserve">The </w:t>
      </w:r>
      <w:r w:rsidRPr="005506B7">
        <w:rPr>
          <w:rFonts w:ascii="Arial" w:eastAsia="Humanst521 BT" w:hAnsi="Arial" w:cs="Arial"/>
          <w:color w:val="221F1F"/>
          <w:w w:val="106"/>
        </w:rPr>
        <w:t>Broadcasting</w:t>
      </w:r>
      <w:r w:rsidRPr="005506B7">
        <w:rPr>
          <w:rFonts w:ascii="Arial" w:eastAsia="Humanst521 BT" w:hAnsi="Arial" w:cs="Arial"/>
          <w:color w:val="221F1F"/>
        </w:rPr>
        <w:t>Actrequiresthat, ascircumstances permit,arange ofprogrammes in</w:t>
      </w:r>
      <w:r w:rsidRPr="005506B7">
        <w:rPr>
          <w:rFonts w:ascii="Arial" w:eastAsia="Humanst521 BT" w:hAnsi="Arial" w:cs="Arial"/>
          <w:color w:val="221F1F"/>
          <w:w w:val="108"/>
        </w:rPr>
        <w:t xml:space="preserve">South </w:t>
      </w:r>
      <w:r w:rsidRPr="005506B7">
        <w:rPr>
          <w:rFonts w:ascii="Arial" w:eastAsia="Humanst521 BT" w:hAnsi="Arial" w:cs="Arial"/>
          <w:color w:val="221F1F"/>
        </w:rPr>
        <w:t xml:space="preserve">Africa's official </w:t>
      </w:r>
      <w:r w:rsidRPr="005506B7">
        <w:rPr>
          <w:rFonts w:ascii="Arial" w:eastAsia="Humanst521 BT" w:hAnsi="Arial" w:cs="Arial"/>
          <w:color w:val="221F1F"/>
          <w:w w:val="113"/>
        </w:rPr>
        <w:t>languages</w:t>
      </w:r>
      <w:r w:rsidRPr="005506B7">
        <w:rPr>
          <w:rFonts w:ascii="Arial" w:eastAsia="Humanst521 BT" w:hAnsi="Arial" w:cs="Arial"/>
          <w:color w:val="221F1F"/>
        </w:rPr>
        <w:t xml:space="preserve">should beextended  toall </w:t>
      </w:r>
      <w:r w:rsidR="008915AF">
        <w:rPr>
          <w:rFonts w:ascii="Arial" w:eastAsia="Humanst521 BT" w:hAnsi="Arial" w:cs="Arial"/>
          <w:color w:val="221F1F"/>
        </w:rPr>
        <w:t>Community</w:t>
      </w:r>
      <w:r w:rsidRPr="005506B7">
        <w:rPr>
          <w:rFonts w:ascii="Arial" w:eastAsia="Humanst521 BT" w:hAnsi="Arial" w:cs="Arial"/>
          <w:color w:val="221F1F"/>
        </w:rPr>
        <w:t>s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</w:rPr>
        <w:t>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 xml:space="preserve">undertakes </w:t>
      </w:r>
      <w:r w:rsidRPr="005506B7">
        <w:rPr>
          <w:rFonts w:ascii="Arial" w:eastAsia="Humanst521 BT" w:hAnsi="Arial" w:cs="Arial"/>
          <w:color w:val="221F1F"/>
          <w:w w:val="104"/>
        </w:rPr>
        <w:t xml:space="preserve">to </w:t>
      </w:r>
      <w:r w:rsidRPr="005506B7">
        <w:rPr>
          <w:rFonts w:ascii="Arial" w:eastAsia="Humanst521 BT" w:hAnsi="Arial" w:cs="Arial"/>
          <w:color w:val="221F1F"/>
        </w:rPr>
        <w:t>pursuethisobjectivewithregardtotelevision</w:t>
      </w:r>
      <w:proofErr w:type="gramStart"/>
      <w:r w:rsidRPr="005506B7">
        <w:rPr>
          <w:rFonts w:ascii="Arial" w:eastAsia="Humanst521 BT" w:hAnsi="Arial" w:cs="Arial"/>
          <w:color w:val="221F1F"/>
        </w:rPr>
        <w:t>,through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itsUniversalServiceandAccess</w:t>
      </w:r>
      <w:r w:rsidRPr="005506B7">
        <w:rPr>
          <w:rFonts w:ascii="Arial" w:eastAsia="Humanst521 BT" w:hAnsi="Arial" w:cs="Arial"/>
          <w:color w:val="221F1F"/>
          <w:spacing w:val="-4"/>
          <w:w w:val="91"/>
        </w:rPr>
        <w:t>P</w:t>
      </w:r>
      <w:r w:rsidRPr="005506B7">
        <w:rPr>
          <w:rFonts w:ascii="Arial" w:eastAsia="Humanst521 BT" w:hAnsi="Arial" w:cs="Arial"/>
          <w:color w:val="221F1F"/>
          <w:w w:val="102"/>
        </w:rPr>
        <w:t>olic</w:t>
      </w:r>
      <w:r w:rsidRPr="005506B7">
        <w:rPr>
          <w:rFonts w:ascii="Arial" w:eastAsia="Humanst521 BT" w:hAnsi="Arial" w:cs="Arial"/>
          <w:color w:val="221F1F"/>
          <w:spacing w:val="-14"/>
          <w:w w:val="102"/>
        </w:rPr>
        <w:t>y</w:t>
      </w:r>
      <w:r w:rsidRPr="005506B7">
        <w:rPr>
          <w:rFonts w:ascii="Arial" w:eastAsia="Humanst521 BT" w:hAnsi="Arial" w:cs="Arial"/>
          <w:color w:val="221F1F"/>
          <w:w w:val="111"/>
        </w:rPr>
        <w:t>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w w:val="94"/>
        </w:rPr>
        <w:t>RESEARCH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spacing w:val="4"/>
        </w:rPr>
        <w:t>Th</w:t>
      </w:r>
      <w:r w:rsidRPr="005506B7">
        <w:rPr>
          <w:rFonts w:ascii="Arial" w:eastAsia="Humanst521 BT" w:hAnsi="Arial" w:cs="Arial"/>
          <w:color w:val="221F1F"/>
        </w:rPr>
        <w:t xml:space="preserve">e  </w:t>
      </w:r>
      <w:r w:rsidRPr="005506B7">
        <w:rPr>
          <w:rFonts w:ascii="Arial" w:eastAsia="Humanst521 BT" w:hAnsi="Arial" w:cs="Arial"/>
          <w:color w:val="221F1F"/>
          <w:spacing w:val="4"/>
        </w:rPr>
        <w:t>need</w:t>
      </w:r>
      <w:r w:rsidRPr="005506B7">
        <w:rPr>
          <w:rFonts w:ascii="Arial" w:eastAsia="Humanst521 BT" w:hAnsi="Arial" w:cs="Arial"/>
          <w:color w:val="221F1F"/>
        </w:rPr>
        <w:t xml:space="preserve">s   </w:t>
      </w:r>
      <w:r w:rsidRPr="005506B7">
        <w:rPr>
          <w:rFonts w:ascii="Arial" w:eastAsia="Humanst521 BT" w:hAnsi="Arial" w:cs="Arial"/>
          <w:color w:val="221F1F"/>
          <w:spacing w:val="4"/>
        </w:rPr>
        <w:t>an</w:t>
      </w:r>
      <w:r w:rsidRPr="005506B7">
        <w:rPr>
          <w:rFonts w:ascii="Arial" w:eastAsia="Humanst521 BT" w:hAnsi="Arial" w:cs="Arial"/>
          <w:color w:val="221F1F"/>
        </w:rPr>
        <w:t xml:space="preserve">d   </w:t>
      </w:r>
      <w:r w:rsidRPr="005506B7">
        <w:rPr>
          <w:rFonts w:ascii="Arial" w:eastAsia="Humanst521 BT" w:hAnsi="Arial" w:cs="Arial"/>
          <w:color w:val="221F1F"/>
          <w:spacing w:val="4"/>
          <w:w w:val="106"/>
        </w:rPr>
        <w:t>demographic</w:t>
      </w:r>
      <w:r w:rsidRPr="005506B7">
        <w:rPr>
          <w:rFonts w:ascii="Arial" w:eastAsia="Humanst521 BT" w:hAnsi="Arial" w:cs="Arial"/>
          <w:color w:val="221F1F"/>
          <w:w w:val="106"/>
        </w:rPr>
        <w:t xml:space="preserve">s  </w:t>
      </w:r>
      <w:r w:rsidRPr="005506B7">
        <w:rPr>
          <w:rFonts w:ascii="Arial" w:eastAsia="Humanst521 BT" w:hAnsi="Arial" w:cs="Arial"/>
          <w:color w:val="221F1F"/>
          <w:spacing w:val="4"/>
        </w:rPr>
        <w:t>o</w:t>
      </w:r>
      <w:r w:rsidRPr="005506B7">
        <w:rPr>
          <w:rFonts w:ascii="Arial" w:eastAsia="Humanst521 BT" w:hAnsi="Arial" w:cs="Arial"/>
          <w:color w:val="221F1F"/>
        </w:rPr>
        <w:t xml:space="preserve">f   </w:t>
      </w:r>
      <w:r w:rsidRPr="005506B7">
        <w:rPr>
          <w:rFonts w:ascii="Arial" w:eastAsia="Humanst521 BT" w:hAnsi="Arial" w:cs="Arial"/>
          <w:color w:val="221F1F"/>
          <w:spacing w:val="4"/>
        </w:rPr>
        <w:t>ou</w:t>
      </w:r>
      <w:r w:rsidRPr="005506B7">
        <w:rPr>
          <w:rFonts w:ascii="Arial" w:eastAsia="Humanst521 BT" w:hAnsi="Arial" w:cs="Arial"/>
          <w:color w:val="221F1F"/>
        </w:rPr>
        <w:t xml:space="preserve">r    </w:t>
      </w:r>
      <w:r w:rsidRPr="005506B7">
        <w:rPr>
          <w:rFonts w:ascii="Arial" w:eastAsia="Humanst521 BT" w:hAnsi="Arial" w:cs="Arial"/>
          <w:color w:val="221F1F"/>
          <w:spacing w:val="4"/>
          <w:w w:val="113"/>
        </w:rPr>
        <w:t>languag</w:t>
      </w:r>
      <w:r w:rsidRPr="005506B7">
        <w:rPr>
          <w:rFonts w:ascii="Arial" w:eastAsia="Humanst521 BT" w:hAnsi="Arial" w:cs="Arial"/>
          <w:color w:val="221F1F"/>
          <w:w w:val="113"/>
        </w:rPr>
        <w:t xml:space="preserve">e  </w:t>
      </w:r>
      <w:r w:rsidRPr="005506B7">
        <w:rPr>
          <w:rFonts w:ascii="Arial" w:eastAsia="Humanst521 BT" w:hAnsi="Arial" w:cs="Arial"/>
          <w:color w:val="221F1F"/>
          <w:spacing w:val="4"/>
        </w:rPr>
        <w:t>communitie</w:t>
      </w:r>
      <w:r w:rsidRPr="005506B7">
        <w:rPr>
          <w:rFonts w:ascii="Arial" w:eastAsia="Humanst521 BT" w:hAnsi="Arial" w:cs="Arial"/>
          <w:color w:val="221F1F"/>
        </w:rPr>
        <w:t xml:space="preserve">s   </w:t>
      </w:r>
      <w:r w:rsidRPr="005506B7">
        <w:rPr>
          <w:rFonts w:ascii="Arial" w:eastAsia="Humanst521 BT" w:hAnsi="Arial" w:cs="Arial"/>
          <w:color w:val="221F1F"/>
          <w:spacing w:val="4"/>
        </w:rPr>
        <w:t>ar</w:t>
      </w:r>
      <w:r w:rsidRPr="005506B7">
        <w:rPr>
          <w:rFonts w:ascii="Arial" w:eastAsia="Humanst521 BT" w:hAnsi="Arial" w:cs="Arial"/>
          <w:color w:val="221F1F"/>
        </w:rPr>
        <w:t xml:space="preserve">e  </w:t>
      </w:r>
      <w:r w:rsidRPr="005506B7">
        <w:rPr>
          <w:rFonts w:ascii="Arial" w:eastAsia="Humanst521 BT" w:hAnsi="Arial" w:cs="Arial"/>
          <w:color w:val="221F1F"/>
          <w:spacing w:val="4"/>
          <w:w w:val="113"/>
        </w:rPr>
        <w:t>changin</w:t>
      </w:r>
      <w:r w:rsidRPr="005506B7">
        <w:rPr>
          <w:rFonts w:ascii="Arial" w:eastAsia="Humanst521 BT" w:hAnsi="Arial" w:cs="Arial"/>
          <w:color w:val="221F1F"/>
          <w:w w:val="113"/>
        </w:rPr>
        <w:t xml:space="preserve">g  </w:t>
      </w:r>
      <w:r w:rsidRPr="005506B7">
        <w:rPr>
          <w:rFonts w:ascii="Arial" w:eastAsia="Humanst521 BT" w:hAnsi="Arial" w:cs="Arial"/>
          <w:color w:val="221F1F"/>
          <w:spacing w:val="4"/>
          <w:w w:val="111"/>
        </w:rPr>
        <w:t xml:space="preserve">and </w:t>
      </w:r>
      <w:r w:rsidRPr="005506B7">
        <w:rPr>
          <w:rFonts w:ascii="Arial" w:eastAsia="Humanst521 BT" w:hAnsi="Arial" w:cs="Arial"/>
          <w:color w:val="221F1F"/>
        </w:rPr>
        <w:t xml:space="preserve">evolving </w:t>
      </w:r>
      <w:r w:rsidRPr="005506B7">
        <w:rPr>
          <w:rFonts w:ascii="Arial" w:eastAsia="Humanst521 BT" w:hAnsi="Arial" w:cs="Arial"/>
          <w:color w:val="221F1F"/>
          <w:w w:val="107"/>
        </w:rPr>
        <w:t>continuall</w:t>
      </w:r>
      <w:r w:rsidRPr="005506B7">
        <w:rPr>
          <w:rFonts w:ascii="Arial" w:eastAsia="Humanst521 BT" w:hAnsi="Arial" w:cs="Arial"/>
          <w:color w:val="221F1F"/>
          <w:spacing w:val="-15"/>
          <w:w w:val="107"/>
        </w:rPr>
        <w:t>y</w:t>
      </w:r>
      <w:r w:rsidRPr="005506B7">
        <w:rPr>
          <w:rFonts w:ascii="Arial" w:eastAsia="Humanst521 BT" w:hAnsi="Arial" w:cs="Arial"/>
          <w:color w:val="221F1F"/>
          <w:w w:val="107"/>
        </w:rPr>
        <w:t>.</w:t>
      </w:r>
      <w:r w:rsidRPr="005506B7">
        <w:rPr>
          <w:rFonts w:ascii="Arial" w:eastAsia="Humanst521 BT" w:hAnsi="Arial" w:cs="Arial"/>
          <w:color w:val="221F1F"/>
        </w:rPr>
        <w:t>Since 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iscommitted toserving the</w:t>
      </w:r>
      <w:r w:rsidRPr="005506B7">
        <w:rPr>
          <w:rFonts w:ascii="Arial" w:eastAsia="Humanst521 BT" w:hAnsi="Arial" w:cs="Arial"/>
          <w:color w:val="221F1F"/>
          <w:w w:val="108"/>
        </w:rPr>
        <w:t>broadcasting</w:t>
      </w:r>
      <w:r w:rsidRPr="005506B7">
        <w:rPr>
          <w:rFonts w:ascii="Arial" w:eastAsia="Humanst521 BT" w:hAnsi="Arial" w:cs="Arial"/>
          <w:color w:val="221F1F"/>
        </w:rPr>
        <w:t>needs  of</w:t>
      </w:r>
      <w:r w:rsidRPr="005506B7">
        <w:rPr>
          <w:rFonts w:ascii="Arial" w:eastAsia="Humanst521 BT" w:hAnsi="Arial" w:cs="Arial"/>
          <w:color w:val="221F1F"/>
          <w:w w:val="103"/>
        </w:rPr>
        <w:t xml:space="preserve">these </w:t>
      </w:r>
      <w:r w:rsidRPr="005506B7">
        <w:rPr>
          <w:rFonts w:ascii="Arial" w:eastAsia="Humanst521 BT" w:hAnsi="Arial" w:cs="Arial"/>
          <w:color w:val="221F1F"/>
          <w:w w:val="106"/>
        </w:rPr>
        <w:t>communities,</w:t>
      </w:r>
      <w:r w:rsidRPr="005506B7">
        <w:rPr>
          <w:rFonts w:ascii="Arial" w:eastAsia="Humanst521 BT" w:hAnsi="Arial" w:cs="Arial"/>
          <w:color w:val="221F1F"/>
        </w:rPr>
        <w:t>itundertakes toresearchtheseneedsregularl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r w:rsidRPr="005506B7">
        <w:rPr>
          <w:rFonts w:ascii="Arial" w:eastAsia="Humanst521 BT" w:hAnsi="Arial" w:cs="Arial"/>
          <w:color w:val="221F1F"/>
        </w:rPr>
        <w:t>, and toensurethat  such</w:t>
      </w:r>
      <w:r w:rsidRPr="005506B7">
        <w:rPr>
          <w:rFonts w:ascii="Arial" w:eastAsia="Humanst521 BT" w:hAnsi="Arial" w:cs="Arial"/>
          <w:color w:val="221F1F"/>
          <w:w w:val="101"/>
        </w:rPr>
        <w:t xml:space="preserve">research </w:t>
      </w:r>
      <w:r w:rsidRPr="005506B7">
        <w:rPr>
          <w:rFonts w:ascii="Arial" w:eastAsia="Humanst521 BT" w:hAnsi="Arial" w:cs="Arial"/>
          <w:color w:val="221F1F"/>
        </w:rPr>
        <w:t>informs its</w:t>
      </w:r>
      <w:r w:rsidRPr="005506B7">
        <w:rPr>
          <w:rFonts w:ascii="Arial" w:eastAsia="Humanst521 BT" w:hAnsi="Arial" w:cs="Arial"/>
          <w:color w:val="221F1F"/>
          <w:w w:val="108"/>
        </w:rPr>
        <w:t>programming</w:t>
      </w:r>
      <w:r w:rsidRPr="005506B7">
        <w:rPr>
          <w:rFonts w:ascii="Arial" w:eastAsia="Humanst521 BT" w:hAnsi="Arial" w:cs="Arial"/>
          <w:color w:val="221F1F"/>
        </w:rPr>
        <w:t xml:space="preserve">and </w:t>
      </w:r>
      <w:r w:rsidRPr="005506B7">
        <w:rPr>
          <w:rFonts w:ascii="Arial" w:eastAsia="Humanst521 BT" w:hAnsi="Arial" w:cs="Arial"/>
          <w:color w:val="221F1F"/>
          <w:w w:val="109"/>
        </w:rPr>
        <w:t>scheduling</w:t>
      </w:r>
      <w:r w:rsidRPr="005506B7">
        <w:rPr>
          <w:rFonts w:ascii="Arial" w:eastAsia="Humanst521 BT" w:hAnsi="Arial" w:cs="Arial"/>
          <w:color w:val="221F1F"/>
        </w:rPr>
        <w:t>strategies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</w:rPr>
        <w:t>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 xml:space="preserve">also makes </w:t>
      </w:r>
      <w:proofErr w:type="gramStart"/>
      <w:r w:rsidRPr="005506B7">
        <w:rPr>
          <w:rFonts w:ascii="Arial" w:eastAsia="Humanst521 BT" w:hAnsi="Arial" w:cs="Arial"/>
          <w:color w:val="221F1F"/>
        </w:rPr>
        <w:t>use  of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research</w:t>
      </w:r>
      <w:r w:rsidRPr="005506B7">
        <w:rPr>
          <w:rFonts w:ascii="Arial" w:eastAsia="Humanst521 BT" w:hAnsi="Arial" w:cs="Arial"/>
          <w:color w:val="221F1F"/>
          <w:w w:val="104"/>
        </w:rPr>
        <w:t xml:space="preserve">to </w:t>
      </w:r>
      <w:r w:rsidRPr="005506B7">
        <w:rPr>
          <w:rFonts w:ascii="Arial" w:eastAsia="Humanst521 BT" w:hAnsi="Arial" w:cs="Arial"/>
          <w:color w:val="221F1F"/>
        </w:rPr>
        <w:t xml:space="preserve">assess   whether the strategies  and  </w:t>
      </w:r>
      <w:r w:rsidRPr="005506B7">
        <w:rPr>
          <w:rFonts w:ascii="Arial" w:eastAsia="Humanst521 BT" w:hAnsi="Arial" w:cs="Arial"/>
          <w:color w:val="221F1F"/>
          <w:w w:val="107"/>
        </w:rPr>
        <w:t xml:space="preserve">innovations </w:t>
      </w:r>
      <w:r w:rsidRPr="005506B7">
        <w:rPr>
          <w:rFonts w:ascii="Arial" w:eastAsia="Humanst521 BT" w:hAnsi="Arial" w:cs="Arial"/>
          <w:color w:val="221F1F"/>
        </w:rPr>
        <w:t xml:space="preserve">it implements  meet audience  </w:t>
      </w:r>
      <w:r w:rsidRPr="005506B7">
        <w:rPr>
          <w:rFonts w:ascii="Arial" w:eastAsia="Humanst521 BT" w:hAnsi="Arial" w:cs="Arial"/>
          <w:color w:val="221F1F"/>
          <w:w w:val="103"/>
        </w:rPr>
        <w:t xml:space="preserve">expectations </w:t>
      </w:r>
      <w:r w:rsidRPr="005506B7">
        <w:rPr>
          <w:rFonts w:ascii="Arial" w:eastAsia="Humanst521 BT" w:hAnsi="Arial" w:cs="Arial"/>
          <w:color w:val="221F1F"/>
          <w:w w:val="106"/>
        </w:rPr>
        <w:t>adequatel</w:t>
      </w:r>
      <w:r w:rsidRPr="005506B7">
        <w:rPr>
          <w:rFonts w:ascii="Arial" w:eastAsia="Humanst521 BT" w:hAnsi="Arial" w:cs="Arial"/>
          <w:color w:val="221F1F"/>
          <w:spacing w:val="-14"/>
          <w:w w:val="106"/>
        </w:rPr>
        <w:t>y</w:t>
      </w:r>
      <w:r w:rsidRPr="005506B7">
        <w:rPr>
          <w:rFonts w:ascii="Arial" w:eastAsia="Humanst521 BT" w:hAnsi="Arial" w:cs="Arial"/>
          <w:color w:val="221F1F"/>
          <w:w w:val="111"/>
        </w:rPr>
        <w:t>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w w:val="90"/>
        </w:rPr>
        <w:t>TECHNO</w:t>
      </w:r>
      <w:r w:rsidRPr="005506B7">
        <w:rPr>
          <w:rFonts w:ascii="Arial" w:eastAsia="Humanst521 BT" w:hAnsi="Arial" w:cs="Arial"/>
          <w:b/>
          <w:spacing w:val="-9"/>
          <w:w w:val="90"/>
        </w:rPr>
        <w:t>L</w:t>
      </w:r>
      <w:r w:rsidRPr="005506B7">
        <w:rPr>
          <w:rFonts w:ascii="Arial" w:eastAsia="Humanst521 BT" w:hAnsi="Arial" w:cs="Arial"/>
          <w:b/>
          <w:w w:val="96"/>
        </w:rPr>
        <w:t>O</w:t>
      </w:r>
      <w:r w:rsidRPr="005506B7">
        <w:rPr>
          <w:rFonts w:ascii="Arial" w:eastAsia="Humanst521 BT" w:hAnsi="Arial" w:cs="Arial"/>
          <w:b/>
          <w:spacing w:val="-4"/>
          <w:w w:val="96"/>
        </w:rPr>
        <w:t>G</w:t>
      </w:r>
      <w:r w:rsidRPr="005506B7">
        <w:rPr>
          <w:rFonts w:ascii="Arial" w:eastAsia="Humanst521 BT" w:hAnsi="Arial" w:cs="Arial"/>
          <w:b/>
          <w:w w:val="89"/>
        </w:rPr>
        <w:t>Y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 xml:space="preserve">recognises that technology   offers innovative means of meeting the </w:t>
      </w:r>
      <w:r w:rsidRPr="005506B7">
        <w:rPr>
          <w:rFonts w:ascii="Arial" w:eastAsia="Humanst521 BT" w:hAnsi="Arial" w:cs="Arial"/>
          <w:color w:val="221F1F"/>
          <w:w w:val="110"/>
        </w:rPr>
        <w:t xml:space="preserve">challengesof </w:t>
      </w:r>
      <w:r w:rsidRPr="005506B7">
        <w:rPr>
          <w:rFonts w:ascii="Arial" w:eastAsia="Humanst521 BT" w:hAnsi="Arial" w:cs="Arial"/>
          <w:color w:val="221F1F"/>
          <w:w w:val="108"/>
        </w:rPr>
        <w:t>broadcasting</w:t>
      </w:r>
      <w:r w:rsidRPr="005506B7">
        <w:rPr>
          <w:rFonts w:ascii="Arial" w:eastAsia="Humanst521 BT" w:hAnsi="Arial" w:cs="Arial"/>
          <w:color w:val="221F1F"/>
        </w:rPr>
        <w:t xml:space="preserve">in </w:t>
      </w:r>
      <w:proofErr w:type="gramStart"/>
      <w:r w:rsidRPr="005506B7">
        <w:rPr>
          <w:rFonts w:ascii="Arial" w:eastAsia="Humanst521 BT" w:hAnsi="Arial" w:cs="Arial"/>
          <w:color w:val="221F1F"/>
        </w:rPr>
        <w:t>the  country's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official </w:t>
      </w:r>
      <w:r w:rsidRPr="005506B7">
        <w:rPr>
          <w:rFonts w:ascii="Arial" w:eastAsia="Humanst521 BT" w:hAnsi="Arial" w:cs="Arial"/>
          <w:color w:val="221F1F"/>
          <w:w w:val="113"/>
        </w:rPr>
        <w:t>languages</w:t>
      </w:r>
      <w:r w:rsidRPr="005506B7">
        <w:rPr>
          <w:rFonts w:ascii="Arial" w:eastAsia="Humanst521 BT" w:hAnsi="Arial" w:cs="Arial"/>
          <w:color w:val="221F1F"/>
        </w:rPr>
        <w:t xml:space="preserve">and </w:t>
      </w:r>
      <w:r w:rsidR="008915AF">
        <w:rPr>
          <w:rFonts w:ascii="Arial" w:eastAsia="Humanst521 BT" w:hAnsi="Arial" w:cs="Arial"/>
          <w:color w:val="221F1F"/>
        </w:rPr>
        <w:t>Community</w:t>
      </w:r>
      <w:r w:rsidRPr="005506B7">
        <w:rPr>
          <w:rFonts w:ascii="Arial" w:eastAsia="Humanst521 BT" w:hAnsi="Arial" w:cs="Arial"/>
          <w:color w:val="221F1F"/>
        </w:rPr>
        <w:t xml:space="preserve"> Sign </w:t>
      </w:r>
      <w:r w:rsidRPr="005506B7">
        <w:rPr>
          <w:rFonts w:ascii="Arial" w:eastAsia="Humanst521 BT" w:hAnsi="Arial" w:cs="Arial"/>
          <w:color w:val="221F1F"/>
          <w:w w:val="110"/>
        </w:rPr>
        <w:t>Language.</w:t>
      </w:r>
      <w:r w:rsidRPr="005506B7">
        <w:rPr>
          <w:rFonts w:ascii="Arial" w:eastAsia="Humanst521 BT" w:hAnsi="Arial" w:cs="Arial"/>
          <w:color w:val="221F1F"/>
        </w:rPr>
        <w:t>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 xml:space="preserve"> thereforecommitsitselfto</w:t>
      </w:r>
      <w:r w:rsidRPr="005506B7">
        <w:rPr>
          <w:rFonts w:ascii="Arial" w:eastAsia="Humanst521 BT" w:hAnsi="Arial" w:cs="Arial"/>
          <w:color w:val="221F1F"/>
          <w:w w:val="107"/>
        </w:rPr>
        <w:t xml:space="preserve">undertaking </w:t>
      </w:r>
      <w:r w:rsidRPr="005506B7">
        <w:rPr>
          <w:rFonts w:ascii="Arial" w:eastAsia="Humanst521 BT" w:hAnsi="Arial" w:cs="Arial"/>
          <w:color w:val="221F1F"/>
        </w:rPr>
        <w:t>relevantresearchintothecreativeuseof</w:t>
      </w:r>
      <w:r w:rsidRPr="005506B7">
        <w:rPr>
          <w:rFonts w:ascii="Arial" w:eastAsia="Humanst521 BT" w:hAnsi="Arial" w:cs="Arial"/>
          <w:color w:val="221F1F"/>
          <w:w w:val="105"/>
        </w:rPr>
        <w:t xml:space="preserve">technologiesto </w:t>
      </w:r>
      <w:r w:rsidRPr="005506B7">
        <w:rPr>
          <w:rFonts w:ascii="Arial" w:eastAsia="Humanst521 BT" w:hAnsi="Arial" w:cs="Arial"/>
          <w:color w:val="221F1F"/>
        </w:rPr>
        <w:t xml:space="preserve">facilitate </w:t>
      </w:r>
      <w:r w:rsidRPr="005506B7">
        <w:rPr>
          <w:rFonts w:ascii="Arial" w:eastAsia="Humanst521 BT" w:hAnsi="Arial" w:cs="Arial"/>
          <w:color w:val="221F1F"/>
          <w:w w:val="106"/>
        </w:rPr>
        <w:t>implementation</w:t>
      </w:r>
      <w:r w:rsidRPr="005506B7">
        <w:rPr>
          <w:rFonts w:ascii="Arial" w:eastAsia="Humanst521 BT" w:hAnsi="Arial" w:cs="Arial"/>
          <w:color w:val="221F1F"/>
        </w:rPr>
        <w:t>ofits</w:t>
      </w:r>
      <w:r w:rsidRPr="005506B7">
        <w:rPr>
          <w:rFonts w:ascii="Arial" w:eastAsia="Humanst521 BT" w:hAnsi="Arial" w:cs="Arial"/>
          <w:color w:val="221F1F"/>
          <w:w w:val="108"/>
        </w:rPr>
        <w:t>mandate.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w w:val="91"/>
        </w:rPr>
        <w:t>REL</w:t>
      </w:r>
      <w:r w:rsidRPr="005506B7">
        <w:rPr>
          <w:rFonts w:ascii="Arial" w:eastAsia="Humanst521 BT" w:hAnsi="Arial" w:cs="Arial"/>
          <w:b/>
          <w:spacing w:val="-8"/>
          <w:w w:val="91"/>
        </w:rPr>
        <w:t>A</w:t>
      </w:r>
      <w:r w:rsidRPr="005506B7">
        <w:rPr>
          <w:rFonts w:ascii="Arial" w:eastAsia="Humanst521 BT" w:hAnsi="Arial" w:cs="Arial"/>
          <w:b/>
          <w:w w:val="91"/>
        </w:rPr>
        <w:t>TIONSHIPSWITHOTHER</w:t>
      </w:r>
      <w:r w:rsidRPr="005506B7">
        <w:rPr>
          <w:rFonts w:ascii="Arial" w:eastAsia="Humanst521 BT" w:hAnsi="Arial" w:cs="Arial"/>
          <w:b/>
          <w:w w:val="93"/>
        </w:rPr>
        <w:t>ORGANIS</w:t>
      </w:r>
      <w:r w:rsidRPr="005506B7">
        <w:rPr>
          <w:rFonts w:ascii="Arial" w:eastAsia="Humanst521 BT" w:hAnsi="Arial" w:cs="Arial"/>
          <w:b/>
          <w:spacing w:val="-9"/>
          <w:w w:val="93"/>
        </w:rPr>
        <w:t>A</w:t>
      </w:r>
      <w:r w:rsidRPr="005506B7">
        <w:rPr>
          <w:rFonts w:ascii="Arial" w:eastAsia="Humanst521 BT" w:hAnsi="Arial" w:cs="Arial"/>
          <w:b/>
          <w:w w:val="89"/>
        </w:rPr>
        <w:t>TIONS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The</w:t>
      </w:r>
      <w:r w:rsidR="003B2515" w:rsidRPr="005506B7">
        <w:rPr>
          <w:rFonts w:ascii="Arial" w:eastAsia="Humanst521 BT" w:hAnsi="Arial" w:cs="Arial"/>
          <w:color w:val="221F1F"/>
        </w:rPr>
        <w:t xml:space="preserve">MABOLOKA COMMUNITY </w:t>
      </w:r>
      <w:proofErr w:type="gramStart"/>
      <w:r w:rsidR="003B2515" w:rsidRPr="005506B7">
        <w:rPr>
          <w:rFonts w:ascii="Arial" w:eastAsia="Humanst521 BT" w:hAnsi="Arial" w:cs="Arial"/>
          <w:color w:val="221F1F"/>
        </w:rPr>
        <w:t>RADIO</w:t>
      </w:r>
      <w:r w:rsidRPr="005506B7">
        <w:rPr>
          <w:rFonts w:ascii="Arial" w:eastAsia="Humanst521 BT" w:hAnsi="Arial" w:cs="Arial"/>
          <w:color w:val="221F1F"/>
        </w:rPr>
        <w:t>recognises  thatithasa</w:t>
      </w:r>
      <w:r w:rsidRPr="005506B7">
        <w:rPr>
          <w:rFonts w:ascii="Arial" w:eastAsia="Humanst521 BT" w:hAnsi="Arial" w:cs="Arial"/>
          <w:color w:val="221F1F"/>
          <w:w w:val="111"/>
        </w:rPr>
        <w:t>significant</w:t>
      </w:r>
      <w:r w:rsidRPr="005506B7">
        <w:rPr>
          <w:rFonts w:ascii="Arial" w:eastAsia="Humanst521 BT" w:hAnsi="Arial" w:cs="Arial"/>
          <w:color w:val="221F1F"/>
        </w:rPr>
        <w:t>parttoplayin</w:t>
      </w:r>
      <w:r w:rsidRPr="005506B7">
        <w:rPr>
          <w:rFonts w:ascii="Arial" w:eastAsia="Humanst521 BT" w:hAnsi="Arial" w:cs="Arial"/>
          <w:color w:val="221F1F"/>
          <w:w w:val="108"/>
        </w:rPr>
        <w:t>contributing</w:t>
      </w:r>
      <w:r w:rsidRPr="005506B7">
        <w:rPr>
          <w:rFonts w:ascii="Arial" w:eastAsia="Humanst521 BT" w:hAnsi="Arial" w:cs="Arial"/>
          <w:color w:val="221F1F"/>
        </w:rPr>
        <w:t>toequitable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4"/>
        </w:rPr>
        <w:t xml:space="preserve">treatment </w:t>
      </w:r>
      <w:r w:rsidRPr="005506B7">
        <w:rPr>
          <w:rFonts w:ascii="Arial" w:eastAsia="Humanst521 BT" w:hAnsi="Arial" w:cs="Arial"/>
          <w:color w:val="221F1F"/>
        </w:rPr>
        <w:t xml:space="preserve">of all the official  </w:t>
      </w:r>
      <w:r w:rsidRPr="005506B7">
        <w:rPr>
          <w:rFonts w:ascii="Arial" w:eastAsia="Humanst521 BT" w:hAnsi="Arial" w:cs="Arial"/>
          <w:color w:val="221F1F"/>
          <w:w w:val="113"/>
        </w:rPr>
        <w:t>languages</w:t>
      </w:r>
      <w:r w:rsidRPr="005506B7">
        <w:rPr>
          <w:rFonts w:ascii="Arial" w:eastAsia="Humanst521 BT" w:hAnsi="Arial" w:cs="Arial"/>
          <w:color w:val="221F1F"/>
        </w:rPr>
        <w:t xml:space="preserve">and </w:t>
      </w:r>
      <w:r w:rsidR="008915AF">
        <w:rPr>
          <w:rFonts w:ascii="Arial" w:eastAsia="Humanst521 BT" w:hAnsi="Arial" w:cs="Arial"/>
          <w:color w:val="221F1F"/>
        </w:rPr>
        <w:t>Community</w:t>
      </w:r>
      <w:r w:rsidRPr="005506B7">
        <w:rPr>
          <w:rFonts w:ascii="Arial" w:eastAsia="Humanst521 BT" w:hAnsi="Arial" w:cs="Arial"/>
          <w:color w:val="221F1F"/>
        </w:rPr>
        <w:t xml:space="preserve"> Sign  </w:t>
      </w:r>
      <w:r w:rsidRPr="005506B7">
        <w:rPr>
          <w:rFonts w:ascii="Arial" w:eastAsia="Humanst521 BT" w:hAnsi="Arial" w:cs="Arial"/>
          <w:color w:val="221F1F"/>
          <w:w w:val="110"/>
        </w:rPr>
        <w:t xml:space="preserve">Language.  </w:t>
      </w:r>
      <w:r w:rsidRPr="005506B7">
        <w:rPr>
          <w:rFonts w:ascii="Arial" w:eastAsia="Humanst521 BT" w:hAnsi="Arial" w:cs="Arial"/>
          <w:color w:val="221F1F"/>
        </w:rPr>
        <w:t xml:space="preserve">It believes it can fulfill  </w:t>
      </w:r>
      <w:r w:rsidRPr="005506B7">
        <w:rPr>
          <w:rFonts w:ascii="Arial" w:eastAsia="Humanst521 BT" w:hAnsi="Arial" w:cs="Arial"/>
          <w:color w:val="221F1F"/>
          <w:w w:val="105"/>
        </w:rPr>
        <w:t xml:space="preserve">its </w:t>
      </w:r>
      <w:r w:rsidRPr="005506B7">
        <w:rPr>
          <w:rFonts w:ascii="Arial" w:eastAsia="Humanst521 BT" w:hAnsi="Arial" w:cs="Arial"/>
          <w:color w:val="221F1F"/>
        </w:rPr>
        <w:t xml:space="preserve">responsibilities  effectively  in   </w:t>
      </w:r>
      <w:r w:rsidRPr="005506B7">
        <w:rPr>
          <w:rFonts w:ascii="Arial" w:eastAsia="Humanst521 BT" w:hAnsi="Arial" w:cs="Arial"/>
          <w:color w:val="221F1F"/>
          <w:w w:val="106"/>
        </w:rPr>
        <w:t xml:space="preserve">collaboration </w:t>
      </w:r>
      <w:r w:rsidRPr="005506B7">
        <w:rPr>
          <w:rFonts w:ascii="Arial" w:eastAsia="Humanst521 BT" w:hAnsi="Arial" w:cs="Arial"/>
          <w:color w:val="221F1F"/>
        </w:rPr>
        <w:t xml:space="preserve">with  other </w:t>
      </w:r>
      <w:r w:rsidRPr="005506B7">
        <w:rPr>
          <w:rFonts w:ascii="Arial" w:eastAsia="Humanst521 BT" w:hAnsi="Arial" w:cs="Arial"/>
          <w:color w:val="221F1F"/>
          <w:w w:val="108"/>
        </w:rPr>
        <w:t xml:space="preserve">organisations </w:t>
      </w:r>
      <w:r w:rsidRPr="005506B7">
        <w:rPr>
          <w:rFonts w:ascii="Arial" w:eastAsia="Humanst521 BT" w:hAnsi="Arial" w:cs="Arial"/>
          <w:color w:val="221F1F"/>
        </w:rPr>
        <w:t xml:space="preserve">that  have  also  </w:t>
      </w:r>
      <w:r w:rsidRPr="005506B7">
        <w:rPr>
          <w:rFonts w:ascii="Arial" w:eastAsia="Humanst521 BT" w:hAnsi="Arial" w:cs="Arial"/>
          <w:color w:val="221F1F"/>
          <w:w w:val="105"/>
        </w:rPr>
        <w:t xml:space="preserve">been </w:t>
      </w:r>
      <w:r w:rsidRPr="005506B7">
        <w:rPr>
          <w:rFonts w:ascii="Arial" w:eastAsia="Humanst521 BT" w:hAnsi="Arial" w:cs="Arial"/>
          <w:color w:val="221F1F"/>
        </w:rPr>
        <w:t xml:space="preserve">established tofurther these  aims, such as the  </w:t>
      </w:r>
      <w:r w:rsidRPr="005506B7">
        <w:rPr>
          <w:rFonts w:ascii="Arial" w:eastAsia="Humanst521 BT" w:hAnsi="Arial" w:cs="Arial"/>
          <w:color w:val="221F1F"/>
          <w:spacing w:val="-5"/>
        </w:rPr>
        <w:t>P</w:t>
      </w:r>
      <w:r w:rsidRPr="005506B7">
        <w:rPr>
          <w:rFonts w:ascii="Arial" w:eastAsia="Humanst521 BT" w:hAnsi="Arial" w:cs="Arial"/>
          <w:color w:val="221F1F"/>
        </w:rPr>
        <w:t xml:space="preserve">an </w:t>
      </w:r>
      <w:r w:rsidR="008915AF">
        <w:rPr>
          <w:rFonts w:ascii="Arial" w:eastAsia="Humanst521 BT" w:hAnsi="Arial" w:cs="Arial"/>
          <w:color w:val="221F1F"/>
        </w:rPr>
        <w:t>Community</w:t>
      </w:r>
      <w:r w:rsidRPr="005506B7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10"/>
        </w:rPr>
        <w:t>Language</w:t>
      </w:r>
      <w:r w:rsidRPr="005506B7">
        <w:rPr>
          <w:rFonts w:ascii="Arial" w:eastAsia="Humanst521 BT" w:hAnsi="Arial" w:cs="Arial"/>
          <w:color w:val="221F1F"/>
        </w:rPr>
        <w:t>Board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</w:rPr>
        <w:t>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 xml:space="preserve"> therefore </w:t>
      </w:r>
      <w:proofErr w:type="gramStart"/>
      <w:r w:rsidRPr="005506B7">
        <w:rPr>
          <w:rFonts w:ascii="Arial" w:eastAsia="Humanst521 BT" w:hAnsi="Arial" w:cs="Arial"/>
          <w:color w:val="221F1F"/>
        </w:rPr>
        <w:t>establishes  mutually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 beneficial  working  </w:t>
      </w:r>
      <w:r w:rsidRPr="005506B7">
        <w:rPr>
          <w:rFonts w:ascii="Arial" w:eastAsia="Humanst521 BT" w:hAnsi="Arial" w:cs="Arial"/>
          <w:color w:val="221F1F"/>
          <w:w w:val="106"/>
        </w:rPr>
        <w:t xml:space="preserve">relationships </w:t>
      </w:r>
      <w:r w:rsidRPr="005506B7">
        <w:rPr>
          <w:rFonts w:ascii="Arial" w:eastAsia="Humanst521 BT" w:hAnsi="Arial" w:cs="Arial"/>
          <w:color w:val="221F1F"/>
        </w:rPr>
        <w:t xml:space="preserve">with   such  </w:t>
      </w:r>
      <w:r w:rsidRPr="005506B7">
        <w:rPr>
          <w:rFonts w:ascii="Arial" w:eastAsia="Humanst521 BT" w:hAnsi="Arial" w:cs="Arial"/>
          <w:color w:val="221F1F"/>
          <w:w w:val="106"/>
        </w:rPr>
        <w:t xml:space="preserve">organisations to </w:t>
      </w:r>
      <w:r w:rsidRPr="005506B7">
        <w:rPr>
          <w:rFonts w:ascii="Arial" w:eastAsia="Humanst521 BT" w:hAnsi="Arial" w:cs="Arial"/>
          <w:color w:val="221F1F"/>
        </w:rPr>
        <w:t>facilitate compliance withthe</w:t>
      </w:r>
      <w:r w:rsidRPr="005506B7">
        <w:rPr>
          <w:rFonts w:ascii="Arial" w:eastAsia="Humanst521 BT" w:hAnsi="Arial" w:cs="Arial"/>
          <w:color w:val="221F1F"/>
          <w:w w:val="110"/>
        </w:rPr>
        <w:t>Language</w:t>
      </w:r>
      <w:r w:rsidRPr="005506B7">
        <w:rPr>
          <w:rFonts w:ascii="Arial" w:eastAsia="Humanst521 BT" w:hAnsi="Arial" w:cs="Arial"/>
          <w:color w:val="221F1F"/>
          <w:spacing w:val="-5"/>
        </w:rPr>
        <w:t>P</w:t>
      </w:r>
      <w:r w:rsidRPr="005506B7">
        <w:rPr>
          <w:rFonts w:ascii="Arial" w:eastAsia="Humanst521 BT" w:hAnsi="Arial" w:cs="Arial"/>
          <w:color w:val="221F1F"/>
        </w:rPr>
        <w:t>olicyoutlined inthis</w:t>
      </w:r>
      <w:r w:rsidRPr="005506B7">
        <w:rPr>
          <w:rFonts w:ascii="Arial" w:eastAsia="Humanst521 BT" w:hAnsi="Arial" w:cs="Arial"/>
          <w:color w:val="221F1F"/>
          <w:w w:val="106"/>
        </w:rPr>
        <w:t>document.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w w:val="92"/>
        </w:rPr>
        <w:t>MONITORINGAND</w:t>
      </w:r>
      <w:r w:rsidRPr="005506B7">
        <w:rPr>
          <w:rFonts w:ascii="Arial" w:eastAsia="Humanst521 BT" w:hAnsi="Arial" w:cs="Arial"/>
          <w:b/>
          <w:w w:val="96"/>
        </w:rPr>
        <w:t>IMPLEMEN</w:t>
      </w:r>
      <w:r w:rsidRPr="005506B7">
        <w:rPr>
          <w:rFonts w:ascii="Arial" w:eastAsia="Humanst521 BT" w:hAnsi="Arial" w:cs="Arial"/>
          <w:b/>
          <w:spacing w:val="-9"/>
          <w:w w:val="96"/>
        </w:rPr>
        <w:t>T</w:t>
      </w:r>
      <w:r w:rsidRPr="005506B7">
        <w:rPr>
          <w:rFonts w:ascii="Arial" w:eastAsia="Humanst521 BT" w:hAnsi="Arial" w:cs="Arial"/>
          <w:b/>
          <w:spacing w:val="-8"/>
          <w:w w:val="94"/>
        </w:rPr>
        <w:t>A</w:t>
      </w:r>
      <w:r w:rsidRPr="005506B7">
        <w:rPr>
          <w:rFonts w:ascii="Arial" w:eastAsia="Humanst521 BT" w:hAnsi="Arial" w:cs="Arial"/>
          <w:b/>
          <w:w w:val="88"/>
        </w:rPr>
        <w:t>TION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This</w:t>
      </w:r>
      <w:r w:rsidRPr="005506B7">
        <w:rPr>
          <w:rFonts w:ascii="Arial" w:eastAsia="Humanst521 BT" w:hAnsi="Arial" w:cs="Arial"/>
          <w:color w:val="221F1F"/>
          <w:w w:val="110"/>
        </w:rPr>
        <w:t>Language</w:t>
      </w:r>
      <w:r w:rsidRPr="005506B7">
        <w:rPr>
          <w:rFonts w:ascii="Arial" w:eastAsia="Humanst521 BT" w:hAnsi="Arial" w:cs="Arial"/>
          <w:color w:val="221F1F"/>
          <w:spacing w:val="-5"/>
        </w:rPr>
        <w:t>P</w:t>
      </w:r>
      <w:r w:rsidRPr="005506B7">
        <w:rPr>
          <w:rFonts w:ascii="Arial" w:eastAsia="Humanst521 BT" w:hAnsi="Arial" w:cs="Arial"/>
          <w:color w:val="221F1F"/>
        </w:rPr>
        <w:t>olicyliesatthecoreofour</w:t>
      </w:r>
      <w:r w:rsidR="005506B7" w:rsidRPr="005506B7">
        <w:rPr>
          <w:rFonts w:ascii="Arial" w:eastAsia="Humanst521 BT" w:hAnsi="Arial" w:cs="Arial"/>
          <w:color w:val="221F1F"/>
        </w:rPr>
        <w:t>community</w:t>
      </w:r>
      <w:r w:rsidRPr="005506B7">
        <w:rPr>
          <w:rFonts w:ascii="Arial" w:eastAsia="Humanst521 BT" w:hAnsi="Arial" w:cs="Arial"/>
          <w:color w:val="221F1F"/>
        </w:rPr>
        <w:t xml:space="preserve"> servicemandate asthe</w:t>
      </w:r>
      <w:r w:rsidR="005506B7" w:rsidRPr="005506B7">
        <w:rPr>
          <w:rFonts w:ascii="Arial" w:eastAsia="Humanst521 BT" w:hAnsi="Arial" w:cs="Arial"/>
          <w:color w:val="221F1F"/>
        </w:rPr>
        <w:t>community</w:t>
      </w:r>
      <w:r w:rsidRPr="005506B7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8"/>
        </w:rPr>
        <w:t xml:space="preserve">broadcasting </w:t>
      </w:r>
      <w:r w:rsidRPr="005506B7">
        <w:rPr>
          <w:rFonts w:ascii="Arial" w:eastAsia="Humanst521 BT" w:hAnsi="Arial" w:cs="Arial"/>
          <w:color w:val="221F1F"/>
          <w:spacing w:val="4"/>
        </w:rPr>
        <w:t>servic</w:t>
      </w:r>
      <w:r w:rsidRPr="005506B7">
        <w:rPr>
          <w:rFonts w:ascii="Arial" w:eastAsia="Humanst521 BT" w:hAnsi="Arial" w:cs="Arial"/>
          <w:color w:val="221F1F"/>
        </w:rPr>
        <w:t xml:space="preserve">e  </w:t>
      </w:r>
      <w:r w:rsidRPr="005506B7">
        <w:rPr>
          <w:rFonts w:ascii="Arial" w:eastAsia="Humanst521 BT" w:hAnsi="Arial" w:cs="Arial"/>
          <w:color w:val="221F1F"/>
          <w:spacing w:val="4"/>
        </w:rPr>
        <w:t>i</w:t>
      </w:r>
      <w:r w:rsidRPr="005506B7">
        <w:rPr>
          <w:rFonts w:ascii="Arial" w:eastAsia="Humanst521 BT" w:hAnsi="Arial" w:cs="Arial"/>
          <w:color w:val="221F1F"/>
        </w:rPr>
        <w:t xml:space="preserve">n  </w:t>
      </w:r>
      <w:r w:rsidRPr="005506B7">
        <w:rPr>
          <w:rFonts w:ascii="Arial" w:eastAsia="Humanst521 BT" w:hAnsi="Arial" w:cs="Arial"/>
          <w:color w:val="221F1F"/>
          <w:spacing w:val="4"/>
        </w:rPr>
        <w:t>Sout</w:t>
      </w:r>
      <w:r w:rsidRPr="005506B7">
        <w:rPr>
          <w:rFonts w:ascii="Arial" w:eastAsia="Humanst521 BT" w:hAnsi="Arial" w:cs="Arial"/>
          <w:color w:val="221F1F"/>
        </w:rPr>
        <w:t xml:space="preserve">h   </w:t>
      </w:r>
      <w:r w:rsidRPr="005506B7">
        <w:rPr>
          <w:rFonts w:ascii="Arial" w:eastAsia="Humanst521 BT" w:hAnsi="Arial" w:cs="Arial"/>
          <w:color w:val="221F1F"/>
          <w:spacing w:val="4"/>
        </w:rPr>
        <w:t>Africa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   </w:t>
      </w:r>
      <w:proofErr w:type="gramEnd"/>
      <w:r w:rsidRPr="005506B7">
        <w:rPr>
          <w:rFonts w:ascii="Arial" w:eastAsia="Humanst521 BT" w:hAnsi="Arial" w:cs="Arial"/>
          <w:color w:val="221F1F"/>
          <w:spacing w:val="4"/>
        </w:rPr>
        <w:t>I</w:t>
      </w:r>
      <w:r w:rsidRPr="005506B7">
        <w:rPr>
          <w:rFonts w:ascii="Arial" w:eastAsia="Humanst521 BT" w:hAnsi="Arial" w:cs="Arial"/>
          <w:color w:val="221F1F"/>
        </w:rPr>
        <w:t xml:space="preserve">n  </w:t>
      </w:r>
      <w:r w:rsidRPr="005506B7">
        <w:rPr>
          <w:rFonts w:ascii="Arial" w:eastAsia="Humanst521 BT" w:hAnsi="Arial" w:cs="Arial"/>
          <w:color w:val="221F1F"/>
          <w:spacing w:val="4"/>
        </w:rPr>
        <w:t>orde</w:t>
      </w:r>
      <w:r w:rsidRPr="005506B7">
        <w:rPr>
          <w:rFonts w:ascii="Arial" w:eastAsia="Humanst521 BT" w:hAnsi="Arial" w:cs="Arial"/>
          <w:color w:val="221F1F"/>
        </w:rPr>
        <w:t xml:space="preserve">r  </w:t>
      </w:r>
      <w:r w:rsidRPr="005506B7">
        <w:rPr>
          <w:rFonts w:ascii="Arial" w:eastAsia="Humanst521 BT" w:hAnsi="Arial" w:cs="Arial"/>
          <w:color w:val="221F1F"/>
          <w:spacing w:val="4"/>
        </w:rPr>
        <w:t>t</w:t>
      </w:r>
      <w:r w:rsidRPr="005506B7">
        <w:rPr>
          <w:rFonts w:ascii="Arial" w:eastAsia="Humanst521 BT" w:hAnsi="Arial" w:cs="Arial"/>
          <w:color w:val="221F1F"/>
        </w:rPr>
        <w:t xml:space="preserve">o  </w:t>
      </w:r>
      <w:r w:rsidRPr="005506B7">
        <w:rPr>
          <w:rFonts w:ascii="Arial" w:eastAsia="Humanst521 BT" w:hAnsi="Arial" w:cs="Arial"/>
          <w:color w:val="221F1F"/>
          <w:spacing w:val="4"/>
        </w:rPr>
        <w:t>ensur</w:t>
      </w:r>
      <w:r w:rsidRPr="005506B7">
        <w:rPr>
          <w:rFonts w:ascii="Arial" w:eastAsia="Humanst521 BT" w:hAnsi="Arial" w:cs="Arial"/>
          <w:color w:val="221F1F"/>
        </w:rPr>
        <w:t xml:space="preserve">e  </w:t>
      </w:r>
      <w:r w:rsidRPr="005506B7">
        <w:rPr>
          <w:rFonts w:ascii="Arial" w:eastAsia="Humanst521 BT" w:hAnsi="Arial" w:cs="Arial"/>
          <w:color w:val="221F1F"/>
          <w:spacing w:val="4"/>
        </w:rPr>
        <w:t>it</w:t>
      </w:r>
      <w:r w:rsidRPr="005506B7">
        <w:rPr>
          <w:rFonts w:ascii="Arial" w:eastAsia="Humanst521 BT" w:hAnsi="Arial" w:cs="Arial"/>
          <w:color w:val="221F1F"/>
        </w:rPr>
        <w:t xml:space="preserve">s  </w:t>
      </w:r>
      <w:r w:rsidRPr="005506B7">
        <w:rPr>
          <w:rFonts w:ascii="Arial" w:eastAsia="Humanst521 BT" w:hAnsi="Arial" w:cs="Arial"/>
          <w:color w:val="221F1F"/>
          <w:spacing w:val="4"/>
          <w:w w:val="105"/>
        </w:rPr>
        <w:t>implementation</w:t>
      </w:r>
      <w:r w:rsidRPr="005506B7">
        <w:rPr>
          <w:rFonts w:ascii="Arial" w:eastAsia="Humanst521 BT" w:hAnsi="Arial" w:cs="Arial"/>
          <w:color w:val="221F1F"/>
          <w:w w:val="105"/>
        </w:rPr>
        <w:t xml:space="preserve">,  </w:t>
      </w:r>
      <w:r w:rsidRPr="005506B7">
        <w:rPr>
          <w:rFonts w:ascii="Arial" w:eastAsia="Humanst521 BT" w:hAnsi="Arial" w:cs="Arial"/>
          <w:color w:val="221F1F"/>
          <w:spacing w:val="4"/>
        </w:rPr>
        <w:t>th</w:t>
      </w:r>
      <w:r w:rsidRPr="005506B7">
        <w:rPr>
          <w:rFonts w:ascii="Arial" w:eastAsia="Humanst521 BT" w:hAnsi="Arial" w:cs="Arial"/>
          <w:color w:val="221F1F"/>
        </w:rPr>
        <w:t xml:space="preserve">e  </w:t>
      </w:r>
      <w:r w:rsidRPr="005506B7">
        <w:rPr>
          <w:rFonts w:ascii="Arial" w:eastAsia="Humanst521 BT" w:hAnsi="Arial" w:cs="Arial"/>
          <w:color w:val="221F1F"/>
          <w:spacing w:val="4"/>
        </w:rPr>
        <w:t>Boar</w:t>
      </w:r>
      <w:r w:rsidRPr="005506B7">
        <w:rPr>
          <w:rFonts w:ascii="Arial" w:eastAsia="Humanst521 BT" w:hAnsi="Arial" w:cs="Arial"/>
          <w:color w:val="221F1F"/>
        </w:rPr>
        <w:t xml:space="preserve">d  </w:t>
      </w:r>
      <w:r w:rsidRPr="005506B7">
        <w:rPr>
          <w:rFonts w:ascii="Arial" w:eastAsia="Humanst521 BT" w:hAnsi="Arial" w:cs="Arial"/>
          <w:color w:val="221F1F"/>
          <w:spacing w:val="4"/>
          <w:w w:val="111"/>
        </w:rPr>
        <w:t xml:space="preserve">and </w:t>
      </w:r>
      <w:r w:rsidRPr="005506B7">
        <w:rPr>
          <w:rFonts w:ascii="Arial" w:eastAsia="Humanst521 BT" w:hAnsi="Arial" w:cs="Arial"/>
          <w:color w:val="221F1F"/>
          <w:w w:val="109"/>
        </w:rPr>
        <w:t>management</w:t>
      </w:r>
      <w:r w:rsidRPr="005506B7">
        <w:rPr>
          <w:rFonts w:ascii="Arial" w:eastAsia="Humanst521 BT" w:hAnsi="Arial" w:cs="Arial"/>
          <w:color w:val="221F1F"/>
        </w:rPr>
        <w:t xml:space="preserve">of the 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 xml:space="preserve">have established specific appraisal   and </w:t>
      </w:r>
      <w:r w:rsidRPr="005506B7">
        <w:rPr>
          <w:rFonts w:ascii="Arial" w:eastAsia="Humanst521 BT" w:hAnsi="Arial" w:cs="Arial"/>
          <w:color w:val="221F1F"/>
          <w:w w:val="107"/>
        </w:rPr>
        <w:t>monitoring</w:t>
      </w:r>
      <w:r w:rsidRPr="005506B7">
        <w:rPr>
          <w:rFonts w:ascii="Arial" w:eastAsia="Humanst521 BT" w:hAnsi="Arial" w:cs="Arial"/>
          <w:color w:val="221F1F"/>
        </w:rPr>
        <w:t>processes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The </w:t>
      </w:r>
      <w:r w:rsidRPr="005506B7">
        <w:rPr>
          <w:rFonts w:ascii="Arial" w:eastAsia="Humanst521 BT" w:hAnsi="Arial" w:cs="Arial"/>
          <w:color w:val="221F1F"/>
          <w:spacing w:val="4"/>
        </w:rPr>
        <w:t>Boar</w:t>
      </w:r>
      <w:r w:rsidRPr="005506B7">
        <w:rPr>
          <w:rFonts w:ascii="Arial" w:eastAsia="Humanst521 BT" w:hAnsi="Arial" w:cs="Arial"/>
          <w:color w:val="221F1F"/>
        </w:rPr>
        <w:t xml:space="preserve">d   </w:t>
      </w:r>
      <w:r w:rsidRPr="005506B7">
        <w:rPr>
          <w:rFonts w:ascii="Arial" w:eastAsia="Humanst521 BT" w:hAnsi="Arial" w:cs="Arial"/>
          <w:color w:val="221F1F"/>
          <w:spacing w:val="4"/>
        </w:rPr>
        <w:t>require</w:t>
      </w:r>
      <w:r w:rsidRPr="005506B7">
        <w:rPr>
          <w:rFonts w:ascii="Arial" w:eastAsia="Humanst521 BT" w:hAnsi="Arial" w:cs="Arial"/>
          <w:color w:val="221F1F"/>
        </w:rPr>
        <w:t xml:space="preserve">s   </w:t>
      </w:r>
      <w:r w:rsidRPr="005506B7">
        <w:rPr>
          <w:rFonts w:ascii="Arial" w:eastAsia="Humanst521 BT" w:hAnsi="Arial" w:cs="Arial"/>
          <w:color w:val="221F1F"/>
          <w:spacing w:val="4"/>
          <w:w w:val="108"/>
        </w:rPr>
        <w:t>managemen</w:t>
      </w:r>
      <w:r w:rsidRPr="005506B7">
        <w:rPr>
          <w:rFonts w:ascii="Arial" w:eastAsia="Humanst521 BT" w:hAnsi="Arial" w:cs="Arial"/>
          <w:color w:val="221F1F"/>
          <w:w w:val="108"/>
        </w:rPr>
        <w:t xml:space="preserve">t   </w:t>
      </w:r>
      <w:r w:rsidRPr="005506B7">
        <w:rPr>
          <w:rFonts w:ascii="Arial" w:eastAsia="Humanst521 BT" w:hAnsi="Arial" w:cs="Arial"/>
          <w:color w:val="221F1F"/>
          <w:spacing w:val="4"/>
        </w:rPr>
        <w:t>t</w:t>
      </w:r>
      <w:r w:rsidRPr="005506B7">
        <w:rPr>
          <w:rFonts w:ascii="Arial" w:eastAsia="Humanst521 BT" w:hAnsi="Arial" w:cs="Arial"/>
          <w:color w:val="221F1F"/>
        </w:rPr>
        <w:t xml:space="preserve">o   </w:t>
      </w:r>
      <w:r w:rsidRPr="005506B7">
        <w:rPr>
          <w:rFonts w:ascii="Arial" w:eastAsia="Humanst521 BT" w:hAnsi="Arial" w:cs="Arial"/>
          <w:color w:val="221F1F"/>
          <w:spacing w:val="4"/>
        </w:rPr>
        <w:t>submi</w:t>
      </w:r>
      <w:r w:rsidRPr="005506B7">
        <w:rPr>
          <w:rFonts w:ascii="Arial" w:eastAsia="Humanst521 BT" w:hAnsi="Arial" w:cs="Arial"/>
          <w:color w:val="221F1F"/>
        </w:rPr>
        <w:t xml:space="preserve">t     </w:t>
      </w:r>
      <w:r w:rsidRPr="005506B7">
        <w:rPr>
          <w:rFonts w:ascii="Arial" w:eastAsia="Humanst521 BT" w:hAnsi="Arial" w:cs="Arial"/>
          <w:color w:val="221F1F"/>
          <w:spacing w:val="4"/>
        </w:rPr>
        <w:t>a</w:t>
      </w:r>
      <w:r w:rsidRPr="005506B7">
        <w:rPr>
          <w:rFonts w:ascii="Arial" w:eastAsia="Humanst521 BT" w:hAnsi="Arial" w:cs="Arial"/>
          <w:color w:val="221F1F"/>
        </w:rPr>
        <w:t xml:space="preserve">n   </w:t>
      </w:r>
      <w:proofErr w:type="gramStart"/>
      <w:r w:rsidRPr="005506B7">
        <w:rPr>
          <w:rFonts w:ascii="Arial" w:eastAsia="Humanst521 BT" w:hAnsi="Arial" w:cs="Arial"/>
          <w:color w:val="221F1F"/>
          <w:spacing w:val="4"/>
          <w:w w:val="112"/>
        </w:rPr>
        <w:t>annua</w:t>
      </w:r>
      <w:r w:rsidRPr="005506B7">
        <w:rPr>
          <w:rFonts w:ascii="Arial" w:eastAsia="Humanst521 BT" w:hAnsi="Arial" w:cs="Arial"/>
          <w:color w:val="221F1F"/>
          <w:w w:val="112"/>
        </w:rPr>
        <w:t xml:space="preserve">l  </w:t>
      </w:r>
      <w:r w:rsidRPr="005506B7">
        <w:rPr>
          <w:rFonts w:ascii="Arial" w:eastAsia="Humanst521 BT" w:hAnsi="Arial" w:cs="Arial"/>
          <w:color w:val="221F1F"/>
          <w:spacing w:val="4"/>
          <w:w w:val="112"/>
        </w:rPr>
        <w:t>languag</w:t>
      </w:r>
      <w:r w:rsidRPr="005506B7">
        <w:rPr>
          <w:rFonts w:ascii="Arial" w:eastAsia="Humanst521 BT" w:hAnsi="Arial" w:cs="Arial"/>
          <w:color w:val="221F1F"/>
          <w:w w:val="112"/>
        </w:rPr>
        <w:t>e</w:t>
      </w:r>
      <w:proofErr w:type="gramEnd"/>
      <w:r w:rsidRPr="005506B7">
        <w:rPr>
          <w:rFonts w:ascii="Arial" w:eastAsia="Humanst521 BT" w:hAnsi="Arial" w:cs="Arial"/>
          <w:color w:val="221F1F"/>
          <w:w w:val="112"/>
        </w:rPr>
        <w:t xml:space="preserve">  </w:t>
      </w:r>
      <w:r w:rsidRPr="005506B7">
        <w:rPr>
          <w:rFonts w:ascii="Arial" w:eastAsia="Humanst521 BT" w:hAnsi="Arial" w:cs="Arial"/>
          <w:color w:val="221F1F"/>
          <w:spacing w:val="4"/>
        </w:rPr>
        <w:t>actio</w:t>
      </w:r>
      <w:r w:rsidRPr="005506B7">
        <w:rPr>
          <w:rFonts w:ascii="Arial" w:eastAsia="Humanst521 BT" w:hAnsi="Arial" w:cs="Arial"/>
          <w:color w:val="221F1F"/>
        </w:rPr>
        <w:t xml:space="preserve">n   </w:t>
      </w:r>
      <w:r w:rsidRPr="005506B7">
        <w:rPr>
          <w:rFonts w:ascii="Arial" w:eastAsia="Humanst521 BT" w:hAnsi="Arial" w:cs="Arial"/>
          <w:color w:val="221F1F"/>
          <w:spacing w:val="4"/>
        </w:rPr>
        <w:t>pla</w:t>
      </w:r>
      <w:r w:rsidRPr="005506B7">
        <w:rPr>
          <w:rFonts w:ascii="Arial" w:eastAsia="Humanst521 BT" w:hAnsi="Arial" w:cs="Arial"/>
          <w:color w:val="221F1F"/>
        </w:rPr>
        <w:t xml:space="preserve">n   </w:t>
      </w:r>
      <w:r w:rsidRPr="005506B7">
        <w:rPr>
          <w:rFonts w:ascii="Arial" w:eastAsia="Humanst521 BT" w:hAnsi="Arial" w:cs="Arial"/>
          <w:color w:val="221F1F"/>
          <w:spacing w:val="4"/>
          <w:w w:val="109"/>
        </w:rPr>
        <w:t xml:space="preserve">that </w:t>
      </w:r>
      <w:r w:rsidRPr="005506B7">
        <w:rPr>
          <w:rFonts w:ascii="Arial" w:eastAsia="Humanst521 BT" w:hAnsi="Arial" w:cs="Arial"/>
          <w:color w:val="221F1F"/>
        </w:rPr>
        <w:t>identifiesfuturegoals  arising fromthispolic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r w:rsidRPr="005506B7">
        <w:rPr>
          <w:rFonts w:ascii="Arial" w:eastAsia="Humanst521 BT" w:hAnsi="Arial" w:cs="Arial"/>
          <w:color w:val="221F1F"/>
        </w:rPr>
        <w:t>.Asummaryofachievements  ofthepreviousyear</w:t>
      </w:r>
      <w:r w:rsidRPr="005506B7">
        <w:rPr>
          <w:rFonts w:ascii="Arial" w:eastAsia="Humanst521 BT" w:hAnsi="Arial" w:cs="Arial"/>
          <w:color w:val="221F1F"/>
          <w:w w:val="105"/>
        </w:rPr>
        <w:t xml:space="preserve">is </w:t>
      </w:r>
      <w:r w:rsidRPr="005506B7">
        <w:rPr>
          <w:rFonts w:ascii="Arial" w:eastAsia="Humanst521 BT" w:hAnsi="Arial" w:cs="Arial"/>
          <w:color w:val="221F1F"/>
        </w:rPr>
        <w:t>alsotobeattachedtothe</w:t>
      </w:r>
      <w:r w:rsidRPr="005506B7">
        <w:rPr>
          <w:rFonts w:ascii="Arial" w:eastAsia="Humanst521 BT" w:hAnsi="Arial" w:cs="Arial"/>
          <w:color w:val="221F1F"/>
          <w:w w:val="114"/>
        </w:rPr>
        <w:t>language</w:t>
      </w:r>
      <w:r w:rsidRPr="005506B7">
        <w:rPr>
          <w:rFonts w:ascii="Arial" w:eastAsia="Humanst521 BT" w:hAnsi="Arial" w:cs="Arial"/>
          <w:color w:val="221F1F"/>
        </w:rPr>
        <w:t>actionplaninordertofacilitate areviewofthe</w:t>
      </w:r>
      <w:r w:rsidRPr="005506B7">
        <w:rPr>
          <w:rFonts w:ascii="Arial" w:eastAsia="Humanst521 BT" w:hAnsi="Arial" w:cs="Arial"/>
          <w:color w:val="221F1F"/>
          <w:w w:val="105"/>
        </w:rPr>
        <w:t xml:space="preserve">achievements, </w:t>
      </w:r>
      <w:r w:rsidRPr="005506B7">
        <w:rPr>
          <w:rFonts w:ascii="Arial" w:eastAsia="Humanst521 BT" w:hAnsi="Arial" w:cs="Arial"/>
          <w:color w:val="221F1F"/>
        </w:rPr>
        <w:t>opportunities and</w:t>
      </w:r>
      <w:r w:rsidRPr="005506B7">
        <w:rPr>
          <w:rFonts w:ascii="Arial" w:eastAsia="Humanst521 BT" w:hAnsi="Arial" w:cs="Arial"/>
          <w:color w:val="221F1F"/>
          <w:w w:val="108"/>
        </w:rPr>
        <w:t>challenges.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Thesummaryincludesthe</w:t>
      </w:r>
      <w:r w:rsidRPr="005506B7">
        <w:rPr>
          <w:rFonts w:ascii="Arial" w:eastAsia="Humanst521 BT" w:hAnsi="Arial" w:cs="Arial"/>
          <w:color w:val="221F1F"/>
          <w:w w:val="109"/>
        </w:rPr>
        <w:t>following: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hAnsi="Arial" w:cs="Arial"/>
          <w:color w:val="221F1F"/>
        </w:rPr>
        <w:tab/>
      </w:r>
      <w:r w:rsidRPr="005506B7">
        <w:rPr>
          <w:rFonts w:ascii="Arial" w:eastAsia="Humanst521 BT" w:hAnsi="Arial" w:cs="Arial"/>
          <w:color w:val="221F1F"/>
        </w:rPr>
        <w:t xml:space="preserve">Anaccount </w:t>
      </w:r>
      <w:proofErr w:type="gramStart"/>
      <w:r w:rsidRPr="005506B7">
        <w:rPr>
          <w:rFonts w:ascii="Arial" w:eastAsia="Humanst521 BT" w:hAnsi="Arial" w:cs="Arial"/>
          <w:color w:val="221F1F"/>
        </w:rPr>
        <w:t>oftheperformance  on</w:t>
      </w:r>
      <w:r w:rsidRPr="005506B7">
        <w:rPr>
          <w:rFonts w:ascii="Arial" w:eastAsia="Humanst521 BT" w:hAnsi="Arial" w:cs="Arial"/>
          <w:color w:val="221F1F"/>
          <w:w w:val="112"/>
        </w:rPr>
        <w:t>language,including</w:t>
      </w:r>
      <w:r w:rsidRPr="005506B7">
        <w:rPr>
          <w:rFonts w:ascii="Arial" w:eastAsia="Humanst521 BT" w:hAnsi="Arial" w:cs="Arial"/>
          <w:color w:val="221F1F"/>
        </w:rPr>
        <w:t>SouthAfricanSign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10"/>
        </w:rPr>
        <w:t>Language,</w:t>
      </w:r>
      <w:r w:rsidRPr="005506B7">
        <w:rPr>
          <w:rFonts w:ascii="Arial" w:eastAsia="Humanst521 BT" w:hAnsi="Arial" w:cs="Arial"/>
          <w:color w:val="221F1F"/>
        </w:rPr>
        <w:t>in</w:t>
      </w:r>
      <w:r w:rsidRPr="005506B7">
        <w:rPr>
          <w:rFonts w:ascii="Arial" w:eastAsia="Humanst521 BT" w:hAnsi="Arial" w:cs="Arial"/>
          <w:color w:val="221F1F"/>
          <w:w w:val="105"/>
        </w:rPr>
        <w:t xml:space="preserve">the </w:t>
      </w:r>
      <w:r w:rsidRPr="005506B7">
        <w:rPr>
          <w:rFonts w:ascii="Arial" w:eastAsia="Humanst521 BT" w:hAnsi="Arial" w:cs="Arial"/>
          <w:color w:val="221F1F"/>
        </w:rPr>
        <w:t>previousyear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position w:val="-1"/>
        </w:rPr>
        <w:t>Asummaryofthe</w:t>
      </w:r>
      <w:r w:rsidRPr="005506B7">
        <w:rPr>
          <w:rFonts w:ascii="Arial" w:eastAsia="Humanst521 BT" w:hAnsi="Arial" w:cs="Arial"/>
          <w:color w:val="221F1F"/>
          <w:w w:val="112"/>
          <w:position w:val="-1"/>
        </w:rPr>
        <w:t>findings</w:t>
      </w:r>
      <w:r w:rsidRPr="005506B7">
        <w:rPr>
          <w:rFonts w:ascii="Arial" w:eastAsia="Humanst521 BT" w:hAnsi="Arial" w:cs="Arial"/>
          <w:color w:val="221F1F"/>
          <w:position w:val="-1"/>
        </w:rPr>
        <w:t>ofanyrelevant</w:t>
      </w:r>
      <w:r w:rsidRPr="005506B7">
        <w:rPr>
          <w:rFonts w:ascii="Arial" w:eastAsia="Humanst521 BT" w:hAnsi="Arial" w:cs="Arial"/>
          <w:color w:val="221F1F"/>
          <w:w w:val="101"/>
          <w:position w:val="-1"/>
        </w:rPr>
        <w:t>research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  <w:sectPr w:rsidR="006E40D9" w:rsidRPr="005506B7">
          <w:pgSz w:w="10900" w:h="16840"/>
          <w:pgMar w:top="280" w:right="480" w:bottom="280" w:left="760" w:header="720" w:footer="720" w:gutter="0"/>
          <w:cols w:space="720"/>
        </w:sectPr>
      </w:pPr>
      <w:r w:rsidRPr="005506B7">
        <w:rPr>
          <w:rFonts w:ascii="Arial" w:eastAsia="Humanst521 BT" w:hAnsi="Arial" w:cs="Arial"/>
          <w:b/>
          <w:color w:val="221F1F"/>
          <w:w w:val="108"/>
        </w:rPr>
        <w:t>33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hAnsi="Arial" w:cs="Arial"/>
          <w:color w:val="221F1F"/>
        </w:rPr>
        <w:lastRenderedPageBreak/>
        <w:tab/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A  </w:t>
      </w:r>
      <w:r w:rsidRPr="005506B7">
        <w:rPr>
          <w:rFonts w:ascii="Arial" w:eastAsia="Humanst521 BT" w:hAnsi="Arial" w:cs="Arial"/>
          <w:color w:val="221F1F"/>
          <w:spacing w:val="4"/>
        </w:rPr>
        <w:t>summar</w:t>
      </w:r>
      <w:r w:rsidRPr="005506B7">
        <w:rPr>
          <w:rFonts w:ascii="Arial" w:eastAsia="Humanst521 BT" w:hAnsi="Arial" w:cs="Arial"/>
          <w:color w:val="221F1F"/>
        </w:rPr>
        <w:t>y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 </w:t>
      </w:r>
      <w:r w:rsidRPr="005506B7">
        <w:rPr>
          <w:rFonts w:ascii="Arial" w:eastAsia="Humanst521 BT" w:hAnsi="Arial" w:cs="Arial"/>
          <w:color w:val="221F1F"/>
          <w:spacing w:val="4"/>
        </w:rPr>
        <w:t>o</w:t>
      </w:r>
      <w:r w:rsidRPr="005506B7">
        <w:rPr>
          <w:rFonts w:ascii="Arial" w:eastAsia="Humanst521 BT" w:hAnsi="Arial" w:cs="Arial"/>
          <w:color w:val="221F1F"/>
        </w:rPr>
        <w:t xml:space="preserve">f  </w:t>
      </w:r>
      <w:r w:rsidRPr="005506B7">
        <w:rPr>
          <w:rFonts w:ascii="Arial" w:eastAsia="Humanst521 BT" w:hAnsi="Arial" w:cs="Arial"/>
          <w:color w:val="221F1F"/>
          <w:spacing w:val="4"/>
        </w:rPr>
        <w:t>professiona</w:t>
      </w:r>
      <w:r w:rsidRPr="005506B7">
        <w:rPr>
          <w:rFonts w:ascii="Arial" w:eastAsia="Humanst521 BT" w:hAnsi="Arial" w:cs="Arial"/>
          <w:color w:val="221F1F"/>
        </w:rPr>
        <w:t xml:space="preserve">l   </w:t>
      </w:r>
      <w:r w:rsidRPr="005506B7">
        <w:rPr>
          <w:rFonts w:ascii="Arial" w:eastAsia="Humanst521 BT" w:hAnsi="Arial" w:cs="Arial"/>
          <w:color w:val="221F1F"/>
          <w:spacing w:val="4"/>
        </w:rPr>
        <w:t>developmenta</w:t>
      </w:r>
      <w:r w:rsidRPr="005506B7">
        <w:rPr>
          <w:rFonts w:ascii="Arial" w:eastAsia="Humanst521 BT" w:hAnsi="Arial" w:cs="Arial"/>
          <w:color w:val="221F1F"/>
        </w:rPr>
        <w:t xml:space="preserve">l   </w:t>
      </w:r>
      <w:r w:rsidRPr="005506B7">
        <w:rPr>
          <w:rFonts w:ascii="Arial" w:eastAsia="Humanst521 BT" w:hAnsi="Arial" w:cs="Arial"/>
          <w:color w:val="221F1F"/>
          <w:spacing w:val="4"/>
        </w:rPr>
        <w:t>programme</w:t>
      </w:r>
      <w:r w:rsidRPr="005506B7">
        <w:rPr>
          <w:rFonts w:ascii="Arial" w:eastAsia="Humanst521 BT" w:hAnsi="Arial" w:cs="Arial"/>
          <w:color w:val="221F1F"/>
        </w:rPr>
        <w:t xml:space="preserve">s  </w:t>
      </w:r>
      <w:r w:rsidRPr="005506B7">
        <w:rPr>
          <w:rFonts w:ascii="Arial" w:eastAsia="Humanst521 BT" w:hAnsi="Arial" w:cs="Arial"/>
          <w:color w:val="221F1F"/>
          <w:spacing w:val="4"/>
        </w:rPr>
        <w:t>undertake</w:t>
      </w:r>
      <w:r w:rsidRPr="005506B7">
        <w:rPr>
          <w:rFonts w:ascii="Arial" w:eastAsia="Humanst521 BT" w:hAnsi="Arial" w:cs="Arial"/>
          <w:color w:val="221F1F"/>
        </w:rPr>
        <w:t xml:space="preserve">n  </w:t>
      </w:r>
      <w:r w:rsidRPr="005506B7">
        <w:rPr>
          <w:rFonts w:ascii="Arial" w:eastAsia="Humanst521 BT" w:hAnsi="Arial" w:cs="Arial"/>
          <w:color w:val="221F1F"/>
          <w:spacing w:val="4"/>
        </w:rPr>
        <w:t>t</w:t>
      </w:r>
      <w:r w:rsidRPr="005506B7">
        <w:rPr>
          <w:rFonts w:ascii="Arial" w:eastAsia="Humanst521 BT" w:hAnsi="Arial" w:cs="Arial"/>
          <w:color w:val="221F1F"/>
        </w:rPr>
        <w:t xml:space="preserve">o  </w:t>
      </w:r>
      <w:r w:rsidRPr="005506B7">
        <w:rPr>
          <w:rFonts w:ascii="Arial" w:eastAsia="Humanst521 BT" w:hAnsi="Arial" w:cs="Arial"/>
          <w:color w:val="221F1F"/>
          <w:spacing w:val="4"/>
        </w:rPr>
        <w:t>mee</w:t>
      </w:r>
      <w:r w:rsidRPr="005506B7">
        <w:rPr>
          <w:rFonts w:ascii="Arial" w:eastAsia="Humanst521 BT" w:hAnsi="Arial" w:cs="Arial"/>
          <w:color w:val="221F1F"/>
        </w:rPr>
        <w:t xml:space="preserve">t  </w:t>
      </w:r>
      <w:r w:rsidRPr="005506B7">
        <w:rPr>
          <w:rFonts w:ascii="Arial" w:eastAsia="Humanst521 BT" w:hAnsi="Arial" w:cs="Arial"/>
          <w:color w:val="221F1F"/>
          <w:spacing w:val="4"/>
          <w:w w:val="105"/>
        </w:rPr>
        <w:t xml:space="preserve">the </w:t>
      </w:r>
      <w:r w:rsidRPr="005506B7">
        <w:rPr>
          <w:rFonts w:ascii="Arial" w:eastAsia="Humanst521 BT" w:hAnsi="Arial" w:cs="Arial"/>
          <w:color w:val="221F1F"/>
        </w:rPr>
        <w:t>competenceandskillsneedsof</w:t>
      </w:r>
      <w:r w:rsidRPr="005506B7">
        <w:rPr>
          <w:rFonts w:ascii="Arial" w:eastAsia="Humanst521 BT" w:hAnsi="Arial" w:cs="Arial"/>
          <w:color w:val="221F1F"/>
          <w:w w:val="108"/>
        </w:rPr>
        <w:t>implementing</w:t>
      </w:r>
      <w:r w:rsidRPr="005506B7">
        <w:rPr>
          <w:rFonts w:ascii="Arial" w:eastAsia="Humanst521 BT" w:hAnsi="Arial" w:cs="Arial"/>
          <w:color w:val="221F1F"/>
        </w:rPr>
        <w:t>this</w:t>
      </w:r>
      <w:r w:rsidRPr="005506B7">
        <w:rPr>
          <w:rFonts w:ascii="Arial" w:eastAsia="Humanst521 BT" w:hAnsi="Arial" w:cs="Arial"/>
          <w:color w:val="221F1F"/>
          <w:w w:val="104"/>
        </w:rPr>
        <w:t>policy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hAnsi="Arial" w:cs="Arial"/>
          <w:color w:val="221F1F"/>
        </w:rPr>
        <w:tab/>
      </w:r>
      <w:proofErr w:type="gramStart"/>
      <w:r w:rsidRPr="005506B7">
        <w:rPr>
          <w:rFonts w:ascii="Arial" w:eastAsia="Humanst521 BT" w:hAnsi="Arial" w:cs="Arial"/>
          <w:color w:val="221F1F"/>
        </w:rPr>
        <w:t>Asummary of</w:t>
      </w:r>
      <w:r w:rsidRPr="005506B7">
        <w:rPr>
          <w:rFonts w:ascii="Arial" w:eastAsia="Humanst521 BT" w:hAnsi="Arial" w:cs="Arial"/>
          <w:color w:val="221F1F"/>
          <w:w w:val="107"/>
        </w:rPr>
        <w:t>investigations</w:t>
      </w:r>
      <w:r w:rsidRPr="005506B7">
        <w:rPr>
          <w:rFonts w:ascii="Arial" w:eastAsia="Humanst521 BT" w:hAnsi="Arial" w:cs="Arial"/>
          <w:color w:val="221F1F"/>
        </w:rPr>
        <w:t>intotheuseoftechnolog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r w:rsidRPr="005506B7">
        <w:rPr>
          <w:rFonts w:ascii="Arial" w:eastAsia="Humanst521 BT" w:hAnsi="Arial" w:cs="Arial"/>
          <w:color w:val="221F1F"/>
        </w:rPr>
        <w:t>, and</w:t>
      </w:r>
      <w:r w:rsidRPr="005506B7">
        <w:rPr>
          <w:rFonts w:ascii="Arial" w:eastAsia="Humanst521 BT" w:hAnsi="Arial" w:cs="Arial"/>
          <w:color w:val="221F1F"/>
          <w:w w:val="108"/>
        </w:rPr>
        <w:t>application</w:t>
      </w:r>
      <w:r w:rsidRPr="005506B7">
        <w:rPr>
          <w:rFonts w:ascii="Arial" w:eastAsia="Humanst521 BT" w:hAnsi="Arial" w:cs="Arial"/>
          <w:color w:val="221F1F"/>
        </w:rPr>
        <w:t>of</w:t>
      </w:r>
      <w:r w:rsidRPr="005506B7">
        <w:rPr>
          <w:rFonts w:ascii="Arial" w:eastAsia="Humanst521 BT" w:hAnsi="Arial" w:cs="Arial"/>
          <w:color w:val="221F1F"/>
          <w:w w:val="105"/>
        </w:rPr>
        <w:t xml:space="preserve">technologiesto </w:t>
      </w:r>
      <w:r w:rsidRPr="005506B7">
        <w:rPr>
          <w:rFonts w:ascii="Arial" w:eastAsia="Humanst521 BT" w:hAnsi="Arial" w:cs="Arial"/>
          <w:color w:val="221F1F"/>
        </w:rPr>
        <w:t>implement this</w:t>
      </w:r>
      <w:r w:rsidRPr="005506B7">
        <w:rPr>
          <w:rFonts w:ascii="Arial" w:eastAsia="Humanst521 BT" w:hAnsi="Arial" w:cs="Arial"/>
          <w:color w:val="221F1F"/>
          <w:w w:val="114"/>
        </w:rPr>
        <w:t>language</w:t>
      </w:r>
      <w:r w:rsidRPr="005506B7">
        <w:rPr>
          <w:rFonts w:ascii="Arial" w:eastAsia="Humanst521 BT" w:hAnsi="Arial" w:cs="Arial"/>
          <w:color w:val="221F1F"/>
          <w:w w:val="104"/>
        </w:rPr>
        <w:t>polic</w:t>
      </w:r>
      <w:r w:rsidRPr="005506B7">
        <w:rPr>
          <w:rFonts w:ascii="Arial" w:eastAsia="Humanst521 BT" w:hAnsi="Arial" w:cs="Arial"/>
          <w:color w:val="221F1F"/>
          <w:spacing w:val="-14"/>
          <w:w w:val="104"/>
        </w:rPr>
        <w:t>y</w:t>
      </w:r>
      <w:r w:rsidRPr="005506B7">
        <w:rPr>
          <w:rFonts w:ascii="Arial" w:eastAsia="Humanst521 BT" w:hAnsi="Arial" w:cs="Arial"/>
          <w:color w:val="221F1F"/>
          <w:w w:val="111"/>
        </w:rPr>
        <w:t>.</w:t>
      </w:r>
      <w:proofErr w:type="gramEnd"/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The</w:t>
      </w:r>
      <w:r w:rsidR="003B2515" w:rsidRPr="005506B7">
        <w:rPr>
          <w:rFonts w:ascii="Arial" w:eastAsia="Humanst521 BT" w:hAnsi="Arial" w:cs="Arial"/>
          <w:color w:val="221F1F"/>
          <w:w w:val="96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alsoundertakestopublishrelevantpartsofthis</w:t>
      </w:r>
      <w:r w:rsidRPr="005506B7">
        <w:rPr>
          <w:rFonts w:ascii="Arial" w:eastAsia="Humanst521 BT" w:hAnsi="Arial" w:cs="Arial"/>
          <w:color w:val="221F1F"/>
          <w:w w:val="107"/>
        </w:rPr>
        <w:t>information</w:t>
      </w:r>
      <w:r w:rsidRPr="005506B7">
        <w:rPr>
          <w:rFonts w:ascii="Arial" w:eastAsia="Humanst521 BT" w:hAnsi="Arial" w:cs="Arial"/>
          <w:color w:val="221F1F"/>
        </w:rPr>
        <w:t>aspartofthe</w:t>
      </w:r>
      <w:r w:rsidRPr="005506B7">
        <w:rPr>
          <w:rFonts w:ascii="Arial" w:eastAsia="Humanst521 BT" w:hAnsi="Arial" w:cs="Arial"/>
          <w:color w:val="221F1F"/>
          <w:w w:val="102"/>
        </w:rPr>
        <w:t>Corporation’s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  <w:color w:val="221F1F"/>
        </w:rPr>
        <w:t>Annual Reportto</w:t>
      </w:r>
      <w:r w:rsidRPr="005506B7">
        <w:rPr>
          <w:rFonts w:ascii="Arial" w:eastAsia="Humanst521 BT" w:hAnsi="Arial" w:cs="Arial"/>
          <w:color w:val="221F1F"/>
          <w:spacing w:val="-5"/>
          <w:w w:val="91"/>
        </w:rPr>
        <w:t>P</w:t>
      </w:r>
      <w:r w:rsidRPr="005506B7">
        <w:rPr>
          <w:rFonts w:ascii="Arial" w:eastAsia="Humanst521 BT" w:hAnsi="Arial" w:cs="Arial"/>
          <w:color w:val="221F1F"/>
          <w:w w:val="106"/>
        </w:rPr>
        <w:t>arliament.</w:t>
      </w:r>
      <w:proofErr w:type="gramEnd"/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</w:rPr>
        <w:t>REVIEW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  <w:color w:val="221F1F"/>
          <w:position w:val="-1"/>
        </w:rPr>
        <w:t>Thispolicyisreviewedbythe</w:t>
      </w:r>
      <w:r w:rsidR="003B2515" w:rsidRPr="005506B7">
        <w:rPr>
          <w:rFonts w:ascii="Arial" w:eastAsia="Humanst521 BT" w:hAnsi="Arial" w:cs="Arial"/>
          <w:color w:val="221F1F"/>
          <w:position w:val="-1"/>
        </w:rPr>
        <w:t>MABOLOKA COMMUNITY RADIO</w:t>
      </w:r>
      <w:r w:rsidRPr="005506B7">
        <w:rPr>
          <w:rFonts w:ascii="Arial" w:eastAsia="Humanst521 BT" w:hAnsi="Arial" w:cs="Arial"/>
          <w:color w:val="221F1F"/>
          <w:position w:val="-1"/>
        </w:rPr>
        <w:t>Boardeveryfive</w:t>
      </w:r>
      <w:r w:rsidRPr="005506B7">
        <w:rPr>
          <w:rFonts w:ascii="Arial" w:eastAsia="Humanst521 BT" w:hAnsi="Arial" w:cs="Arial"/>
          <w:color w:val="221F1F"/>
          <w:w w:val="102"/>
          <w:position w:val="-1"/>
        </w:rPr>
        <w:t>years.</w:t>
      </w:r>
      <w:proofErr w:type="gramEnd"/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  <w:i/>
          <w:color w:val="221F1F"/>
          <w:w w:val="111"/>
          <w:position w:val="5"/>
        </w:rPr>
        <w:lastRenderedPageBreak/>
        <w:t>1</w:t>
      </w:r>
      <w:r w:rsidRPr="005506B7">
        <w:rPr>
          <w:rFonts w:ascii="Arial" w:eastAsia="Humanst521 BT" w:hAnsi="Arial" w:cs="Arial"/>
          <w:i/>
          <w:color w:val="221F1F"/>
          <w:w w:val="111"/>
        </w:rPr>
        <w:t>Nguni</w:t>
      </w:r>
      <w:r w:rsidRPr="005506B7">
        <w:rPr>
          <w:rFonts w:ascii="Arial" w:eastAsia="Humanst521 BT" w:hAnsi="Arial" w:cs="Arial"/>
          <w:i/>
          <w:color w:val="221F1F"/>
        </w:rPr>
        <w:t xml:space="preserve">and  </w:t>
      </w:r>
      <w:r w:rsidRPr="005506B7">
        <w:rPr>
          <w:rFonts w:ascii="Arial" w:eastAsia="Humanst521 BT" w:hAnsi="Arial" w:cs="Arial"/>
          <w:i/>
          <w:color w:val="221F1F"/>
          <w:w w:val="114"/>
        </w:rPr>
        <w:t>Sesotholanguages</w:t>
      </w:r>
      <w:r w:rsidRPr="005506B7">
        <w:rPr>
          <w:rFonts w:ascii="Arial" w:eastAsia="Humanst521 BT" w:hAnsi="Arial" w:cs="Arial"/>
          <w:i/>
          <w:color w:val="221F1F"/>
        </w:rPr>
        <w:t>are</w:t>
      </w:r>
      <w:r w:rsidRPr="005506B7">
        <w:rPr>
          <w:rFonts w:ascii="Arial" w:eastAsia="Humanst521 BT" w:hAnsi="Arial" w:cs="Arial"/>
          <w:i/>
          <w:color w:val="221F1F"/>
          <w:w w:val="114"/>
        </w:rPr>
        <w:t>recognised</w:t>
      </w:r>
      <w:r w:rsidRPr="005506B7">
        <w:rPr>
          <w:rFonts w:ascii="Arial" w:eastAsia="Humanst521 BT" w:hAnsi="Arial" w:cs="Arial"/>
          <w:i/>
          <w:color w:val="221F1F"/>
        </w:rPr>
        <w:t>as</w:t>
      </w:r>
      <w:r w:rsidRPr="005506B7">
        <w:rPr>
          <w:rFonts w:ascii="Arial" w:eastAsia="Humanst521 BT" w:hAnsi="Arial" w:cs="Arial"/>
          <w:i/>
          <w:color w:val="221F1F"/>
          <w:w w:val="115"/>
        </w:rPr>
        <w:t>beingcognatelanguages</w:t>
      </w:r>
      <w:proofErr w:type="gramEnd"/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i/>
          <w:color w:val="221F1F"/>
          <w:position w:val="5"/>
        </w:rPr>
        <w:t>2</w:t>
      </w:r>
      <w:r w:rsidRPr="005506B7">
        <w:rPr>
          <w:rFonts w:ascii="Arial" w:eastAsia="Humanst521 BT" w:hAnsi="Arial" w:cs="Arial"/>
          <w:i/>
          <w:color w:val="221F1F"/>
        </w:rPr>
        <w:t>For</w:t>
      </w:r>
      <w:r w:rsidRPr="005506B7">
        <w:rPr>
          <w:rFonts w:ascii="Arial" w:eastAsia="Humanst521 BT" w:hAnsi="Arial" w:cs="Arial"/>
          <w:i/>
          <w:color w:val="221F1F"/>
          <w:w w:val="110"/>
        </w:rPr>
        <w:t>example</w:t>
      </w:r>
      <w:r w:rsidRPr="005506B7">
        <w:rPr>
          <w:rFonts w:ascii="Arial" w:eastAsia="Humanst521 BT" w:hAnsi="Arial" w:cs="Arial"/>
          <w:i/>
          <w:color w:val="221F1F"/>
        </w:rPr>
        <w:t xml:space="preserve">English and  </w:t>
      </w:r>
      <w:r w:rsidRPr="005506B7">
        <w:rPr>
          <w:rFonts w:ascii="Arial" w:eastAsia="Humanst521 BT" w:hAnsi="Arial" w:cs="Arial"/>
          <w:i/>
          <w:color w:val="221F1F"/>
          <w:w w:val="112"/>
        </w:rPr>
        <w:t>Afrikaans</w:t>
      </w:r>
      <w:r w:rsidRPr="005506B7">
        <w:rPr>
          <w:rFonts w:ascii="Arial" w:eastAsia="Humanst521 BT" w:hAnsi="Arial" w:cs="Arial"/>
          <w:i/>
          <w:color w:val="221F1F"/>
        </w:rPr>
        <w:t>arenot</w:t>
      </w:r>
      <w:r w:rsidRPr="005506B7">
        <w:rPr>
          <w:rFonts w:ascii="Arial" w:eastAsia="Humanst521 BT" w:hAnsi="Arial" w:cs="Arial"/>
          <w:i/>
          <w:color w:val="221F1F"/>
          <w:w w:val="114"/>
        </w:rPr>
        <w:t>cognate</w:t>
      </w:r>
      <w:r w:rsidRPr="005506B7">
        <w:rPr>
          <w:rFonts w:ascii="Arial" w:eastAsia="Humanst521 BT" w:hAnsi="Arial" w:cs="Arial"/>
          <w:i/>
          <w:color w:val="221F1F"/>
        </w:rPr>
        <w:t>but</w:t>
      </w:r>
      <w:r w:rsidRPr="005506B7">
        <w:rPr>
          <w:rFonts w:ascii="Arial" w:eastAsia="Humanst521 BT" w:hAnsi="Arial" w:cs="Arial"/>
          <w:i/>
          <w:color w:val="221F1F"/>
          <w:w w:val="115"/>
        </w:rPr>
        <w:t>homelanguage</w:t>
      </w:r>
      <w:r w:rsidRPr="005506B7">
        <w:rPr>
          <w:rFonts w:ascii="Arial" w:eastAsia="Humanst521 BT" w:hAnsi="Arial" w:cs="Arial"/>
          <w:i/>
          <w:color w:val="221F1F"/>
        </w:rPr>
        <w:t xml:space="preserve">speakers </w:t>
      </w:r>
      <w:r w:rsidRPr="005506B7">
        <w:rPr>
          <w:rFonts w:ascii="Arial" w:eastAsia="Humanst521 BT" w:hAnsi="Arial" w:cs="Arial"/>
          <w:i/>
          <w:color w:val="221F1F"/>
          <w:w w:val="124"/>
        </w:rPr>
        <w:t xml:space="preserve">of </w:t>
      </w:r>
      <w:r w:rsidRPr="005506B7">
        <w:rPr>
          <w:rFonts w:ascii="Arial" w:eastAsia="Humanst521 BT" w:hAnsi="Arial" w:cs="Arial"/>
          <w:i/>
          <w:color w:val="221F1F"/>
        </w:rPr>
        <w:t xml:space="preserve">one often </w:t>
      </w:r>
      <w:r w:rsidRPr="005506B7">
        <w:rPr>
          <w:rFonts w:ascii="Arial" w:eastAsia="Humanst521 BT" w:hAnsi="Arial" w:cs="Arial"/>
          <w:i/>
          <w:color w:val="221F1F"/>
          <w:w w:val="112"/>
        </w:rPr>
        <w:t>understand</w:t>
      </w:r>
      <w:r w:rsidRPr="005506B7">
        <w:rPr>
          <w:rFonts w:ascii="Arial" w:eastAsia="Humanst521 BT" w:hAnsi="Arial" w:cs="Arial"/>
          <w:i/>
          <w:color w:val="221F1F"/>
        </w:rPr>
        <w:t>theothe</w:t>
      </w:r>
      <w:r w:rsidRPr="005506B7">
        <w:rPr>
          <w:rFonts w:ascii="Arial" w:eastAsia="Humanst521 BT" w:hAnsi="Arial" w:cs="Arial"/>
          <w:i/>
          <w:color w:val="221F1F"/>
          <w:spacing w:val="-16"/>
        </w:rPr>
        <w:t>r</w:t>
      </w:r>
      <w:proofErr w:type="gramStart"/>
      <w:r w:rsidRPr="005506B7">
        <w:rPr>
          <w:rFonts w:ascii="Arial" w:eastAsia="Humanst521 BT" w:hAnsi="Arial" w:cs="Arial"/>
          <w:i/>
          <w:color w:val="221F1F"/>
        </w:rPr>
        <w:t xml:space="preserve">. </w:t>
      </w:r>
      <w:proofErr w:type="gramEnd"/>
      <w:r w:rsidRPr="005506B7">
        <w:rPr>
          <w:rFonts w:ascii="Arial" w:eastAsia="Humanst521 BT" w:hAnsi="Arial" w:cs="Arial"/>
          <w:i/>
          <w:color w:val="221F1F"/>
        </w:rPr>
        <w:t>In</w:t>
      </w:r>
      <w:r w:rsidRPr="005506B7">
        <w:rPr>
          <w:rFonts w:ascii="Arial" w:eastAsia="Humanst521 BT" w:hAnsi="Arial" w:cs="Arial"/>
          <w:i/>
          <w:color w:val="221F1F"/>
          <w:w w:val="112"/>
        </w:rPr>
        <w:t>addition</w:t>
      </w:r>
      <w:proofErr w:type="gramStart"/>
      <w:r w:rsidRPr="005506B7">
        <w:rPr>
          <w:rFonts w:ascii="Arial" w:eastAsia="Humanst521 BT" w:hAnsi="Arial" w:cs="Arial"/>
          <w:i/>
          <w:color w:val="221F1F"/>
          <w:w w:val="112"/>
        </w:rPr>
        <w:t>,</w:t>
      </w:r>
      <w:r w:rsidRPr="005506B7">
        <w:rPr>
          <w:rFonts w:ascii="Arial" w:eastAsia="Humanst521 BT" w:hAnsi="Arial" w:cs="Arial"/>
          <w:i/>
          <w:color w:val="221F1F"/>
        </w:rPr>
        <w:t>these</w:t>
      </w:r>
      <w:r w:rsidRPr="005506B7">
        <w:rPr>
          <w:rFonts w:ascii="Arial" w:eastAsia="Humanst521 BT" w:hAnsi="Arial" w:cs="Arial"/>
          <w:i/>
          <w:color w:val="221F1F"/>
          <w:w w:val="115"/>
        </w:rPr>
        <w:t>languages</w:t>
      </w:r>
      <w:r w:rsidRPr="005506B7">
        <w:rPr>
          <w:rFonts w:ascii="Arial" w:eastAsia="Humanst521 BT" w:hAnsi="Arial" w:cs="Arial"/>
          <w:i/>
          <w:color w:val="221F1F"/>
        </w:rPr>
        <w:t>are</w:t>
      </w:r>
      <w:r w:rsidRPr="005506B7">
        <w:rPr>
          <w:rFonts w:ascii="Arial" w:eastAsia="Humanst521 BT" w:hAnsi="Arial" w:cs="Arial"/>
          <w:i/>
          <w:color w:val="221F1F"/>
          <w:w w:val="116"/>
        </w:rPr>
        <w:t>understoodby</w:t>
      </w:r>
      <w:proofErr w:type="gramEnd"/>
      <w:r w:rsidRPr="005506B7">
        <w:rPr>
          <w:rFonts w:ascii="Arial" w:eastAsia="Humanst521 BT" w:hAnsi="Arial" w:cs="Arial"/>
          <w:i/>
          <w:color w:val="221F1F"/>
          <w:w w:val="116"/>
        </w:rPr>
        <w:t xml:space="preserve"> </w:t>
      </w:r>
      <w:r w:rsidRPr="005506B7">
        <w:rPr>
          <w:rFonts w:ascii="Arial" w:eastAsia="Humanst521 BT" w:hAnsi="Arial" w:cs="Arial"/>
          <w:i/>
          <w:color w:val="221F1F"/>
          <w:w w:val="111"/>
        </w:rPr>
        <w:t>members</w:t>
      </w:r>
      <w:r w:rsidRPr="005506B7">
        <w:rPr>
          <w:rFonts w:ascii="Arial" w:eastAsia="Humanst521 BT" w:hAnsi="Arial" w:cs="Arial"/>
          <w:i/>
          <w:color w:val="221F1F"/>
        </w:rPr>
        <w:t xml:space="preserve">ofother </w:t>
      </w:r>
      <w:r w:rsidRPr="005506B7">
        <w:rPr>
          <w:rFonts w:ascii="Arial" w:eastAsia="Humanst521 BT" w:hAnsi="Arial" w:cs="Arial"/>
          <w:i/>
          <w:color w:val="221F1F"/>
          <w:w w:val="113"/>
        </w:rPr>
        <w:t>languagecommunities.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i/>
          <w:color w:val="221F1F"/>
          <w:position w:val="2"/>
        </w:rPr>
        <w:t>3</w:t>
      </w:r>
      <w:r w:rsidRPr="005506B7">
        <w:rPr>
          <w:rFonts w:ascii="Arial" w:eastAsia="Humanst521 BT" w:hAnsi="Arial" w:cs="Arial"/>
          <w:i/>
          <w:color w:val="221F1F"/>
          <w:position w:val="-3"/>
        </w:rPr>
        <w:t>For</w:t>
      </w:r>
      <w:r w:rsidRPr="005506B7">
        <w:rPr>
          <w:rFonts w:ascii="Arial" w:eastAsia="Humanst521 BT" w:hAnsi="Arial" w:cs="Arial"/>
          <w:i/>
          <w:color w:val="221F1F"/>
          <w:w w:val="109"/>
          <w:position w:val="-3"/>
        </w:rPr>
        <w:t>example</w:t>
      </w:r>
      <w:proofErr w:type="gramStart"/>
      <w:r w:rsidRPr="005506B7">
        <w:rPr>
          <w:rFonts w:ascii="Arial" w:eastAsia="Humanst521 BT" w:hAnsi="Arial" w:cs="Arial"/>
          <w:i/>
          <w:color w:val="221F1F"/>
          <w:w w:val="109"/>
          <w:position w:val="-3"/>
        </w:rPr>
        <w:t>,Xi</w:t>
      </w:r>
      <w:r w:rsidRPr="005506B7">
        <w:rPr>
          <w:rFonts w:ascii="Arial" w:eastAsia="Humanst521 BT" w:hAnsi="Arial" w:cs="Arial"/>
          <w:i/>
          <w:color w:val="221F1F"/>
          <w:spacing w:val="-23"/>
          <w:w w:val="109"/>
          <w:position w:val="-3"/>
        </w:rPr>
        <w:t>T</w:t>
      </w:r>
      <w:r w:rsidRPr="005506B7">
        <w:rPr>
          <w:rFonts w:ascii="Arial" w:eastAsia="Humanst521 BT" w:hAnsi="Arial" w:cs="Arial"/>
          <w:i/>
          <w:color w:val="221F1F"/>
          <w:w w:val="109"/>
          <w:position w:val="-3"/>
        </w:rPr>
        <w:t>songa</w:t>
      </w:r>
      <w:r w:rsidRPr="005506B7">
        <w:rPr>
          <w:rFonts w:ascii="Arial" w:eastAsia="Humanst521 BT" w:hAnsi="Arial" w:cs="Arial"/>
          <w:i/>
          <w:color w:val="221F1F"/>
          <w:position w:val="-3"/>
        </w:rPr>
        <w:t>and</w:t>
      </w:r>
      <w:proofErr w:type="gramEnd"/>
      <w:r w:rsidRPr="005506B7">
        <w:rPr>
          <w:rFonts w:ascii="Arial" w:eastAsia="Humanst521 BT" w:hAnsi="Arial" w:cs="Arial"/>
          <w:i/>
          <w:color w:val="221F1F"/>
          <w:position w:val="-3"/>
        </w:rPr>
        <w:t xml:space="preserve">  </w:t>
      </w:r>
      <w:r w:rsidRPr="005506B7">
        <w:rPr>
          <w:rFonts w:ascii="Arial" w:eastAsia="Humanst521 BT" w:hAnsi="Arial" w:cs="Arial"/>
          <w:i/>
          <w:color w:val="221F1F"/>
          <w:spacing w:val="-21"/>
          <w:w w:val="95"/>
          <w:position w:val="-3"/>
        </w:rPr>
        <w:t>T</w:t>
      </w:r>
      <w:r w:rsidRPr="005506B7">
        <w:rPr>
          <w:rFonts w:ascii="Arial" w:eastAsia="Humanst521 BT" w:hAnsi="Arial" w:cs="Arial"/>
          <w:i/>
          <w:color w:val="221F1F"/>
          <w:w w:val="112"/>
          <w:position w:val="-3"/>
        </w:rPr>
        <w:t>shi</w:t>
      </w:r>
      <w:r w:rsidRPr="005506B7">
        <w:rPr>
          <w:rFonts w:ascii="Arial" w:eastAsia="Humanst521 BT" w:hAnsi="Arial" w:cs="Arial"/>
          <w:i/>
          <w:color w:val="221F1F"/>
          <w:spacing w:val="-7"/>
          <w:w w:val="112"/>
          <w:position w:val="-3"/>
        </w:rPr>
        <w:t>V</w:t>
      </w:r>
      <w:r w:rsidRPr="005506B7">
        <w:rPr>
          <w:rFonts w:ascii="Arial" w:eastAsia="Humanst521 BT" w:hAnsi="Arial" w:cs="Arial"/>
          <w:i/>
          <w:color w:val="221F1F"/>
          <w:w w:val="113"/>
          <w:position w:val="-3"/>
        </w:rPr>
        <w:t>enda</w:t>
      </w:r>
    </w:p>
    <w:p w:rsidR="006E40D9" w:rsidRPr="005506B7" w:rsidRDefault="00C50ABA" w:rsidP="007D64D1">
      <w:pPr>
        <w:rPr>
          <w:rFonts w:ascii="Arial" w:eastAsia="Humanst521 BT" w:hAnsi="Arial" w:cs="Arial"/>
        </w:rPr>
        <w:sectPr w:rsidR="006E40D9" w:rsidRPr="005506B7">
          <w:pgSz w:w="10900" w:h="16840"/>
          <w:pgMar w:top="1300" w:right="780" w:bottom="280" w:left="500" w:header="720" w:footer="720" w:gutter="0"/>
          <w:cols w:space="720"/>
        </w:sectPr>
      </w:pPr>
      <w:r w:rsidRPr="005506B7">
        <w:rPr>
          <w:rFonts w:ascii="Arial" w:hAnsi="Arial" w:cs="Arial"/>
        </w:rPr>
        <w:pict>
          <v:group id="_x0000_s1087" style="position:absolute;margin-left:126.6pt;margin-top:-69.25pt;width:338.9pt;height:0;z-index:-2450;mso-position-horizontal-relative:page" coordorigin="2532,-1385" coordsize="6778,0">
            <v:shape id="_x0000_s1088" style="position:absolute;left:2532;top:-1385;width:6778;height:0" coordorigin="2532,-1385" coordsize="6778,0" path="m2532,-1385r6778,e" filled="f" strokecolor="#221f1f" strokeweight="1pt">
              <v:path arrowok="t"/>
            </v:shape>
            <w10:wrap anchorx="page"/>
          </v:group>
        </w:pict>
      </w:r>
      <w:r w:rsidR="00B54F68" w:rsidRPr="005506B7">
        <w:rPr>
          <w:rFonts w:ascii="Arial" w:eastAsia="Humanst521 BT" w:hAnsi="Arial" w:cs="Arial"/>
          <w:b/>
          <w:color w:val="221F1F"/>
          <w:w w:val="108"/>
          <w:position w:val="1"/>
        </w:rPr>
        <w:t>34</w:t>
      </w:r>
    </w:p>
    <w:p w:rsidR="006E40D9" w:rsidRPr="005506B7" w:rsidRDefault="00B54F68" w:rsidP="007D64D1">
      <w:pPr>
        <w:rPr>
          <w:rFonts w:ascii="Arial" w:eastAsia="BankGothic Lt BT" w:hAnsi="Arial" w:cs="Arial"/>
        </w:rPr>
      </w:pPr>
      <w:r w:rsidRPr="005506B7">
        <w:rPr>
          <w:rFonts w:ascii="Arial" w:eastAsia="BankGothic Lt BT" w:hAnsi="Arial" w:cs="Arial"/>
          <w:spacing w:val="-2"/>
          <w:w w:val="103"/>
        </w:rPr>
        <w:lastRenderedPageBreak/>
        <w:t>UN</w:t>
      </w:r>
      <w:r w:rsidRPr="005506B7">
        <w:rPr>
          <w:rFonts w:ascii="Arial" w:eastAsia="BankGothic Lt BT" w:hAnsi="Arial" w:cs="Arial"/>
          <w:spacing w:val="-3"/>
          <w:w w:val="108"/>
        </w:rPr>
        <w:t>I</w:t>
      </w:r>
      <w:r w:rsidRPr="005506B7">
        <w:rPr>
          <w:rFonts w:ascii="Arial" w:eastAsia="BankGothic Lt BT" w:hAnsi="Arial" w:cs="Arial"/>
          <w:spacing w:val="-2"/>
          <w:w w:val="98"/>
        </w:rPr>
        <w:t>V</w:t>
      </w:r>
      <w:r w:rsidRPr="005506B7">
        <w:rPr>
          <w:rFonts w:ascii="Arial" w:eastAsia="BankGothic Lt BT" w:hAnsi="Arial" w:cs="Arial"/>
          <w:spacing w:val="-3"/>
          <w:w w:val="106"/>
        </w:rPr>
        <w:t>E</w:t>
      </w:r>
      <w:r w:rsidRPr="005506B7">
        <w:rPr>
          <w:rFonts w:ascii="Arial" w:eastAsia="BankGothic Lt BT" w:hAnsi="Arial" w:cs="Arial"/>
          <w:spacing w:val="-3"/>
          <w:w w:val="105"/>
        </w:rPr>
        <w:t>R</w:t>
      </w:r>
      <w:r w:rsidRPr="005506B7">
        <w:rPr>
          <w:rFonts w:ascii="Arial" w:eastAsia="BankGothic Lt BT" w:hAnsi="Arial" w:cs="Arial"/>
          <w:spacing w:val="-2"/>
          <w:w w:val="103"/>
        </w:rPr>
        <w:t>S</w:t>
      </w:r>
      <w:r w:rsidRPr="005506B7">
        <w:rPr>
          <w:rFonts w:ascii="Arial" w:eastAsia="BankGothic Lt BT" w:hAnsi="Arial" w:cs="Arial"/>
          <w:spacing w:val="-2"/>
          <w:w w:val="106"/>
        </w:rPr>
        <w:t>A</w:t>
      </w:r>
      <w:r w:rsidRPr="005506B7">
        <w:rPr>
          <w:rFonts w:ascii="Arial" w:eastAsia="BankGothic Lt BT" w:hAnsi="Arial" w:cs="Arial"/>
          <w:w w:val="104"/>
        </w:rPr>
        <w:t xml:space="preserve">L </w:t>
      </w:r>
      <w:r w:rsidRPr="005506B7">
        <w:rPr>
          <w:rFonts w:ascii="Arial" w:eastAsia="BankGothic Lt BT" w:hAnsi="Arial" w:cs="Arial"/>
        </w:rPr>
        <w:t>SE</w:t>
      </w:r>
      <w:r w:rsidRPr="005506B7">
        <w:rPr>
          <w:rFonts w:ascii="Arial" w:eastAsia="BankGothic Lt BT" w:hAnsi="Arial" w:cs="Arial"/>
          <w:spacing w:val="-2"/>
        </w:rPr>
        <w:t>RVIC</w:t>
      </w:r>
      <w:r w:rsidRPr="005506B7">
        <w:rPr>
          <w:rFonts w:ascii="Arial" w:eastAsia="BankGothic Lt BT" w:hAnsi="Arial" w:cs="Arial"/>
        </w:rPr>
        <w:t>E</w:t>
      </w:r>
      <w:r w:rsidRPr="005506B7">
        <w:rPr>
          <w:rFonts w:ascii="Arial" w:eastAsia="BankGothic Lt BT" w:hAnsi="Arial" w:cs="Arial"/>
          <w:w w:val="106"/>
        </w:rPr>
        <w:t>A</w:t>
      </w:r>
      <w:r w:rsidRPr="005506B7">
        <w:rPr>
          <w:rFonts w:ascii="Arial" w:eastAsia="BankGothic Lt BT" w:hAnsi="Arial" w:cs="Arial"/>
          <w:spacing w:val="-2"/>
          <w:w w:val="106"/>
        </w:rPr>
        <w:t>CC</w:t>
      </w:r>
      <w:r w:rsidRPr="005506B7">
        <w:rPr>
          <w:rFonts w:ascii="Arial" w:eastAsia="BankGothic Lt BT" w:hAnsi="Arial" w:cs="Arial"/>
          <w:w w:val="106"/>
        </w:rPr>
        <w:t>E</w:t>
      </w:r>
      <w:r w:rsidRPr="005506B7">
        <w:rPr>
          <w:rFonts w:ascii="Arial" w:eastAsia="BankGothic Lt BT" w:hAnsi="Arial" w:cs="Arial"/>
          <w:w w:val="103"/>
        </w:rPr>
        <w:t>SS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w w:val="90"/>
        </w:rPr>
        <w:t>INTRODUCTION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Historicallytheconcepts of  "universal access"and "universal service"have been applied to</w:t>
      </w:r>
      <w:r w:rsidRPr="005506B7">
        <w:rPr>
          <w:rFonts w:ascii="Arial" w:eastAsia="Humanst521 BT" w:hAnsi="Arial" w:cs="Arial"/>
          <w:color w:val="221F1F"/>
          <w:w w:val="105"/>
        </w:rPr>
        <w:t xml:space="preserve">the </w:t>
      </w:r>
      <w:r w:rsidRPr="005506B7">
        <w:rPr>
          <w:rFonts w:ascii="Arial" w:eastAsia="Humanst521 BT" w:hAnsi="Arial" w:cs="Arial"/>
          <w:color w:val="221F1F"/>
          <w:spacing w:val="3"/>
          <w:w w:val="105"/>
        </w:rPr>
        <w:t>telecommunication</w:t>
      </w:r>
      <w:r w:rsidRPr="005506B7">
        <w:rPr>
          <w:rFonts w:ascii="Arial" w:eastAsia="Humanst521 BT" w:hAnsi="Arial" w:cs="Arial"/>
          <w:color w:val="221F1F"/>
          <w:w w:val="105"/>
        </w:rPr>
        <w:t xml:space="preserve">s </w:t>
      </w:r>
      <w:r w:rsidRPr="005506B7">
        <w:rPr>
          <w:rFonts w:ascii="Arial" w:eastAsia="Humanst521 BT" w:hAnsi="Arial" w:cs="Arial"/>
          <w:color w:val="221F1F"/>
          <w:spacing w:val="3"/>
        </w:rPr>
        <w:t>secto</w:t>
      </w:r>
      <w:r w:rsidRPr="005506B7">
        <w:rPr>
          <w:rFonts w:ascii="Arial" w:eastAsia="Humanst521 BT" w:hAnsi="Arial" w:cs="Arial"/>
          <w:color w:val="221F1F"/>
          <w:spacing w:val="-12"/>
        </w:rPr>
        <w:t>r</w:t>
      </w:r>
      <w:r w:rsidRPr="005506B7">
        <w:rPr>
          <w:rFonts w:ascii="Arial" w:eastAsia="Humanst521 BT" w:hAnsi="Arial" w:cs="Arial"/>
          <w:color w:val="221F1F"/>
        </w:rPr>
        <w:t xml:space="preserve">, </w:t>
      </w:r>
      <w:r w:rsidRPr="005506B7">
        <w:rPr>
          <w:rFonts w:ascii="Arial" w:eastAsia="Humanst521 BT" w:hAnsi="Arial" w:cs="Arial"/>
          <w:color w:val="221F1F"/>
          <w:spacing w:val="3"/>
        </w:rPr>
        <w:t>wher</w:t>
      </w:r>
      <w:r w:rsidRPr="005506B7">
        <w:rPr>
          <w:rFonts w:ascii="Arial" w:eastAsia="Humanst521 BT" w:hAnsi="Arial" w:cs="Arial"/>
          <w:color w:val="221F1F"/>
        </w:rPr>
        <w:t xml:space="preserve">e </w:t>
      </w:r>
      <w:r w:rsidRPr="005506B7">
        <w:rPr>
          <w:rFonts w:ascii="Arial" w:eastAsia="Humanst521 BT" w:hAnsi="Arial" w:cs="Arial"/>
          <w:color w:val="221F1F"/>
          <w:spacing w:val="3"/>
        </w:rPr>
        <w:t>universa</w:t>
      </w:r>
      <w:r w:rsidRPr="005506B7">
        <w:rPr>
          <w:rFonts w:ascii="Arial" w:eastAsia="Humanst521 BT" w:hAnsi="Arial" w:cs="Arial"/>
          <w:color w:val="221F1F"/>
        </w:rPr>
        <w:t xml:space="preserve">l   </w:t>
      </w:r>
      <w:r w:rsidRPr="005506B7">
        <w:rPr>
          <w:rFonts w:ascii="Arial" w:eastAsia="Humanst521 BT" w:hAnsi="Arial" w:cs="Arial"/>
          <w:color w:val="221F1F"/>
          <w:spacing w:val="3"/>
        </w:rPr>
        <w:t>servic</w:t>
      </w:r>
      <w:r w:rsidRPr="005506B7">
        <w:rPr>
          <w:rFonts w:ascii="Arial" w:eastAsia="Humanst521 BT" w:hAnsi="Arial" w:cs="Arial"/>
          <w:color w:val="221F1F"/>
        </w:rPr>
        <w:t xml:space="preserve">e </w:t>
      </w:r>
      <w:r w:rsidRPr="005506B7">
        <w:rPr>
          <w:rFonts w:ascii="Arial" w:eastAsia="Humanst521 BT" w:hAnsi="Arial" w:cs="Arial"/>
          <w:color w:val="221F1F"/>
          <w:spacing w:val="3"/>
          <w:w w:val="108"/>
        </w:rPr>
        <w:t>obligation</w:t>
      </w:r>
      <w:r w:rsidRPr="005506B7">
        <w:rPr>
          <w:rFonts w:ascii="Arial" w:eastAsia="Humanst521 BT" w:hAnsi="Arial" w:cs="Arial"/>
          <w:color w:val="221F1F"/>
          <w:w w:val="108"/>
        </w:rPr>
        <w:t xml:space="preserve">s </w:t>
      </w:r>
      <w:r w:rsidRPr="005506B7">
        <w:rPr>
          <w:rFonts w:ascii="Arial" w:eastAsia="Humanst521 BT" w:hAnsi="Arial" w:cs="Arial"/>
          <w:color w:val="221F1F"/>
          <w:spacing w:val="3"/>
        </w:rPr>
        <w:t>wer</w:t>
      </w:r>
      <w:r w:rsidRPr="005506B7">
        <w:rPr>
          <w:rFonts w:ascii="Arial" w:eastAsia="Humanst521 BT" w:hAnsi="Arial" w:cs="Arial"/>
          <w:color w:val="221F1F"/>
        </w:rPr>
        <w:t xml:space="preserve">e </w:t>
      </w:r>
      <w:r w:rsidRPr="005506B7">
        <w:rPr>
          <w:rFonts w:ascii="Arial" w:eastAsia="Humanst521 BT" w:hAnsi="Arial" w:cs="Arial"/>
          <w:color w:val="221F1F"/>
          <w:spacing w:val="3"/>
        </w:rPr>
        <w:t>se</w:t>
      </w:r>
      <w:r w:rsidRPr="005506B7">
        <w:rPr>
          <w:rFonts w:ascii="Arial" w:eastAsia="Humanst521 BT" w:hAnsi="Arial" w:cs="Arial"/>
          <w:color w:val="221F1F"/>
        </w:rPr>
        <w:t xml:space="preserve">t </w:t>
      </w:r>
      <w:r w:rsidRPr="005506B7">
        <w:rPr>
          <w:rFonts w:ascii="Arial" w:eastAsia="Humanst521 BT" w:hAnsi="Arial" w:cs="Arial"/>
          <w:color w:val="221F1F"/>
          <w:spacing w:val="3"/>
        </w:rPr>
        <w:t>fo</w:t>
      </w:r>
      <w:r w:rsidRPr="005506B7">
        <w:rPr>
          <w:rFonts w:ascii="Arial" w:eastAsia="Humanst521 BT" w:hAnsi="Arial" w:cs="Arial"/>
          <w:color w:val="221F1F"/>
        </w:rPr>
        <w:t xml:space="preserve">r </w:t>
      </w:r>
      <w:r w:rsidRPr="005506B7">
        <w:rPr>
          <w:rFonts w:ascii="Arial" w:eastAsia="Humanst521 BT" w:hAnsi="Arial" w:cs="Arial"/>
          <w:color w:val="221F1F"/>
          <w:spacing w:val="3"/>
          <w:w w:val="102"/>
        </w:rPr>
        <w:t xml:space="preserve">operators </w:t>
      </w:r>
      <w:r w:rsidRPr="005506B7">
        <w:rPr>
          <w:rFonts w:ascii="Arial" w:eastAsia="Humanst521 BT" w:hAnsi="Arial" w:cs="Arial"/>
          <w:color w:val="221F1F"/>
          <w:w w:val="108"/>
        </w:rPr>
        <w:t>followingderegulation</w:t>
      </w:r>
      <w:r w:rsidRPr="005506B7">
        <w:rPr>
          <w:rFonts w:ascii="Arial" w:eastAsia="Humanst521 BT" w:hAnsi="Arial" w:cs="Arial"/>
          <w:color w:val="221F1F"/>
        </w:rPr>
        <w:t>andmarket</w:t>
      </w:r>
      <w:r w:rsidRPr="005506B7">
        <w:rPr>
          <w:rFonts w:ascii="Arial" w:eastAsia="Humanst521 BT" w:hAnsi="Arial" w:cs="Arial"/>
          <w:color w:val="221F1F"/>
          <w:w w:val="106"/>
        </w:rPr>
        <w:t>liberalisation.</w:t>
      </w:r>
      <w:r w:rsidRPr="005506B7">
        <w:rPr>
          <w:rFonts w:ascii="Arial" w:eastAsia="Humanst521 BT" w:hAnsi="Arial" w:cs="Arial"/>
          <w:color w:val="221F1F"/>
        </w:rPr>
        <w:t>Theaimofthese</w:t>
      </w:r>
      <w:r w:rsidRPr="005506B7">
        <w:rPr>
          <w:rFonts w:ascii="Arial" w:eastAsia="Humanst521 BT" w:hAnsi="Arial" w:cs="Arial"/>
          <w:color w:val="221F1F"/>
          <w:w w:val="109"/>
        </w:rPr>
        <w:t>obligations</w:t>
      </w:r>
      <w:r w:rsidRPr="005506B7">
        <w:rPr>
          <w:rFonts w:ascii="Arial" w:eastAsia="Humanst521 BT" w:hAnsi="Arial" w:cs="Arial"/>
          <w:color w:val="221F1F"/>
        </w:rPr>
        <w:t>(usually</w:t>
      </w:r>
      <w:r w:rsidRPr="005506B7">
        <w:rPr>
          <w:rFonts w:ascii="Arial" w:eastAsia="Humanst521 BT" w:hAnsi="Arial" w:cs="Arial"/>
          <w:color w:val="221F1F"/>
          <w:w w:val="107"/>
        </w:rPr>
        <w:t xml:space="preserve">contained </w:t>
      </w:r>
      <w:r w:rsidRPr="005506B7">
        <w:rPr>
          <w:rFonts w:ascii="Arial" w:eastAsia="Humanst521 BT" w:hAnsi="Arial" w:cs="Arial"/>
          <w:color w:val="221F1F"/>
        </w:rPr>
        <w:t xml:space="preserve">in  licence conditions) has been toensure that general </w:t>
      </w:r>
      <w:r w:rsidR="005506B7" w:rsidRPr="005506B7">
        <w:rPr>
          <w:rFonts w:ascii="Arial" w:eastAsia="Humanst521 BT" w:hAnsi="Arial" w:cs="Arial"/>
          <w:color w:val="221F1F"/>
        </w:rPr>
        <w:t>community</w:t>
      </w:r>
      <w:r w:rsidRPr="005506B7">
        <w:rPr>
          <w:rFonts w:ascii="Arial" w:eastAsia="Humanst521 BT" w:hAnsi="Arial" w:cs="Arial"/>
          <w:color w:val="221F1F"/>
        </w:rPr>
        <w:t xml:space="preserve">policy goals, </w:t>
      </w:r>
      <w:r w:rsidRPr="005506B7">
        <w:rPr>
          <w:rFonts w:ascii="Arial" w:eastAsia="Humanst521 BT" w:hAnsi="Arial" w:cs="Arial"/>
          <w:color w:val="221F1F"/>
          <w:w w:val="111"/>
        </w:rPr>
        <w:t>including</w:t>
      </w:r>
      <w:r w:rsidRPr="005506B7">
        <w:rPr>
          <w:rFonts w:ascii="Arial" w:eastAsia="Humanst521 BT" w:hAnsi="Arial" w:cs="Arial"/>
          <w:color w:val="221F1F"/>
        </w:rPr>
        <w:t xml:space="preserve">those </w:t>
      </w:r>
      <w:r w:rsidRPr="005506B7">
        <w:rPr>
          <w:rFonts w:ascii="Arial" w:eastAsia="Humanst521 BT" w:hAnsi="Arial" w:cs="Arial"/>
          <w:color w:val="221F1F"/>
          <w:w w:val="110"/>
        </w:rPr>
        <w:t xml:space="preserve">of </w:t>
      </w:r>
      <w:r w:rsidRPr="005506B7">
        <w:rPr>
          <w:rFonts w:ascii="Arial" w:eastAsia="Humanst521 BT" w:hAnsi="Arial" w:cs="Arial"/>
          <w:color w:val="221F1F"/>
        </w:rPr>
        <w:t xml:space="preserve">economic growth and social development,   could be attained  in the context of </w:t>
      </w:r>
      <w:r w:rsidRPr="005506B7">
        <w:rPr>
          <w:rFonts w:ascii="Arial" w:eastAsia="Humanst521 BT" w:hAnsi="Arial" w:cs="Arial"/>
          <w:color w:val="221F1F"/>
          <w:w w:val="107"/>
        </w:rPr>
        <w:t xml:space="preserve">competing </w:t>
      </w:r>
      <w:r w:rsidRPr="005506B7">
        <w:rPr>
          <w:rFonts w:ascii="Arial" w:eastAsia="Humanst521 BT" w:hAnsi="Arial" w:cs="Arial"/>
          <w:color w:val="221F1F"/>
        </w:rPr>
        <w:t>demands forscarceresources,ascountries privatise  former</w:t>
      </w:r>
      <w:r w:rsidRPr="005506B7">
        <w:rPr>
          <w:rFonts w:ascii="Arial" w:eastAsia="Humanst521 BT" w:hAnsi="Arial" w:cs="Arial"/>
          <w:color w:val="221F1F"/>
          <w:w w:val="106"/>
        </w:rPr>
        <w:t>monopolistic</w:t>
      </w:r>
      <w:r w:rsidRPr="005506B7">
        <w:rPr>
          <w:rFonts w:ascii="Arial" w:eastAsia="Humanst521 BT" w:hAnsi="Arial" w:cs="Arial"/>
          <w:color w:val="221F1F"/>
        </w:rPr>
        <w:t xml:space="preserve">providersofbasic or essential  services. In   </w:t>
      </w:r>
      <w:proofErr w:type="gramStart"/>
      <w:r w:rsidRPr="005506B7">
        <w:rPr>
          <w:rFonts w:ascii="Arial" w:eastAsia="Humanst521 BT" w:hAnsi="Arial" w:cs="Arial"/>
          <w:color w:val="221F1F"/>
        </w:rPr>
        <w:t>the  context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of  convergence,  these  concepts  have  sometimes  </w:t>
      </w:r>
      <w:r w:rsidRPr="005506B7">
        <w:rPr>
          <w:rFonts w:ascii="Arial" w:eastAsia="Humanst521 BT" w:hAnsi="Arial" w:cs="Arial"/>
          <w:color w:val="221F1F"/>
          <w:w w:val="105"/>
        </w:rPr>
        <w:t xml:space="preserve">been </w:t>
      </w:r>
      <w:r w:rsidRPr="005506B7">
        <w:rPr>
          <w:rFonts w:ascii="Arial" w:eastAsia="Humanst521 BT" w:hAnsi="Arial" w:cs="Arial"/>
          <w:color w:val="221F1F"/>
          <w:w w:val="107"/>
        </w:rPr>
        <w:t>transplanted</w:t>
      </w:r>
      <w:r w:rsidRPr="005506B7">
        <w:rPr>
          <w:rFonts w:ascii="Arial" w:eastAsia="Humanst521 BT" w:hAnsi="Arial" w:cs="Arial"/>
          <w:color w:val="221F1F"/>
        </w:rPr>
        <w:t>crudelyintothe</w:t>
      </w:r>
      <w:r w:rsidRPr="005506B7">
        <w:rPr>
          <w:rFonts w:ascii="Arial" w:eastAsia="Humanst521 BT" w:hAnsi="Arial" w:cs="Arial"/>
          <w:color w:val="221F1F"/>
          <w:w w:val="108"/>
        </w:rPr>
        <w:t>broadcasting</w:t>
      </w:r>
      <w:r w:rsidRPr="005506B7">
        <w:rPr>
          <w:rFonts w:ascii="Arial" w:eastAsia="Humanst521 BT" w:hAnsi="Arial" w:cs="Arial"/>
          <w:color w:val="221F1F"/>
        </w:rPr>
        <w:t xml:space="preserve">sectorinan efforttoensurethat </w:t>
      </w:r>
      <w:r w:rsidRPr="005506B7">
        <w:rPr>
          <w:rFonts w:ascii="Arial" w:eastAsia="Humanst521 BT" w:hAnsi="Arial" w:cs="Arial"/>
          <w:color w:val="221F1F"/>
          <w:w w:val="111"/>
        </w:rPr>
        <w:t xml:space="preserve">deregulationand </w:t>
      </w:r>
      <w:r w:rsidRPr="005506B7">
        <w:rPr>
          <w:rFonts w:ascii="Arial" w:eastAsia="Humanst521 BT" w:hAnsi="Arial" w:cs="Arial"/>
          <w:color w:val="221F1F"/>
        </w:rPr>
        <w:t>marketliberalisation donotleadtoasituation wherepeopleare deprivedofaccessto</w:t>
      </w:r>
      <w:r w:rsidRPr="005506B7">
        <w:rPr>
          <w:rFonts w:ascii="Arial" w:eastAsia="Humanst521 BT" w:hAnsi="Arial" w:cs="Arial"/>
          <w:color w:val="221F1F"/>
          <w:w w:val="105"/>
        </w:rPr>
        <w:t xml:space="preserve">essential </w:t>
      </w:r>
      <w:r w:rsidRPr="005506B7">
        <w:rPr>
          <w:rFonts w:ascii="Arial" w:eastAsia="Humanst521 BT" w:hAnsi="Arial" w:cs="Arial"/>
          <w:color w:val="221F1F"/>
        </w:rPr>
        <w:t>services.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w w:val="107"/>
        </w:rPr>
        <w:t>Application</w:t>
      </w:r>
      <w:r w:rsidRPr="005506B7">
        <w:rPr>
          <w:rFonts w:ascii="Arial" w:eastAsia="Humanst521 BT" w:hAnsi="Arial" w:cs="Arial"/>
          <w:color w:val="221F1F"/>
        </w:rPr>
        <w:t>oftheconceptsofUniversalServiceandAccessinthe</w:t>
      </w:r>
      <w:r w:rsidRPr="005506B7">
        <w:rPr>
          <w:rFonts w:ascii="Arial" w:eastAsia="Humanst521 BT" w:hAnsi="Arial" w:cs="Arial"/>
          <w:color w:val="221F1F"/>
          <w:w w:val="108"/>
        </w:rPr>
        <w:t>broadcasting</w:t>
      </w:r>
      <w:r w:rsidRPr="005506B7">
        <w:rPr>
          <w:rFonts w:ascii="Arial" w:eastAsia="Humanst521 BT" w:hAnsi="Arial" w:cs="Arial"/>
          <w:color w:val="221F1F"/>
        </w:rPr>
        <w:t>sectorisbased</w:t>
      </w:r>
      <w:r w:rsidRPr="005506B7">
        <w:rPr>
          <w:rFonts w:ascii="Arial" w:eastAsia="Humanst521 BT" w:hAnsi="Arial" w:cs="Arial"/>
          <w:color w:val="221F1F"/>
          <w:w w:val="107"/>
        </w:rPr>
        <w:t xml:space="preserve">on </w:t>
      </w:r>
      <w:r w:rsidRPr="005506B7">
        <w:rPr>
          <w:rFonts w:ascii="Arial" w:eastAsia="Humanst521 BT" w:hAnsi="Arial" w:cs="Arial"/>
          <w:color w:val="221F1F"/>
        </w:rPr>
        <w:t xml:space="preserve">adifferent premiss from  that of  </w:t>
      </w:r>
      <w:r w:rsidRPr="005506B7">
        <w:rPr>
          <w:rFonts w:ascii="Arial" w:eastAsia="Humanst521 BT" w:hAnsi="Arial" w:cs="Arial"/>
          <w:color w:val="221F1F"/>
          <w:w w:val="106"/>
        </w:rPr>
        <w:t>telecommunications.</w:t>
      </w:r>
      <w:r w:rsidRPr="005506B7">
        <w:rPr>
          <w:rFonts w:ascii="Arial" w:eastAsia="Humanst521 BT" w:hAnsi="Arial" w:cs="Arial"/>
          <w:color w:val="221F1F"/>
        </w:rPr>
        <w:t>The1998 White</w:t>
      </w:r>
      <w:r w:rsidRPr="005506B7">
        <w:rPr>
          <w:rFonts w:ascii="Arial" w:eastAsia="Humanst521 BT" w:hAnsi="Arial" w:cs="Arial"/>
          <w:color w:val="221F1F"/>
          <w:spacing w:val="-5"/>
        </w:rPr>
        <w:t>P</w:t>
      </w:r>
      <w:r w:rsidRPr="005506B7">
        <w:rPr>
          <w:rFonts w:ascii="Arial" w:eastAsia="Humanst521 BT" w:hAnsi="Arial" w:cs="Arial"/>
          <w:color w:val="221F1F"/>
        </w:rPr>
        <w:t>aperon</w:t>
      </w:r>
      <w:r w:rsidRPr="005506B7">
        <w:rPr>
          <w:rFonts w:ascii="Arial" w:eastAsia="Humanst521 BT" w:hAnsi="Arial" w:cs="Arial"/>
          <w:color w:val="221F1F"/>
          <w:w w:val="106"/>
        </w:rPr>
        <w:t xml:space="preserve">Broadcasting </w:t>
      </w:r>
      <w:r w:rsidRPr="005506B7">
        <w:rPr>
          <w:rFonts w:ascii="Arial" w:eastAsia="Humanst521 BT" w:hAnsi="Arial" w:cs="Arial"/>
          <w:color w:val="221F1F"/>
        </w:rPr>
        <w:t>P</w:t>
      </w:r>
      <w:r w:rsidRPr="005506B7">
        <w:rPr>
          <w:rFonts w:ascii="Arial" w:eastAsia="Humanst521 BT" w:hAnsi="Arial" w:cs="Arial"/>
          <w:color w:val="221F1F"/>
          <w:spacing w:val="4"/>
        </w:rPr>
        <w:t>olic</w:t>
      </w:r>
      <w:r w:rsidRPr="005506B7">
        <w:rPr>
          <w:rFonts w:ascii="Arial" w:eastAsia="Humanst521 BT" w:hAnsi="Arial" w:cs="Arial"/>
          <w:color w:val="221F1F"/>
        </w:rPr>
        <w:t xml:space="preserve">y  </w:t>
      </w:r>
      <w:r w:rsidRPr="005506B7">
        <w:rPr>
          <w:rFonts w:ascii="Arial" w:eastAsia="Humanst521 BT" w:hAnsi="Arial" w:cs="Arial"/>
          <w:color w:val="221F1F"/>
          <w:spacing w:val="4"/>
        </w:rPr>
        <w:t>sai</w:t>
      </w:r>
      <w:r w:rsidRPr="005506B7">
        <w:rPr>
          <w:rFonts w:ascii="Arial" w:eastAsia="Humanst521 BT" w:hAnsi="Arial" w:cs="Arial"/>
          <w:color w:val="221F1F"/>
        </w:rPr>
        <w:t xml:space="preserve">d  </w:t>
      </w:r>
      <w:r w:rsidRPr="005506B7">
        <w:rPr>
          <w:rFonts w:ascii="Arial" w:eastAsia="Humanst521 BT" w:hAnsi="Arial" w:cs="Arial"/>
          <w:color w:val="221F1F"/>
          <w:spacing w:val="4"/>
        </w:rPr>
        <w:t>tha</w:t>
      </w:r>
      <w:r w:rsidRPr="005506B7">
        <w:rPr>
          <w:rFonts w:ascii="Arial" w:eastAsia="Humanst521 BT" w:hAnsi="Arial" w:cs="Arial"/>
          <w:color w:val="221F1F"/>
        </w:rPr>
        <w:t xml:space="preserve">t  </w:t>
      </w:r>
      <w:r w:rsidRPr="005506B7">
        <w:rPr>
          <w:rFonts w:ascii="Arial" w:eastAsia="Humanst521 BT" w:hAnsi="Arial" w:cs="Arial"/>
          <w:color w:val="221F1F"/>
          <w:spacing w:val="4"/>
        </w:rPr>
        <w:t>th</w:t>
      </w:r>
      <w:r w:rsidRPr="005506B7">
        <w:rPr>
          <w:rFonts w:ascii="Arial" w:eastAsia="Humanst521 BT" w:hAnsi="Arial" w:cs="Arial"/>
          <w:color w:val="221F1F"/>
        </w:rPr>
        <w:t xml:space="preserve">e  </w:t>
      </w:r>
      <w:r w:rsidRPr="005506B7">
        <w:rPr>
          <w:rFonts w:ascii="Arial" w:eastAsia="Humanst521 BT" w:hAnsi="Arial" w:cs="Arial"/>
          <w:color w:val="221F1F"/>
          <w:spacing w:val="4"/>
        </w:rPr>
        <w:t>ke</w:t>
      </w:r>
      <w:r w:rsidRPr="005506B7">
        <w:rPr>
          <w:rFonts w:ascii="Arial" w:eastAsia="Humanst521 BT" w:hAnsi="Arial" w:cs="Arial"/>
          <w:color w:val="221F1F"/>
        </w:rPr>
        <w:t xml:space="preserve">y   </w:t>
      </w:r>
      <w:r w:rsidRPr="005506B7">
        <w:rPr>
          <w:rFonts w:ascii="Arial" w:eastAsia="Humanst521 BT" w:hAnsi="Arial" w:cs="Arial"/>
          <w:color w:val="221F1F"/>
          <w:spacing w:val="4"/>
        </w:rPr>
        <w:t>goal</w:t>
      </w:r>
      <w:r w:rsidRPr="005506B7">
        <w:rPr>
          <w:rFonts w:ascii="Arial" w:eastAsia="Humanst521 BT" w:hAnsi="Arial" w:cs="Arial"/>
          <w:color w:val="221F1F"/>
        </w:rPr>
        <w:t xml:space="preserve">s   </w:t>
      </w:r>
      <w:r w:rsidRPr="005506B7">
        <w:rPr>
          <w:rFonts w:ascii="Arial" w:eastAsia="Humanst521 BT" w:hAnsi="Arial" w:cs="Arial"/>
          <w:color w:val="221F1F"/>
          <w:spacing w:val="4"/>
        </w:rPr>
        <w:t>o</w:t>
      </w:r>
      <w:r w:rsidRPr="005506B7">
        <w:rPr>
          <w:rFonts w:ascii="Arial" w:eastAsia="Humanst521 BT" w:hAnsi="Arial" w:cs="Arial"/>
          <w:color w:val="221F1F"/>
        </w:rPr>
        <w:t xml:space="preserve">f  </w:t>
      </w:r>
      <w:r w:rsidRPr="005506B7">
        <w:rPr>
          <w:rFonts w:ascii="Arial" w:eastAsia="Humanst521 BT" w:hAnsi="Arial" w:cs="Arial"/>
          <w:color w:val="221F1F"/>
          <w:spacing w:val="4"/>
          <w:w w:val="107"/>
        </w:rPr>
        <w:t>broadcastin</w:t>
      </w:r>
      <w:r w:rsidRPr="005506B7">
        <w:rPr>
          <w:rFonts w:ascii="Arial" w:eastAsia="Humanst521 BT" w:hAnsi="Arial" w:cs="Arial"/>
          <w:color w:val="221F1F"/>
          <w:w w:val="107"/>
        </w:rPr>
        <w:t xml:space="preserve">g  </w:t>
      </w:r>
      <w:r w:rsidRPr="005506B7">
        <w:rPr>
          <w:rFonts w:ascii="Arial" w:eastAsia="Humanst521 BT" w:hAnsi="Arial" w:cs="Arial"/>
          <w:color w:val="221F1F"/>
          <w:spacing w:val="4"/>
        </w:rPr>
        <w:t>polic</w:t>
      </w:r>
      <w:r w:rsidRPr="005506B7">
        <w:rPr>
          <w:rFonts w:ascii="Arial" w:eastAsia="Humanst521 BT" w:hAnsi="Arial" w:cs="Arial"/>
          <w:color w:val="221F1F"/>
        </w:rPr>
        <w:t xml:space="preserve">y  </w:t>
      </w:r>
      <w:r w:rsidRPr="005506B7">
        <w:rPr>
          <w:rFonts w:ascii="Arial" w:eastAsia="Humanst521 BT" w:hAnsi="Arial" w:cs="Arial"/>
          <w:color w:val="221F1F"/>
          <w:spacing w:val="4"/>
        </w:rPr>
        <w:t>wer</w:t>
      </w:r>
      <w:r w:rsidRPr="005506B7">
        <w:rPr>
          <w:rFonts w:ascii="Arial" w:eastAsia="Humanst521 BT" w:hAnsi="Arial" w:cs="Arial"/>
          <w:color w:val="221F1F"/>
        </w:rPr>
        <w:t xml:space="preserve">e   </w:t>
      </w:r>
      <w:r w:rsidRPr="005506B7">
        <w:rPr>
          <w:rFonts w:ascii="Arial" w:eastAsia="Humanst521 BT" w:hAnsi="Arial" w:cs="Arial"/>
          <w:color w:val="221F1F"/>
          <w:spacing w:val="4"/>
        </w:rPr>
        <w:t>t</w:t>
      </w:r>
      <w:r w:rsidRPr="005506B7">
        <w:rPr>
          <w:rFonts w:ascii="Arial" w:eastAsia="Humanst521 BT" w:hAnsi="Arial" w:cs="Arial"/>
          <w:color w:val="221F1F"/>
        </w:rPr>
        <w:t xml:space="preserve">o  </w:t>
      </w:r>
      <w:r w:rsidRPr="005506B7">
        <w:rPr>
          <w:rFonts w:ascii="Arial" w:eastAsia="Humanst521 BT" w:hAnsi="Arial" w:cs="Arial"/>
          <w:color w:val="221F1F"/>
          <w:spacing w:val="4"/>
        </w:rPr>
        <w:t>ensur</w:t>
      </w:r>
      <w:r w:rsidRPr="005506B7">
        <w:rPr>
          <w:rFonts w:ascii="Arial" w:eastAsia="Humanst521 BT" w:hAnsi="Arial" w:cs="Arial"/>
          <w:color w:val="221F1F"/>
        </w:rPr>
        <w:t xml:space="preserve">e  </w:t>
      </w:r>
      <w:r w:rsidRPr="005506B7">
        <w:rPr>
          <w:rFonts w:ascii="Arial" w:eastAsia="Humanst521 BT" w:hAnsi="Arial" w:cs="Arial"/>
          <w:color w:val="221F1F"/>
          <w:spacing w:val="4"/>
        </w:rPr>
        <w:t>tha</w:t>
      </w:r>
      <w:r w:rsidRPr="005506B7">
        <w:rPr>
          <w:rFonts w:ascii="Arial" w:eastAsia="Humanst521 BT" w:hAnsi="Arial" w:cs="Arial"/>
          <w:color w:val="221F1F"/>
        </w:rPr>
        <w:t xml:space="preserve">t  </w:t>
      </w:r>
      <w:r w:rsidRPr="005506B7">
        <w:rPr>
          <w:rFonts w:ascii="Arial" w:eastAsia="Humanst521 BT" w:hAnsi="Arial" w:cs="Arial"/>
          <w:color w:val="221F1F"/>
          <w:spacing w:val="4"/>
          <w:w w:val="104"/>
        </w:rPr>
        <w:t xml:space="preserve">policy </w:t>
      </w:r>
      <w:r w:rsidRPr="005506B7">
        <w:rPr>
          <w:rFonts w:ascii="Arial" w:eastAsia="Humanst521 BT" w:hAnsi="Arial" w:cs="Arial"/>
          <w:color w:val="221F1F"/>
        </w:rPr>
        <w:t xml:space="preserve">intervention would redresspast </w:t>
      </w:r>
      <w:r w:rsidRPr="005506B7">
        <w:rPr>
          <w:rFonts w:ascii="Arial" w:eastAsia="Humanst521 BT" w:hAnsi="Arial" w:cs="Arial"/>
          <w:color w:val="221F1F"/>
          <w:w w:val="107"/>
        </w:rPr>
        <w:t>imbalances</w:t>
      </w:r>
      <w:r w:rsidRPr="005506B7">
        <w:rPr>
          <w:rFonts w:ascii="Arial" w:eastAsia="Humanst521 BT" w:hAnsi="Arial" w:cs="Arial"/>
          <w:color w:val="221F1F"/>
        </w:rPr>
        <w:t xml:space="preserve">and "recognise the  special character of </w:t>
      </w:r>
      <w:r w:rsidRPr="005506B7">
        <w:rPr>
          <w:rFonts w:ascii="Arial" w:eastAsia="Humanst521 BT" w:hAnsi="Arial" w:cs="Arial"/>
          <w:color w:val="221F1F"/>
          <w:w w:val="114"/>
        </w:rPr>
        <w:t xml:space="preserve">language </w:t>
      </w:r>
      <w:r w:rsidRPr="005506B7">
        <w:rPr>
          <w:rFonts w:ascii="Arial" w:eastAsia="Humanst521 BT" w:hAnsi="Arial" w:cs="Arial"/>
          <w:color w:val="221F1F"/>
          <w:w w:val="108"/>
        </w:rPr>
        <w:t>broadcasting</w:t>
      </w:r>
      <w:r w:rsidRPr="005506B7">
        <w:rPr>
          <w:rFonts w:ascii="Arial" w:eastAsia="Humanst521 BT" w:hAnsi="Arial" w:cs="Arial"/>
          <w:color w:val="221F1F"/>
        </w:rPr>
        <w:t xml:space="preserve">andprovidefortechnical parametersthatsuitthedifferent </w:t>
      </w:r>
      <w:r w:rsidRPr="005506B7">
        <w:rPr>
          <w:rFonts w:ascii="Arial" w:eastAsia="Humanst521 BT" w:hAnsi="Arial" w:cs="Arial"/>
          <w:color w:val="221F1F"/>
          <w:w w:val="111"/>
        </w:rPr>
        <w:t>languages".</w:t>
      </w:r>
      <w:r w:rsidRPr="005506B7">
        <w:rPr>
          <w:rFonts w:ascii="Arial" w:eastAsia="Humanst521 BT" w:hAnsi="Arial" w:cs="Arial"/>
          <w:color w:val="221F1F"/>
        </w:rPr>
        <w:t>Interms</w:t>
      </w:r>
      <w:r w:rsidRPr="005506B7">
        <w:rPr>
          <w:rFonts w:ascii="Arial" w:eastAsia="Humanst521 BT" w:hAnsi="Arial" w:cs="Arial"/>
          <w:color w:val="221F1F"/>
          <w:w w:val="110"/>
        </w:rPr>
        <w:t xml:space="preserve">of </w:t>
      </w:r>
      <w:r w:rsidRPr="005506B7">
        <w:rPr>
          <w:rFonts w:ascii="Arial" w:eastAsia="Humanst521 BT" w:hAnsi="Arial" w:cs="Arial"/>
          <w:color w:val="221F1F"/>
        </w:rPr>
        <w:t>the</w:t>
      </w:r>
      <w:r w:rsidRPr="005506B7">
        <w:rPr>
          <w:rFonts w:ascii="Arial" w:eastAsia="Humanst521 BT" w:hAnsi="Arial" w:cs="Arial"/>
          <w:color w:val="221F1F"/>
          <w:w w:val="106"/>
        </w:rPr>
        <w:t>Broadcasting</w:t>
      </w:r>
      <w:r w:rsidRPr="005506B7">
        <w:rPr>
          <w:rFonts w:ascii="Arial" w:eastAsia="Humanst521 BT" w:hAnsi="Arial" w:cs="Arial"/>
          <w:color w:val="221F1F"/>
        </w:rPr>
        <w:t>Act,the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 xml:space="preserve">has  toworktowards  making itsservicesavailable </w:t>
      </w:r>
      <w:r w:rsidRPr="005506B7">
        <w:rPr>
          <w:rFonts w:ascii="Arial" w:eastAsia="Humanst521 BT" w:hAnsi="Arial" w:cs="Arial"/>
          <w:color w:val="221F1F"/>
          <w:w w:val="108"/>
        </w:rPr>
        <w:t xml:space="preserve">throughout </w:t>
      </w:r>
      <w:r w:rsidRPr="005506B7">
        <w:rPr>
          <w:rFonts w:ascii="Arial" w:eastAsia="Humanst521 BT" w:hAnsi="Arial" w:cs="Arial"/>
          <w:color w:val="221F1F"/>
        </w:rPr>
        <w:t>SouthAfrica.Also,</w:t>
      </w:r>
      <w:r w:rsidRPr="005506B7">
        <w:rPr>
          <w:rFonts w:ascii="Arial" w:eastAsia="Humanst521 BT" w:hAnsi="Arial" w:cs="Arial"/>
          <w:color w:val="221F1F"/>
          <w:w w:val="110"/>
        </w:rPr>
        <w:t>national</w:t>
      </w:r>
      <w:r w:rsidRPr="005506B7">
        <w:rPr>
          <w:rFonts w:ascii="Arial" w:eastAsia="Humanst521 BT" w:hAnsi="Arial" w:cs="Arial"/>
          <w:color w:val="221F1F"/>
        </w:rPr>
        <w:t>policyisexpectedto"prioritisetheprovisionofservicesin</w:t>
      </w:r>
      <w:r w:rsidRPr="005506B7">
        <w:rPr>
          <w:rFonts w:ascii="Arial" w:eastAsia="Humanst521 BT" w:hAnsi="Arial" w:cs="Arial"/>
          <w:color w:val="221F1F"/>
          <w:w w:val="113"/>
        </w:rPr>
        <w:t xml:space="preserve">languages </w:t>
      </w:r>
      <w:r w:rsidRPr="005506B7">
        <w:rPr>
          <w:rFonts w:ascii="Arial" w:eastAsia="Humanst521 BT" w:hAnsi="Arial" w:cs="Arial"/>
          <w:color w:val="221F1F"/>
        </w:rPr>
        <w:t>ofchoicewhere</w:t>
      </w:r>
      <w:r w:rsidRPr="005506B7">
        <w:rPr>
          <w:rFonts w:ascii="Arial" w:eastAsia="Humanst521 BT" w:hAnsi="Arial" w:cs="Arial"/>
          <w:color w:val="221F1F"/>
          <w:w w:val="107"/>
        </w:rPr>
        <w:t>applicable".</w:t>
      </w:r>
      <w:r w:rsidRPr="005506B7">
        <w:rPr>
          <w:rFonts w:ascii="Arial" w:eastAsia="Humanst521 BT" w:hAnsi="Arial" w:cs="Arial"/>
          <w:color w:val="221F1F"/>
        </w:rPr>
        <w:t>WhattheWhite</w:t>
      </w:r>
      <w:r w:rsidRPr="005506B7">
        <w:rPr>
          <w:rFonts w:ascii="Arial" w:eastAsia="Humanst521 BT" w:hAnsi="Arial" w:cs="Arial"/>
          <w:color w:val="221F1F"/>
          <w:spacing w:val="-5"/>
        </w:rPr>
        <w:t>P</w:t>
      </w:r>
      <w:r w:rsidRPr="005506B7">
        <w:rPr>
          <w:rFonts w:ascii="Arial" w:eastAsia="Humanst521 BT" w:hAnsi="Arial" w:cs="Arial"/>
          <w:color w:val="221F1F"/>
        </w:rPr>
        <w:t>aper recognisesisthat</w:t>
      </w:r>
      <w:r w:rsidRPr="005506B7">
        <w:rPr>
          <w:rFonts w:ascii="Arial" w:eastAsia="Humanst521 BT" w:hAnsi="Arial" w:cs="Arial"/>
          <w:color w:val="221F1F"/>
          <w:w w:val="107"/>
        </w:rPr>
        <w:t>"programming</w:t>
      </w:r>
      <w:r w:rsidRPr="005506B7">
        <w:rPr>
          <w:rFonts w:ascii="Arial" w:eastAsia="Humanst521 BT" w:hAnsi="Arial" w:cs="Arial"/>
          <w:color w:val="221F1F"/>
        </w:rPr>
        <w:t>alonewill</w:t>
      </w:r>
      <w:r w:rsidRPr="005506B7">
        <w:rPr>
          <w:rFonts w:ascii="Arial" w:eastAsia="Humanst521 BT" w:hAnsi="Arial" w:cs="Arial"/>
          <w:color w:val="221F1F"/>
          <w:w w:val="107"/>
        </w:rPr>
        <w:t xml:space="preserve">not </w:t>
      </w:r>
      <w:r w:rsidRPr="005506B7">
        <w:rPr>
          <w:rFonts w:ascii="Arial" w:eastAsia="Humanst521 BT" w:hAnsi="Arial" w:cs="Arial"/>
          <w:color w:val="221F1F"/>
        </w:rPr>
        <w:t>solvetheproblems ofaddressing all</w:t>
      </w:r>
      <w:r w:rsidR="008915AF">
        <w:rPr>
          <w:rFonts w:ascii="Arial" w:eastAsia="Humanst521 BT" w:hAnsi="Arial" w:cs="Arial"/>
          <w:color w:val="221F1F"/>
        </w:rPr>
        <w:t>Community</w:t>
      </w:r>
      <w:r w:rsidRPr="005506B7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8"/>
        </w:rPr>
        <w:t>broadcasting</w:t>
      </w:r>
      <w:r w:rsidRPr="005506B7">
        <w:rPr>
          <w:rFonts w:ascii="Arial" w:eastAsia="Humanst521 BT" w:hAnsi="Arial" w:cs="Arial"/>
          <w:color w:val="221F1F"/>
        </w:rPr>
        <w:t>needs.Accessisacritical</w:t>
      </w:r>
      <w:r w:rsidRPr="005506B7">
        <w:rPr>
          <w:rFonts w:ascii="Arial" w:eastAsia="Humanst521 BT" w:hAnsi="Arial" w:cs="Arial"/>
          <w:color w:val="221F1F"/>
          <w:w w:val="105"/>
        </w:rPr>
        <w:t xml:space="preserve">area </w:t>
      </w:r>
      <w:r w:rsidRPr="005506B7">
        <w:rPr>
          <w:rFonts w:ascii="Arial" w:eastAsia="Humanst521 BT" w:hAnsi="Arial" w:cs="Arial"/>
          <w:color w:val="221F1F"/>
        </w:rPr>
        <w:t xml:space="preserve">that   needs urgent  address through  appropriate  policy intervention.  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In the area of </w:t>
      </w:r>
      <w:r w:rsidRPr="005506B7">
        <w:rPr>
          <w:rFonts w:ascii="Arial" w:eastAsia="Humanst521 BT" w:hAnsi="Arial" w:cs="Arial"/>
          <w:color w:val="221F1F"/>
          <w:w w:val="113"/>
        </w:rPr>
        <w:t xml:space="preserve">signal </w:t>
      </w:r>
      <w:r w:rsidRPr="005506B7">
        <w:rPr>
          <w:rFonts w:ascii="Arial" w:eastAsia="Humanst521 BT" w:hAnsi="Arial" w:cs="Arial"/>
          <w:color w:val="221F1F"/>
        </w:rPr>
        <w:t>distribution, thenetworkandinfrastructure mustbeextendedtocovertheentire</w:t>
      </w:r>
      <w:r w:rsidRPr="005506B7">
        <w:rPr>
          <w:rFonts w:ascii="Arial" w:eastAsia="Humanst521 BT" w:hAnsi="Arial" w:cs="Arial"/>
          <w:color w:val="221F1F"/>
          <w:w w:val="102"/>
        </w:rPr>
        <w:t>country".</w:t>
      </w:r>
      <w:proofErr w:type="gramEnd"/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 xml:space="preserve">Thisdocument setsout apolicy </w:t>
      </w:r>
      <w:proofErr w:type="gramStart"/>
      <w:r w:rsidRPr="005506B7">
        <w:rPr>
          <w:rFonts w:ascii="Arial" w:eastAsia="Humanst521 BT" w:hAnsi="Arial" w:cs="Arial"/>
          <w:color w:val="221F1F"/>
        </w:rPr>
        <w:t>on  UniversalServiceand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Accessforthe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's</w:t>
      </w:r>
      <w:r w:rsidRPr="005506B7">
        <w:rPr>
          <w:rFonts w:ascii="Arial" w:eastAsia="Humanst521 BT" w:hAnsi="Arial" w:cs="Arial"/>
          <w:color w:val="221F1F"/>
          <w:w w:val="108"/>
        </w:rPr>
        <w:t xml:space="preserve">broadcasting </w:t>
      </w:r>
      <w:r w:rsidRPr="005506B7">
        <w:rPr>
          <w:rFonts w:ascii="Arial" w:eastAsia="Humanst521 BT" w:hAnsi="Arial" w:cs="Arial"/>
          <w:color w:val="221F1F"/>
        </w:rPr>
        <w:t xml:space="preserve">services.Itaims  tofacilitate theprovision ofacomprehensive end-to-end </w:t>
      </w:r>
      <w:r w:rsidR="005506B7" w:rsidRPr="005506B7">
        <w:rPr>
          <w:rFonts w:ascii="Arial" w:eastAsia="Humanst521 BT" w:hAnsi="Arial" w:cs="Arial"/>
          <w:color w:val="221F1F"/>
        </w:rPr>
        <w:t>community</w:t>
      </w:r>
      <w:r w:rsidRPr="005506B7">
        <w:rPr>
          <w:rFonts w:ascii="Arial" w:eastAsia="Humanst521 BT" w:hAnsi="Arial" w:cs="Arial"/>
          <w:color w:val="221F1F"/>
          <w:w w:val="108"/>
        </w:rPr>
        <w:t xml:space="preserve">broadcasting </w:t>
      </w:r>
      <w:r w:rsidRPr="005506B7">
        <w:rPr>
          <w:rFonts w:ascii="Arial" w:eastAsia="Humanst521 BT" w:hAnsi="Arial" w:cs="Arial"/>
          <w:color w:val="221F1F"/>
        </w:rPr>
        <w:t>serviceforallSouth</w:t>
      </w:r>
      <w:r w:rsidRPr="005506B7">
        <w:rPr>
          <w:rFonts w:ascii="Arial" w:eastAsia="Humanst521 BT" w:hAnsi="Arial" w:cs="Arial"/>
          <w:color w:val="221F1F"/>
          <w:w w:val="106"/>
        </w:rPr>
        <w:t>Africans.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Sincethereisnodefinition ofUniversalServiceandAccessfor</w:t>
      </w:r>
      <w:r w:rsidRPr="005506B7">
        <w:rPr>
          <w:rFonts w:ascii="Arial" w:eastAsia="Humanst521 BT" w:hAnsi="Arial" w:cs="Arial"/>
          <w:color w:val="221F1F"/>
          <w:w w:val="108"/>
        </w:rPr>
        <w:t>broadcasting</w:t>
      </w:r>
      <w:proofErr w:type="gramStart"/>
      <w:r w:rsidRPr="005506B7">
        <w:rPr>
          <w:rFonts w:ascii="Arial" w:eastAsia="Humanst521 BT" w:hAnsi="Arial" w:cs="Arial"/>
          <w:color w:val="221F1F"/>
          <w:w w:val="108"/>
        </w:rPr>
        <w:t>,</w:t>
      </w:r>
      <w:r w:rsidRPr="005506B7">
        <w:rPr>
          <w:rFonts w:ascii="Arial" w:eastAsia="Humanst521 BT" w:hAnsi="Arial" w:cs="Arial"/>
          <w:color w:val="221F1F"/>
        </w:rPr>
        <w:t>thispolicy</w:t>
      </w:r>
      <w:r w:rsidRPr="005506B7">
        <w:rPr>
          <w:rFonts w:ascii="Arial" w:eastAsia="Humanst521 BT" w:hAnsi="Arial" w:cs="Arial"/>
          <w:color w:val="221F1F"/>
          <w:w w:val="106"/>
        </w:rPr>
        <w:t>includes</w:t>
      </w:r>
      <w:proofErr w:type="gramEnd"/>
      <w:r w:rsidRPr="005506B7">
        <w:rPr>
          <w:rFonts w:ascii="Arial" w:eastAsia="Humanst521 BT" w:hAnsi="Arial" w:cs="Arial"/>
          <w:color w:val="221F1F"/>
          <w:w w:val="106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adefinition of</w:t>
      </w:r>
      <w:r w:rsidRPr="005506B7">
        <w:rPr>
          <w:rFonts w:ascii="Arial" w:eastAsia="Humanst521 BT" w:hAnsi="Arial" w:cs="Arial"/>
          <w:color w:val="221F1F"/>
          <w:w w:val="106"/>
        </w:rPr>
        <w:t>Broadcasting</w:t>
      </w:r>
      <w:r w:rsidRPr="005506B7">
        <w:rPr>
          <w:rFonts w:ascii="Arial" w:eastAsia="Humanst521 BT" w:hAnsi="Arial" w:cs="Arial"/>
          <w:color w:val="221F1F"/>
        </w:rPr>
        <w:t>UniversalServiceand</w:t>
      </w:r>
      <w:r w:rsidRPr="005506B7">
        <w:rPr>
          <w:rFonts w:ascii="Arial" w:eastAsia="Humanst521 BT" w:hAnsi="Arial" w:cs="Arial"/>
          <w:color w:val="221F1F"/>
          <w:w w:val="102"/>
        </w:rPr>
        <w:t>Access.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 xml:space="preserve">As a major player in the emerging  </w:t>
      </w:r>
      <w:r w:rsidRPr="005506B7">
        <w:rPr>
          <w:rFonts w:ascii="Arial" w:eastAsia="Humanst521 BT" w:hAnsi="Arial" w:cs="Arial"/>
          <w:color w:val="221F1F"/>
          <w:w w:val="106"/>
        </w:rPr>
        <w:t xml:space="preserve">knowledge-based  </w:t>
      </w:r>
      <w:r w:rsidRPr="005506B7">
        <w:rPr>
          <w:rFonts w:ascii="Arial" w:eastAsia="Humanst521 BT" w:hAnsi="Arial" w:cs="Arial"/>
          <w:color w:val="221F1F"/>
        </w:rPr>
        <w:t xml:space="preserve">economy and the global  </w:t>
      </w:r>
      <w:r w:rsidRPr="005506B7">
        <w:rPr>
          <w:rFonts w:ascii="Arial" w:eastAsia="Humanst521 BT" w:hAnsi="Arial" w:cs="Arial"/>
          <w:color w:val="221F1F"/>
          <w:w w:val="107"/>
        </w:rPr>
        <w:t xml:space="preserve">information </w:t>
      </w:r>
      <w:r w:rsidRPr="005506B7">
        <w:rPr>
          <w:rFonts w:ascii="Arial" w:eastAsia="Humanst521 BT" w:hAnsi="Arial" w:cs="Arial"/>
          <w:color w:val="221F1F"/>
        </w:rPr>
        <w:t>societ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r w:rsidRPr="005506B7">
        <w:rPr>
          <w:rFonts w:ascii="Arial" w:eastAsia="Humanst521 BT" w:hAnsi="Arial" w:cs="Arial"/>
          <w:color w:val="221F1F"/>
        </w:rPr>
        <w:t>,the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hasacrucialparttoplayin</w:t>
      </w:r>
      <w:r w:rsidRPr="005506B7">
        <w:rPr>
          <w:rFonts w:ascii="Arial" w:eastAsia="Humanst521 BT" w:hAnsi="Arial" w:cs="Arial"/>
          <w:color w:val="221F1F"/>
          <w:w w:val="111"/>
        </w:rPr>
        <w:t>defining</w:t>
      </w:r>
      <w:r w:rsidRPr="005506B7">
        <w:rPr>
          <w:rFonts w:ascii="Arial" w:eastAsia="Humanst521 BT" w:hAnsi="Arial" w:cs="Arial"/>
          <w:color w:val="221F1F"/>
        </w:rPr>
        <w:t xml:space="preserve">targetsforachieving </w:t>
      </w:r>
      <w:r w:rsidRPr="005506B7">
        <w:rPr>
          <w:rFonts w:ascii="Arial" w:eastAsia="Humanst521 BT" w:hAnsi="Arial" w:cs="Arial"/>
          <w:color w:val="221F1F"/>
          <w:w w:val="103"/>
        </w:rPr>
        <w:t xml:space="preserve">BroadcastingUniversal </w:t>
      </w:r>
      <w:r w:rsidRPr="005506B7">
        <w:rPr>
          <w:rFonts w:ascii="Arial" w:eastAsia="Humanst521 BT" w:hAnsi="Arial" w:cs="Arial"/>
          <w:color w:val="221F1F"/>
        </w:rPr>
        <w:t>ServiceandAccessinSouth  Africa,andindeedbeyondourborders.Thispolicysetsout</w:t>
      </w:r>
      <w:r w:rsidRPr="005506B7">
        <w:rPr>
          <w:rFonts w:ascii="Arial" w:eastAsia="Humanst521 BT" w:hAnsi="Arial" w:cs="Arial"/>
          <w:color w:val="221F1F"/>
          <w:w w:val="107"/>
        </w:rPr>
        <w:t xml:space="preserve">general </w:t>
      </w:r>
      <w:r w:rsidRPr="005506B7">
        <w:rPr>
          <w:rFonts w:ascii="Arial" w:eastAsia="Humanst521 BT" w:hAnsi="Arial" w:cs="Arial"/>
          <w:color w:val="221F1F"/>
        </w:rPr>
        <w:t xml:space="preserve">principlestoguide </w:t>
      </w:r>
      <w:r w:rsidRPr="005506B7">
        <w:rPr>
          <w:rFonts w:ascii="Arial" w:eastAsia="Humanst521 BT" w:hAnsi="Arial" w:cs="Arial"/>
          <w:color w:val="221F1F"/>
          <w:w w:val="113"/>
        </w:rPr>
        <w:t>planning</w:t>
      </w:r>
      <w:r w:rsidRPr="005506B7">
        <w:rPr>
          <w:rFonts w:ascii="Arial" w:eastAsia="Humanst521 BT" w:hAnsi="Arial" w:cs="Arial"/>
          <w:color w:val="221F1F"/>
        </w:rPr>
        <w:t>and</w:t>
      </w:r>
      <w:r w:rsidRPr="005506B7">
        <w:rPr>
          <w:rFonts w:ascii="Arial" w:eastAsia="Humanst521 BT" w:hAnsi="Arial" w:cs="Arial"/>
          <w:color w:val="221F1F"/>
          <w:w w:val="106"/>
        </w:rPr>
        <w:t>implementation</w:t>
      </w:r>
      <w:r w:rsidRPr="005506B7">
        <w:rPr>
          <w:rFonts w:ascii="Arial" w:eastAsia="Humanst521 BT" w:hAnsi="Arial" w:cs="Arial"/>
          <w:color w:val="221F1F"/>
        </w:rPr>
        <w:t>ofthe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'soperations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</w:rPr>
        <w:t>Theaimis</w:t>
      </w:r>
      <w:r w:rsidRPr="005506B7">
        <w:rPr>
          <w:rFonts w:ascii="Arial" w:eastAsia="Humanst521 BT" w:hAnsi="Arial" w:cs="Arial"/>
          <w:color w:val="221F1F"/>
          <w:w w:val="106"/>
        </w:rPr>
        <w:t xml:space="preserve">ultimately </w:t>
      </w:r>
      <w:r w:rsidRPr="005506B7">
        <w:rPr>
          <w:rFonts w:ascii="Arial" w:eastAsia="Humanst521 BT" w:hAnsi="Arial" w:cs="Arial"/>
          <w:color w:val="221F1F"/>
        </w:rPr>
        <w:t xml:space="preserve">todevelopacorporateaction plan, </w:t>
      </w:r>
      <w:proofErr w:type="gramStart"/>
      <w:r w:rsidRPr="005506B7">
        <w:rPr>
          <w:rFonts w:ascii="Arial" w:eastAsia="Humanst521 BT" w:hAnsi="Arial" w:cs="Arial"/>
          <w:color w:val="221F1F"/>
        </w:rPr>
        <w:t>withstepsthat  couldbeachieved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within specified </w:t>
      </w:r>
      <w:r w:rsidRPr="005506B7">
        <w:rPr>
          <w:rFonts w:ascii="Arial" w:eastAsia="Humanst521 BT" w:hAnsi="Arial" w:cs="Arial"/>
          <w:color w:val="221F1F"/>
          <w:w w:val="104"/>
        </w:rPr>
        <w:t xml:space="preserve">periods, </w:t>
      </w:r>
      <w:r w:rsidRPr="005506B7">
        <w:rPr>
          <w:rFonts w:ascii="Arial" w:eastAsia="Humanst521 BT" w:hAnsi="Arial" w:cs="Arial"/>
          <w:color w:val="221F1F"/>
        </w:rPr>
        <w:t>andis</w:t>
      </w:r>
      <w:r w:rsidRPr="005506B7">
        <w:rPr>
          <w:rFonts w:ascii="Arial" w:eastAsia="Humanst521 BT" w:hAnsi="Arial" w:cs="Arial"/>
          <w:color w:val="221F1F"/>
          <w:w w:val="111"/>
        </w:rPr>
        <w:t>aligned</w:t>
      </w:r>
      <w:r w:rsidRPr="005506B7">
        <w:rPr>
          <w:rFonts w:ascii="Arial" w:eastAsia="Humanst521 BT" w:hAnsi="Arial" w:cs="Arial"/>
          <w:color w:val="221F1F"/>
        </w:rPr>
        <w:t>withother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plans and</w:t>
      </w:r>
      <w:r w:rsidRPr="005506B7">
        <w:rPr>
          <w:rFonts w:ascii="Arial" w:eastAsia="Humanst521 BT" w:hAnsi="Arial" w:cs="Arial"/>
          <w:color w:val="221F1F"/>
          <w:w w:val="105"/>
        </w:rPr>
        <w:t>policies.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w w:val="88"/>
        </w:rPr>
        <w:t>CONTEXT</w:t>
      </w:r>
      <w:r w:rsidRPr="005506B7">
        <w:rPr>
          <w:rFonts w:ascii="Arial" w:eastAsia="Humanst521 BT" w:hAnsi="Arial" w:cs="Arial"/>
          <w:b/>
        </w:rPr>
        <w:t>OF</w:t>
      </w:r>
      <w:r w:rsidRPr="005506B7">
        <w:rPr>
          <w:rFonts w:ascii="Arial" w:eastAsia="Humanst521 BT" w:hAnsi="Arial" w:cs="Arial"/>
          <w:b/>
          <w:w w:val="91"/>
        </w:rPr>
        <w:t>THISPOLICY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Thechanges inthe</w:t>
      </w:r>
      <w:r w:rsidRPr="005506B7">
        <w:rPr>
          <w:rFonts w:ascii="Arial" w:eastAsia="Humanst521 BT" w:hAnsi="Arial" w:cs="Arial"/>
          <w:color w:val="221F1F"/>
          <w:w w:val="108"/>
        </w:rPr>
        <w:t>broadcasting</w:t>
      </w:r>
      <w:r w:rsidRPr="005506B7">
        <w:rPr>
          <w:rFonts w:ascii="Arial" w:eastAsia="Humanst521 BT" w:hAnsi="Arial" w:cs="Arial"/>
          <w:color w:val="221F1F"/>
        </w:rPr>
        <w:t>industr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proofErr w:type="gramStart"/>
      <w:r w:rsidRPr="005506B7">
        <w:rPr>
          <w:rFonts w:ascii="Arial" w:eastAsia="Humanst521 BT" w:hAnsi="Arial" w:cs="Arial"/>
          <w:color w:val="221F1F"/>
        </w:rPr>
        <w:t>,</w:t>
      </w:r>
      <w:r w:rsidRPr="005506B7">
        <w:rPr>
          <w:rFonts w:ascii="Arial" w:eastAsia="Humanst521 BT" w:hAnsi="Arial" w:cs="Arial"/>
          <w:color w:val="221F1F"/>
          <w:w w:val="109"/>
        </w:rPr>
        <w:t>includingtechnologicalchanges,</w:t>
      </w:r>
      <w:r w:rsidRPr="005506B7">
        <w:rPr>
          <w:rFonts w:ascii="Arial" w:eastAsia="Humanst521 BT" w:hAnsi="Arial" w:cs="Arial"/>
          <w:color w:val="221F1F"/>
        </w:rPr>
        <w:t>makeitimperative</w:t>
      </w:r>
      <w:r w:rsidRPr="005506B7">
        <w:rPr>
          <w:rFonts w:ascii="Arial" w:eastAsia="Humanst521 BT" w:hAnsi="Arial" w:cs="Arial"/>
          <w:color w:val="221F1F"/>
          <w:w w:val="103"/>
        </w:rPr>
        <w:t>for</w:t>
      </w:r>
      <w:proofErr w:type="gramEnd"/>
      <w:r w:rsidRPr="005506B7">
        <w:rPr>
          <w:rFonts w:ascii="Arial" w:eastAsia="Humanst521 BT" w:hAnsi="Arial" w:cs="Arial"/>
          <w:color w:val="221F1F"/>
          <w:w w:val="103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 xml:space="preserve">this policy to be flexible and dynamic.  Theaim is to ensure that uncertainty   about </w:t>
      </w:r>
      <w:r w:rsidRPr="005506B7">
        <w:rPr>
          <w:rFonts w:ascii="Arial" w:eastAsia="Humanst521 BT" w:hAnsi="Arial" w:cs="Arial"/>
          <w:color w:val="221F1F"/>
          <w:w w:val="106"/>
        </w:rPr>
        <w:t xml:space="preserve">future </w:t>
      </w:r>
      <w:r w:rsidRPr="005506B7">
        <w:rPr>
          <w:rFonts w:ascii="Arial" w:eastAsia="Humanst521 BT" w:hAnsi="Arial" w:cs="Arial"/>
          <w:color w:val="221F1F"/>
        </w:rPr>
        <w:t>developments inthe</w:t>
      </w:r>
      <w:r w:rsidR="008915AF">
        <w:rPr>
          <w:rFonts w:ascii="Arial" w:eastAsia="Humanst521 BT" w:hAnsi="Arial" w:cs="Arial"/>
          <w:color w:val="221F1F"/>
        </w:rPr>
        <w:t>Community</w:t>
      </w:r>
      <w:r w:rsidRPr="005506B7">
        <w:rPr>
          <w:rFonts w:ascii="Arial" w:eastAsia="Humanst521 BT" w:hAnsi="Arial" w:cs="Arial"/>
          <w:color w:val="221F1F"/>
        </w:rPr>
        <w:t xml:space="preserve"> </w:t>
      </w:r>
      <w:proofErr w:type="gramStart"/>
      <w:r w:rsidRPr="005506B7">
        <w:rPr>
          <w:rFonts w:ascii="Arial" w:eastAsia="Humanst521 BT" w:hAnsi="Arial" w:cs="Arial"/>
          <w:color w:val="221F1F"/>
          <w:w w:val="108"/>
        </w:rPr>
        <w:t>broadcasting</w:t>
      </w:r>
      <w:r w:rsidRPr="005506B7">
        <w:rPr>
          <w:rFonts w:ascii="Arial" w:eastAsia="Humanst521 BT" w:hAnsi="Arial" w:cs="Arial"/>
          <w:color w:val="221F1F"/>
        </w:rPr>
        <w:t>sectordonot</w:t>
      </w:r>
      <w:r w:rsidRPr="005506B7">
        <w:rPr>
          <w:rFonts w:ascii="Arial" w:eastAsia="Humanst521 BT" w:hAnsi="Arial" w:cs="Arial"/>
          <w:color w:val="221F1F"/>
          <w:w w:val="107"/>
        </w:rPr>
        <w:t>discourage</w:t>
      </w:r>
      <w:r w:rsidRPr="005506B7">
        <w:rPr>
          <w:rFonts w:ascii="Arial" w:eastAsia="Humanst521 BT" w:hAnsi="Arial" w:cs="Arial"/>
          <w:color w:val="221F1F"/>
        </w:rPr>
        <w:t>much  needed</w:t>
      </w:r>
      <w:r w:rsidRPr="005506B7">
        <w:rPr>
          <w:rFonts w:ascii="Arial" w:eastAsia="Humanst521 BT" w:hAnsi="Arial" w:cs="Arial"/>
          <w:color w:val="221F1F"/>
          <w:w w:val="106"/>
        </w:rPr>
        <w:t>future</w:t>
      </w:r>
      <w:proofErr w:type="gramEnd"/>
      <w:r w:rsidRPr="005506B7">
        <w:rPr>
          <w:rFonts w:ascii="Arial" w:eastAsia="Humanst521 BT" w:hAnsi="Arial" w:cs="Arial"/>
          <w:color w:val="221F1F"/>
          <w:w w:val="106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investmentinthesecto</w:t>
      </w:r>
      <w:r w:rsidRPr="005506B7">
        <w:rPr>
          <w:rFonts w:ascii="Arial" w:eastAsia="Humanst521 BT" w:hAnsi="Arial" w:cs="Arial"/>
          <w:color w:val="221F1F"/>
          <w:spacing w:val="-16"/>
        </w:rPr>
        <w:t>r</w:t>
      </w:r>
      <w:r w:rsidRPr="005506B7">
        <w:rPr>
          <w:rFonts w:ascii="Arial" w:eastAsia="Humanst521 BT" w:hAnsi="Arial" w:cs="Arial"/>
          <w:color w:val="221F1F"/>
        </w:rPr>
        <w:t>,norhamper</w:t>
      </w:r>
      <w:r w:rsidRPr="005506B7">
        <w:rPr>
          <w:rFonts w:ascii="Arial" w:eastAsia="Humanst521 BT" w:hAnsi="Arial" w:cs="Arial"/>
          <w:color w:val="221F1F"/>
          <w:w w:val="113"/>
        </w:rPr>
        <w:t>planning</w:t>
      </w:r>
      <w:r w:rsidRPr="005506B7">
        <w:rPr>
          <w:rFonts w:ascii="Arial" w:eastAsia="Humanst521 BT" w:hAnsi="Arial" w:cs="Arial"/>
          <w:color w:val="221F1F"/>
        </w:rPr>
        <w:t>effortstoexpandcoverageandservices.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 xml:space="preserve">Whatiscertainformedium- tolong-term </w:t>
      </w:r>
      <w:r w:rsidRPr="005506B7">
        <w:rPr>
          <w:rFonts w:ascii="Arial" w:eastAsia="Humanst521 BT" w:hAnsi="Arial" w:cs="Arial"/>
          <w:color w:val="221F1F"/>
          <w:w w:val="113"/>
        </w:rPr>
        <w:t>planning</w:t>
      </w:r>
      <w:proofErr w:type="gramStart"/>
      <w:r w:rsidRPr="005506B7">
        <w:rPr>
          <w:rFonts w:ascii="Arial" w:eastAsia="Humanst521 BT" w:hAnsi="Arial" w:cs="Arial"/>
          <w:color w:val="221F1F"/>
          <w:w w:val="113"/>
        </w:rPr>
        <w:t>,</w:t>
      </w:r>
      <w:r w:rsidRPr="005506B7">
        <w:rPr>
          <w:rFonts w:ascii="Arial" w:eastAsia="Humanst521 BT" w:hAnsi="Arial" w:cs="Arial"/>
          <w:color w:val="221F1F"/>
        </w:rPr>
        <w:t>isthatfuture</w:t>
      </w:r>
      <w:r w:rsidRPr="005506B7">
        <w:rPr>
          <w:rFonts w:ascii="Arial" w:eastAsia="Humanst521 BT" w:hAnsi="Arial" w:cs="Arial"/>
          <w:color w:val="221F1F"/>
          <w:w w:val="105"/>
        </w:rPr>
        <w:t>recommendations</w:t>
      </w:r>
      <w:r w:rsidRPr="005506B7">
        <w:rPr>
          <w:rFonts w:ascii="Arial" w:eastAsia="Humanst521 BT" w:hAnsi="Arial" w:cs="Arial"/>
          <w:color w:val="221F1F"/>
        </w:rPr>
        <w:t>and</w:t>
      </w:r>
      <w:r w:rsidRPr="005506B7">
        <w:rPr>
          <w:rFonts w:ascii="Arial" w:eastAsia="Humanst521 BT" w:hAnsi="Arial" w:cs="Arial"/>
          <w:color w:val="221F1F"/>
          <w:w w:val="106"/>
        </w:rPr>
        <w:t>targets</w:t>
      </w:r>
      <w:proofErr w:type="gramEnd"/>
      <w:r w:rsidRPr="005506B7">
        <w:rPr>
          <w:rFonts w:ascii="Arial" w:eastAsia="Humanst521 BT" w:hAnsi="Arial" w:cs="Arial"/>
          <w:color w:val="221F1F"/>
          <w:w w:val="106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forUniversalService andAccesswill</w:t>
      </w:r>
      <w:r w:rsidRPr="005506B7">
        <w:rPr>
          <w:rFonts w:ascii="Arial" w:eastAsia="Humanst521 BT" w:hAnsi="Arial" w:cs="Arial"/>
          <w:color w:val="221F1F"/>
          <w:w w:val="107"/>
        </w:rPr>
        <w:t>undoubtedly</w:t>
      </w:r>
      <w:r w:rsidRPr="005506B7">
        <w:rPr>
          <w:rFonts w:ascii="Arial" w:eastAsia="Humanst521 BT" w:hAnsi="Arial" w:cs="Arial"/>
          <w:color w:val="221F1F"/>
        </w:rPr>
        <w:t>bemadeinthecontextofconvergence.</w:t>
      </w:r>
      <w:r w:rsidRPr="005506B7">
        <w:rPr>
          <w:rFonts w:ascii="Arial" w:eastAsia="Humanst521 BT" w:hAnsi="Arial" w:cs="Arial"/>
          <w:color w:val="221F1F"/>
          <w:spacing w:val="-3"/>
        </w:rPr>
        <w:t>W</w:t>
      </w:r>
      <w:r w:rsidRPr="005506B7">
        <w:rPr>
          <w:rFonts w:ascii="Arial" w:eastAsia="Humanst521 BT" w:hAnsi="Arial" w:cs="Arial"/>
          <w:color w:val="221F1F"/>
        </w:rPr>
        <w:t>e</w:t>
      </w:r>
      <w:r w:rsidRPr="005506B7">
        <w:rPr>
          <w:rFonts w:ascii="Arial" w:eastAsia="Humanst521 BT" w:hAnsi="Arial" w:cs="Arial"/>
          <w:color w:val="221F1F"/>
          <w:w w:val="106"/>
        </w:rPr>
        <w:t xml:space="preserve">may </w:t>
      </w:r>
      <w:r w:rsidRPr="005506B7">
        <w:rPr>
          <w:rFonts w:ascii="Arial" w:eastAsia="Humanst521 BT" w:hAnsi="Arial" w:cs="Arial"/>
          <w:color w:val="221F1F"/>
        </w:rPr>
        <w:t>assume,then,thatwhenquestionsofuniversalcoverageintermsofsignal distribution are</w:t>
      </w:r>
      <w:r w:rsidRPr="005506B7">
        <w:rPr>
          <w:rFonts w:ascii="Arial" w:eastAsia="Humanst521 BT" w:hAnsi="Arial" w:cs="Arial"/>
          <w:color w:val="221F1F"/>
          <w:w w:val="104"/>
        </w:rPr>
        <w:t>raised,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  <w:color w:val="221F1F"/>
          <w:position w:val="8"/>
        </w:rPr>
        <w:t>the</w:t>
      </w:r>
      <w:proofErr w:type="gramEnd"/>
      <w:r w:rsidRPr="005506B7">
        <w:rPr>
          <w:rFonts w:ascii="Arial" w:eastAsia="Humanst521 BT" w:hAnsi="Arial" w:cs="Arial"/>
          <w:color w:val="221F1F"/>
          <w:position w:val="8"/>
        </w:rPr>
        <w:t xml:space="preserve"> means  of transmission  will be assessed so that the most technically  appropriate  and                                     </w:t>
      </w:r>
      <w:r w:rsidRPr="005506B7">
        <w:rPr>
          <w:rFonts w:ascii="Arial" w:eastAsia="Humanst521 BT" w:hAnsi="Arial" w:cs="Arial"/>
          <w:b/>
          <w:color w:val="221F1F"/>
          <w:w w:val="108"/>
          <w:position w:val="-5"/>
        </w:rPr>
        <w:t>35</w:t>
      </w:r>
    </w:p>
    <w:p w:rsidR="006E40D9" w:rsidRPr="005506B7" w:rsidRDefault="00B54F68" w:rsidP="007D64D1">
      <w:pPr>
        <w:rPr>
          <w:rFonts w:ascii="Arial" w:eastAsia="Humanst521 BT" w:hAnsi="Arial" w:cs="Arial"/>
        </w:rPr>
        <w:sectPr w:rsidR="006E40D9" w:rsidRPr="005506B7">
          <w:pgSz w:w="10900" w:h="16840"/>
          <w:pgMar w:top="1300" w:right="480" w:bottom="280" w:left="760" w:header="720" w:footer="720" w:gutter="0"/>
          <w:cols w:space="720"/>
        </w:sectPr>
      </w:pPr>
      <w:proofErr w:type="gramStart"/>
      <w:r w:rsidRPr="005506B7">
        <w:rPr>
          <w:rFonts w:ascii="Arial" w:eastAsia="Humanst521 BT" w:hAnsi="Arial" w:cs="Arial"/>
          <w:color w:val="221F1F"/>
          <w:w w:val="108"/>
          <w:position w:val="2"/>
        </w:rPr>
        <w:t>affordable</w:t>
      </w:r>
      <w:r w:rsidRPr="005506B7">
        <w:rPr>
          <w:rFonts w:ascii="Arial" w:eastAsia="Humanst521 BT" w:hAnsi="Arial" w:cs="Arial"/>
          <w:color w:val="221F1F"/>
          <w:position w:val="2"/>
        </w:rPr>
        <w:t>solutions</w:t>
      </w:r>
      <w:proofErr w:type="gramEnd"/>
      <w:r w:rsidRPr="005506B7">
        <w:rPr>
          <w:rFonts w:ascii="Arial" w:eastAsia="Humanst521 BT" w:hAnsi="Arial" w:cs="Arial"/>
          <w:color w:val="221F1F"/>
          <w:position w:val="2"/>
        </w:rPr>
        <w:t xml:space="preserve"> are</w:t>
      </w:r>
      <w:r w:rsidRPr="005506B7">
        <w:rPr>
          <w:rFonts w:ascii="Arial" w:eastAsia="Humanst521 BT" w:hAnsi="Arial" w:cs="Arial"/>
          <w:color w:val="221F1F"/>
          <w:w w:val="107"/>
          <w:position w:val="2"/>
        </w:rPr>
        <w:t>adopted.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lastRenderedPageBreak/>
        <w:t xml:space="preserve">Legislation, </w:t>
      </w:r>
      <w:r w:rsidRPr="005506B7">
        <w:rPr>
          <w:rFonts w:ascii="Arial" w:eastAsia="Humanst521 BT" w:hAnsi="Arial" w:cs="Arial"/>
          <w:color w:val="221F1F"/>
          <w:w w:val="107"/>
        </w:rPr>
        <w:t>regulations</w:t>
      </w:r>
      <w:r w:rsidRPr="005506B7">
        <w:rPr>
          <w:rFonts w:ascii="Arial" w:eastAsia="Humanst521 BT" w:hAnsi="Arial" w:cs="Arial"/>
          <w:color w:val="221F1F"/>
        </w:rPr>
        <w:t xml:space="preserve">and </w:t>
      </w:r>
      <w:r w:rsidR="005506B7" w:rsidRPr="005506B7">
        <w:rPr>
          <w:rFonts w:ascii="Arial" w:eastAsia="Humanst521 BT" w:hAnsi="Arial" w:cs="Arial"/>
          <w:color w:val="221F1F"/>
        </w:rPr>
        <w:t>community</w:t>
      </w:r>
      <w:r w:rsidRPr="005506B7">
        <w:rPr>
          <w:rFonts w:ascii="Arial" w:eastAsia="Humanst521 BT" w:hAnsi="Arial" w:cs="Arial"/>
          <w:color w:val="221F1F"/>
        </w:rPr>
        <w:t>policydirectivesinthe</w:t>
      </w:r>
      <w:r w:rsidR="008915AF">
        <w:rPr>
          <w:rFonts w:ascii="Arial" w:eastAsia="Humanst521 BT" w:hAnsi="Arial" w:cs="Arial"/>
          <w:color w:val="221F1F"/>
        </w:rPr>
        <w:t>Community</w:t>
      </w:r>
      <w:r w:rsidRPr="005506B7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7"/>
        </w:rPr>
        <w:t>communications</w:t>
      </w:r>
      <w:r w:rsidRPr="005506B7">
        <w:rPr>
          <w:rFonts w:ascii="Arial" w:eastAsia="Humanst521 BT" w:hAnsi="Arial" w:cs="Arial"/>
          <w:color w:val="221F1F"/>
        </w:rPr>
        <w:t>sector arealreadyframedinthe</w:t>
      </w:r>
      <w:r w:rsidRPr="005506B7">
        <w:rPr>
          <w:rFonts w:ascii="Arial" w:eastAsia="Humanst521 BT" w:hAnsi="Arial" w:cs="Arial"/>
          <w:color w:val="221F1F"/>
          <w:w w:val="114"/>
        </w:rPr>
        <w:t xml:space="preserve">language </w:t>
      </w:r>
      <w:r w:rsidRPr="005506B7">
        <w:rPr>
          <w:rFonts w:ascii="Arial" w:eastAsia="Humanst521 BT" w:hAnsi="Arial" w:cs="Arial"/>
          <w:color w:val="221F1F"/>
        </w:rPr>
        <w:t>of</w:t>
      </w:r>
      <w:r w:rsidRPr="005506B7">
        <w:rPr>
          <w:rFonts w:ascii="Arial" w:eastAsia="Humanst521 BT" w:hAnsi="Arial" w:cs="Arial"/>
          <w:color w:val="221F1F"/>
          <w:w w:val="107"/>
        </w:rPr>
        <w:t>technological</w:t>
      </w:r>
      <w:r w:rsidRPr="005506B7">
        <w:rPr>
          <w:rFonts w:ascii="Arial" w:eastAsia="Humanst521 BT" w:hAnsi="Arial" w:cs="Arial"/>
          <w:color w:val="221F1F"/>
        </w:rPr>
        <w:t>convergence,inwhichthegeneral</w:t>
      </w:r>
      <w:r w:rsidRPr="005506B7">
        <w:rPr>
          <w:rFonts w:ascii="Arial" w:eastAsia="Humanst521 BT" w:hAnsi="Arial" w:cs="Arial"/>
          <w:color w:val="221F1F"/>
          <w:w w:val="107"/>
        </w:rPr>
        <w:t xml:space="preserve">approach </w:t>
      </w:r>
      <w:r w:rsidRPr="005506B7">
        <w:rPr>
          <w:rFonts w:ascii="Arial" w:eastAsia="Humanst521 BT" w:hAnsi="Arial" w:cs="Arial"/>
          <w:color w:val="221F1F"/>
        </w:rPr>
        <w:t xml:space="preserve">to </w:t>
      </w:r>
      <w:r w:rsidRPr="005506B7">
        <w:rPr>
          <w:rFonts w:ascii="Arial" w:eastAsia="Humanst521 BT" w:hAnsi="Arial" w:cs="Arial"/>
          <w:color w:val="221F1F"/>
          <w:w w:val="108"/>
        </w:rPr>
        <w:t>regulation</w:t>
      </w:r>
      <w:r w:rsidRPr="005506B7">
        <w:rPr>
          <w:rFonts w:ascii="Arial" w:eastAsia="Humanst521 BT" w:hAnsi="Arial" w:cs="Arial"/>
          <w:color w:val="221F1F"/>
        </w:rPr>
        <w:t>is based on a three-tier  structure: networks, servicesand content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  <w:w w:val="104"/>
        </w:rPr>
        <w:t xml:space="preserve">Regulatory </w:t>
      </w:r>
      <w:r w:rsidRPr="005506B7">
        <w:rPr>
          <w:rFonts w:ascii="Arial" w:eastAsia="Humanst521 BT" w:hAnsi="Arial" w:cs="Arial"/>
          <w:color w:val="221F1F"/>
        </w:rPr>
        <w:t>developments inthehighly industrialsed regionsoftheworldhavealreadyadapted tothe</w:t>
      </w:r>
      <w:r w:rsidRPr="005506B7">
        <w:rPr>
          <w:rFonts w:ascii="Arial" w:eastAsia="Humanst521 BT" w:hAnsi="Arial" w:cs="Arial"/>
          <w:color w:val="221F1F"/>
          <w:w w:val="104"/>
        </w:rPr>
        <w:t xml:space="preserve">needs </w:t>
      </w:r>
      <w:r w:rsidRPr="005506B7">
        <w:rPr>
          <w:rFonts w:ascii="Arial" w:eastAsia="Humanst521 BT" w:hAnsi="Arial" w:cs="Arial"/>
          <w:color w:val="221F1F"/>
        </w:rPr>
        <w:t>of addressing  convergence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   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Theyhave also relied heavily on competition   law to </w:t>
      </w:r>
      <w:r w:rsidRPr="005506B7">
        <w:rPr>
          <w:rFonts w:ascii="Arial" w:eastAsia="Humanst521 BT" w:hAnsi="Arial" w:cs="Arial"/>
          <w:color w:val="221F1F"/>
          <w:w w:val="106"/>
        </w:rPr>
        <w:t xml:space="preserve">regulate </w:t>
      </w:r>
      <w:proofErr w:type="gramStart"/>
      <w:r w:rsidRPr="005506B7">
        <w:rPr>
          <w:rFonts w:ascii="Arial" w:eastAsia="Humanst521 BT" w:hAnsi="Arial" w:cs="Arial"/>
          <w:color w:val="221F1F"/>
        </w:rPr>
        <w:t>transmission  networks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 and trade in </w:t>
      </w:r>
      <w:r w:rsidRPr="005506B7">
        <w:rPr>
          <w:rFonts w:ascii="Arial" w:eastAsia="Humanst521 BT" w:hAnsi="Arial" w:cs="Arial"/>
          <w:color w:val="221F1F"/>
          <w:w w:val="108"/>
        </w:rPr>
        <w:t>audiovisual</w:t>
      </w:r>
      <w:r w:rsidRPr="005506B7">
        <w:rPr>
          <w:rFonts w:ascii="Arial" w:eastAsia="Humanst521 BT" w:hAnsi="Arial" w:cs="Arial"/>
          <w:color w:val="221F1F"/>
        </w:rPr>
        <w:t xml:space="preserve">products and services.Separate policies </w:t>
      </w:r>
      <w:r w:rsidRPr="005506B7">
        <w:rPr>
          <w:rFonts w:ascii="Arial" w:eastAsia="Humanst521 BT" w:hAnsi="Arial" w:cs="Arial"/>
          <w:color w:val="221F1F"/>
          <w:w w:val="111"/>
        </w:rPr>
        <w:t xml:space="preserve">and </w:t>
      </w:r>
      <w:r w:rsidRPr="005506B7">
        <w:rPr>
          <w:rFonts w:ascii="Arial" w:eastAsia="Humanst521 BT" w:hAnsi="Arial" w:cs="Arial"/>
          <w:color w:val="221F1F"/>
          <w:w w:val="107"/>
        </w:rPr>
        <w:t>regulations</w:t>
      </w:r>
      <w:r w:rsidRPr="005506B7">
        <w:rPr>
          <w:rFonts w:ascii="Arial" w:eastAsia="Humanst521 BT" w:hAnsi="Arial" w:cs="Arial"/>
          <w:color w:val="221F1F"/>
        </w:rPr>
        <w:t>havebeendeveloped  todealwiththegoals ofcultural and social polic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r w:rsidRPr="005506B7">
        <w:rPr>
          <w:rFonts w:ascii="Arial" w:eastAsia="Humanst521 BT" w:hAnsi="Arial" w:cs="Arial"/>
          <w:color w:val="221F1F"/>
        </w:rPr>
        <w:t>,</w:t>
      </w:r>
      <w:r w:rsidRPr="005506B7">
        <w:rPr>
          <w:rFonts w:ascii="Arial" w:eastAsia="Humanst521 BT" w:hAnsi="Arial" w:cs="Arial"/>
          <w:color w:val="221F1F"/>
          <w:w w:val="111"/>
        </w:rPr>
        <w:t xml:space="preserve">including </w:t>
      </w:r>
      <w:r w:rsidRPr="005506B7">
        <w:rPr>
          <w:rFonts w:ascii="Arial" w:eastAsia="Humanst521 BT" w:hAnsi="Arial" w:cs="Arial"/>
          <w:color w:val="221F1F"/>
        </w:rPr>
        <w:t>extensionofpublic</w:t>
      </w:r>
      <w:r w:rsidRPr="005506B7">
        <w:rPr>
          <w:rFonts w:ascii="Arial" w:eastAsia="Humanst521 BT" w:hAnsi="Arial" w:cs="Arial"/>
          <w:color w:val="221F1F"/>
          <w:w w:val="108"/>
        </w:rPr>
        <w:t>broadcasting</w:t>
      </w:r>
      <w:r w:rsidRPr="005506B7">
        <w:rPr>
          <w:rFonts w:ascii="Arial" w:eastAsia="Humanst521 BT" w:hAnsi="Arial" w:cs="Arial"/>
          <w:color w:val="221F1F"/>
        </w:rPr>
        <w:t>services.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spacing w:val="-3"/>
        </w:rPr>
        <w:t>F</w:t>
      </w:r>
      <w:r w:rsidRPr="005506B7">
        <w:rPr>
          <w:rFonts w:ascii="Arial" w:eastAsia="Humanst521 BT" w:hAnsi="Arial" w:cs="Arial"/>
          <w:color w:val="221F1F"/>
        </w:rPr>
        <w:t>roma</w:t>
      </w:r>
      <w:r w:rsidRPr="005506B7">
        <w:rPr>
          <w:rFonts w:ascii="Arial" w:eastAsia="Humanst521 BT" w:hAnsi="Arial" w:cs="Arial"/>
          <w:color w:val="221F1F"/>
          <w:w w:val="107"/>
        </w:rPr>
        <w:t>technological</w:t>
      </w:r>
      <w:r w:rsidRPr="005506B7">
        <w:rPr>
          <w:rFonts w:ascii="Arial" w:eastAsia="Humanst521 BT" w:hAnsi="Arial" w:cs="Arial"/>
          <w:color w:val="221F1F"/>
        </w:rPr>
        <w:t>point of vie</w:t>
      </w:r>
      <w:r w:rsidRPr="005506B7">
        <w:rPr>
          <w:rFonts w:ascii="Arial" w:eastAsia="Humanst521 BT" w:hAnsi="Arial" w:cs="Arial"/>
          <w:color w:val="221F1F"/>
          <w:spacing w:val="-12"/>
        </w:rPr>
        <w:t>w</w:t>
      </w:r>
      <w:proofErr w:type="gramStart"/>
      <w:r w:rsidRPr="005506B7">
        <w:rPr>
          <w:rFonts w:ascii="Arial" w:eastAsia="Humanst521 BT" w:hAnsi="Arial" w:cs="Arial"/>
          <w:color w:val="221F1F"/>
        </w:rPr>
        <w:t>,thedevelopments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in  digital </w:t>
      </w:r>
      <w:r w:rsidRPr="005506B7">
        <w:rPr>
          <w:rFonts w:ascii="Arial" w:eastAsia="Humanst521 BT" w:hAnsi="Arial" w:cs="Arial"/>
          <w:color w:val="221F1F"/>
          <w:w w:val="108"/>
        </w:rPr>
        <w:t>broadcasting</w:t>
      </w:r>
      <w:r w:rsidRPr="005506B7">
        <w:rPr>
          <w:rFonts w:ascii="Arial" w:eastAsia="Humanst521 BT" w:hAnsi="Arial" w:cs="Arial"/>
          <w:color w:val="221F1F"/>
        </w:rPr>
        <w:t xml:space="preserve">technology </w:t>
      </w:r>
      <w:r w:rsidRPr="005506B7">
        <w:rPr>
          <w:rFonts w:ascii="Arial" w:eastAsia="Humanst521 BT" w:hAnsi="Arial" w:cs="Arial"/>
          <w:color w:val="221F1F"/>
          <w:w w:val="105"/>
        </w:rPr>
        <w:t xml:space="preserve">will </w:t>
      </w:r>
      <w:r w:rsidRPr="005506B7">
        <w:rPr>
          <w:rFonts w:ascii="Arial" w:eastAsia="Humanst521 BT" w:hAnsi="Arial" w:cs="Arial"/>
          <w:color w:val="221F1F"/>
        </w:rPr>
        <w:t>certainly  help  to shape  this   polic</w:t>
      </w:r>
      <w:r w:rsidRPr="005506B7">
        <w:rPr>
          <w:rFonts w:ascii="Arial" w:eastAsia="Humanst521 BT" w:hAnsi="Arial" w:cs="Arial"/>
          <w:color w:val="221F1F"/>
          <w:spacing w:val="-17"/>
        </w:rPr>
        <w:t>y</w:t>
      </w:r>
      <w:r w:rsidRPr="005506B7">
        <w:rPr>
          <w:rFonts w:ascii="Arial" w:eastAsia="Humanst521 BT" w:hAnsi="Arial" w:cs="Arial"/>
          <w:color w:val="221F1F"/>
        </w:rPr>
        <w:t xml:space="preserve">.  Digital  </w:t>
      </w:r>
      <w:r w:rsidRPr="005506B7">
        <w:rPr>
          <w:rFonts w:ascii="Arial" w:eastAsia="Humanst521 BT" w:hAnsi="Arial" w:cs="Arial"/>
          <w:color w:val="221F1F"/>
          <w:spacing w:val="-18"/>
          <w:w w:val="79"/>
        </w:rPr>
        <w:t>T</w:t>
      </w:r>
      <w:r w:rsidRPr="005506B7">
        <w:rPr>
          <w:rFonts w:ascii="Arial" w:eastAsia="Humanst521 BT" w:hAnsi="Arial" w:cs="Arial"/>
          <w:color w:val="221F1F"/>
          <w:w w:val="99"/>
        </w:rPr>
        <w:t xml:space="preserve">errestrial </w:t>
      </w:r>
      <w:r w:rsidRPr="005506B7">
        <w:rPr>
          <w:rFonts w:ascii="Arial" w:eastAsia="Humanst521 BT" w:hAnsi="Arial" w:cs="Arial"/>
          <w:color w:val="221F1F"/>
          <w:spacing w:val="-18"/>
          <w:w w:val="79"/>
        </w:rPr>
        <w:t>T</w:t>
      </w:r>
      <w:r w:rsidRPr="005506B7">
        <w:rPr>
          <w:rFonts w:ascii="Arial" w:eastAsia="Humanst521 BT" w:hAnsi="Arial" w:cs="Arial"/>
          <w:color w:val="221F1F"/>
          <w:w w:val="103"/>
        </w:rPr>
        <w:t xml:space="preserve">elevision </w:t>
      </w:r>
      <w:r w:rsidRPr="005506B7">
        <w:rPr>
          <w:rFonts w:ascii="Arial" w:eastAsia="Humanst521 BT" w:hAnsi="Arial" w:cs="Arial"/>
          <w:color w:val="221F1F"/>
        </w:rPr>
        <w:t>(D</w:t>
      </w:r>
      <w:r w:rsidRPr="005506B7">
        <w:rPr>
          <w:rFonts w:ascii="Arial" w:eastAsia="Humanst521 BT" w:hAnsi="Arial" w:cs="Arial"/>
          <w:color w:val="221F1F"/>
          <w:spacing w:val="3"/>
        </w:rPr>
        <w:t>T</w:t>
      </w:r>
      <w:r w:rsidRPr="005506B7">
        <w:rPr>
          <w:rFonts w:ascii="Arial" w:eastAsia="Humanst521 BT" w:hAnsi="Arial" w:cs="Arial"/>
          <w:color w:val="221F1F"/>
        </w:rPr>
        <w:t xml:space="preserve">T)and  Digital  </w:t>
      </w:r>
      <w:r w:rsidRPr="005506B7">
        <w:rPr>
          <w:rFonts w:ascii="Arial" w:eastAsia="Humanst521 BT" w:hAnsi="Arial" w:cs="Arial"/>
          <w:color w:val="221F1F"/>
          <w:w w:val="107"/>
        </w:rPr>
        <w:t xml:space="preserve">Audio </w:t>
      </w:r>
      <w:r w:rsidRPr="005506B7">
        <w:rPr>
          <w:rFonts w:ascii="Arial" w:eastAsia="Humanst521 BT" w:hAnsi="Arial" w:cs="Arial"/>
          <w:color w:val="221F1F"/>
          <w:w w:val="106"/>
        </w:rPr>
        <w:t>Broadcasting</w:t>
      </w:r>
      <w:r w:rsidRPr="005506B7">
        <w:rPr>
          <w:rFonts w:ascii="Arial" w:eastAsia="Humanst521 BT" w:hAnsi="Arial" w:cs="Arial"/>
          <w:color w:val="221F1F"/>
        </w:rPr>
        <w:t>(DAB)havenotonlyrevolutionised thetransmission ofradioandtelevision</w:t>
      </w:r>
      <w:r w:rsidRPr="005506B7">
        <w:rPr>
          <w:rFonts w:ascii="Arial" w:eastAsia="Humanst521 BT" w:hAnsi="Arial" w:cs="Arial"/>
          <w:color w:val="221F1F"/>
          <w:w w:val="111"/>
        </w:rPr>
        <w:t xml:space="preserve">signals, </w:t>
      </w:r>
      <w:r w:rsidRPr="005506B7">
        <w:rPr>
          <w:rFonts w:ascii="Arial" w:eastAsia="Humanst521 BT" w:hAnsi="Arial" w:cs="Arial"/>
          <w:color w:val="221F1F"/>
        </w:rPr>
        <w:t xml:space="preserve">butintroduced </w:t>
      </w:r>
      <w:r w:rsidRPr="005506B7">
        <w:rPr>
          <w:rFonts w:ascii="Arial" w:eastAsia="Humanst521 BT" w:hAnsi="Arial" w:cs="Arial"/>
          <w:color w:val="221F1F"/>
          <w:w w:val="107"/>
        </w:rPr>
        <w:t>innovations</w:t>
      </w:r>
      <w:r w:rsidRPr="005506B7">
        <w:rPr>
          <w:rFonts w:ascii="Arial" w:eastAsia="Humanst521 BT" w:hAnsi="Arial" w:cs="Arial"/>
          <w:color w:val="221F1F"/>
        </w:rPr>
        <w:t xml:space="preserve">suchasdigital </w:t>
      </w:r>
      <w:r w:rsidRPr="005506B7">
        <w:rPr>
          <w:rFonts w:ascii="Arial" w:eastAsia="Humanst521 BT" w:hAnsi="Arial" w:cs="Arial"/>
          <w:color w:val="221F1F"/>
          <w:w w:val="108"/>
        </w:rPr>
        <w:t>modulation</w:t>
      </w:r>
      <w:r w:rsidRPr="005506B7">
        <w:rPr>
          <w:rFonts w:ascii="Arial" w:eastAsia="Humanst521 BT" w:hAnsi="Arial" w:cs="Arial"/>
          <w:color w:val="221F1F"/>
        </w:rPr>
        <w:t xml:space="preserve">techniques, wirelessdata  transmission </w:t>
      </w:r>
      <w:r w:rsidRPr="005506B7">
        <w:rPr>
          <w:rFonts w:ascii="Arial" w:eastAsia="Humanst521 BT" w:hAnsi="Arial" w:cs="Arial"/>
          <w:color w:val="221F1F"/>
          <w:w w:val="104"/>
        </w:rPr>
        <w:t xml:space="preserve">to </w:t>
      </w:r>
      <w:r w:rsidRPr="005506B7">
        <w:rPr>
          <w:rFonts w:ascii="Arial" w:eastAsia="Humanst521 BT" w:hAnsi="Arial" w:cs="Arial"/>
          <w:color w:val="221F1F"/>
        </w:rPr>
        <w:t>mobilereceivers,and frequency efficienc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  <w:spacing w:val="3"/>
        </w:rPr>
        <w:t>W</w:t>
      </w:r>
      <w:r w:rsidRPr="005506B7">
        <w:rPr>
          <w:rFonts w:ascii="Arial" w:eastAsia="Humanst521 BT" w:hAnsi="Arial" w:cs="Arial"/>
          <w:color w:val="221F1F"/>
        </w:rPr>
        <w:t>ithin this,acentralconcernistheextentto</w:t>
      </w:r>
      <w:r w:rsidRPr="005506B7">
        <w:rPr>
          <w:rFonts w:ascii="Arial" w:eastAsia="Humanst521 BT" w:hAnsi="Arial" w:cs="Arial"/>
          <w:color w:val="221F1F"/>
          <w:w w:val="106"/>
        </w:rPr>
        <w:t xml:space="preserve">which </w:t>
      </w:r>
      <w:r w:rsidRPr="005506B7">
        <w:rPr>
          <w:rFonts w:ascii="Arial" w:eastAsia="Humanst521 BT" w:hAnsi="Arial" w:cs="Arial"/>
          <w:color w:val="221F1F"/>
        </w:rPr>
        <w:t xml:space="preserve">the  costof digital receiverswill become </w:t>
      </w:r>
      <w:r w:rsidRPr="005506B7">
        <w:rPr>
          <w:rFonts w:ascii="Arial" w:eastAsia="Humanst521 BT" w:hAnsi="Arial" w:cs="Arial"/>
          <w:color w:val="221F1F"/>
          <w:w w:val="108"/>
        </w:rPr>
        <w:t>affordable</w:t>
      </w:r>
      <w:r w:rsidRPr="005506B7">
        <w:rPr>
          <w:rFonts w:ascii="Arial" w:eastAsia="Humanst521 BT" w:hAnsi="Arial" w:cs="Arial"/>
          <w:color w:val="221F1F"/>
        </w:rPr>
        <w:t>overtime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Themain </w:t>
      </w:r>
      <w:r w:rsidRPr="005506B7">
        <w:rPr>
          <w:rFonts w:ascii="Arial" w:eastAsia="Humanst521 BT" w:hAnsi="Arial" w:cs="Arial"/>
          <w:color w:val="221F1F"/>
          <w:w w:val="110"/>
        </w:rPr>
        <w:t>advantage</w:t>
      </w:r>
      <w:r w:rsidRPr="005506B7">
        <w:rPr>
          <w:rFonts w:ascii="Arial" w:eastAsia="Humanst521 BT" w:hAnsi="Arial" w:cs="Arial"/>
          <w:color w:val="221F1F"/>
        </w:rPr>
        <w:t xml:space="preserve">of </w:t>
      </w:r>
      <w:r w:rsidRPr="005506B7">
        <w:rPr>
          <w:rFonts w:ascii="Arial" w:eastAsia="Humanst521 BT" w:hAnsi="Arial" w:cs="Arial"/>
          <w:color w:val="221F1F"/>
          <w:w w:val="112"/>
        </w:rPr>
        <w:t xml:space="preserve">digital </w:t>
      </w:r>
      <w:r w:rsidRPr="005506B7">
        <w:rPr>
          <w:rFonts w:ascii="Arial" w:eastAsia="Humanst521 BT" w:hAnsi="Arial" w:cs="Arial"/>
          <w:color w:val="221F1F"/>
          <w:w w:val="108"/>
        </w:rPr>
        <w:t>broadcasting</w:t>
      </w:r>
      <w:proofErr w:type="gramStart"/>
      <w:r w:rsidRPr="005506B7">
        <w:rPr>
          <w:rFonts w:ascii="Arial" w:eastAsia="Humanst521 BT" w:hAnsi="Arial" w:cs="Arial"/>
          <w:color w:val="221F1F"/>
          <w:w w:val="108"/>
        </w:rPr>
        <w:t>,</w:t>
      </w:r>
      <w:r w:rsidRPr="005506B7">
        <w:rPr>
          <w:rFonts w:ascii="Arial" w:eastAsia="Humanst521 BT" w:hAnsi="Arial" w:cs="Arial"/>
          <w:color w:val="221F1F"/>
        </w:rPr>
        <w:t>compared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with</w:t>
      </w:r>
      <w:r w:rsidRPr="005506B7">
        <w:rPr>
          <w:rFonts w:ascii="Arial" w:eastAsia="Humanst521 BT" w:hAnsi="Arial" w:cs="Arial"/>
          <w:color w:val="221F1F"/>
          <w:w w:val="111"/>
        </w:rPr>
        <w:t>analogue</w:t>
      </w:r>
      <w:r w:rsidRPr="005506B7">
        <w:rPr>
          <w:rFonts w:ascii="Arial" w:eastAsia="Humanst521 BT" w:hAnsi="Arial" w:cs="Arial"/>
          <w:color w:val="221F1F"/>
        </w:rPr>
        <w:t>terrestrial</w:t>
      </w:r>
      <w:r w:rsidRPr="005506B7">
        <w:rPr>
          <w:rFonts w:ascii="Arial" w:eastAsia="Humanst521 BT" w:hAnsi="Arial" w:cs="Arial"/>
          <w:color w:val="221F1F"/>
          <w:w w:val="108"/>
        </w:rPr>
        <w:t>broadcasting,</w:t>
      </w:r>
      <w:r w:rsidRPr="005506B7">
        <w:rPr>
          <w:rFonts w:ascii="Arial" w:eastAsia="Humanst521 BT" w:hAnsi="Arial" w:cs="Arial"/>
          <w:color w:val="221F1F"/>
        </w:rPr>
        <w:t>isthat  anumber ofradio</w:t>
      </w:r>
      <w:r w:rsidRPr="005506B7">
        <w:rPr>
          <w:rFonts w:ascii="Arial" w:eastAsia="Humanst521 BT" w:hAnsi="Arial" w:cs="Arial"/>
          <w:color w:val="221F1F"/>
          <w:w w:val="111"/>
        </w:rPr>
        <w:t xml:space="preserve">and </w:t>
      </w:r>
      <w:r w:rsidRPr="005506B7">
        <w:rPr>
          <w:rFonts w:ascii="Arial" w:eastAsia="Humanst521 BT" w:hAnsi="Arial" w:cs="Arial"/>
          <w:color w:val="221F1F"/>
        </w:rPr>
        <w:t xml:space="preserve">television servicesarecombined into a single digital data stream that isdistributed to  every transmitter in the network, making  it possible to transmit several  programmes in the </w:t>
      </w:r>
      <w:r w:rsidRPr="005506B7">
        <w:rPr>
          <w:rFonts w:ascii="Arial" w:eastAsia="Humanst521 BT" w:hAnsi="Arial" w:cs="Arial"/>
          <w:color w:val="221F1F"/>
          <w:w w:val="105"/>
        </w:rPr>
        <w:t xml:space="preserve">space </w:t>
      </w:r>
      <w:r w:rsidRPr="005506B7">
        <w:rPr>
          <w:rFonts w:ascii="Arial" w:eastAsia="Humanst521 BT" w:hAnsi="Arial" w:cs="Arial"/>
          <w:color w:val="221F1F"/>
        </w:rPr>
        <w:t>previouslyoccupiedbyoneservice.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spacing w:val="-3"/>
        </w:rPr>
        <w:t>F</w:t>
      </w:r>
      <w:r w:rsidRPr="005506B7">
        <w:rPr>
          <w:rFonts w:ascii="Arial" w:eastAsia="Humanst521 BT" w:hAnsi="Arial" w:cs="Arial"/>
          <w:color w:val="221F1F"/>
        </w:rPr>
        <w:t>rom thepointofviewofuniversalservice</w:t>
      </w:r>
      <w:proofErr w:type="gramStart"/>
      <w:r w:rsidRPr="005506B7">
        <w:rPr>
          <w:rFonts w:ascii="Arial" w:eastAsia="Humanst521 BT" w:hAnsi="Arial" w:cs="Arial"/>
          <w:color w:val="221F1F"/>
        </w:rPr>
        <w:t>,thekey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question  iswhethertheseadvances in</w:t>
      </w:r>
      <w:r w:rsidRPr="005506B7">
        <w:rPr>
          <w:rFonts w:ascii="Arial" w:eastAsia="Humanst521 BT" w:hAnsi="Arial" w:cs="Arial"/>
          <w:color w:val="221F1F"/>
          <w:w w:val="112"/>
        </w:rPr>
        <w:t xml:space="preserve">digital </w:t>
      </w:r>
      <w:r w:rsidRPr="005506B7">
        <w:rPr>
          <w:rFonts w:ascii="Arial" w:eastAsia="Humanst521 BT" w:hAnsi="Arial" w:cs="Arial"/>
          <w:color w:val="221F1F"/>
        </w:rPr>
        <w:t>technology willhelpustodeliver</w:t>
      </w:r>
      <w:r w:rsidRPr="005506B7">
        <w:rPr>
          <w:rFonts w:ascii="Arial" w:eastAsia="Humanst521 BT" w:hAnsi="Arial" w:cs="Arial"/>
          <w:color w:val="221F1F"/>
          <w:w w:val="108"/>
        </w:rPr>
        <w:t>affordable</w:t>
      </w:r>
      <w:r w:rsidR="005506B7" w:rsidRPr="005506B7">
        <w:rPr>
          <w:rFonts w:ascii="Arial" w:eastAsia="Humanst521 BT" w:hAnsi="Arial" w:cs="Arial"/>
          <w:color w:val="221F1F"/>
        </w:rPr>
        <w:t>community</w:t>
      </w:r>
      <w:r w:rsidRPr="005506B7">
        <w:rPr>
          <w:rFonts w:ascii="Arial" w:eastAsia="Humanst521 BT" w:hAnsi="Arial" w:cs="Arial"/>
          <w:color w:val="221F1F"/>
          <w:w w:val="108"/>
        </w:rPr>
        <w:t>broadcasting</w:t>
      </w:r>
      <w:r w:rsidRPr="005506B7">
        <w:rPr>
          <w:rFonts w:ascii="Arial" w:eastAsia="Humanst521 BT" w:hAnsi="Arial" w:cs="Arial"/>
          <w:color w:val="221F1F"/>
        </w:rPr>
        <w:t>services,ormerelyadd  to</w:t>
      </w:r>
      <w:r w:rsidRPr="005506B7">
        <w:rPr>
          <w:rFonts w:ascii="Arial" w:eastAsia="Humanst521 BT" w:hAnsi="Arial" w:cs="Arial"/>
          <w:color w:val="221F1F"/>
          <w:w w:val="105"/>
        </w:rPr>
        <w:t xml:space="preserve">the </w:t>
      </w:r>
      <w:r w:rsidRPr="005506B7">
        <w:rPr>
          <w:rFonts w:ascii="Arial" w:eastAsia="Humanst521 BT" w:hAnsi="Arial" w:cs="Arial"/>
          <w:color w:val="221F1F"/>
        </w:rPr>
        <w:t xml:space="preserve">inequality inprovisionofservicesandwidenthedigital </w:t>
      </w:r>
      <w:r w:rsidRPr="005506B7">
        <w:rPr>
          <w:rFonts w:ascii="Arial" w:eastAsia="Humanst521 BT" w:hAnsi="Arial" w:cs="Arial"/>
          <w:color w:val="221F1F"/>
          <w:w w:val="105"/>
        </w:rPr>
        <w:t>divide.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Thepolicyand</w:t>
      </w:r>
      <w:r w:rsidRPr="005506B7">
        <w:rPr>
          <w:rFonts w:ascii="Arial" w:eastAsia="Humanst521 BT" w:hAnsi="Arial" w:cs="Arial"/>
          <w:color w:val="221F1F"/>
          <w:w w:val="107"/>
        </w:rPr>
        <w:t>regulations</w:t>
      </w:r>
      <w:r w:rsidRPr="005506B7">
        <w:rPr>
          <w:rFonts w:ascii="Arial" w:eastAsia="Humanst521 BT" w:hAnsi="Arial" w:cs="Arial"/>
          <w:color w:val="221F1F"/>
        </w:rPr>
        <w:t>thatwilldeterminefuturedefinitions ofUniversalServiceand</w:t>
      </w:r>
      <w:r w:rsidRPr="005506B7">
        <w:rPr>
          <w:rFonts w:ascii="Arial" w:eastAsia="Humanst521 BT" w:hAnsi="Arial" w:cs="Arial"/>
          <w:color w:val="221F1F"/>
          <w:w w:val="102"/>
        </w:rPr>
        <w:t xml:space="preserve">Access </w:t>
      </w:r>
      <w:r w:rsidRPr="005506B7">
        <w:rPr>
          <w:rFonts w:ascii="Arial" w:eastAsia="Humanst521 BT" w:hAnsi="Arial" w:cs="Arial"/>
          <w:color w:val="221F1F"/>
        </w:rPr>
        <w:t xml:space="preserve">inSouthAfricainafullydigital </w:t>
      </w:r>
      <w:r w:rsidRPr="005506B7">
        <w:rPr>
          <w:rFonts w:ascii="Arial" w:eastAsia="Humanst521 BT" w:hAnsi="Arial" w:cs="Arial"/>
          <w:color w:val="221F1F"/>
          <w:w w:val="108"/>
        </w:rPr>
        <w:t>broadcasting</w:t>
      </w:r>
      <w:r w:rsidRPr="005506B7">
        <w:rPr>
          <w:rFonts w:ascii="Arial" w:eastAsia="Humanst521 BT" w:hAnsi="Arial" w:cs="Arial"/>
          <w:color w:val="221F1F"/>
        </w:rPr>
        <w:t xml:space="preserve">environmentwillalmostcertainlybeinstituted </w:t>
      </w:r>
      <w:r w:rsidRPr="005506B7">
        <w:rPr>
          <w:rFonts w:ascii="Arial" w:eastAsia="Humanst521 BT" w:hAnsi="Arial" w:cs="Arial"/>
          <w:color w:val="221F1F"/>
          <w:w w:val="105"/>
        </w:rPr>
        <w:t xml:space="preserve">after </w:t>
      </w:r>
      <w:r w:rsidRPr="005506B7">
        <w:rPr>
          <w:rFonts w:ascii="Arial" w:eastAsia="Humanst521 BT" w:hAnsi="Arial" w:cs="Arial"/>
          <w:color w:val="221F1F"/>
        </w:rPr>
        <w:t>an appreciable time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Thoseconcepts, then, </w:t>
      </w:r>
      <w:proofErr w:type="gramStart"/>
      <w:r w:rsidRPr="005506B7">
        <w:rPr>
          <w:rFonts w:ascii="Arial" w:eastAsia="Humanst521 BT" w:hAnsi="Arial" w:cs="Arial"/>
          <w:color w:val="221F1F"/>
        </w:rPr>
        <w:t>will  have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toevolveovertime and in  response </w:t>
      </w:r>
      <w:r w:rsidRPr="005506B7">
        <w:rPr>
          <w:rFonts w:ascii="Arial" w:eastAsia="Humanst521 BT" w:hAnsi="Arial" w:cs="Arial"/>
          <w:color w:val="221F1F"/>
          <w:w w:val="104"/>
        </w:rPr>
        <w:t xml:space="preserve">to </w:t>
      </w:r>
      <w:r w:rsidRPr="005506B7">
        <w:rPr>
          <w:rFonts w:ascii="Arial" w:eastAsia="Humanst521 BT" w:hAnsi="Arial" w:cs="Arial"/>
          <w:color w:val="221F1F"/>
          <w:w w:val="107"/>
        </w:rPr>
        <w:t>technological</w:t>
      </w:r>
      <w:r w:rsidRPr="005506B7">
        <w:rPr>
          <w:rFonts w:ascii="Arial" w:eastAsia="Humanst521 BT" w:hAnsi="Arial" w:cs="Arial"/>
          <w:color w:val="221F1F"/>
        </w:rPr>
        <w:t>advances, marketdevelopments andchanges inuser</w:t>
      </w:r>
      <w:r w:rsidRPr="005506B7">
        <w:rPr>
          <w:rFonts w:ascii="Arial" w:eastAsia="Humanst521 BT" w:hAnsi="Arial" w:cs="Arial"/>
          <w:color w:val="221F1F"/>
          <w:w w:val="108"/>
        </w:rPr>
        <w:t>demand.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Onabroaderscale</w:t>
      </w:r>
      <w:proofErr w:type="gramStart"/>
      <w:r w:rsidRPr="005506B7">
        <w:rPr>
          <w:rFonts w:ascii="Arial" w:eastAsia="Humanst521 BT" w:hAnsi="Arial" w:cs="Arial"/>
          <w:color w:val="221F1F"/>
        </w:rPr>
        <w:t>,thegovernment's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e-strategyhasyettobe</w:t>
      </w:r>
      <w:r w:rsidRPr="005506B7">
        <w:rPr>
          <w:rFonts w:ascii="Arial" w:eastAsia="Humanst521 BT" w:hAnsi="Arial" w:cs="Arial"/>
          <w:color w:val="221F1F"/>
          <w:w w:val="109"/>
        </w:rPr>
        <w:t>finalised.</w:t>
      </w:r>
      <w:r w:rsidRPr="005506B7">
        <w:rPr>
          <w:rFonts w:ascii="Arial" w:eastAsia="Humanst521 BT" w:hAnsi="Arial" w:cs="Arial"/>
          <w:color w:val="221F1F"/>
        </w:rPr>
        <w:t>Therequirementsof</w:t>
      </w:r>
      <w:r w:rsidRPr="005506B7">
        <w:rPr>
          <w:rFonts w:ascii="Arial" w:eastAsia="Humanst521 BT" w:hAnsi="Arial" w:cs="Arial"/>
          <w:color w:val="221F1F"/>
          <w:w w:val="107"/>
        </w:rPr>
        <w:t xml:space="preserve">this </w:t>
      </w:r>
      <w:r w:rsidRPr="005506B7">
        <w:rPr>
          <w:rFonts w:ascii="Arial" w:eastAsia="Humanst521 BT" w:hAnsi="Arial" w:cs="Arial"/>
          <w:color w:val="221F1F"/>
        </w:rPr>
        <w:t>strategytoachieveUniversalServiceandAccess,aswellasotherinitiatives  aimedat</w:t>
      </w:r>
      <w:r w:rsidRPr="005506B7">
        <w:rPr>
          <w:rFonts w:ascii="Arial" w:eastAsia="Humanst521 BT" w:hAnsi="Arial" w:cs="Arial"/>
          <w:color w:val="221F1F"/>
          <w:w w:val="108"/>
        </w:rPr>
        <w:t xml:space="preserve">bridgingthe </w:t>
      </w:r>
      <w:r w:rsidRPr="005506B7">
        <w:rPr>
          <w:rFonts w:ascii="Arial" w:eastAsia="Humanst521 BT" w:hAnsi="Arial" w:cs="Arial"/>
          <w:color w:val="221F1F"/>
        </w:rPr>
        <w:t>digital divideand</w:t>
      </w:r>
      <w:r w:rsidRPr="005506B7">
        <w:rPr>
          <w:rFonts w:ascii="Arial" w:eastAsia="Humanst521 BT" w:hAnsi="Arial" w:cs="Arial"/>
          <w:color w:val="221F1F"/>
          <w:w w:val="110"/>
        </w:rPr>
        <w:t>inducting</w:t>
      </w:r>
      <w:r w:rsidRPr="005506B7">
        <w:rPr>
          <w:rFonts w:ascii="Arial" w:eastAsia="Humanst521 BT" w:hAnsi="Arial" w:cs="Arial"/>
          <w:color w:val="221F1F"/>
        </w:rPr>
        <w:t>South AfricaintotheInformation Societ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r w:rsidRPr="005506B7">
        <w:rPr>
          <w:rFonts w:ascii="Arial" w:eastAsia="Humanst521 BT" w:hAnsi="Arial" w:cs="Arial"/>
          <w:color w:val="221F1F"/>
        </w:rPr>
        <w:t>,willdeterminethe</w:t>
      </w:r>
      <w:r w:rsidRPr="005506B7">
        <w:rPr>
          <w:rFonts w:ascii="Arial" w:eastAsia="Humanst521 BT" w:hAnsi="Arial" w:cs="Arial"/>
          <w:color w:val="221F1F"/>
          <w:w w:val="103"/>
        </w:rPr>
        <w:t xml:space="preserve">macro </w:t>
      </w:r>
      <w:r w:rsidRPr="005506B7">
        <w:rPr>
          <w:rFonts w:ascii="Arial" w:eastAsia="Humanst521 BT" w:hAnsi="Arial" w:cs="Arial"/>
          <w:color w:val="221F1F"/>
        </w:rPr>
        <w:t>policyenvironment inwhichthe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'spolicywillbedevelopedandrefined</w:t>
      </w:r>
      <w:r w:rsidRPr="005506B7">
        <w:rPr>
          <w:rFonts w:ascii="Arial" w:eastAsia="Humanst521 BT" w:hAnsi="Arial" w:cs="Arial"/>
          <w:color w:val="221F1F"/>
          <w:w w:val="103"/>
        </w:rPr>
        <w:t>furthe</w:t>
      </w:r>
      <w:r w:rsidRPr="005506B7">
        <w:rPr>
          <w:rFonts w:ascii="Arial" w:eastAsia="Humanst521 BT" w:hAnsi="Arial" w:cs="Arial"/>
          <w:color w:val="221F1F"/>
          <w:spacing w:val="-16"/>
          <w:w w:val="103"/>
        </w:rPr>
        <w:t>r</w:t>
      </w:r>
      <w:r w:rsidRPr="005506B7">
        <w:rPr>
          <w:rFonts w:ascii="Arial" w:eastAsia="Humanst521 BT" w:hAnsi="Arial" w:cs="Arial"/>
          <w:color w:val="221F1F"/>
          <w:w w:val="111"/>
        </w:rPr>
        <w:t>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 xml:space="preserve">'spolicy has been developed with </w:t>
      </w:r>
      <w:proofErr w:type="gramStart"/>
      <w:r w:rsidRPr="005506B7">
        <w:rPr>
          <w:rFonts w:ascii="Arial" w:eastAsia="Humanst521 BT" w:hAnsi="Arial" w:cs="Arial"/>
          <w:color w:val="221F1F"/>
        </w:rPr>
        <w:t>these  factors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in mind, toensure that it</w:t>
      </w:r>
      <w:r w:rsidRPr="005506B7">
        <w:rPr>
          <w:rFonts w:ascii="Arial" w:eastAsia="Humanst521 BT" w:hAnsi="Arial" w:cs="Arial"/>
          <w:color w:val="221F1F"/>
          <w:w w:val="105"/>
        </w:rPr>
        <w:t xml:space="preserve">remains </w:t>
      </w:r>
      <w:r w:rsidRPr="005506B7">
        <w:rPr>
          <w:rFonts w:ascii="Arial" w:eastAsia="Humanst521 BT" w:hAnsi="Arial" w:cs="Arial"/>
          <w:color w:val="221F1F"/>
        </w:rPr>
        <w:t>flexible,dynamicandresponsivetosuchdevelopmentswhileproviding directionandcertainty</w:t>
      </w:r>
      <w:r w:rsidRPr="005506B7">
        <w:rPr>
          <w:rFonts w:ascii="Arial" w:eastAsia="Humanst521 BT" w:hAnsi="Arial" w:cs="Arial"/>
          <w:color w:val="221F1F"/>
          <w:w w:val="103"/>
        </w:rPr>
        <w:t xml:space="preserve">for </w:t>
      </w:r>
      <w:r w:rsidRPr="005506B7">
        <w:rPr>
          <w:rFonts w:ascii="Arial" w:eastAsia="Humanst521 BT" w:hAnsi="Arial" w:cs="Arial"/>
          <w:color w:val="221F1F"/>
        </w:rPr>
        <w:t>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's</w:t>
      </w:r>
      <w:r w:rsidRPr="005506B7">
        <w:rPr>
          <w:rFonts w:ascii="Arial" w:eastAsia="Humanst521 BT" w:hAnsi="Arial" w:cs="Arial"/>
          <w:color w:val="221F1F"/>
          <w:w w:val="105"/>
        </w:rPr>
        <w:t>operations.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w w:val="93"/>
        </w:rPr>
        <w:t>SCOPE</w:t>
      </w:r>
      <w:r w:rsidRPr="005506B7">
        <w:rPr>
          <w:rFonts w:ascii="Arial" w:eastAsia="Humanst521 BT" w:hAnsi="Arial" w:cs="Arial"/>
          <w:b/>
        </w:rPr>
        <w:t>OF</w:t>
      </w:r>
      <w:r w:rsidRPr="005506B7">
        <w:rPr>
          <w:rFonts w:ascii="Arial" w:eastAsia="Humanst521 BT" w:hAnsi="Arial" w:cs="Arial"/>
          <w:b/>
          <w:w w:val="91"/>
        </w:rPr>
        <w:t>THEPOLICY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 xml:space="preserve">'scommitment toUniversalServiceand Access  extends across itsportfolio of </w:t>
      </w:r>
      <w:r w:rsidRPr="005506B7">
        <w:rPr>
          <w:rFonts w:ascii="Arial" w:eastAsia="Humanst521 BT" w:hAnsi="Arial" w:cs="Arial"/>
          <w:color w:val="221F1F"/>
          <w:w w:val="105"/>
        </w:rPr>
        <w:t xml:space="preserve">radio </w:t>
      </w:r>
      <w:r w:rsidRPr="005506B7">
        <w:rPr>
          <w:rFonts w:ascii="Arial" w:eastAsia="Humanst521 BT" w:hAnsi="Arial" w:cs="Arial"/>
          <w:color w:val="221F1F"/>
          <w:spacing w:val="4"/>
        </w:rPr>
        <w:t>station</w:t>
      </w:r>
      <w:r w:rsidRPr="005506B7">
        <w:rPr>
          <w:rFonts w:ascii="Arial" w:eastAsia="Humanst521 BT" w:hAnsi="Arial" w:cs="Arial"/>
          <w:color w:val="221F1F"/>
        </w:rPr>
        <w:t xml:space="preserve">s   </w:t>
      </w:r>
      <w:r w:rsidRPr="005506B7">
        <w:rPr>
          <w:rFonts w:ascii="Arial" w:eastAsia="Humanst521 BT" w:hAnsi="Arial" w:cs="Arial"/>
          <w:color w:val="221F1F"/>
          <w:spacing w:val="4"/>
        </w:rPr>
        <w:t>an</w:t>
      </w:r>
      <w:r w:rsidRPr="005506B7">
        <w:rPr>
          <w:rFonts w:ascii="Arial" w:eastAsia="Humanst521 BT" w:hAnsi="Arial" w:cs="Arial"/>
          <w:color w:val="221F1F"/>
        </w:rPr>
        <w:t xml:space="preserve">d   </w:t>
      </w:r>
      <w:r w:rsidRPr="005506B7">
        <w:rPr>
          <w:rFonts w:ascii="Arial" w:eastAsia="Humanst521 BT" w:hAnsi="Arial" w:cs="Arial"/>
          <w:color w:val="221F1F"/>
          <w:spacing w:val="4"/>
        </w:rPr>
        <w:t>televisio</w:t>
      </w:r>
      <w:r w:rsidRPr="005506B7">
        <w:rPr>
          <w:rFonts w:ascii="Arial" w:eastAsia="Humanst521 BT" w:hAnsi="Arial" w:cs="Arial"/>
          <w:color w:val="221F1F"/>
        </w:rPr>
        <w:t xml:space="preserve">n    </w:t>
      </w:r>
      <w:r w:rsidRPr="005506B7">
        <w:rPr>
          <w:rFonts w:ascii="Arial" w:eastAsia="Humanst521 BT" w:hAnsi="Arial" w:cs="Arial"/>
          <w:color w:val="221F1F"/>
          <w:spacing w:val="4"/>
        </w:rPr>
        <w:t>channels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  </w:t>
      </w:r>
      <w:r w:rsidRPr="005506B7">
        <w:rPr>
          <w:rFonts w:ascii="Arial" w:eastAsia="Humanst521 BT" w:hAnsi="Arial" w:cs="Arial"/>
          <w:color w:val="221F1F"/>
          <w:spacing w:val="4"/>
          <w:w w:val="105"/>
        </w:rPr>
        <w:t>Implementatio</w:t>
      </w:r>
      <w:r w:rsidRPr="005506B7">
        <w:rPr>
          <w:rFonts w:ascii="Arial" w:eastAsia="Humanst521 BT" w:hAnsi="Arial" w:cs="Arial"/>
          <w:color w:val="221F1F"/>
          <w:w w:val="105"/>
        </w:rPr>
        <w:t xml:space="preserve">n  </w:t>
      </w:r>
      <w:r w:rsidRPr="005506B7">
        <w:rPr>
          <w:rFonts w:ascii="Arial" w:eastAsia="Humanst521 BT" w:hAnsi="Arial" w:cs="Arial"/>
          <w:color w:val="221F1F"/>
          <w:spacing w:val="4"/>
        </w:rPr>
        <w:t>o</w:t>
      </w:r>
      <w:r w:rsidRPr="005506B7">
        <w:rPr>
          <w:rFonts w:ascii="Arial" w:eastAsia="Humanst521 BT" w:hAnsi="Arial" w:cs="Arial"/>
          <w:color w:val="221F1F"/>
        </w:rPr>
        <w:t>f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 </w:t>
      </w:r>
      <w:r w:rsidRPr="005506B7">
        <w:rPr>
          <w:rFonts w:ascii="Arial" w:eastAsia="Humanst521 BT" w:hAnsi="Arial" w:cs="Arial"/>
          <w:color w:val="221F1F"/>
          <w:spacing w:val="4"/>
        </w:rPr>
        <w:t>thi</w:t>
      </w:r>
      <w:r w:rsidRPr="005506B7">
        <w:rPr>
          <w:rFonts w:ascii="Arial" w:eastAsia="Humanst521 BT" w:hAnsi="Arial" w:cs="Arial"/>
          <w:color w:val="221F1F"/>
        </w:rPr>
        <w:t xml:space="preserve">s  </w:t>
      </w:r>
      <w:r w:rsidRPr="005506B7">
        <w:rPr>
          <w:rFonts w:ascii="Arial" w:eastAsia="Humanst521 BT" w:hAnsi="Arial" w:cs="Arial"/>
          <w:color w:val="221F1F"/>
          <w:spacing w:val="4"/>
        </w:rPr>
        <w:t>polic</w:t>
      </w:r>
      <w:r w:rsidRPr="005506B7">
        <w:rPr>
          <w:rFonts w:ascii="Arial" w:eastAsia="Humanst521 BT" w:hAnsi="Arial" w:cs="Arial"/>
          <w:color w:val="221F1F"/>
        </w:rPr>
        <w:t xml:space="preserve">y  </w:t>
      </w:r>
      <w:r w:rsidRPr="005506B7">
        <w:rPr>
          <w:rFonts w:ascii="Arial" w:eastAsia="Humanst521 BT" w:hAnsi="Arial" w:cs="Arial"/>
          <w:color w:val="221F1F"/>
          <w:spacing w:val="4"/>
        </w:rPr>
        <w:t>wil</w:t>
      </w:r>
      <w:r w:rsidRPr="005506B7">
        <w:rPr>
          <w:rFonts w:ascii="Arial" w:eastAsia="Humanst521 BT" w:hAnsi="Arial" w:cs="Arial"/>
          <w:color w:val="221F1F"/>
        </w:rPr>
        <w:t xml:space="preserve">l  </w:t>
      </w:r>
      <w:r w:rsidRPr="005506B7">
        <w:rPr>
          <w:rFonts w:ascii="Arial" w:eastAsia="Humanst521 BT" w:hAnsi="Arial" w:cs="Arial"/>
          <w:color w:val="221F1F"/>
          <w:spacing w:val="4"/>
        </w:rPr>
        <w:t>prioritis</w:t>
      </w:r>
      <w:r w:rsidRPr="005506B7">
        <w:rPr>
          <w:rFonts w:ascii="Arial" w:eastAsia="Humanst521 BT" w:hAnsi="Arial" w:cs="Arial"/>
          <w:color w:val="221F1F"/>
        </w:rPr>
        <w:t xml:space="preserve">e  </w:t>
      </w:r>
      <w:r w:rsidRPr="005506B7">
        <w:rPr>
          <w:rFonts w:ascii="Arial" w:eastAsia="Humanst521 BT" w:hAnsi="Arial" w:cs="Arial"/>
          <w:color w:val="221F1F"/>
          <w:spacing w:val="4"/>
          <w:w w:val="105"/>
        </w:rPr>
        <w:t xml:space="preserve">the </w:t>
      </w:r>
      <w:r w:rsidRPr="005506B7">
        <w:rPr>
          <w:rFonts w:ascii="Arial" w:eastAsia="Humanst521 BT" w:hAnsi="Arial" w:cs="Arial"/>
          <w:color w:val="221F1F"/>
          <w:w w:val="111"/>
        </w:rPr>
        <w:t>gradual</w:t>
      </w:r>
      <w:r w:rsidRPr="005506B7">
        <w:rPr>
          <w:rFonts w:ascii="Arial" w:eastAsia="Humanst521 BT" w:hAnsi="Arial" w:cs="Arial"/>
          <w:color w:val="221F1F"/>
        </w:rPr>
        <w:t>extensionofpublic</w:t>
      </w:r>
      <w:r w:rsidRPr="005506B7">
        <w:rPr>
          <w:rFonts w:ascii="Arial" w:eastAsia="Humanst521 BT" w:hAnsi="Arial" w:cs="Arial"/>
          <w:color w:val="221F1F"/>
          <w:w w:val="108"/>
        </w:rPr>
        <w:t>broadcasting</w:t>
      </w:r>
      <w:r w:rsidRPr="005506B7">
        <w:rPr>
          <w:rFonts w:ascii="Arial" w:eastAsia="Humanst521 BT" w:hAnsi="Arial" w:cs="Arial"/>
          <w:color w:val="221F1F"/>
        </w:rPr>
        <w:t>servicestoeveryoneinthe</w:t>
      </w:r>
      <w:r w:rsidRPr="005506B7">
        <w:rPr>
          <w:rFonts w:ascii="Arial" w:eastAsia="Humanst521 BT" w:hAnsi="Arial" w:cs="Arial"/>
          <w:color w:val="221F1F"/>
          <w:w w:val="103"/>
        </w:rPr>
        <w:t>countr</w:t>
      </w:r>
      <w:r w:rsidRPr="005506B7">
        <w:rPr>
          <w:rFonts w:ascii="Arial" w:eastAsia="Humanst521 BT" w:hAnsi="Arial" w:cs="Arial"/>
          <w:color w:val="221F1F"/>
          <w:spacing w:val="-14"/>
          <w:w w:val="103"/>
        </w:rPr>
        <w:t>y</w:t>
      </w:r>
      <w:r w:rsidRPr="005506B7">
        <w:rPr>
          <w:rFonts w:ascii="Arial" w:eastAsia="Humanst521 BT" w:hAnsi="Arial" w:cs="Arial"/>
          <w:color w:val="221F1F"/>
          <w:w w:val="111"/>
        </w:rPr>
        <w:t>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w w:val="92"/>
        </w:rPr>
        <w:t>BACKGROUND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Plansforfuturecoveragewillbebuiltonwhatthe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hasalreadyachievedinworking</w:t>
      </w:r>
      <w:r w:rsidRPr="005506B7">
        <w:rPr>
          <w:rFonts w:ascii="Arial" w:eastAsia="Humanst521 BT" w:hAnsi="Arial" w:cs="Arial"/>
          <w:color w:val="221F1F"/>
          <w:w w:val="104"/>
        </w:rPr>
        <w:t>towards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 xml:space="preserve">UniversalServiceandAccess.Thoseachievements aresummarised </w:t>
      </w:r>
      <w:r w:rsidRPr="005506B7">
        <w:rPr>
          <w:rFonts w:ascii="Arial" w:eastAsia="Humanst521 BT" w:hAnsi="Arial" w:cs="Arial"/>
          <w:color w:val="221F1F"/>
          <w:w w:val="104"/>
        </w:rPr>
        <w:t>below: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Since1999, 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hasextendedthereachofitstelevisionservicesthrough these</w:t>
      </w:r>
      <w:r w:rsidRPr="005506B7">
        <w:rPr>
          <w:rFonts w:ascii="Arial" w:eastAsia="Humanst521 BT" w:hAnsi="Arial" w:cs="Arial"/>
          <w:color w:val="221F1F"/>
          <w:w w:val="101"/>
        </w:rPr>
        <w:t>projec</w:t>
      </w:r>
      <w:r w:rsidRPr="005506B7">
        <w:rPr>
          <w:rFonts w:ascii="Arial" w:eastAsia="Humanst521 BT" w:hAnsi="Arial" w:cs="Arial"/>
          <w:color w:val="221F1F"/>
          <w:w w:val="106"/>
        </w:rPr>
        <w:t>ts: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hAnsi="Arial" w:cs="Arial"/>
          <w:color w:val="221F1F"/>
        </w:rPr>
        <w:tab/>
      </w:r>
      <w:r w:rsidRPr="005506B7">
        <w:rPr>
          <w:rFonts w:ascii="Arial" w:eastAsia="Humanst521 BT" w:hAnsi="Arial" w:cs="Arial"/>
          <w:color w:val="221F1F"/>
        </w:rPr>
        <w:t>Elimination ofthe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2-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3switchinpartsoftheEasternCapeand</w:t>
      </w:r>
      <w:r w:rsidRPr="005506B7">
        <w:rPr>
          <w:rFonts w:ascii="Arial" w:eastAsia="Humanst521 BT" w:hAnsi="Arial" w:cs="Arial"/>
          <w:color w:val="221F1F"/>
          <w:w w:val="101"/>
        </w:rPr>
        <w:t xml:space="preserve">Kwaulu-Natal </w:t>
      </w:r>
      <w:r w:rsidRPr="005506B7">
        <w:rPr>
          <w:rFonts w:ascii="Arial" w:eastAsia="Humanst521 BT" w:hAnsi="Arial" w:cs="Arial"/>
          <w:color w:val="221F1F"/>
        </w:rPr>
        <w:t>increasedthereachof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3to74.3%ofthe</w:t>
      </w:r>
      <w:r w:rsidRPr="005506B7">
        <w:rPr>
          <w:rFonts w:ascii="Arial" w:eastAsia="Humanst521 BT" w:hAnsi="Arial" w:cs="Arial"/>
          <w:color w:val="221F1F"/>
          <w:w w:val="108"/>
        </w:rPr>
        <w:t>population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Expansionof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2to</w:t>
      </w:r>
      <w:r w:rsidRPr="005506B7">
        <w:rPr>
          <w:rFonts w:ascii="Arial" w:eastAsia="Humanst521 BT" w:hAnsi="Arial" w:cs="Arial"/>
          <w:color w:val="221F1F"/>
          <w:spacing w:val="-21"/>
          <w:w w:val="79"/>
        </w:rPr>
        <w:t>T</w:t>
      </w:r>
      <w:r w:rsidRPr="005506B7">
        <w:rPr>
          <w:rFonts w:ascii="Arial" w:eastAsia="Humanst521 BT" w:hAnsi="Arial" w:cs="Arial"/>
          <w:color w:val="221F1F"/>
          <w:w w:val="115"/>
        </w:rPr>
        <w:t>aung</w:t>
      </w:r>
      <w:r w:rsidRPr="005506B7">
        <w:rPr>
          <w:rFonts w:ascii="Arial" w:eastAsia="Humanst521 BT" w:hAnsi="Arial" w:cs="Arial"/>
          <w:color w:val="221F1F"/>
        </w:rPr>
        <w:t>and</w:t>
      </w:r>
      <w:r w:rsidRPr="005506B7">
        <w:rPr>
          <w:rFonts w:ascii="Arial" w:eastAsia="Humanst521 BT" w:hAnsi="Arial" w:cs="Arial"/>
          <w:color w:val="221F1F"/>
          <w:w w:val="105"/>
        </w:rPr>
        <w:t>Ganyesa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  <w:color w:val="221F1F"/>
          <w:position w:val="-1"/>
        </w:rPr>
        <w:t>Expansionof</w:t>
      </w:r>
      <w:r w:rsidR="003B2515" w:rsidRPr="005506B7">
        <w:rPr>
          <w:rFonts w:ascii="Arial" w:eastAsia="Humanst521 BT" w:hAnsi="Arial" w:cs="Arial"/>
          <w:color w:val="221F1F"/>
          <w:position w:val="-1"/>
        </w:rPr>
        <w:t>MABOLOKA COMMUNITY RADIO</w:t>
      </w:r>
      <w:r w:rsidRPr="005506B7">
        <w:rPr>
          <w:rFonts w:ascii="Arial" w:eastAsia="Humanst521 BT" w:hAnsi="Arial" w:cs="Arial"/>
          <w:color w:val="221F1F"/>
          <w:position w:val="-1"/>
        </w:rPr>
        <w:t>3in</w:t>
      </w:r>
      <w:r w:rsidRPr="005506B7">
        <w:rPr>
          <w:rFonts w:ascii="Arial" w:eastAsia="Humanst521 BT" w:hAnsi="Arial" w:cs="Arial"/>
          <w:color w:val="221F1F"/>
          <w:w w:val="108"/>
          <w:position w:val="-1"/>
        </w:rPr>
        <w:t>high-density</w:t>
      </w:r>
      <w:r w:rsidRPr="005506B7">
        <w:rPr>
          <w:rFonts w:ascii="Arial" w:eastAsia="Humanst521 BT" w:hAnsi="Arial" w:cs="Arial"/>
          <w:color w:val="221F1F"/>
          <w:position w:val="-1"/>
        </w:rPr>
        <w:t xml:space="preserve">metropolitan </w:t>
      </w:r>
      <w:r w:rsidRPr="005506B7">
        <w:rPr>
          <w:rFonts w:ascii="Arial" w:eastAsia="Humanst521 BT" w:hAnsi="Arial" w:cs="Arial"/>
          <w:color w:val="221F1F"/>
          <w:w w:val="105"/>
          <w:position w:val="-1"/>
        </w:rPr>
        <w:t>areas.</w:t>
      </w:r>
      <w:proofErr w:type="gramEnd"/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Most  oftheseprojectsaretheresultofmany yearsof</w:t>
      </w:r>
      <w:r w:rsidRPr="005506B7">
        <w:rPr>
          <w:rFonts w:ascii="Arial" w:eastAsia="Humanst521 BT" w:hAnsi="Arial" w:cs="Arial"/>
          <w:color w:val="221F1F"/>
          <w:w w:val="113"/>
        </w:rPr>
        <w:t>planning</w:t>
      </w:r>
      <w:r w:rsidRPr="005506B7">
        <w:rPr>
          <w:rFonts w:ascii="Arial" w:eastAsia="Humanst521 BT" w:hAnsi="Arial" w:cs="Arial"/>
          <w:color w:val="221F1F"/>
        </w:rPr>
        <w:t xml:space="preserve">and </w:t>
      </w:r>
      <w:r w:rsidRPr="005506B7">
        <w:rPr>
          <w:rFonts w:ascii="Arial" w:eastAsia="Humanst521 BT" w:hAnsi="Arial" w:cs="Arial"/>
          <w:color w:val="221F1F"/>
          <w:w w:val="106"/>
        </w:rPr>
        <w:t>implementation</w:t>
      </w:r>
      <w:r w:rsidRPr="005506B7">
        <w:rPr>
          <w:rFonts w:ascii="Arial" w:eastAsia="Humanst521 BT" w:hAnsi="Arial" w:cs="Arial"/>
          <w:color w:val="221F1F"/>
        </w:rPr>
        <w:t>since</w:t>
      </w:r>
      <w:r w:rsidRPr="005506B7">
        <w:rPr>
          <w:rFonts w:ascii="Arial" w:eastAsia="Humanst521 BT" w:hAnsi="Arial" w:cs="Arial"/>
          <w:color w:val="221F1F"/>
          <w:w w:val="105"/>
        </w:rPr>
        <w:t xml:space="preserve">the 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'suniversalservicegoalsweresetinthe</w:t>
      </w:r>
      <w:r w:rsidRPr="005506B7">
        <w:rPr>
          <w:rFonts w:ascii="Arial" w:eastAsia="Humanst521 BT" w:hAnsi="Arial" w:cs="Arial"/>
          <w:color w:val="221F1F"/>
          <w:w w:val="107"/>
        </w:rPr>
        <w:t>mid-1990's,</w:t>
      </w:r>
      <w:r w:rsidRPr="005506B7">
        <w:rPr>
          <w:rFonts w:ascii="Arial" w:eastAsia="Humanst521 BT" w:hAnsi="Arial" w:cs="Arial"/>
          <w:color w:val="221F1F"/>
        </w:rPr>
        <w:t>basedonthe</w:t>
      </w:r>
      <w:r w:rsidRPr="005506B7">
        <w:rPr>
          <w:rFonts w:ascii="Arial" w:eastAsia="Humanst521 BT" w:hAnsi="Arial" w:cs="Arial"/>
          <w:color w:val="221F1F"/>
          <w:w w:val="106"/>
        </w:rPr>
        <w:t xml:space="preserve">IndependentBroadcasting </w:t>
      </w:r>
      <w:r w:rsidRPr="005506B7">
        <w:rPr>
          <w:rFonts w:ascii="Arial" w:eastAsia="Humanst521 BT" w:hAnsi="Arial" w:cs="Arial"/>
          <w:color w:val="221F1F"/>
        </w:rPr>
        <w:t>Authority's</w:t>
      </w:r>
      <w:r w:rsidRPr="005506B7">
        <w:rPr>
          <w:rFonts w:ascii="Arial" w:eastAsia="Humanst521 BT" w:hAnsi="Arial" w:cs="Arial"/>
          <w:color w:val="221F1F"/>
          <w:spacing w:val="-17"/>
          <w:w w:val="79"/>
        </w:rPr>
        <w:t>T</w:t>
      </w:r>
      <w:r w:rsidRPr="005506B7">
        <w:rPr>
          <w:rFonts w:ascii="Arial" w:eastAsia="Humanst521 BT" w:hAnsi="Arial" w:cs="Arial"/>
          <w:color w:val="221F1F"/>
          <w:w w:val="101"/>
        </w:rPr>
        <w:t>riple</w:t>
      </w:r>
      <w:r w:rsidRPr="005506B7">
        <w:rPr>
          <w:rFonts w:ascii="Arial" w:eastAsia="Humanst521 BT" w:hAnsi="Arial" w:cs="Arial"/>
          <w:color w:val="221F1F"/>
        </w:rPr>
        <w:t>InquiryReport.Theoperation hasinvolvedcomplex,</w:t>
      </w:r>
      <w:r w:rsidRPr="005506B7">
        <w:rPr>
          <w:rFonts w:ascii="Arial" w:eastAsia="Humanst521 BT" w:hAnsi="Arial" w:cs="Arial"/>
          <w:color w:val="221F1F"/>
          <w:w w:val="104"/>
        </w:rPr>
        <w:t xml:space="preserve">time-consuming, network </w:t>
      </w:r>
      <w:r w:rsidRPr="005506B7">
        <w:rPr>
          <w:rFonts w:ascii="Arial" w:eastAsia="Humanst521 BT" w:hAnsi="Arial" w:cs="Arial"/>
          <w:color w:val="221F1F"/>
        </w:rPr>
        <w:t xml:space="preserve">and coverage </w:t>
      </w:r>
      <w:r w:rsidRPr="005506B7">
        <w:rPr>
          <w:rFonts w:ascii="Arial" w:eastAsia="Humanst521 BT" w:hAnsi="Arial" w:cs="Arial"/>
          <w:color w:val="221F1F"/>
          <w:w w:val="113"/>
        </w:rPr>
        <w:t>planning,</w:t>
      </w:r>
      <w:r w:rsidRPr="005506B7">
        <w:rPr>
          <w:rFonts w:ascii="Arial" w:eastAsia="Humanst521 BT" w:hAnsi="Arial" w:cs="Arial"/>
          <w:color w:val="221F1F"/>
        </w:rPr>
        <w:t xml:space="preserve">in </w:t>
      </w:r>
      <w:r w:rsidRPr="005506B7">
        <w:rPr>
          <w:rFonts w:ascii="Arial" w:eastAsia="Humanst521 BT" w:hAnsi="Arial" w:cs="Arial"/>
          <w:color w:val="221F1F"/>
          <w:w w:val="107"/>
        </w:rPr>
        <w:t>conjunction</w:t>
      </w:r>
      <w:r w:rsidRPr="005506B7">
        <w:rPr>
          <w:rFonts w:ascii="Arial" w:eastAsia="Humanst521 BT" w:hAnsi="Arial" w:cs="Arial"/>
          <w:color w:val="221F1F"/>
        </w:rPr>
        <w:t>with signal  distribution  provider Sentech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In fact </w:t>
      </w:r>
      <w:r w:rsidRPr="005506B7">
        <w:rPr>
          <w:rFonts w:ascii="Arial" w:eastAsia="Humanst521 BT" w:hAnsi="Arial" w:cs="Arial"/>
          <w:color w:val="221F1F"/>
          <w:w w:val="105"/>
        </w:rPr>
        <w:t>the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color w:val="221F1F"/>
          <w:position w:val="-4"/>
        </w:rPr>
        <w:t xml:space="preserve">36                        </w:t>
      </w:r>
      <w:r w:rsidRPr="005506B7">
        <w:rPr>
          <w:rFonts w:ascii="Arial" w:eastAsia="Humanst521 BT" w:hAnsi="Arial" w:cs="Arial"/>
          <w:color w:val="221F1F"/>
          <w:position w:val="7"/>
        </w:rPr>
        <w:t>processof</w:t>
      </w:r>
      <w:r w:rsidRPr="005506B7">
        <w:rPr>
          <w:rFonts w:ascii="Arial" w:eastAsia="Humanst521 BT" w:hAnsi="Arial" w:cs="Arial"/>
          <w:color w:val="221F1F"/>
          <w:w w:val="108"/>
          <w:position w:val="7"/>
        </w:rPr>
        <w:t>expanding</w:t>
      </w:r>
      <w:r w:rsidRPr="005506B7">
        <w:rPr>
          <w:rFonts w:ascii="Arial" w:eastAsia="Humanst521 BT" w:hAnsi="Arial" w:cs="Arial"/>
          <w:color w:val="221F1F"/>
          <w:position w:val="7"/>
        </w:rPr>
        <w:t>coverage</w:t>
      </w:r>
      <w:proofErr w:type="gramStart"/>
      <w:r w:rsidRPr="005506B7">
        <w:rPr>
          <w:rFonts w:ascii="Arial" w:eastAsia="Humanst521 BT" w:hAnsi="Arial" w:cs="Arial"/>
          <w:color w:val="221F1F"/>
          <w:position w:val="7"/>
        </w:rPr>
        <w:t>,firstlyofthe</w:t>
      </w:r>
      <w:r w:rsidR="003B2515" w:rsidRPr="005506B7">
        <w:rPr>
          <w:rFonts w:ascii="Arial" w:eastAsia="Humanst521 BT" w:hAnsi="Arial" w:cs="Arial"/>
          <w:color w:val="221F1F"/>
          <w:position w:val="7"/>
        </w:rPr>
        <w:t>MABOLOKA</w:t>
      </w:r>
      <w:proofErr w:type="gramEnd"/>
      <w:r w:rsidR="003B2515" w:rsidRPr="005506B7">
        <w:rPr>
          <w:rFonts w:ascii="Arial" w:eastAsia="Humanst521 BT" w:hAnsi="Arial" w:cs="Arial"/>
          <w:color w:val="221F1F"/>
          <w:position w:val="7"/>
        </w:rPr>
        <w:t xml:space="preserve"> COMMUNITY RADIO</w:t>
      </w:r>
      <w:r w:rsidRPr="005506B7">
        <w:rPr>
          <w:rFonts w:ascii="Arial" w:eastAsia="Humanst521 BT" w:hAnsi="Arial" w:cs="Arial"/>
          <w:color w:val="221F1F"/>
          <w:position w:val="7"/>
        </w:rPr>
        <w:t xml:space="preserve">'s African </w:t>
      </w:r>
      <w:r w:rsidRPr="005506B7">
        <w:rPr>
          <w:rFonts w:ascii="Arial" w:eastAsia="Humanst521 BT" w:hAnsi="Arial" w:cs="Arial"/>
          <w:color w:val="221F1F"/>
          <w:w w:val="110"/>
          <w:position w:val="7"/>
        </w:rPr>
        <w:t>Language</w:t>
      </w:r>
      <w:r w:rsidRPr="005506B7">
        <w:rPr>
          <w:rFonts w:ascii="Arial" w:eastAsia="Humanst521 BT" w:hAnsi="Arial" w:cs="Arial"/>
          <w:color w:val="221F1F"/>
          <w:position w:val="7"/>
        </w:rPr>
        <w:t xml:space="preserve">Stations, whichbegan </w:t>
      </w:r>
      <w:r w:rsidRPr="005506B7">
        <w:rPr>
          <w:rFonts w:ascii="Arial" w:eastAsia="Humanst521 BT" w:hAnsi="Arial" w:cs="Arial"/>
          <w:color w:val="221F1F"/>
          <w:w w:val="110"/>
          <w:position w:val="7"/>
        </w:rPr>
        <w:t>in</w:t>
      </w:r>
    </w:p>
    <w:p w:rsidR="006E40D9" w:rsidRPr="005506B7" w:rsidRDefault="00B54F68" w:rsidP="007D64D1">
      <w:pPr>
        <w:rPr>
          <w:rFonts w:ascii="Arial" w:eastAsia="Humanst521 BT" w:hAnsi="Arial" w:cs="Arial"/>
        </w:rPr>
        <w:sectPr w:rsidR="006E40D9" w:rsidRPr="005506B7">
          <w:pgSz w:w="10900" w:h="16840"/>
          <w:pgMar w:top="1340" w:right="800" w:bottom="280" w:left="500" w:header="720" w:footer="720" w:gutter="0"/>
          <w:cols w:space="720"/>
        </w:sectPr>
      </w:pPr>
      <w:proofErr w:type="gramStart"/>
      <w:r w:rsidRPr="005506B7">
        <w:rPr>
          <w:rFonts w:ascii="Arial" w:eastAsia="Humanst521 BT" w:hAnsi="Arial" w:cs="Arial"/>
          <w:color w:val="221F1F"/>
          <w:position w:val="1"/>
        </w:rPr>
        <w:t>1995, wasimplemented onlyfrom1998.</w:t>
      </w:r>
      <w:proofErr w:type="gramEnd"/>
      <w:r w:rsidRPr="005506B7">
        <w:rPr>
          <w:rFonts w:ascii="Arial" w:eastAsia="Humanst521 BT" w:hAnsi="Arial" w:cs="Arial"/>
          <w:color w:val="221F1F"/>
          <w:position w:val="1"/>
        </w:rPr>
        <w:t xml:space="preserve">  Thatgivessomeideaofthetimeittakestoplan </w:t>
      </w:r>
      <w:r w:rsidRPr="005506B7">
        <w:rPr>
          <w:rFonts w:ascii="Arial" w:eastAsia="Humanst521 BT" w:hAnsi="Arial" w:cs="Arial"/>
          <w:color w:val="221F1F"/>
          <w:w w:val="111"/>
          <w:position w:val="1"/>
        </w:rPr>
        <w:t>and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BankGothic Lt BT" w:hAnsi="Arial" w:cs="Arial"/>
        </w:rPr>
      </w:pPr>
      <w:r w:rsidRPr="005506B7">
        <w:rPr>
          <w:rFonts w:ascii="Arial" w:eastAsia="BankGothic Lt BT" w:hAnsi="Arial" w:cs="Arial"/>
        </w:rPr>
        <w:t>UNIVERSALSERVICEAND</w:t>
      </w:r>
      <w:r w:rsidRPr="005506B7">
        <w:rPr>
          <w:rFonts w:ascii="Arial" w:eastAsia="BankGothic Lt BT" w:hAnsi="Arial" w:cs="Arial"/>
          <w:w w:val="106"/>
        </w:rPr>
        <w:t>ACCE</w:t>
      </w:r>
      <w:r w:rsidRPr="005506B7">
        <w:rPr>
          <w:rFonts w:ascii="Arial" w:eastAsia="BankGothic Lt BT" w:hAnsi="Arial" w:cs="Arial"/>
          <w:w w:val="103"/>
        </w:rPr>
        <w:t>SS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  <w:color w:val="221F1F"/>
        </w:rPr>
        <w:t>implement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effectivel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r w:rsidRPr="005506B7">
        <w:rPr>
          <w:rFonts w:ascii="Arial" w:eastAsia="Humanst521 BT" w:hAnsi="Arial" w:cs="Arial"/>
          <w:color w:val="221F1F"/>
        </w:rPr>
        <w:t>.Itshould benoted,</w:t>
      </w:r>
      <w:r w:rsidRPr="005506B7">
        <w:rPr>
          <w:rFonts w:ascii="Arial" w:eastAsia="Humanst521 BT" w:hAnsi="Arial" w:cs="Arial"/>
          <w:color w:val="221F1F"/>
          <w:w w:val="111"/>
        </w:rPr>
        <w:t>though,</w:t>
      </w:r>
      <w:r w:rsidRPr="005506B7">
        <w:rPr>
          <w:rFonts w:ascii="Arial" w:eastAsia="Humanst521 BT" w:hAnsi="Arial" w:cs="Arial"/>
          <w:color w:val="221F1F"/>
        </w:rPr>
        <w:t xml:space="preserve">thattheprocessisalsoslowedbylong </w:t>
      </w:r>
      <w:r w:rsidRPr="005506B7">
        <w:rPr>
          <w:rFonts w:ascii="Arial" w:eastAsia="Humanst521 BT" w:hAnsi="Arial" w:cs="Arial"/>
          <w:color w:val="221F1F"/>
          <w:w w:val="105"/>
        </w:rPr>
        <w:t xml:space="preserve">delays </w:t>
      </w:r>
      <w:r w:rsidRPr="005506B7">
        <w:rPr>
          <w:rFonts w:ascii="Arial" w:eastAsia="Humanst521 BT" w:hAnsi="Arial" w:cs="Arial"/>
          <w:color w:val="221F1F"/>
        </w:rPr>
        <w:t xml:space="preserve">in  </w:t>
      </w:r>
      <w:r w:rsidRPr="005506B7">
        <w:rPr>
          <w:rFonts w:ascii="Arial" w:eastAsia="Humanst521 BT" w:hAnsi="Arial" w:cs="Arial"/>
          <w:color w:val="221F1F"/>
          <w:w w:val="112"/>
        </w:rPr>
        <w:t>getting</w:t>
      </w:r>
      <w:r w:rsidRPr="005506B7">
        <w:rPr>
          <w:rFonts w:ascii="Arial" w:eastAsia="Humanst521 BT" w:hAnsi="Arial" w:cs="Arial"/>
          <w:color w:val="221F1F"/>
        </w:rPr>
        <w:t xml:space="preserve">approval from local authorities and </w:t>
      </w:r>
      <w:r w:rsidRPr="005506B7">
        <w:rPr>
          <w:rFonts w:ascii="Arial" w:eastAsia="Humanst521 BT" w:hAnsi="Arial" w:cs="Arial"/>
          <w:color w:val="221F1F"/>
          <w:w w:val="109"/>
        </w:rPr>
        <w:t>conducting</w:t>
      </w:r>
      <w:r w:rsidRPr="005506B7">
        <w:rPr>
          <w:rFonts w:ascii="Arial" w:eastAsia="Humanst521 BT" w:hAnsi="Arial" w:cs="Arial"/>
          <w:color w:val="221F1F"/>
        </w:rPr>
        <w:t xml:space="preserve">environmental impact </w:t>
      </w:r>
      <w:r w:rsidRPr="005506B7">
        <w:rPr>
          <w:rFonts w:ascii="Arial" w:eastAsia="Humanst521 BT" w:hAnsi="Arial" w:cs="Arial"/>
          <w:color w:val="221F1F"/>
          <w:w w:val="105"/>
        </w:rPr>
        <w:t xml:space="preserve">assessments </w:t>
      </w:r>
      <w:r w:rsidRPr="005506B7">
        <w:rPr>
          <w:rFonts w:ascii="Arial" w:eastAsia="Humanst521 BT" w:hAnsi="Arial" w:cs="Arial"/>
          <w:color w:val="221F1F"/>
        </w:rPr>
        <w:t>beforenewtransmittersitescanbe</w:t>
      </w:r>
      <w:r w:rsidRPr="005506B7">
        <w:rPr>
          <w:rFonts w:ascii="Arial" w:eastAsia="Humanst521 BT" w:hAnsi="Arial" w:cs="Arial"/>
          <w:color w:val="221F1F"/>
          <w:w w:val="106"/>
        </w:rPr>
        <w:t>established.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In1999, coverageofthe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televisionserviceswasas</w:t>
      </w:r>
      <w:r w:rsidRPr="005506B7">
        <w:rPr>
          <w:rFonts w:ascii="Arial" w:eastAsia="Humanst521 BT" w:hAnsi="Arial" w:cs="Arial"/>
          <w:color w:val="221F1F"/>
          <w:w w:val="106"/>
        </w:rPr>
        <w:t xml:space="preserve">follows: 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1-</w:t>
      </w:r>
      <w:r w:rsidRPr="005506B7">
        <w:rPr>
          <w:rFonts w:ascii="Arial" w:eastAsia="Humanst521 BT" w:hAnsi="Arial" w:cs="Arial"/>
          <w:color w:val="221F1F"/>
          <w:w w:val="104"/>
        </w:rPr>
        <w:t>82.81%</w:t>
      </w:r>
    </w:p>
    <w:p w:rsidR="006E40D9" w:rsidRPr="005506B7" w:rsidRDefault="003B2515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MABOLOKA COMMUNITY RADIO</w:t>
      </w:r>
      <w:r w:rsidR="00B54F68" w:rsidRPr="005506B7">
        <w:rPr>
          <w:rFonts w:ascii="Arial" w:eastAsia="Humanst521 BT" w:hAnsi="Arial" w:cs="Arial"/>
          <w:color w:val="221F1F"/>
        </w:rPr>
        <w:t>2-</w:t>
      </w:r>
      <w:r w:rsidR="00B54F68" w:rsidRPr="005506B7">
        <w:rPr>
          <w:rFonts w:ascii="Arial" w:eastAsia="Humanst521 BT" w:hAnsi="Arial" w:cs="Arial"/>
          <w:color w:val="221F1F"/>
          <w:w w:val="104"/>
        </w:rPr>
        <w:t>85.46%</w:t>
      </w:r>
    </w:p>
    <w:p w:rsidR="006E40D9" w:rsidRPr="005506B7" w:rsidRDefault="003B2515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MABOLOKA COMMUNITY RADIO</w:t>
      </w:r>
      <w:r w:rsidR="00B54F68" w:rsidRPr="005506B7">
        <w:rPr>
          <w:rFonts w:ascii="Arial" w:eastAsia="Humanst521 BT" w:hAnsi="Arial" w:cs="Arial"/>
          <w:color w:val="221F1F"/>
        </w:rPr>
        <w:t>3-</w:t>
      </w:r>
      <w:r w:rsidR="00B54F68" w:rsidRPr="005506B7">
        <w:rPr>
          <w:rFonts w:ascii="Arial" w:eastAsia="Humanst521 BT" w:hAnsi="Arial" w:cs="Arial"/>
          <w:color w:val="221F1F"/>
          <w:w w:val="104"/>
        </w:rPr>
        <w:t>71.86%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In2003 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was</w:t>
      </w:r>
      <w:r w:rsidRPr="005506B7">
        <w:rPr>
          <w:rFonts w:ascii="Arial" w:eastAsia="Humanst521 BT" w:hAnsi="Arial" w:cs="Arial"/>
          <w:color w:val="221F1F"/>
          <w:w w:val="99"/>
        </w:rPr>
        <w:t>e</w:t>
      </w:r>
      <w:r w:rsidRPr="005506B7">
        <w:rPr>
          <w:rFonts w:ascii="Arial" w:eastAsia="Humanst521 BT" w:hAnsi="Arial" w:cs="Arial"/>
          <w:color w:val="221F1F"/>
          <w:w w:val="88"/>
        </w:rPr>
        <w:t>x</w:t>
      </w:r>
      <w:r w:rsidRPr="005506B7">
        <w:rPr>
          <w:rFonts w:ascii="Arial" w:eastAsia="Humanst521 BT" w:hAnsi="Arial" w:cs="Arial"/>
          <w:color w:val="221F1F"/>
          <w:w w:val="113"/>
        </w:rPr>
        <w:t>panding</w:t>
      </w:r>
      <w:r w:rsidRPr="005506B7">
        <w:rPr>
          <w:rFonts w:ascii="Arial" w:eastAsia="Humanst521 BT" w:hAnsi="Arial" w:cs="Arial"/>
          <w:color w:val="221F1F"/>
        </w:rPr>
        <w:t>itsnetworks</w:t>
      </w:r>
      <w:proofErr w:type="gramStart"/>
      <w:r w:rsidRPr="005506B7">
        <w:rPr>
          <w:rFonts w:ascii="Arial" w:eastAsia="Humanst521 BT" w:hAnsi="Arial" w:cs="Arial"/>
          <w:color w:val="221F1F"/>
        </w:rPr>
        <w:t>,afterwhichthecoveragewill</w:t>
      </w:r>
      <w:r w:rsidRPr="005506B7">
        <w:rPr>
          <w:rFonts w:ascii="Arial" w:eastAsia="Humanst521 BT" w:hAnsi="Arial" w:cs="Arial"/>
          <w:color w:val="221F1F"/>
          <w:w w:val="104"/>
        </w:rPr>
        <w:t>be</w:t>
      </w:r>
      <w:proofErr w:type="gramEnd"/>
      <w:r w:rsidRPr="005506B7">
        <w:rPr>
          <w:rFonts w:ascii="Arial" w:eastAsia="Humanst521 BT" w:hAnsi="Arial" w:cs="Arial"/>
          <w:color w:val="221F1F"/>
          <w:w w:val="111"/>
        </w:rPr>
        <w:t xml:space="preserve">: 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1-89%</w:t>
      </w:r>
    </w:p>
    <w:p w:rsidR="006E40D9" w:rsidRPr="005506B7" w:rsidRDefault="003B2515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MABOLOKA COMMUNITY RADIO</w:t>
      </w:r>
      <w:r w:rsidR="00B54F68" w:rsidRPr="005506B7">
        <w:rPr>
          <w:rFonts w:ascii="Arial" w:eastAsia="Humanst521 BT" w:hAnsi="Arial" w:cs="Arial"/>
          <w:color w:val="221F1F"/>
        </w:rPr>
        <w:t>2-91%</w:t>
      </w:r>
    </w:p>
    <w:p w:rsidR="006E40D9" w:rsidRPr="005506B7" w:rsidRDefault="003B2515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MABOLOKA COMMUNITY RADIO</w:t>
      </w:r>
      <w:r w:rsidR="00B54F68" w:rsidRPr="005506B7">
        <w:rPr>
          <w:rFonts w:ascii="Arial" w:eastAsia="Humanst521 BT" w:hAnsi="Arial" w:cs="Arial"/>
          <w:color w:val="221F1F"/>
        </w:rPr>
        <w:t>3-77%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spacing w:val="-4"/>
        </w:rPr>
        <w:t>F</w:t>
      </w:r>
      <w:r w:rsidRPr="005506B7">
        <w:rPr>
          <w:rFonts w:ascii="Arial" w:eastAsia="Humanst521 BT" w:hAnsi="Arial" w:cs="Arial"/>
          <w:color w:val="221F1F"/>
        </w:rPr>
        <w:t>orradio,  the</w:t>
      </w:r>
      <w:r w:rsidRPr="005506B7">
        <w:rPr>
          <w:rFonts w:ascii="Arial" w:eastAsia="Humanst521 BT" w:hAnsi="Arial" w:cs="Arial"/>
          <w:color w:val="221F1F"/>
          <w:w w:val="106"/>
        </w:rPr>
        <w:t>IndependentBroadcasting</w:t>
      </w:r>
      <w:r w:rsidRPr="005506B7">
        <w:rPr>
          <w:rFonts w:ascii="Arial" w:eastAsia="Humanst521 BT" w:hAnsi="Arial" w:cs="Arial"/>
          <w:color w:val="221F1F"/>
        </w:rPr>
        <w:t>Authority recommended in1995, aspartofits</w:t>
      </w:r>
      <w:r w:rsidRPr="005506B7">
        <w:rPr>
          <w:rFonts w:ascii="Arial" w:eastAsia="Humanst521 BT" w:hAnsi="Arial" w:cs="Arial"/>
          <w:color w:val="221F1F"/>
          <w:spacing w:val="-17"/>
          <w:w w:val="79"/>
        </w:rPr>
        <w:t>T</w:t>
      </w:r>
      <w:r w:rsidRPr="005506B7">
        <w:rPr>
          <w:rFonts w:ascii="Arial" w:eastAsia="Humanst521 BT" w:hAnsi="Arial" w:cs="Arial"/>
          <w:color w:val="221F1F"/>
          <w:w w:val="101"/>
        </w:rPr>
        <w:t xml:space="preserve">riple </w:t>
      </w:r>
      <w:r w:rsidRPr="005506B7">
        <w:rPr>
          <w:rFonts w:ascii="Arial" w:eastAsia="Humanst521 BT" w:hAnsi="Arial" w:cs="Arial"/>
          <w:color w:val="221F1F"/>
        </w:rPr>
        <w:t xml:space="preserve">InquiryReport,thatthe11full-spectrum </w:t>
      </w:r>
      <w:r w:rsidRPr="005506B7">
        <w:rPr>
          <w:rFonts w:ascii="Arial" w:eastAsia="Humanst521 BT" w:hAnsi="Arial" w:cs="Arial"/>
          <w:color w:val="221F1F"/>
          <w:w w:val="114"/>
        </w:rPr>
        <w:t>language</w:t>
      </w:r>
      <w:r w:rsidRPr="005506B7">
        <w:rPr>
          <w:rFonts w:ascii="Arial" w:eastAsia="Humanst521 BT" w:hAnsi="Arial" w:cs="Arial"/>
          <w:color w:val="221F1F"/>
        </w:rPr>
        <w:t>servicesbe</w:t>
      </w:r>
      <w:r w:rsidRPr="005506B7">
        <w:rPr>
          <w:rFonts w:ascii="Arial" w:eastAsia="Humanst521 BT" w:hAnsi="Arial" w:cs="Arial"/>
          <w:color w:val="221F1F"/>
          <w:w w:val="108"/>
        </w:rPr>
        <w:t>upgraded</w:t>
      </w:r>
      <w:r w:rsidRPr="005506B7">
        <w:rPr>
          <w:rFonts w:ascii="Arial" w:eastAsia="Humanst521 BT" w:hAnsi="Arial" w:cs="Arial"/>
          <w:color w:val="221F1F"/>
        </w:rPr>
        <w:t>toreachmore</w:t>
      </w:r>
      <w:r w:rsidRPr="005506B7">
        <w:rPr>
          <w:rFonts w:ascii="Arial" w:eastAsia="Humanst521 BT" w:hAnsi="Arial" w:cs="Arial"/>
          <w:color w:val="221F1F"/>
          <w:w w:val="102"/>
        </w:rPr>
        <w:t xml:space="preserve">speakers </w:t>
      </w:r>
      <w:r w:rsidRPr="005506B7">
        <w:rPr>
          <w:rFonts w:ascii="Arial" w:eastAsia="Humanst521 BT" w:hAnsi="Arial" w:cs="Arial"/>
          <w:color w:val="221F1F"/>
        </w:rPr>
        <w:t>oftheir</w:t>
      </w:r>
      <w:r w:rsidRPr="005506B7">
        <w:rPr>
          <w:rFonts w:ascii="Arial" w:eastAsia="Humanst521 BT" w:hAnsi="Arial" w:cs="Arial"/>
          <w:color w:val="221F1F"/>
          <w:w w:val="110"/>
        </w:rPr>
        <w:t>broadcastinglanguages</w:t>
      </w:r>
      <w:proofErr w:type="gramStart"/>
      <w:r w:rsidRPr="005506B7">
        <w:rPr>
          <w:rFonts w:ascii="Arial" w:eastAsia="Humanst521 BT" w:hAnsi="Arial" w:cs="Arial"/>
          <w:color w:val="221F1F"/>
          <w:w w:val="110"/>
        </w:rPr>
        <w:t xml:space="preserve">. </w:t>
      </w:r>
      <w:r w:rsidRPr="005506B7">
        <w:rPr>
          <w:rFonts w:ascii="Arial" w:eastAsia="Humanst521 BT" w:hAnsi="Arial" w:cs="Arial"/>
          <w:color w:val="221F1F"/>
        </w:rPr>
        <w:t xml:space="preserve">The 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tookupthechallenge andmadeformal</w:t>
      </w:r>
      <w:r w:rsidRPr="005506B7">
        <w:rPr>
          <w:rFonts w:ascii="Arial" w:eastAsia="Humanst521 BT" w:hAnsi="Arial" w:cs="Arial"/>
          <w:color w:val="221F1F"/>
          <w:w w:val="108"/>
        </w:rPr>
        <w:t xml:space="preserve">application </w:t>
      </w:r>
      <w:r w:rsidRPr="005506B7">
        <w:rPr>
          <w:rFonts w:ascii="Arial" w:eastAsia="Humanst521 BT" w:hAnsi="Arial" w:cs="Arial"/>
          <w:color w:val="221F1F"/>
        </w:rPr>
        <w:t>tothe</w:t>
      </w:r>
      <w:r w:rsidRPr="005506B7">
        <w:rPr>
          <w:rFonts w:ascii="Arial" w:eastAsia="Humanst521 BT" w:hAnsi="Arial" w:cs="Arial"/>
          <w:color w:val="221F1F"/>
          <w:w w:val="106"/>
        </w:rPr>
        <w:t>IndependentBroadcasting</w:t>
      </w:r>
      <w:r w:rsidRPr="005506B7">
        <w:rPr>
          <w:rFonts w:ascii="Arial" w:eastAsia="Humanst521 BT" w:hAnsi="Arial" w:cs="Arial"/>
          <w:color w:val="221F1F"/>
        </w:rPr>
        <w:t>Authorityfor</w:t>
      </w:r>
      <w:r w:rsidRPr="005506B7">
        <w:rPr>
          <w:rFonts w:ascii="Arial" w:eastAsia="Humanst521 BT" w:hAnsi="Arial" w:cs="Arial"/>
          <w:color w:val="221F1F"/>
          <w:w w:val="107"/>
        </w:rPr>
        <w:t>authorisation</w:t>
      </w:r>
      <w:r w:rsidRPr="005506B7">
        <w:rPr>
          <w:rFonts w:ascii="Arial" w:eastAsia="Humanst521 BT" w:hAnsi="Arial" w:cs="Arial"/>
          <w:color w:val="221F1F"/>
        </w:rPr>
        <w:t>toexpandthetransmitter</w:t>
      </w:r>
      <w:r w:rsidRPr="005506B7">
        <w:rPr>
          <w:rFonts w:ascii="Arial" w:eastAsia="Humanst521 BT" w:hAnsi="Arial" w:cs="Arial"/>
          <w:color w:val="221F1F"/>
          <w:w w:val="101"/>
        </w:rPr>
        <w:t xml:space="preserve">networks </w:t>
      </w:r>
      <w:r w:rsidRPr="005506B7">
        <w:rPr>
          <w:rFonts w:ascii="Arial" w:eastAsia="Humanst521 BT" w:hAnsi="Arial" w:cs="Arial"/>
          <w:color w:val="221F1F"/>
        </w:rPr>
        <w:t>ofthosestations.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 </w:t>
      </w:r>
      <w:proofErr w:type="gramStart"/>
      <w:r w:rsidRPr="005506B7">
        <w:rPr>
          <w:rFonts w:ascii="Arial" w:eastAsia="Humanst521 BT" w:hAnsi="Arial" w:cs="Arial"/>
          <w:color w:val="221F1F"/>
        </w:rPr>
        <w:t>Theplanswere approvedon19May1999, tobeimplemented intwo</w:t>
      </w:r>
      <w:r w:rsidRPr="005506B7">
        <w:rPr>
          <w:rFonts w:ascii="Arial" w:eastAsia="Humanst521 BT" w:hAnsi="Arial" w:cs="Arial"/>
          <w:color w:val="221F1F"/>
          <w:w w:val="107"/>
        </w:rPr>
        <w:t>phases.</w:t>
      </w:r>
      <w:proofErr w:type="gramEnd"/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movedquicklyandphase1</w:t>
      </w:r>
      <w:proofErr w:type="gramStart"/>
      <w:r w:rsidRPr="005506B7">
        <w:rPr>
          <w:rFonts w:ascii="Arial" w:eastAsia="Humanst521 BT" w:hAnsi="Arial" w:cs="Arial"/>
          <w:color w:val="221F1F"/>
        </w:rPr>
        <w:t>,involving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erecting</w:t>
      </w:r>
      <w:r w:rsidRPr="005506B7">
        <w:rPr>
          <w:rFonts w:ascii="Arial" w:eastAsia="Humanst521 BT" w:hAnsi="Arial" w:cs="Arial"/>
          <w:color w:val="221F1F"/>
          <w:w w:val="109"/>
        </w:rPr>
        <w:t>additional</w:t>
      </w:r>
      <w:r w:rsidRPr="005506B7">
        <w:rPr>
          <w:rFonts w:ascii="Arial" w:eastAsia="Humanst521 BT" w:hAnsi="Arial" w:cs="Arial"/>
          <w:color w:val="221F1F"/>
        </w:rPr>
        <w:t>transmittersatexisting</w:t>
      </w:r>
      <w:r w:rsidRPr="005506B7">
        <w:rPr>
          <w:rFonts w:ascii="Arial" w:eastAsia="Humanst521 BT" w:hAnsi="Arial" w:cs="Arial"/>
          <w:color w:val="221F1F"/>
          <w:w w:val="104"/>
        </w:rPr>
        <w:t xml:space="preserve">sites, </w:t>
      </w:r>
      <w:r w:rsidRPr="005506B7">
        <w:rPr>
          <w:rFonts w:ascii="Arial" w:eastAsia="Humanst521 BT" w:hAnsi="Arial" w:cs="Arial"/>
          <w:color w:val="221F1F"/>
        </w:rPr>
        <w:t>wascompleted by1June 1999.  Thistookradioto1,2million peoplewhohad  not</w:t>
      </w:r>
      <w:r w:rsidRPr="005506B7">
        <w:rPr>
          <w:rFonts w:ascii="Arial" w:eastAsia="Humanst521 BT" w:hAnsi="Arial" w:cs="Arial"/>
          <w:color w:val="221F1F"/>
          <w:w w:val="102"/>
        </w:rPr>
        <w:t xml:space="preserve">previously </w:t>
      </w:r>
      <w:r w:rsidRPr="005506B7">
        <w:rPr>
          <w:rFonts w:ascii="Arial" w:eastAsia="Humanst521 BT" w:hAnsi="Arial" w:cs="Arial"/>
          <w:color w:val="221F1F"/>
        </w:rPr>
        <w:t>receivedaradio signal intheirown</w:t>
      </w:r>
      <w:r w:rsidRPr="005506B7">
        <w:rPr>
          <w:rFonts w:ascii="Arial" w:eastAsia="Humanst521 BT" w:hAnsi="Arial" w:cs="Arial"/>
          <w:color w:val="221F1F"/>
          <w:w w:val="114"/>
        </w:rPr>
        <w:t>language</w:t>
      </w:r>
      <w:proofErr w:type="gramStart"/>
      <w:r w:rsidRPr="005506B7">
        <w:rPr>
          <w:rFonts w:ascii="Arial" w:eastAsia="Humanst521 BT" w:hAnsi="Arial" w:cs="Arial"/>
          <w:color w:val="221F1F"/>
          <w:w w:val="114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  <w:spacing w:val="-4"/>
        </w:rPr>
        <w:t>F</w:t>
      </w:r>
      <w:r w:rsidRPr="005506B7">
        <w:rPr>
          <w:rFonts w:ascii="Arial" w:eastAsia="Humanst521 BT" w:hAnsi="Arial" w:cs="Arial"/>
          <w:color w:val="221F1F"/>
        </w:rPr>
        <w:t xml:space="preserve">ourradio stations benefited 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fromthis  </w:t>
      </w:r>
      <w:r w:rsidRPr="005506B7">
        <w:rPr>
          <w:rFonts w:ascii="Arial" w:eastAsia="Humanst521 BT" w:hAnsi="Arial" w:cs="Arial"/>
          <w:color w:val="221F1F"/>
          <w:w w:val="108"/>
        </w:rPr>
        <w:t>phase</w:t>
      </w:r>
      <w:proofErr w:type="gramEnd"/>
      <w:r w:rsidRPr="005506B7">
        <w:rPr>
          <w:rFonts w:ascii="Arial" w:eastAsia="Humanst521 BT" w:hAnsi="Arial" w:cs="Arial"/>
          <w:color w:val="221F1F"/>
          <w:w w:val="108"/>
        </w:rPr>
        <w:t xml:space="preserve">: </w:t>
      </w:r>
      <w:r w:rsidRPr="005506B7">
        <w:rPr>
          <w:rFonts w:ascii="Arial" w:eastAsia="Humanst521 BT" w:hAnsi="Arial" w:cs="Arial"/>
          <w:color w:val="221F1F"/>
        </w:rPr>
        <w:t>SesothobroadcasterLesediFMgained 300780potential listeners,UkhoiFM(inisiulu)</w:t>
      </w:r>
      <w:r w:rsidRPr="005506B7">
        <w:rPr>
          <w:rFonts w:ascii="Arial" w:eastAsia="Humanst521 BT" w:hAnsi="Arial" w:cs="Arial"/>
          <w:color w:val="221F1F"/>
          <w:w w:val="111"/>
        </w:rPr>
        <w:t>gained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128200</w:t>
      </w:r>
      <w:proofErr w:type="gramStart"/>
      <w:r w:rsidRPr="005506B7">
        <w:rPr>
          <w:rFonts w:ascii="Arial" w:eastAsia="Humanst521 BT" w:hAnsi="Arial" w:cs="Arial"/>
          <w:color w:val="221F1F"/>
        </w:rPr>
        <w:t>,IkwekweiFM</w:t>
      </w:r>
      <w:proofErr w:type="gramEnd"/>
      <w:r w:rsidRPr="005506B7">
        <w:rPr>
          <w:rFonts w:ascii="Arial" w:eastAsia="Humanst521 BT" w:hAnsi="Arial" w:cs="Arial"/>
          <w:color w:val="221F1F"/>
        </w:rPr>
        <w:t>(inisiNdebele)gained 86318,and</w:t>
      </w:r>
      <w:r w:rsidRPr="005506B7">
        <w:rPr>
          <w:rFonts w:ascii="Arial" w:eastAsia="Humanst521 BT" w:hAnsi="Arial" w:cs="Arial"/>
          <w:color w:val="221F1F"/>
          <w:w w:val="109"/>
        </w:rPr>
        <w:t>Ligwalagwala</w:t>
      </w:r>
      <w:r w:rsidRPr="005506B7">
        <w:rPr>
          <w:rFonts w:ascii="Arial" w:eastAsia="Humanst521 BT" w:hAnsi="Arial" w:cs="Arial"/>
          <w:color w:val="221F1F"/>
        </w:rPr>
        <w:t>FM(insiSwati)</w:t>
      </w:r>
      <w:r w:rsidRPr="005506B7">
        <w:rPr>
          <w:rFonts w:ascii="Arial" w:eastAsia="Humanst521 BT" w:hAnsi="Arial" w:cs="Arial"/>
          <w:color w:val="221F1F"/>
          <w:w w:val="111"/>
        </w:rPr>
        <w:t>gained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128</w:t>
      </w:r>
      <w:r w:rsidRPr="005506B7">
        <w:rPr>
          <w:rFonts w:ascii="Arial" w:eastAsia="Humanst521 BT" w:hAnsi="Arial" w:cs="Arial"/>
          <w:color w:val="221F1F"/>
          <w:w w:val="111"/>
        </w:rPr>
        <w:t>200.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Thegoalofphase2wastotakeanFMradiosignal toareasthathadnothadaccesstoone.This involved setting up  11 newtransmitter sites</w:t>
      </w:r>
      <w:r w:rsidRPr="005506B7">
        <w:rPr>
          <w:rFonts w:ascii="Arial" w:eastAsia="Humanst521 BT" w:hAnsi="Arial" w:cs="Arial"/>
          <w:color w:val="221F1F"/>
          <w:w w:val="111"/>
        </w:rPr>
        <w:t>housing</w:t>
      </w:r>
      <w:r w:rsidRPr="005506B7">
        <w:rPr>
          <w:rFonts w:ascii="Arial" w:eastAsia="Humanst521 BT" w:hAnsi="Arial" w:cs="Arial"/>
          <w:color w:val="221F1F"/>
        </w:rPr>
        <w:t>13 FMtransmitters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Theworkbegan </w:t>
      </w:r>
      <w:r w:rsidRPr="005506B7">
        <w:rPr>
          <w:rFonts w:ascii="Arial" w:eastAsia="Humanst521 BT" w:hAnsi="Arial" w:cs="Arial"/>
          <w:color w:val="221F1F"/>
          <w:w w:val="110"/>
        </w:rPr>
        <w:t xml:space="preserve">in </w:t>
      </w:r>
      <w:r w:rsidRPr="005506B7">
        <w:rPr>
          <w:rFonts w:ascii="Arial" w:eastAsia="Humanst521 BT" w:hAnsi="Arial" w:cs="Arial"/>
          <w:color w:val="221F1F"/>
        </w:rPr>
        <w:t>March2001andbyend2003hasprovided2</w:t>
      </w:r>
      <w:proofErr w:type="gramStart"/>
      <w:r w:rsidRPr="005506B7">
        <w:rPr>
          <w:rFonts w:ascii="Arial" w:eastAsia="Humanst521 BT" w:hAnsi="Arial" w:cs="Arial"/>
          <w:color w:val="221F1F"/>
        </w:rPr>
        <w:t>,1millionmorepotential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listenerswithFMradio.By thetimeitiscompleted,3,5millionpeoplewillbeabletotunein.Inall,thetwo-phase  plan</w:t>
      </w:r>
      <w:r w:rsidRPr="005506B7">
        <w:rPr>
          <w:rFonts w:ascii="Arial" w:eastAsia="Humanst521 BT" w:hAnsi="Arial" w:cs="Arial"/>
          <w:color w:val="221F1F"/>
          <w:w w:val="105"/>
        </w:rPr>
        <w:t xml:space="preserve">will </w:t>
      </w:r>
      <w:r w:rsidRPr="005506B7">
        <w:rPr>
          <w:rFonts w:ascii="Arial" w:eastAsia="Humanst521 BT" w:hAnsi="Arial" w:cs="Arial"/>
          <w:color w:val="221F1F"/>
        </w:rPr>
        <w:t>expandtheFMnetworktoreach4789872morepeople.</w:t>
      </w:r>
      <w:r w:rsidRPr="005506B7">
        <w:rPr>
          <w:rFonts w:ascii="Arial" w:eastAsia="Humanst521 BT" w:hAnsi="Arial" w:cs="Arial"/>
          <w:color w:val="221F1F"/>
          <w:spacing w:val="-21"/>
          <w:w w:val="79"/>
        </w:rPr>
        <w:t>T</w:t>
      </w:r>
      <w:r w:rsidRPr="005506B7">
        <w:rPr>
          <w:rFonts w:ascii="Arial" w:eastAsia="Humanst521 BT" w:hAnsi="Arial" w:cs="Arial"/>
          <w:color w:val="221F1F"/>
          <w:w w:val="107"/>
        </w:rPr>
        <w:t>able</w:t>
      </w:r>
      <w:r w:rsidRPr="005506B7">
        <w:rPr>
          <w:rFonts w:ascii="Arial" w:eastAsia="Humanst521 BT" w:hAnsi="Arial" w:cs="Arial"/>
          <w:color w:val="221F1F"/>
        </w:rPr>
        <w:t xml:space="preserve">1showsthepercentage </w:t>
      </w:r>
      <w:r w:rsidRPr="005506B7">
        <w:rPr>
          <w:rFonts w:ascii="Arial" w:eastAsia="Humanst521 BT" w:hAnsi="Arial" w:cs="Arial"/>
          <w:color w:val="221F1F"/>
          <w:w w:val="103"/>
        </w:rPr>
        <w:t xml:space="preserve">increase </w:t>
      </w:r>
      <w:r w:rsidRPr="005506B7">
        <w:rPr>
          <w:rFonts w:ascii="Arial" w:eastAsia="Humanst521 BT" w:hAnsi="Arial" w:cs="Arial"/>
          <w:color w:val="221F1F"/>
        </w:rPr>
        <w:t>inthereachforall11radio</w:t>
      </w:r>
      <w:r w:rsidRPr="005506B7">
        <w:rPr>
          <w:rFonts w:ascii="Arial" w:eastAsia="Humanst521 BT" w:hAnsi="Arial" w:cs="Arial"/>
          <w:color w:val="221F1F"/>
          <w:w w:val="107"/>
        </w:rPr>
        <w:t>stations.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tbl>
      <w:tblPr>
        <w:tblW w:w="0" w:type="auto"/>
        <w:tblInd w:w="574" w:type="dxa"/>
        <w:tblLayout w:type="fixed"/>
        <w:tblCellMar>
          <w:left w:w="0" w:type="dxa"/>
          <w:right w:w="0" w:type="dxa"/>
        </w:tblCellMar>
        <w:tblLook w:val="01E0"/>
      </w:tblPr>
      <w:tblGrid>
        <w:gridCol w:w="1907"/>
        <w:gridCol w:w="1705"/>
        <w:gridCol w:w="1181"/>
        <w:gridCol w:w="1409"/>
      </w:tblGrid>
      <w:tr w:rsidR="006E40D9" w:rsidRPr="005506B7">
        <w:trPr>
          <w:trHeight w:hRule="exact" w:val="499"/>
        </w:trPr>
        <w:tc>
          <w:tcPr>
            <w:tcW w:w="1907" w:type="dxa"/>
            <w:tcBorders>
              <w:top w:val="single" w:sz="7" w:space="0" w:color="221F1F"/>
              <w:left w:val="single" w:sz="7" w:space="0" w:color="221F1F"/>
              <w:bottom w:val="single" w:sz="7" w:space="0" w:color="221F1F"/>
              <w:right w:val="single" w:sz="7" w:space="0" w:color="221F1F"/>
            </w:tcBorders>
          </w:tcPr>
          <w:p w:rsidR="006E40D9" w:rsidRPr="005506B7" w:rsidRDefault="00B54F68" w:rsidP="007D64D1">
            <w:pPr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color w:val="221F1F"/>
              </w:rPr>
              <w:t>SERVICE</w:t>
            </w:r>
          </w:p>
        </w:tc>
        <w:tc>
          <w:tcPr>
            <w:tcW w:w="1705" w:type="dxa"/>
            <w:tcBorders>
              <w:top w:val="single" w:sz="7" w:space="0" w:color="221F1F"/>
              <w:left w:val="single" w:sz="7" w:space="0" w:color="221F1F"/>
              <w:bottom w:val="single" w:sz="7" w:space="0" w:color="221F1F"/>
              <w:right w:val="single" w:sz="7" w:space="0" w:color="221F1F"/>
            </w:tcBorders>
          </w:tcPr>
          <w:p w:rsidR="006E40D9" w:rsidRPr="005506B7" w:rsidRDefault="00B54F68" w:rsidP="007D64D1">
            <w:pPr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color w:val="221F1F"/>
              </w:rPr>
              <w:t>BEFORE</w:t>
            </w:r>
            <w:r w:rsidRPr="005506B7">
              <w:rPr>
                <w:rFonts w:ascii="Arial" w:eastAsia="Humanst521 BT" w:hAnsi="Arial" w:cs="Arial"/>
                <w:color w:val="221F1F"/>
                <w:w w:val="98"/>
              </w:rPr>
              <w:t>E</w:t>
            </w:r>
            <w:r w:rsidRPr="005506B7">
              <w:rPr>
                <w:rFonts w:ascii="Arial" w:eastAsia="Humanst521 BT" w:hAnsi="Arial" w:cs="Arial"/>
                <w:color w:val="221F1F"/>
                <w:w w:val="89"/>
              </w:rPr>
              <w:t>X</w:t>
            </w:r>
            <w:r w:rsidRPr="005506B7">
              <w:rPr>
                <w:rFonts w:ascii="Arial" w:eastAsia="Humanst521 BT" w:hAnsi="Arial" w:cs="Arial"/>
                <w:color w:val="221F1F"/>
                <w:w w:val="96"/>
              </w:rPr>
              <w:t>P</w:t>
            </w:r>
            <w:r w:rsidRPr="005506B7">
              <w:rPr>
                <w:rFonts w:ascii="Arial" w:eastAsia="Humanst521 BT" w:hAnsi="Arial" w:cs="Arial"/>
                <w:color w:val="221F1F"/>
                <w:w w:val="108"/>
              </w:rPr>
              <w:t>A</w:t>
            </w:r>
            <w:r w:rsidRPr="005506B7">
              <w:rPr>
                <w:rFonts w:ascii="Arial" w:eastAsia="Humanst521 BT" w:hAnsi="Arial" w:cs="Arial"/>
                <w:color w:val="221F1F"/>
                <w:w w:val="92"/>
              </w:rPr>
              <w:t>N</w:t>
            </w:r>
            <w:r w:rsidRPr="005506B7">
              <w:rPr>
                <w:rFonts w:ascii="Arial" w:eastAsia="Humanst521 BT" w:hAnsi="Arial" w:cs="Arial"/>
                <w:color w:val="221F1F"/>
                <w:w w:val="113"/>
              </w:rPr>
              <w:t>S</w:t>
            </w:r>
            <w:r w:rsidRPr="005506B7">
              <w:rPr>
                <w:rFonts w:ascii="Arial" w:eastAsia="Humanst521 BT" w:hAnsi="Arial" w:cs="Arial"/>
                <w:color w:val="221F1F"/>
                <w:w w:val="104"/>
              </w:rPr>
              <w:t>I</w:t>
            </w:r>
            <w:r w:rsidRPr="005506B7">
              <w:rPr>
                <w:rFonts w:ascii="Arial" w:eastAsia="Humanst521 BT" w:hAnsi="Arial" w:cs="Arial"/>
                <w:color w:val="221F1F"/>
                <w:w w:val="94"/>
              </w:rPr>
              <w:t>O</w:t>
            </w:r>
            <w:r w:rsidRPr="005506B7">
              <w:rPr>
                <w:rFonts w:ascii="Arial" w:eastAsia="Humanst521 BT" w:hAnsi="Arial" w:cs="Arial"/>
                <w:color w:val="221F1F"/>
                <w:w w:val="92"/>
              </w:rPr>
              <w:t>N</w:t>
            </w:r>
          </w:p>
          <w:p w:rsidR="006E40D9" w:rsidRPr="005506B7" w:rsidRDefault="00B54F68" w:rsidP="007D64D1">
            <w:pPr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color w:val="221F1F"/>
                <w:w w:val="96"/>
              </w:rPr>
              <w:t>(AFTER</w:t>
            </w:r>
            <w:r w:rsidRPr="005506B7">
              <w:rPr>
                <w:rFonts w:ascii="Arial" w:eastAsia="Humanst521 BT" w:hAnsi="Arial" w:cs="Arial"/>
                <w:color w:val="221F1F"/>
                <w:w w:val="104"/>
              </w:rPr>
              <w:t>I</w:t>
            </w:r>
            <w:r w:rsidRPr="005506B7">
              <w:rPr>
                <w:rFonts w:ascii="Arial" w:eastAsia="Humanst521 BT" w:hAnsi="Arial" w:cs="Arial"/>
                <w:color w:val="221F1F"/>
                <w:w w:val="92"/>
              </w:rPr>
              <w:t>N</w:t>
            </w:r>
            <w:r w:rsidRPr="005506B7">
              <w:rPr>
                <w:rFonts w:ascii="Arial" w:eastAsia="Humanst521 BT" w:hAnsi="Arial" w:cs="Arial"/>
                <w:color w:val="221F1F"/>
                <w:w w:val="83"/>
              </w:rPr>
              <w:t>T</w:t>
            </w:r>
            <w:r w:rsidRPr="005506B7">
              <w:rPr>
                <w:rFonts w:ascii="Arial" w:eastAsia="Humanst521 BT" w:hAnsi="Arial" w:cs="Arial"/>
                <w:color w:val="221F1F"/>
                <w:w w:val="98"/>
              </w:rPr>
              <w:t>E</w:t>
            </w:r>
            <w:r w:rsidRPr="005506B7">
              <w:rPr>
                <w:rFonts w:ascii="Arial" w:eastAsia="Humanst521 BT" w:hAnsi="Arial" w:cs="Arial"/>
                <w:color w:val="221F1F"/>
                <w:w w:val="101"/>
              </w:rPr>
              <w:t>G</w:t>
            </w:r>
            <w:r w:rsidRPr="005506B7">
              <w:rPr>
                <w:rFonts w:ascii="Arial" w:eastAsia="Humanst521 BT" w:hAnsi="Arial" w:cs="Arial"/>
                <w:color w:val="221F1F"/>
              </w:rPr>
              <w:t>R</w:t>
            </w:r>
            <w:r w:rsidRPr="005506B7">
              <w:rPr>
                <w:rFonts w:ascii="Arial" w:eastAsia="Humanst521 BT" w:hAnsi="Arial" w:cs="Arial"/>
                <w:color w:val="221F1F"/>
                <w:w w:val="108"/>
              </w:rPr>
              <w:t>A</w:t>
            </w:r>
            <w:r w:rsidRPr="005506B7">
              <w:rPr>
                <w:rFonts w:ascii="Arial" w:eastAsia="Humanst521 BT" w:hAnsi="Arial" w:cs="Arial"/>
                <w:color w:val="221F1F"/>
                <w:w w:val="83"/>
              </w:rPr>
              <w:t>T</w:t>
            </w:r>
            <w:r w:rsidRPr="005506B7">
              <w:rPr>
                <w:rFonts w:ascii="Arial" w:eastAsia="Humanst521 BT" w:hAnsi="Arial" w:cs="Arial"/>
                <w:color w:val="221F1F"/>
                <w:w w:val="104"/>
              </w:rPr>
              <w:t>I</w:t>
            </w:r>
            <w:r w:rsidRPr="005506B7">
              <w:rPr>
                <w:rFonts w:ascii="Arial" w:eastAsia="Humanst521 BT" w:hAnsi="Arial" w:cs="Arial"/>
                <w:color w:val="221F1F"/>
                <w:w w:val="94"/>
              </w:rPr>
              <w:t>O</w:t>
            </w:r>
            <w:r w:rsidRPr="005506B7">
              <w:rPr>
                <w:rFonts w:ascii="Arial" w:eastAsia="Humanst521 BT" w:hAnsi="Arial" w:cs="Arial"/>
                <w:color w:val="221F1F"/>
                <w:w w:val="92"/>
              </w:rPr>
              <w:t>N</w:t>
            </w:r>
            <w:r w:rsidRPr="005506B7">
              <w:rPr>
                <w:rFonts w:ascii="Arial" w:eastAsia="Humanst521 BT" w:hAnsi="Arial" w:cs="Arial"/>
                <w:color w:val="221F1F"/>
                <w:w w:val="99"/>
              </w:rPr>
              <w:t>)</w:t>
            </w:r>
          </w:p>
        </w:tc>
        <w:tc>
          <w:tcPr>
            <w:tcW w:w="1181" w:type="dxa"/>
            <w:tcBorders>
              <w:top w:val="single" w:sz="7" w:space="0" w:color="221F1F"/>
              <w:left w:val="single" w:sz="7" w:space="0" w:color="221F1F"/>
              <w:bottom w:val="single" w:sz="7" w:space="0" w:color="221F1F"/>
              <w:right w:val="single" w:sz="7" w:space="0" w:color="221F1F"/>
            </w:tcBorders>
          </w:tcPr>
          <w:p w:rsidR="006E40D9" w:rsidRPr="005506B7" w:rsidRDefault="00B54F68" w:rsidP="007D64D1">
            <w:pPr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color w:val="221F1F"/>
                <w:w w:val="88"/>
              </w:rPr>
              <w:t>C</w:t>
            </w:r>
            <w:r w:rsidRPr="005506B7">
              <w:rPr>
                <w:rFonts w:ascii="Arial" w:eastAsia="Humanst521 BT" w:hAnsi="Arial" w:cs="Arial"/>
                <w:color w:val="221F1F"/>
                <w:w w:val="97"/>
              </w:rPr>
              <w:t>U</w:t>
            </w:r>
            <w:r w:rsidRPr="005506B7">
              <w:rPr>
                <w:rFonts w:ascii="Arial" w:eastAsia="Humanst521 BT" w:hAnsi="Arial" w:cs="Arial"/>
                <w:color w:val="221F1F"/>
              </w:rPr>
              <w:t>RR</w:t>
            </w:r>
            <w:r w:rsidRPr="005506B7">
              <w:rPr>
                <w:rFonts w:ascii="Arial" w:eastAsia="Humanst521 BT" w:hAnsi="Arial" w:cs="Arial"/>
                <w:color w:val="221F1F"/>
                <w:w w:val="98"/>
              </w:rPr>
              <w:t>E</w:t>
            </w:r>
            <w:r w:rsidRPr="005506B7">
              <w:rPr>
                <w:rFonts w:ascii="Arial" w:eastAsia="Humanst521 BT" w:hAnsi="Arial" w:cs="Arial"/>
                <w:color w:val="221F1F"/>
                <w:w w:val="92"/>
              </w:rPr>
              <w:t>N</w:t>
            </w:r>
            <w:r w:rsidRPr="005506B7">
              <w:rPr>
                <w:rFonts w:ascii="Arial" w:eastAsia="Humanst521 BT" w:hAnsi="Arial" w:cs="Arial"/>
                <w:color w:val="221F1F"/>
                <w:w w:val="83"/>
              </w:rPr>
              <w:t>T</w:t>
            </w:r>
            <w:r w:rsidRPr="005506B7">
              <w:rPr>
                <w:rFonts w:ascii="Arial" w:eastAsia="Humanst521 BT" w:hAnsi="Arial" w:cs="Arial"/>
                <w:color w:val="221F1F"/>
                <w:w w:val="90"/>
              </w:rPr>
              <w:t>L</w:t>
            </w:r>
            <w:r w:rsidRPr="005506B7">
              <w:rPr>
                <w:rFonts w:ascii="Arial" w:eastAsia="Humanst521 BT" w:hAnsi="Arial" w:cs="Arial"/>
                <w:color w:val="221F1F"/>
                <w:spacing w:val="3"/>
              </w:rPr>
              <w:t>Y</w:t>
            </w:r>
            <w:r w:rsidRPr="005506B7">
              <w:rPr>
                <w:rFonts w:ascii="Arial" w:eastAsia="Humanst521 BT" w:hAnsi="Arial" w:cs="Arial"/>
                <w:color w:val="221F1F"/>
                <w:w w:val="119"/>
              </w:rPr>
              <w:t>*</w:t>
            </w:r>
          </w:p>
          <w:p w:rsidR="006E40D9" w:rsidRPr="005506B7" w:rsidRDefault="00B54F68" w:rsidP="007D64D1">
            <w:pPr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color w:val="221F1F"/>
              </w:rPr>
              <w:t>(asofOctober</w:t>
            </w:r>
            <w:r w:rsidRPr="005506B7">
              <w:rPr>
                <w:rFonts w:ascii="Arial" w:eastAsia="Humanst521 BT" w:hAnsi="Arial" w:cs="Arial"/>
                <w:color w:val="221F1F"/>
                <w:w w:val="109"/>
              </w:rPr>
              <w:t>‘03)</w:t>
            </w:r>
          </w:p>
        </w:tc>
        <w:tc>
          <w:tcPr>
            <w:tcW w:w="1409" w:type="dxa"/>
            <w:tcBorders>
              <w:top w:val="single" w:sz="7" w:space="0" w:color="221F1F"/>
              <w:left w:val="single" w:sz="7" w:space="0" w:color="221F1F"/>
              <w:bottom w:val="single" w:sz="7" w:space="0" w:color="221F1F"/>
              <w:right w:val="single" w:sz="7" w:space="0" w:color="221F1F"/>
            </w:tcBorders>
          </w:tcPr>
          <w:p w:rsidR="006E40D9" w:rsidRPr="005506B7" w:rsidRDefault="00B54F68" w:rsidP="007D64D1">
            <w:pPr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color w:val="221F1F"/>
                <w:spacing w:val="-2"/>
                <w:w w:val="101"/>
              </w:rPr>
              <w:t>G</w:t>
            </w:r>
            <w:r w:rsidRPr="005506B7">
              <w:rPr>
                <w:rFonts w:ascii="Arial" w:eastAsia="Humanst521 BT" w:hAnsi="Arial" w:cs="Arial"/>
                <w:color w:val="221F1F"/>
                <w:spacing w:val="-2"/>
                <w:w w:val="108"/>
              </w:rPr>
              <w:t>A</w:t>
            </w:r>
            <w:r w:rsidRPr="005506B7">
              <w:rPr>
                <w:rFonts w:ascii="Arial" w:eastAsia="Humanst521 BT" w:hAnsi="Arial" w:cs="Arial"/>
                <w:color w:val="221F1F"/>
                <w:spacing w:val="-2"/>
                <w:w w:val="104"/>
              </w:rPr>
              <w:t>I</w:t>
            </w:r>
            <w:r w:rsidRPr="005506B7">
              <w:rPr>
                <w:rFonts w:ascii="Arial" w:eastAsia="Humanst521 BT" w:hAnsi="Arial" w:cs="Arial"/>
                <w:color w:val="221F1F"/>
                <w:w w:val="92"/>
              </w:rPr>
              <w:t>N</w:t>
            </w:r>
          </w:p>
        </w:tc>
      </w:tr>
      <w:tr w:rsidR="006E40D9" w:rsidRPr="005506B7">
        <w:trPr>
          <w:trHeight w:hRule="exact" w:val="223"/>
        </w:trPr>
        <w:tc>
          <w:tcPr>
            <w:tcW w:w="1907" w:type="dxa"/>
            <w:tcBorders>
              <w:top w:val="single" w:sz="7" w:space="0" w:color="221F1F"/>
              <w:left w:val="single" w:sz="7" w:space="0" w:color="221F1F"/>
              <w:bottom w:val="single" w:sz="7" w:space="0" w:color="221F1F"/>
              <w:right w:val="single" w:sz="7" w:space="0" w:color="221F1F"/>
            </w:tcBorders>
          </w:tcPr>
          <w:p w:rsidR="006E40D9" w:rsidRPr="005506B7" w:rsidRDefault="00B54F68" w:rsidP="007D64D1">
            <w:pPr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color w:val="221F1F"/>
              </w:rPr>
              <w:t xml:space="preserve">Ikwekwei </w:t>
            </w:r>
            <w:r w:rsidRPr="005506B7">
              <w:rPr>
                <w:rFonts w:ascii="Arial" w:eastAsia="Humanst521 BT" w:hAnsi="Arial" w:cs="Arial"/>
                <w:color w:val="221F1F"/>
                <w:w w:val="107"/>
              </w:rPr>
              <w:t>FM</w:t>
            </w:r>
          </w:p>
        </w:tc>
        <w:tc>
          <w:tcPr>
            <w:tcW w:w="1705" w:type="dxa"/>
            <w:tcBorders>
              <w:top w:val="single" w:sz="7" w:space="0" w:color="221F1F"/>
              <w:left w:val="single" w:sz="7" w:space="0" w:color="221F1F"/>
              <w:bottom w:val="single" w:sz="7" w:space="0" w:color="221F1F"/>
              <w:right w:val="single" w:sz="7" w:space="0" w:color="221F1F"/>
            </w:tcBorders>
          </w:tcPr>
          <w:p w:rsidR="006E40D9" w:rsidRPr="005506B7" w:rsidRDefault="00B54F68" w:rsidP="007D64D1">
            <w:pPr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color w:val="221F1F"/>
                <w:w w:val="104"/>
              </w:rPr>
              <w:t>30%</w:t>
            </w:r>
          </w:p>
        </w:tc>
        <w:tc>
          <w:tcPr>
            <w:tcW w:w="1181" w:type="dxa"/>
            <w:tcBorders>
              <w:top w:val="single" w:sz="7" w:space="0" w:color="221F1F"/>
              <w:left w:val="single" w:sz="7" w:space="0" w:color="221F1F"/>
              <w:bottom w:val="single" w:sz="7" w:space="0" w:color="221F1F"/>
              <w:right w:val="single" w:sz="7" w:space="0" w:color="221F1F"/>
            </w:tcBorders>
          </w:tcPr>
          <w:p w:rsidR="006E40D9" w:rsidRPr="005506B7" w:rsidRDefault="00B54F68" w:rsidP="007D64D1">
            <w:pPr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color w:val="221F1F"/>
                <w:w w:val="104"/>
              </w:rPr>
              <w:t>67%</w:t>
            </w:r>
          </w:p>
        </w:tc>
        <w:tc>
          <w:tcPr>
            <w:tcW w:w="1409" w:type="dxa"/>
            <w:tcBorders>
              <w:top w:val="single" w:sz="7" w:space="0" w:color="221F1F"/>
              <w:left w:val="single" w:sz="7" w:space="0" w:color="221F1F"/>
              <w:bottom w:val="single" w:sz="7" w:space="0" w:color="221F1F"/>
              <w:right w:val="single" w:sz="7" w:space="0" w:color="221F1F"/>
            </w:tcBorders>
          </w:tcPr>
          <w:p w:rsidR="006E40D9" w:rsidRPr="005506B7" w:rsidRDefault="00B54F68" w:rsidP="007D64D1">
            <w:pPr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color w:val="221F1F"/>
                <w:w w:val="104"/>
              </w:rPr>
              <w:t>37%</w:t>
            </w:r>
          </w:p>
        </w:tc>
      </w:tr>
      <w:tr w:rsidR="006E40D9" w:rsidRPr="005506B7">
        <w:trPr>
          <w:trHeight w:hRule="exact" w:val="243"/>
        </w:trPr>
        <w:tc>
          <w:tcPr>
            <w:tcW w:w="1907" w:type="dxa"/>
            <w:tcBorders>
              <w:top w:val="single" w:sz="7" w:space="0" w:color="221F1F"/>
              <w:left w:val="single" w:sz="7" w:space="0" w:color="221F1F"/>
              <w:bottom w:val="single" w:sz="7" w:space="0" w:color="221F1F"/>
              <w:right w:val="single" w:sz="7" w:space="0" w:color="221F1F"/>
            </w:tcBorders>
          </w:tcPr>
          <w:p w:rsidR="006E40D9" w:rsidRPr="005506B7" w:rsidRDefault="00B54F68" w:rsidP="007D64D1">
            <w:pPr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color w:val="221F1F"/>
              </w:rPr>
              <w:t>Lesedi</w:t>
            </w:r>
            <w:r w:rsidRPr="005506B7">
              <w:rPr>
                <w:rFonts w:ascii="Arial" w:eastAsia="Humanst521 BT" w:hAnsi="Arial" w:cs="Arial"/>
                <w:color w:val="221F1F"/>
                <w:w w:val="107"/>
              </w:rPr>
              <w:t>FM</w:t>
            </w:r>
          </w:p>
        </w:tc>
        <w:tc>
          <w:tcPr>
            <w:tcW w:w="1705" w:type="dxa"/>
            <w:tcBorders>
              <w:top w:val="single" w:sz="7" w:space="0" w:color="221F1F"/>
              <w:left w:val="single" w:sz="7" w:space="0" w:color="221F1F"/>
              <w:bottom w:val="single" w:sz="7" w:space="0" w:color="221F1F"/>
              <w:right w:val="single" w:sz="7" w:space="0" w:color="221F1F"/>
            </w:tcBorders>
          </w:tcPr>
          <w:p w:rsidR="006E40D9" w:rsidRPr="005506B7" w:rsidRDefault="00B54F68" w:rsidP="007D64D1">
            <w:pPr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color w:val="221F1F"/>
                <w:w w:val="104"/>
              </w:rPr>
              <w:t>73%</w:t>
            </w:r>
          </w:p>
        </w:tc>
        <w:tc>
          <w:tcPr>
            <w:tcW w:w="1181" w:type="dxa"/>
            <w:tcBorders>
              <w:top w:val="single" w:sz="7" w:space="0" w:color="221F1F"/>
              <w:left w:val="single" w:sz="7" w:space="0" w:color="221F1F"/>
              <w:bottom w:val="single" w:sz="7" w:space="0" w:color="221F1F"/>
              <w:right w:val="single" w:sz="7" w:space="0" w:color="221F1F"/>
            </w:tcBorders>
          </w:tcPr>
          <w:p w:rsidR="006E40D9" w:rsidRPr="005506B7" w:rsidRDefault="00B54F68" w:rsidP="007D64D1">
            <w:pPr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color w:val="221F1F"/>
                <w:w w:val="104"/>
              </w:rPr>
              <w:t>85%</w:t>
            </w:r>
          </w:p>
        </w:tc>
        <w:tc>
          <w:tcPr>
            <w:tcW w:w="1409" w:type="dxa"/>
            <w:tcBorders>
              <w:top w:val="single" w:sz="7" w:space="0" w:color="221F1F"/>
              <w:left w:val="single" w:sz="7" w:space="0" w:color="221F1F"/>
              <w:bottom w:val="single" w:sz="7" w:space="0" w:color="221F1F"/>
              <w:right w:val="single" w:sz="7" w:space="0" w:color="221F1F"/>
            </w:tcBorders>
          </w:tcPr>
          <w:p w:rsidR="006E40D9" w:rsidRPr="005506B7" w:rsidRDefault="00B54F68" w:rsidP="007D64D1">
            <w:pPr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color w:val="221F1F"/>
                <w:w w:val="104"/>
              </w:rPr>
              <w:t>13%</w:t>
            </w:r>
          </w:p>
        </w:tc>
      </w:tr>
      <w:tr w:rsidR="006E40D9" w:rsidRPr="005506B7">
        <w:trPr>
          <w:trHeight w:hRule="exact" w:val="239"/>
        </w:trPr>
        <w:tc>
          <w:tcPr>
            <w:tcW w:w="1907" w:type="dxa"/>
            <w:tcBorders>
              <w:top w:val="single" w:sz="7" w:space="0" w:color="221F1F"/>
              <w:left w:val="single" w:sz="7" w:space="0" w:color="221F1F"/>
              <w:bottom w:val="single" w:sz="7" w:space="0" w:color="221F1F"/>
              <w:right w:val="single" w:sz="7" w:space="0" w:color="221F1F"/>
            </w:tcBorders>
          </w:tcPr>
          <w:p w:rsidR="006E40D9" w:rsidRPr="005506B7" w:rsidRDefault="00B54F68" w:rsidP="007D64D1">
            <w:pPr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color w:val="221F1F"/>
                <w:w w:val="111"/>
              </w:rPr>
              <w:t>LigwalagwalaFM</w:t>
            </w:r>
          </w:p>
        </w:tc>
        <w:tc>
          <w:tcPr>
            <w:tcW w:w="1705" w:type="dxa"/>
            <w:tcBorders>
              <w:top w:val="single" w:sz="7" w:space="0" w:color="221F1F"/>
              <w:left w:val="single" w:sz="7" w:space="0" w:color="221F1F"/>
              <w:bottom w:val="single" w:sz="7" w:space="0" w:color="221F1F"/>
              <w:right w:val="single" w:sz="7" w:space="0" w:color="221F1F"/>
            </w:tcBorders>
          </w:tcPr>
          <w:p w:rsidR="006E40D9" w:rsidRPr="005506B7" w:rsidRDefault="00B54F68" w:rsidP="007D64D1">
            <w:pPr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color w:val="221F1F"/>
                <w:w w:val="104"/>
              </w:rPr>
              <w:t>34%</w:t>
            </w:r>
          </w:p>
        </w:tc>
        <w:tc>
          <w:tcPr>
            <w:tcW w:w="1181" w:type="dxa"/>
            <w:tcBorders>
              <w:top w:val="single" w:sz="7" w:space="0" w:color="221F1F"/>
              <w:left w:val="single" w:sz="7" w:space="0" w:color="221F1F"/>
              <w:bottom w:val="single" w:sz="7" w:space="0" w:color="221F1F"/>
              <w:right w:val="single" w:sz="7" w:space="0" w:color="221F1F"/>
            </w:tcBorders>
          </w:tcPr>
          <w:p w:rsidR="006E40D9" w:rsidRPr="005506B7" w:rsidRDefault="00B54F68" w:rsidP="007D64D1">
            <w:pPr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color w:val="221F1F"/>
                <w:w w:val="104"/>
              </w:rPr>
              <w:t>71%</w:t>
            </w:r>
          </w:p>
        </w:tc>
        <w:tc>
          <w:tcPr>
            <w:tcW w:w="1409" w:type="dxa"/>
            <w:tcBorders>
              <w:top w:val="single" w:sz="7" w:space="0" w:color="221F1F"/>
              <w:left w:val="single" w:sz="7" w:space="0" w:color="221F1F"/>
              <w:bottom w:val="single" w:sz="7" w:space="0" w:color="221F1F"/>
              <w:right w:val="single" w:sz="7" w:space="0" w:color="221F1F"/>
            </w:tcBorders>
          </w:tcPr>
          <w:p w:rsidR="006E40D9" w:rsidRPr="005506B7" w:rsidRDefault="00B54F68" w:rsidP="007D64D1">
            <w:pPr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color w:val="221F1F"/>
                <w:w w:val="104"/>
              </w:rPr>
              <w:t>37%</w:t>
            </w:r>
          </w:p>
        </w:tc>
      </w:tr>
      <w:tr w:rsidR="006E40D9" w:rsidRPr="005506B7">
        <w:trPr>
          <w:trHeight w:hRule="exact" w:val="250"/>
        </w:trPr>
        <w:tc>
          <w:tcPr>
            <w:tcW w:w="1907" w:type="dxa"/>
            <w:tcBorders>
              <w:top w:val="single" w:sz="7" w:space="0" w:color="221F1F"/>
              <w:left w:val="single" w:sz="7" w:space="0" w:color="221F1F"/>
              <w:bottom w:val="single" w:sz="7" w:space="0" w:color="221F1F"/>
              <w:right w:val="single" w:sz="7" w:space="0" w:color="221F1F"/>
            </w:tcBorders>
          </w:tcPr>
          <w:p w:rsidR="006E40D9" w:rsidRPr="005506B7" w:rsidRDefault="00B54F68" w:rsidP="007D64D1">
            <w:pPr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color w:val="221F1F"/>
                <w:w w:val="110"/>
              </w:rPr>
              <w:t>MotswedingFM</w:t>
            </w:r>
          </w:p>
        </w:tc>
        <w:tc>
          <w:tcPr>
            <w:tcW w:w="1705" w:type="dxa"/>
            <w:tcBorders>
              <w:top w:val="single" w:sz="7" w:space="0" w:color="221F1F"/>
              <w:left w:val="single" w:sz="7" w:space="0" w:color="221F1F"/>
              <w:bottom w:val="single" w:sz="7" w:space="0" w:color="221F1F"/>
              <w:right w:val="single" w:sz="7" w:space="0" w:color="221F1F"/>
            </w:tcBorders>
          </w:tcPr>
          <w:p w:rsidR="006E40D9" w:rsidRPr="005506B7" w:rsidRDefault="00B54F68" w:rsidP="007D64D1">
            <w:pPr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color w:val="221F1F"/>
                <w:w w:val="104"/>
              </w:rPr>
              <w:t>86%</w:t>
            </w:r>
          </w:p>
        </w:tc>
        <w:tc>
          <w:tcPr>
            <w:tcW w:w="1181" w:type="dxa"/>
            <w:tcBorders>
              <w:top w:val="single" w:sz="7" w:space="0" w:color="221F1F"/>
              <w:left w:val="single" w:sz="7" w:space="0" w:color="221F1F"/>
              <w:bottom w:val="single" w:sz="7" w:space="0" w:color="221F1F"/>
              <w:right w:val="single" w:sz="7" w:space="0" w:color="221F1F"/>
            </w:tcBorders>
          </w:tcPr>
          <w:p w:rsidR="006E40D9" w:rsidRPr="005506B7" w:rsidRDefault="00B54F68" w:rsidP="007D64D1">
            <w:pPr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color w:val="221F1F"/>
                <w:w w:val="104"/>
              </w:rPr>
              <w:t>86%</w:t>
            </w:r>
          </w:p>
        </w:tc>
        <w:tc>
          <w:tcPr>
            <w:tcW w:w="1409" w:type="dxa"/>
            <w:tcBorders>
              <w:top w:val="single" w:sz="7" w:space="0" w:color="221F1F"/>
              <w:left w:val="single" w:sz="7" w:space="0" w:color="221F1F"/>
              <w:bottom w:val="single" w:sz="7" w:space="0" w:color="221F1F"/>
              <w:right w:val="single" w:sz="7" w:space="0" w:color="221F1F"/>
            </w:tcBorders>
          </w:tcPr>
          <w:p w:rsidR="006E40D9" w:rsidRPr="005506B7" w:rsidRDefault="00B54F68" w:rsidP="007D64D1">
            <w:pPr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color w:val="221F1F"/>
              </w:rPr>
              <w:t>N/A</w:t>
            </w:r>
          </w:p>
        </w:tc>
      </w:tr>
      <w:tr w:rsidR="006E40D9" w:rsidRPr="005506B7">
        <w:trPr>
          <w:trHeight w:hRule="exact" w:val="243"/>
        </w:trPr>
        <w:tc>
          <w:tcPr>
            <w:tcW w:w="1907" w:type="dxa"/>
            <w:tcBorders>
              <w:top w:val="single" w:sz="7" w:space="0" w:color="221F1F"/>
              <w:left w:val="single" w:sz="7" w:space="0" w:color="221F1F"/>
              <w:bottom w:val="single" w:sz="7" w:space="0" w:color="221F1F"/>
              <w:right w:val="single" w:sz="7" w:space="0" w:color="221F1F"/>
            </w:tcBorders>
          </w:tcPr>
          <w:p w:rsidR="006E40D9" w:rsidRPr="005506B7" w:rsidRDefault="00B54F68" w:rsidP="007D64D1">
            <w:pPr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color w:val="221F1F"/>
                <w:w w:val="119"/>
              </w:rPr>
              <w:t>Munghana</w:t>
            </w:r>
            <w:r w:rsidRPr="005506B7">
              <w:rPr>
                <w:rFonts w:ascii="Arial" w:eastAsia="Humanst521 BT" w:hAnsi="Arial" w:cs="Arial"/>
                <w:color w:val="221F1F"/>
              </w:rPr>
              <w:t xml:space="preserve">Lonene </w:t>
            </w:r>
            <w:r w:rsidRPr="005506B7">
              <w:rPr>
                <w:rFonts w:ascii="Arial" w:eastAsia="Humanst521 BT" w:hAnsi="Arial" w:cs="Arial"/>
                <w:color w:val="221F1F"/>
                <w:w w:val="107"/>
              </w:rPr>
              <w:t>FM</w:t>
            </w:r>
          </w:p>
        </w:tc>
        <w:tc>
          <w:tcPr>
            <w:tcW w:w="1705" w:type="dxa"/>
            <w:tcBorders>
              <w:top w:val="single" w:sz="7" w:space="0" w:color="221F1F"/>
              <w:left w:val="single" w:sz="7" w:space="0" w:color="221F1F"/>
              <w:bottom w:val="single" w:sz="7" w:space="0" w:color="221F1F"/>
              <w:right w:val="single" w:sz="7" w:space="0" w:color="221F1F"/>
            </w:tcBorders>
          </w:tcPr>
          <w:p w:rsidR="006E40D9" w:rsidRPr="005506B7" w:rsidRDefault="00B54F68" w:rsidP="007D64D1">
            <w:pPr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color w:val="221F1F"/>
                <w:w w:val="104"/>
              </w:rPr>
              <w:t>84%</w:t>
            </w:r>
          </w:p>
        </w:tc>
        <w:tc>
          <w:tcPr>
            <w:tcW w:w="1181" w:type="dxa"/>
            <w:tcBorders>
              <w:top w:val="single" w:sz="7" w:space="0" w:color="221F1F"/>
              <w:left w:val="single" w:sz="7" w:space="0" w:color="221F1F"/>
              <w:bottom w:val="single" w:sz="7" w:space="0" w:color="221F1F"/>
              <w:right w:val="single" w:sz="7" w:space="0" w:color="221F1F"/>
            </w:tcBorders>
          </w:tcPr>
          <w:p w:rsidR="006E40D9" w:rsidRPr="005506B7" w:rsidRDefault="00B54F68" w:rsidP="007D64D1">
            <w:pPr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color w:val="221F1F"/>
                <w:w w:val="104"/>
              </w:rPr>
              <w:t>84%</w:t>
            </w:r>
          </w:p>
        </w:tc>
        <w:tc>
          <w:tcPr>
            <w:tcW w:w="1409" w:type="dxa"/>
            <w:tcBorders>
              <w:top w:val="single" w:sz="7" w:space="0" w:color="221F1F"/>
              <w:left w:val="single" w:sz="7" w:space="0" w:color="221F1F"/>
              <w:bottom w:val="single" w:sz="7" w:space="0" w:color="221F1F"/>
              <w:right w:val="single" w:sz="7" w:space="0" w:color="221F1F"/>
            </w:tcBorders>
          </w:tcPr>
          <w:p w:rsidR="006E40D9" w:rsidRPr="005506B7" w:rsidRDefault="00B54F68" w:rsidP="007D64D1">
            <w:pPr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color w:val="221F1F"/>
              </w:rPr>
              <w:t>N/A</w:t>
            </w:r>
          </w:p>
        </w:tc>
      </w:tr>
      <w:tr w:rsidR="006E40D9" w:rsidRPr="005506B7">
        <w:trPr>
          <w:trHeight w:hRule="exact" w:val="243"/>
        </w:trPr>
        <w:tc>
          <w:tcPr>
            <w:tcW w:w="1907" w:type="dxa"/>
            <w:tcBorders>
              <w:top w:val="single" w:sz="7" w:space="0" w:color="221F1F"/>
              <w:left w:val="single" w:sz="7" w:space="0" w:color="221F1F"/>
              <w:bottom w:val="single" w:sz="7" w:space="0" w:color="221F1F"/>
              <w:right w:val="single" w:sz="7" w:space="0" w:color="221F1F"/>
            </w:tcBorders>
          </w:tcPr>
          <w:p w:rsidR="006E40D9" w:rsidRPr="005506B7" w:rsidRDefault="00B54F68" w:rsidP="007D64D1">
            <w:pPr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color w:val="221F1F"/>
                <w:w w:val="111"/>
              </w:rPr>
              <w:t>PhalaphalaFM</w:t>
            </w:r>
          </w:p>
        </w:tc>
        <w:tc>
          <w:tcPr>
            <w:tcW w:w="1705" w:type="dxa"/>
            <w:tcBorders>
              <w:top w:val="single" w:sz="7" w:space="0" w:color="221F1F"/>
              <w:left w:val="single" w:sz="7" w:space="0" w:color="221F1F"/>
              <w:bottom w:val="single" w:sz="7" w:space="0" w:color="221F1F"/>
              <w:right w:val="single" w:sz="7" w:space="0" w:color="221F1F"/>
            </w:tcBorders>
          </w:tcPr>
          <w:p w:rsidR="006E40D9" w:rsidRPr="005506B7" w:rsidRDefault="00B54F68" w:rsidP="007D64D1">
            <w:pPr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color w:val="221F1F"/>
                <w:w w:val="104"/>
              </w:rPr>
              <w:t>79%</w:t>
            </w:r>
          </w:p>
        </w:tc>
        <w:tc>
          <w:tcPr>
            <w:tcW w:w="1181" w:type="dxa"/>
            <w:tcBorders>
              <w:top w:val="single" w:sz="7" w:space="0" w:color="221F1F"/>
              <w:left w:val="single" w:sz="7" w:space="0" w:color="221F1F"/>
              <w:bottom w:val="single" w:sz="7" w:space="0" w:color="221F1F"/>
              <w:right w:val="single" w:sz="7" w:space="0" w:color="221F1F"/>
            </w:tcBorders>
          </w:tcPr>
          <w:p w:rsidR="006E40D9" w:rsidRPr="005506B7" w:rsidRDefault="00B54F68" w:rsidP="007D64D1">
            <w:pPr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color w:val="221F1F"/>
                <w:w w:val="104"/>
              </w:rPr>
              <w:t>79%</w:t>
            </w:r>
          </w:p>
        </w:tc>
        <w:tc>
          <w:tcPr>
            <w:tcW w:w="1409" w:type="dxa"/>
            <w:tcBorders>
              <w:top w:val="single" w:sz="7" w:space="0" w:color="221F1F"/>
              <w:left w:val="single" w:sz="7" w:space="0" w:color="221F1F"/>
              <w:bottom w:val="single" w:sz="7" w:space="0" w:color="221F1F"/>
              <w:right w:val="single" w:sz="7" w:space="0" w:color="221F1F"/>
            </w:tcBorders>
          </w:tcPr>
          <w:p w:rsidR="006E40D9" w:rsidRPr="005506B7" w:rsidRDefault="00B54F68" w:rsidP="007D64D1">
            <w:pPr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color w:val="221F1F"/>
              </w:rPr>
              <w:t>N/A</w:t>
            </w:r>
          </w:p>
        </w:tc>
      </w:tr>
      <w:tr w:rsidR="006E40D9" w:rsidRPr="005506B7">
        <w:trPr>
          <w:trHeight w:hRule="exact" w:val="232"/>
        </w:trPr>
        <w:tc>
          <w:tcPr>
            <w:tcW w:w="1907" w:type="dxa"/>
            <w:tcBorders>
              <w:top w:val="single" w:sz="7" w:space="0" w:color="221F1F"/>
              <w:left w:val="single" w:sz="7" w:space="0" w:color="221F1F"/>
              <w:bottom w:val="single" w:sz="7" w:space="0" w:color="221F1F"/>
              <w:right w:val="single" w:sz="7" w:space="0" w:color="221F1F"/>
            </w:tcBorders>
          </w:tcPr>
          <w:p w:rsidR="006E40D9" w:rsidRPr="005506B7" w:rsidRDefault="00B54F68" w:rsidP="007D64D1">
            <w:pPr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color w:val="221F1F"/>
              </w:rPr>
              <w:t>RSG</w:t>
            </w:r>
          </w:p>
        </w:tc>
        <w:tc>
          <w:tcPr>
            <w:tcW w:w="1705" w:type="dxa"/>
            <w:tcBorders>
              <w:top w:val="single" w:sz="7" w:space="0" w:color="221F1F"/>
              <w:left w:val="single" w:sz="7" w:space="0" w:color="221F1F"/>
              <w:bottom w:val="single" w:sz="7" w:space="0" w:color="221F1F"/>
              <w:right w:val="single" w:sz="7" w:space="0" w:color="221F1F"/>
            </w:tcBorders>
          </w:tcPr>
          <w:p w:rsidR="006E40D9" w:rsidRPr="005506B7" w:rsidRDefault="00B54F68" w:rsidP="007D64D1">
            <w:pPr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color w:val="221F1F"/>
                <w:w w:val="98"/>
              </w:rPr>
              <w:t>87%</w:t>
            </w:r>
          </w:p>
        </w:tc>
        <w:tc>
          <w:tcPr>
            <w:tcW w:w="1181" w:type="dxa"/>
            <w:tcBorders>
              <w:top w:val="single" w:sz="7" w:space="0" w:color="221F1F"/>
              <w:left w:val="single" w:sz="7" w:space="0" w:color="221F1F"/>
              <w:bottom w:val="single" w:sz="7" w:space="0" w:color="221F1F"/>
              <w:right w:val="single" w:sz="7" w:space="0" w:color="221F1F"/>
            </w:tcBorders>
          </w:tcPr>
          <w:p w:rsidR="006E40D9" w:rsidRPr="005506B7" w:rsidRDefault="00B54F68" w:rsidP="007D64D1">
            <w:pPr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color w:val="221F1F"/>
              </w:rPr>
              <w:t>87%</w:t>
            </w:r>
          </w:p>
        </w:tc>
        <w:tc>
          <w:tcPr>
            <w:tcW w:w="1409" w:type="dxa"/>
            <w:tcBorders>
              <w:top w:val="single" w:sz="7" w:space="0" w:color="221F1F"/>
              <w:left w:val="single" w:sz="7" w:space="0" w:color="221F1F"/>
              <w:bottom w:val="single" w:sz="7" w:space="0" w:color="221F1F"/>
              <w:right w:val="single" w:sz="7" w:space="0" w:color="221F1F"/>
            </w:tcBorders>
          </w:tcPr>
          <w:p w:rsidR="006E40D9" w:rsidRPr="005506B7" w:rsidRDefault="00B54F68" w:rsidP="007D64D1">
            <w:pPr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color w:val="221F1F"/>
                <w:w w:val="94"/>
              </w:rPr>
              <w:t>N/A</w:t>
            </w:r>
          </w:p>
        </w:tc>
      </w:tr>
      <w:tr w:rsidR="006E40D9" w:rsidRPr="005506B7">
        <w:trPr>
          <w:trHeight w:hRule="exact" w:val="235"/>
        </w:trPr>
        <w:tc>
          <w:tcPr>
            <w:tcW w:w="1907" w:type="dxa"/>
            <w:tcBorders>
              <w:top w:val="single" w:sz="7" w:space="0" w:color="221F1F"/>
              <w:left w:val="single" w:sz="7" w:space="0" w:color="221F1F"/>
              <w:bottom w:val="single" w:sz="7" w:space="0" w:color="221F1F"/>
              <w:right w:val="single" w:sz="7" w:space="0" w:color="221F1F"/>
            </w:tcBorders>
          </w:tcPr>
          <w:p w:rsidR="006E40D9" w:rsidRPr="005506B7" w:rsidRDefault="00B54F68" w:rsidP="007D64D1">
            <w:pPr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color w:val="221F1F"/>
                <w:w w:val="106"/>
              </w:rPr>
              <w:t>SAfm</w:t>
            </w:r>
          </w:p>
        </w:tc>
        <w:tc>
          <w:tcPr>
            <w:tcW w:w="1705" w:type="dxa"/>
            <w:tcBorders>
              <w:top w:val="single" w:sz="7" w:space="0" w:color="221F1F"/>
              <w:left w:val="single" w:sz="7" w:space="0" w:color="221F1F"/>
              <w:bottom w:val="single" w:sz="7" w:space="0" w:color="221F1F"/>
              <w:right w:val="single" w:sz="7" w:space="0" w:color="221F1F"/>
            </w:tcBorders>
          </w:tcPr>
          <w:p w:rsidR="006E40D9" w:rsidRPr="005506B7" w:rsidRDefault="00B54F68" w:rsidP="007D64D1">
            <w:pPr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color w:val="221F1F"/>
                <w:w w:val="98"/>
              </w:rPr>
              <w:t>95%</w:t>
            </w:r>
          </w:p>
        </w:tc>
        <w:tc>
          <w:tcPr>
            <w:tcW w:w="1181" w:type="dxa"/>
            <w:tcBorders>
              <w:top w:val="single" w:sz="7" w:space="0" w:color="221F1F"/>
              <w:left w:val="single" w:sz="7" w:space="0" w:color="221F1F"/>
              <w:bottom w:val="single" w:sz="7" w:space="0" w:color="221F1F"/>
              <w:right w:val="single" w:sz="7" w:space="0" w:color="221F1F"/>
            </w:tcBorders>
          </w:tcPr>
          <w:p w:rsidR="006E40D9" w:rsidRPr="005506B7" w:rsidRDefault="00B54F68" w:rsidP="007D64D1">
            <w:pPr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color w:val="221F1F"/>
              </w:rPr>
              <w:t>95%</w:t>
            </w:r>
          </w:p>
        </w:tc>
        <w:tc>
          <w:tcPr>
            <w:tcW w:w="1409" w:type="dxa"/>
            <w:tcBorders>
              <w:top w:val="single" w:sz="7" w:space="0" w:color="221F1F"/>
              <w:left w:val="single" w:sz="7" w:space="0" w:color="221F1F"/>
              <w:bottom w:val="single" w:sz="7" w:space="0" w:color="221F1F"/>
              <w:right w:val="single" w:sz="7" w:space="0" w:color="221F1F"/>
            </w:tcBorders>
          </w:tcPr>
          <w:p w:rsidR="006E40D9" w:rsidRPr="005506B7" w:rsidRDefault="00B54F68" w:rsidP="007D64D1">
            <w:pPr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color w:val="221F1F"/>
                <w:w w:val="94"/>
              </w:rPr>
              <w:t>N/A</w:t>
            </w:r>
          </w:p>
        </w:tc>
      </w:tr>
      <w:tr w:rsidR="006E40D9" w:rsidRPr="005506B7">
        <w:trPr>
          <w:trHeight w:hRule="exact" w:val="243"/>
        </w:trPr>
        <w:tc>
          <w:tcPr>
            <w:tcW w:w="1907" w:type="dxa"/>
            <w:tcBorders>
              <w:top w:val="single" w:sz="7" w:space="0" w:color="221F1F"/>
              <w:left w:val="single" w:sz="7" w:space="0" w:color="221F1F"/>
              <w:bottom w:val="single" w:sz="7" w:space="0" w:color="221F1F"/>
              <w:right w:val="single" w:sz="7" w:space="0" w:color="221F1F"/>
            </w:tcBorders>
          </w:tcPr>
          <w:p w:rsidR="006E40D9" w:rsidRPr="005506B7" w:rsidRDefault="00B54F68" w:rsidP="007D64D1">
            <w:pPr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color w:val="221F1F"/>
              </w:rPr>
              <w:t>ThobelaFM</w:t>
            </w:r>
          </w:p>
        </w:tc>
        <w:tc>
          <w:tcPr>
            <w:tcW w:w="1705" w:type="dxa"/>
            <w:tcBorders>
              <w:top w:val="single" w:sz="7" w:space="0" w:color="221F1F"/>
              <w:left w:val="single" w:sz="7" w:space="0" w:color="221F1F"/>
              <w:bottom w:val="single" w:sz="7" w:space="0" w:color="221F1F"/>
              <w:right w:val="single" w:sz="7" w:space="0" w:color="221F1F"/>
            </w:tcBorders>
          </w:tcPr>
          <w:p w:rsidR="006E40D9" w:rsidRPr="005506B7" w:rsidRDefault="00B54F68" w:rsidP="007D64D1">
            <w:pPr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color w:val="221F1F"/>
                <w:w w:val="98"/>
              </w:rPr>
              <w:t>73%</w:t>
            </w:r>
          </w:p>
        </w:tc>
        <w:tc>
          <w:tcPr>
            <w:tcW w:w="1181" w:type="dxa"/>
            <w:tcBorders>
              <w:top w:val="single" w:sz="7" w:space="0" w:color="221F1F"/>
              <w:left w:val="single" w:sz="7" w:space="0" w:color="221F1F"/>
              <w:bottom w:val="single" w:sz="7" w:space="0" w:color="221F1F"/>
              <w:right w:val="single" w:sz="7" w:space="0" w:color="221F1F"/>
            </w:tcBorders>
          </w:tcPr>
          <w:p w:rsidR="006E40D9" w:rsidRPr="005506B7" w:rsidRDefault="00B54F68" w:rsidP="007D64D1">
            <w:pPr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color w:val="221F1F"/>
              </w:rPr>
              <w:t>78%</w:t>
            </w:r>
          </w:p>
        </w:tc>
        <w:tc>
          <w:tcPr>
            <w:tcW w:w="1409" w:type="dxa"/>
            <w:tcBorders>
              <w:top w:val="single" w:sz="7" w:space="0" w:color="221F1F"/>
              <w:left w:val="single" w:sz="7" w:space="0" w:color="221F1F"/>
              <w:bottom w:val="single" w:sz="7" w:space="0" w:color="221F1F"/>
              <w:right w:val="single" w:sz="7" w:space="0" w:color="221F1F"/>
            </w:tcBorders>
          </w:tcPr>
          <w:p w:rsidR="006E40D9" w:rsidRPr="005506B7" w:rsidRDefault="00B54F68" w:rsidP="007D64D1">
            <w:pPr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color w:val="221F1F"/>
                <w:w w:val="94"/>
              </w:rPr>
              <w:t>5%</w:t>
            </w:r>
          </w:p>
        </w:tc>
      </w:tr>
      <w:tr w:rsidR="006E40D9" w:rsidRPr="005506B7">
        <w:trPr>
          <w:trHeight w:hRule="exact" w:val="254"/>
        </w:trPr>
        <w:tc>
          <w:tcPr>
            <w:tcW w:w="1907" w:type="dxa"/>
            <w:tcBorders>
              <w:top w:val="single" w:sz="7" w:space="0" w:color="221F1F"/>
              <w:left w:val="single" w:sz="7" w:space="0" w:color="221F1F"/>
              <w:bottom w:val="single" w:sz="7" w:space="0" w:color="221F1F"/>
              <w:right w:val="single" w:sz="7" w:space="0" w:color="221F1F"/>
            </w:tcBorders>
          </w:tcPr>
          <w:p w:rsidR="006E40D9" w:rsidRPr="005506B7" w:rsidRDefault="00B54F68" w:rsidP="007D64D1">
            <w:pPr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color w:val="221F1F"/>
              </w:rPr>
              <w:t>UkhoiFM</w:t>
            </w:r>
          </w:p>
        </w:tc>
        <w:tc>
          <w:tcPr>
            <w:tcW w:w="1705" w:type="dxa"/>
            <w:tcBorders>
              <w:top w:val="single" w:sz="7" w:space="0" w:color="221F1F"/>
              <w:left w:val="single" w:sz="7" w:space="0" w:color="221F1F"/>
              <w:bottom w:val="single" w:sz="7" w:space="0" w:color="221F1F"/>
              <w:right w:val="single" w:sz="7" w:space="0" w:color="221F1F"/>
            </w:tcBorders>
          </w:tcPr>
          <w:p w:rsidR="006E40D9" w:rsidRPr="005506B7" w:rsidRDefault="00B54F68" w:rsidP="007D64D1">
            <w:pPr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color w:val="221F1F"/>
                <w:w w:val="98"/>
              </w:rPr>
              <w:t>69%</w:t>
            </w:r>
          </w:p>
        </w:tc>
        <w:tc>
          <w:tcPr>
            <w:tcW w:w="1181" w:type="dxa"/>
            <w:tcBorders>
              <w:top w:val="single" w:sz="7" w:space="0" w:color="221F1F"/>
              <w:left w:val="single" w:sz="7" w:space="0" w:color="221F1F"/>
              <w:bottom w:val="single" w:sz="7" w:space="0" w:color="221F1F"/>
              <w:right w:val="single" w:sz="7" w:space="0" w:color="221F1F"/>
            </w:tcBorders>
          </w:tcPr>
          <w:p w:rsidR="006E40D9" w:rsidRPr="005506B7" w:rsidRDefault="00B54F68" w:rsidP="007D64D1">
            <w:pPr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color w:val="221F1F"/>
              </w:rPr>
              <w:t>81%</w:t>
            </w:r>
          </w:p>
        </w:tc>
        <w:tc>
          <w:tcPr>
            <w:tcW w:w="1409" w:type="dxa"/>
            <w:tcBorders>
              <w:top w:val="single" w:sz="7" w:space="0" w:color="221F1F"/>
              <w:left w:val="single" w:sz="7" w:space="0" w:color="221F1F"/>
              <w:bottom w:val="single" w:sz="7" w:space="0" w:color="221F1F"/>
              <w:right w:val="single" w:sz="7" w:space="0" w:color="221F1F"/>
            </w:tcBorders>
          </w:tcPr>
          <w:p w:rsidR="006E40D9" w:rsidRPr="005506B7" w:rsidRDefault="00B54F68" w:rsidP="007D64D1">
            <w:pPr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color w:val="221F1F"/>
              </w:rPr>
              <w:t>12%</w:t>
            </w:r>
          </w:p>
        </w:tc>
      </w:tr>
      <w:tr w:rsidR="006E40D9" w:rsidRPr="005506B7">
        <w:trPr>
          <w:trHeight w:hRule="exact" w:val="274"/>
        </w:trPr>
        <w:tc>
          <w:tcPr>
            <w:tcW w:w="1907" w:type="dxa"/>
            <w:tcBorders>
              <w:top w:val="single" w:sz="7" w:space="0" w:color="221F1F"/>
              <w:left w:val="single" w:sz="7" w:space="0" w:color="221F1F"/>
              <w:bottom w:val="single" w:sz="7" w:space="0" w:color="221F1F"/>
              <w:right w:val="single" w:sz="7" w:space="0" w:color="221F1F"/>
            </w:tcBorders>
          </w:tcPr>
          <w:p w:rsidR="006E40D9" w:rsidRPr="005506B7" w:rsidRDefault="00B54F68" w:rsidP="007D64D1">
            <w:pPr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color w:val="221F1F"/>
              </w:rPr>
              <w:t>Umhlobo</w:t>
            </w:r>
            <w:r w:rsidRPr="005506B7">
              <w:rPr>
                <w:rFonts w:ascii="Arial" w:eastAsia="Humanst521 BT" w:hAnsi="Arial" w:cs="Arial"/>
                <w:color w:val="221F1F"/>
                <w:spacing w:val="-3"/>
              </w:rPr>
              <w:t>W</w:t>
            </w:r>
            <w:r w:rsidRPr="005506B7">
              <w:rPr>
                <w:rFonts w:ascii="Arial" w:eastAsia="Humanst521 BT" w:hAnsi="Arial" w:cs="Arial"/>
                <w:color w:val="221F1F"/>
              </w:rPr>
              <w:t>eneneFM</w:t>
            </w:r>
          </w:p>
        </w:tc>
        <w:tc>
          <w:tcPr>
            <w:tcW w:w="1705" w:type="dxa"/>
            <w:tcBorders>
              <w:top w:val="single" w:sz="7" w:space="0" w:color="221F1F"/>
              <w:left w:val="single" w:sz="7" w:space="0" w:color="221F1F"/>
              <w:bottom w:val="single" w:sz="7" w:space="0" w:color="221F1F"/>
              <w:right w:val="single" w:sz="7" w:space="0" w:color="221F1F"/>
            </w:tcBorders>
          </w:tcPr>
          <w:p w:rsidR="006E40D9" w:rsidRPr="005506B7" w:rsidRDefault="00B54F68" w:rsidP="007D64D1">
            <w:pPr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color w:val="221F1F"/>
                <w:w w:val="98"/>
              </w:rPr>
              <w:t>79%</w:t>
            </w:r>
          </w:p>
        </w:tc>
        <w:tc>
          <w:tcPr>
            <w:tcW w:w="1181" w:type="dxa"/>
            <w:tcBorders>
              <w:top w:val="single" w:sz="7" w:space="0" w:color="221F1F"/>
              <w:left w:val="single" w:sz="7" w:space="0" w:color="221F1F"/>
              <w:bottom w:val="single" w:sz="7" w:space="0" w:color="221F1F"/>
              <w:right w:val="single" w:sz="7" w:space="0" w:color="221F1F"/>
            </w:tcBorders>
          </w:tcPr>
          <w:p w:rsidR="006E40D9" w:rsidRPr="005506B7" w:rsidRDefault="00B54F68" w:rsidP="007D64D1">
            <w:pPr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color w:val="221F1F"/>
              </w:rPr>
              <w:t>79%</w:t>
            </w:r>
          </w:p>
        </w:tc>
        <w:tc>
          <w:tcPr>
            <w:tcW w:w="1409" w:type="dxa"/>
            <w:tcBorders>
              <w:top w:val="single" w:sz="7" w:space="0" w:color="221F1F"/>
              <w:left w:val="single" w:sz="7" w:space="0" w:color="221F1F"/>
              <w:bottom w:val="single" w:sz="7" w:space="0" w:color="221F1F"/>
              <w:right w:val="single" w:sz="7" w:space="0" w:color="221F1F"/>
            </w:tcBorders>
          </w:tcPr>
          <w:p w:rsidR="006E40D9" w:rsidRPr="005506B7" w:rsidRDefault="00B54F68" w:rsidP="007D64D1">
            <w:pPr>
              <w:rPr>
                <w:rFonts w:ascii="Arial" w:eastAsia="Humanst521 BT" w:hAnsi="Arial" w:cs="Arial"/>
              </w:rPr>
            </w:pPr>
            <w:r w:rsidRPr="005506B7">
              <w:rPr>
                <w:rFonts w:ascii="Arial" w:eastAsia="Humanst521 BT" w:hAnsi="Arial" w:cs="Arial"/>
                <w:color w:val="221F1F"/>
                <w:w w:val="94"/>
              </w:rPr>
              <w:t>N/A</w:t>
            </w:r>
          </w:p>
        </w:tc>
      </w:tr>
    </w:tbl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w w:val="79"/>
        </w:rPr>
        <w:t>T</w:t>
      </w:r>
      <w:r w:rsidRPr="005506B7">
        <w:rPr>
          <w:rFonts w:ascii="Arial" w:eastAsia="Humanst521 BT" w:hAnsi="Arial" w:cs="Arial"/>
          <w:color w:val="221F1F"/>
          <w:w w:val="115"/>
        </w:rPr>
        <w:t>a</w:t>
      </w:r>
      <w:r w:rsidRPr="005506B7">
        <w:rPr>
          <w:rFonts w:ascii="Arial" w:eastAsia="Humanst521 BT" w:hAnsi="Arial" w:cs="Arial"/>
          <w:color w:val="221F1F"/>
          <w:w w:val="109"/>
        </w:rPr>
        <w:t>b</w:t>
      </w:r>
      <w:r w:rsidRPr="005506B7">
        <w:rPr>
          <w:rFonts w:ascii="Arial" w:eastAsia="Humanst521 BT" w:hAnsi="Arial" w:cs="Arial"/>
          <w:color w:val="221F1F"/>
          <w:w w:val="108"/>
        </w:rPr>
        <w:t>l</w:t>
      </w:r>
      <w:r w:rsidRPr="005506B7">
        <w:rPr>
          <w:rFonts w:ascii="Arial" w:eastAsia="Humanst521 BT" w:hAnsi="Arial" w:cs="Arial"/>
          <w:color w:val="221F1F"/>
          <w:w w:val="99"/>
        </w:rPr>
        <w:t>e</w:t>
      </w:r>
      <w:r w:rsidRPr="005506B7">
        <w:rPr>
          <w:rFonts w:ascii="Arial" w:eastAsia="Humanst521 BT" w:hAnsi="Arial" w:cs="Arial"/>
          <w:color w:val="221F1F"/>
          <w:spacing w:val="3"/>
        </w:rPr>
        <w:t>1</w:t>
      </w:r>
      <w:r w:rsidRPr="005506B7">
        <w:rPr>
          <w:rFonts w:ascii="Arial" w:eastAsia="Humanst521 BT" w:hAnsi="Arial" w:cs="Arial"/>
          <w:color w:val="221F1F"/>
        </w:rPr>
        <w:t>:Coveragepercentages forP</w:t>
      </w:r>
      <w:r w:rsidRPr="005506B7">
        <w:rPr>
          <w:rFonts w:ascii="Arial" w:eastAsia="Humanst521 BT" w:hAnsi="Arial" w:cs="Arial"/>
          <w:color w:val="221F1F"/>
          <w:spacing w:val="3"/>
        </w:rPr>
        <w:t>B</w:t>
      </w:r>
      <w:r w:rsidRPr="005506B7">
        <w:rPr>
          <w:rFonts w:ascii="Arial" w:eastAsia="Humanst521 BT" w:hAnsi="Arial" w:cs="Arial"/>
          <w:color w:val="221F1F"/>
        </w:rPr>
        <w:t xml:space="preserve">Sradio.Thesefigures include threetransmitters  </w:t>
      </w:r>
      <w:r w:rsidRPr="005506B7">
        <w:rPr>
          <w:rFonts w:ascii="Arial" w:eastAsia="Humanst521 BT" w:hAnsi="Arial" w:cs="Arial"/>
          <w:color w:val="221F1F"/>
          <w:w w:val="104"/>
        </w:rPr>
        <w:t xml:space="preserve">approved </w:t>
      </w:r>
      <w:r w:rsidRPr="005506B7">
        <w:rPr>
          <w:rFonts w:ascii="Arial" w:eastAsia="Humanst521 BT" w:hAnsi="Arial" w:cs="Arial"/>
          <w:color w:val="221F1F"/>
        </w:rPr>
        <w:t>byICASAbut not  yetinoperation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</w:rPr>
        <w:t>After</w:t>
      </w:r>
      <w:r w:rsidRPr="005506B7">
        <w:rPr>
          <w:rFonts w:ascii="Arial" w:eastAsia="Humanst521 BT" w:hAnsi="Arial" w:cs="Arial"/>
          <w:color w:val="221F1F"/>
          <w:w w:val="107"/>
        </w:rPr>
        <w:t>integration</w:t>
      </w:r>
      <w:r w:rsidRPr="005506B7">
        <w:rPr>
          <w:rFonts w:ascii="Arial" w:eastAsia="Humanst521 BT" w:hAnsi="Arial" w:cs="Arial"/>
          <w:color w:val="221F1F"/>
        </w:rPr>
        <w:t>referstothe</w:t>
      </w:r>
      <w:r w:rsidRPr="005506B7">
        <w:rPr>
          <w:rFonts w:ascii="Arial" w:eastAsia="Humanst521 BT" w:hAnsi="Arial" w:cs="Arial"/>
          <w:color w:val="221F1F"/>
          <w:w w:val="107"/>
        </w:rPr>
        <w:t>integration</w:t>
      </w:r>
      <w:r w:rsidRPr="005506B7">
        <w:rPr>
          <w:rFonts w:ascii="Arial" w:eastAsia="Humanst521 BT" w:hAnsi="Arial" w:cs="Arial"/>
          <w:color w:val="221F1F"/>
        </w:rPr>
        <w:t>offormerT</w:t>
      </w:r>
      <w:r w:rsidRPr="005506B7">
        <w:rPr>
          <w:rFonts w:ascii="Arial" w:eastAsia="Humanst521 BT" w:hAnsi="Arial" w:cs="Arial"/>
          <w:color w:val="221F1F"/>
          <w:spacing w:val="-2"/>
        </w:rPr>
        <w:t>B</w:t>
      </w:r>
      <w:r w:rsidRPr="005506B7">
        <w:rPr>
          <w:rFonts w:ascii="Arial" w:eastAsia="Humanst521 BT" w:hAnsi="Arial" w:cs="Arial"/>
          <w:color w:val="221F1F"/>
        </w:rPr>
        <w:t>VC broadcastersasfollows</w:t>
      </w:r>
      <w:proofErr w:type="gramStart"/>
      <w:r w:rsidRPr="005506B7">
        <w:rPr>
          <w:rFonts w:ascii="Arial" w:eastAsia="Humanst521 BT" w:hAnsi="Arial" w:cs="Arial"/>
          <w:color w:val="221F1F"/>
        </w:rPr>
        <w:t>:RadioThoyandouinto</w:t>
      </w:r>
      <w:r w:rsidRPr="005506B7">
        <w:rPr>
          <w:rFonts w:ascii="Arial" w:eastAsia="Humanst521 BT" w:hAnsi="Arial" w:cs="Arial"/>
          <w:color w:val="221F1F"/>
          <w:w w:val="109"/>
        </w:rPr>
        <w:t>Phalaphala</w:t>
      </w:r>
      <w:proofErr w:type="gramEnd"/>
      <w:r w:rsidRPr="005506B7">
        <w:rPr>
          <w:rFonts w:ascii="Arial" w:eastAsia="Humanst521 BT" w:hAnsi="Arial" w:cs="Arial"/>
          <w:color w:val="221F1F"/>
          <w:w w:val="109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FM,Radio</w:t>
      </w:r>
      <w:r w:rsidRPr="005506B7">
        <w:rPr>
          <w:rFonts w:ascii="Arial" w:eastAsia="Humanst521 BT" w:hAnsi="Arial" w:cs="Arial"/>
          <w:color w:val="221F1F"/>
          <w:w w:val="108"/>
        </w:rPr>
        <w:t xml:space="preserve">Mmbatho </w:t>
      </w:r>
      <w:r w:rsidRPr="005506B7">
        <w:rPr>
          <w:rFonts w:ascii="Arial" w:eastAsia="Humanst521 BT" w:hAnsi="Arial" w:cs="Arial"/>
          <w:color w:val="221F1F"/>
        </w:rPr>
        <w:t>into</w:t>
      </w:r>
      <w:r w:rsidRPr="005506B7">
        <w:rPr>
          <w:rFonts w:ascii="Arial" w:eastAsia="Humanst521 BT" w:hAnsi="Arial" w:cs="Arial"/>
          <w:color w:val="221F1F"/>
          <w:w w:val="107"/>
        </w:rPr>
        <w:t xml:space="preserve">Motsweding </w:t>
      </w:r>
      <w:r w:rsidRPr="005506B7">
        <w:rPr>
          <w:rFonts w:ascii="Arial" w:eastAsia="Humanst521 BT" w:hAnsi="Arial" w:cs="Arial"/>
          <w:color w:val="221F1F"/>
        </w:rPr>
        <w:t>FMandRadio</w:t>
      </w:r>
      <w:r w:rsidRPr="005506B7">
        <w:rPr>
          <w:rFonts w:ascii="Arial" w:eastAsia="Humanst521 BT" w:hAnsi="Arial" w:cs="Arial"/>
          <w:color w:val="221F1F"/>
          <w:spacing w:val="-17"/>
          <w:w w:val="79"/>
        </w:rPr>
        <w:t>T</w:t>
      </w:r>
      <w:r w:rsidRPr="005506B7">
        <w:rPr>
          <w:rFonts w:ascii="Arial" w:eastAsia="Humanst521 BT" w:hAnsi="Arial" w:cs="Arial"/>
          <w:color w:val="221F1F"/>
          <w:w w:val="103"/>
        </w:rPr>
        <w:t>ranskei</w:t>
      </w:r>
      <w:r w:rsidRPr="005506B7">
        <w:rPr>
          <w:rFonts w:ascii="Arial" w:eastAsia="Humanst521 BT" w:hAnsi="Arial" w:cs="Arial"/>
          <w:color w:val="221F1F"/>
        </w:rPr>
        <w:t>intoUmhlobo</w:t>
      </w:r>
      <w:r w:rsidRPr="005506B7">
        <w:rPr>
          <w:rFonts w:ascii="Arial" w:eastAsia="Humanst521 BT" w:hAnsi="Arial" w:cs="Arial"/>
          <w:color w:val="221F1F"/>
          <w:spacing w:val="-3"/>
        </w:rPr>
        <w:t>W</w:t>
      </w:r>
      <w:r w:rsidRPr="005506B7">
        <w:rPr>
          <w:rFonts w:ascii="Arial" w:eastAsia="Humanst521 BT" w:hAnsi="Arial" w:cs="Arial"/>
          <w:color w:val="221F1F"/>
        </w:rPr>
        <w:t>enene</w:t>
      </w:r>
      <w:r w:rsidRPr="005506B7">
        <w:rPr>
          <w:rFonts w:ascii="Arial" w:eastAsia="Humanst521 BT" w:hAnsi="Arial" w:cs="Arial"/>
          <w:color w:val="221F1F"/>
          <w:w w:val="103"/>
        </w:rPr>
        <w:t>FM.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 xml:space="preserve">In addition </w:t>
      </w:r>
      <w:proofErr w:type="gramStart"/>
      <w:r w:rsidRPr="005506B7">
        <w:rPr>
          <w:rFonts w:ascii="Arial" w:eastAsia="Humanst521 BT" w:hAnsi="Arial" w:cs="Arial"/>
          <w:color w:val="221F1F"/>
        </w:rPr>
        <w:t>to  terrestrialexpansion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, the 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 xml:space="preserve">radio and television servicesarealso </w:t>
      </w:r>
      <w:r w:rsidRPr="005506B7">
        <w:rPr>
          <w:rFonts w:ascii="Arial" w:eastAsia="Humanst521 BT" w:hAnsi="Arial" w:cs="Arial"/>
          <w:color w:val="221F1F"/>
          <w:w w:val="108"/>
        </w:rPr>
        <w:t>available throughout</w:t>
      </w:r>
      <w:r w:rsidRPr="005506B7">
        <w:rPr>
          <w:rFonts w:ascii="Arial" w:eastAsia="Humanst521 BT" w:hAnsi="Arial" w:cs="Arial"/>
          <w:color w:val="221F1F"/>
        </w:rPr>
        <w:t>SouthAfricaontheVivid</w:t>
      </w:r>
      <w:r w:rsidRPr="005506B7">
        <w:rPr>
          <w:rFonts w:ascii="Arial" w:eastAsia="Humanst521 BT" w:hAnsi="Arial" w:cs="Arial"/>
          <w:color w:val="221F1F"/>
          <w:w w:val="86"/>
        </w:rPr>
        <w:t>DTH</w:t>
      </w:r>
      <w:r w:rsidRPr="005506B7">
        <w:rPr>
          <w:rFonts w:ascii="Arial" w:eastAsia="Humanst521 BT" w:hAnsi="Arial" w:cs="Arial"/>
          <w:color w:val="221F1F"/>
        </w:rPr>
        <w:t>satellite</w:t>
      </w:r>
      <w:r w:rsidRPr="005506B7">
        <w:rPr>
          <w:rFonts w:ascii="Arial" w:eastAsia="Humanst521 BT" w:hAnsi="Arial" w:cs="Arial"/>
          <w:color w:val="221F1F"/>
          <w:w w:val="107"/>
        </w:rPr>
        <w:t>platform.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  <w:sectPr w:rsidR="006E40D9" w:rsidRPr="005506B7">
          <w:pgSz w:w="10900" w:h="16840"/>
          <w:pgMar w:top="260" w:right="480" w:bottom="280" w:left="740" w:header="720" w:footer="720" w:gutter="0"/>
          <w:cols w:space="720"/>
        </w:sectPr>
      </w:pPr>
      <w:r w:rsidRPr="005506B7">
        <w:rPr>
          <w:rFonts w:ascii="Arial" w:eastAsia="Humanst521 BT" w:hAnsi="Arial" w:cs="Arial"/>
          <w:b/>
          <w:color w:val="221F1F"/>
          <w:w w:val="108"/>
        </w:rPr>
        <w:t>37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</w:rPr>
        <w:lastRenderedPageBreak/>
        <w:t>A</w:t>
      </w:r>
      <w:r w:rsidRPr="005506B7">
        <w:rPr>
          <w:rFonts w:ascii="Arial" w:eastAsia="Humanst521 BT" w:hAnsi="Arial" w:cs="Arial"/>
          <w:b/>
          <w:w w:val="91"/>
        </w:rPr>
        <w:t>DEFINITION</w:t>
      </w:r>
      <w:r w:rsidRPr="005506B7">
        <w:rPr>
          <w:rFonts w:ascii="Arial" w:eastAsia="Humanst521 BT" w:hAnsi="Arial" w:cs="Arial"/>
          <w:b/>
        </w:rPr>
        <w:t>OF</w:t>
      </w:r>
      <w:r w:rsidRPr="005506B7">
        <w:rPr>
          <w:rFonts w:ascii="Arial" w:eastAsia="Humanst521 BT" w:hAnsi="Arial" w:cs="Arial"/>
          <w:b/>
          <w:w w:val="93"/>
        </w:rPr>
        <w:t>UNIVERSALSERVICEANDACCE</w:t>
      </w:r>
      <w:r w:rsidRPr="005506B7">
        <w:rPr>
          <w:rFonts w:ascii="Arial" w:eastAsia="Humanst521 BT" w:hAnsi="Arial" w:cs="Arial"/>
          <w:b/>
          <w:spacing w:val="4"/>
          <w:w w:val="93"/>
        </w:rPr>
        <w:t>S</w:t>
      </w:r>
      <w:r w:rsidRPr="005506B7">
        <w:rPr>
          <w:rFonts w:ascii="Arial" w:eastAsia="Humanst521 BT" w:hAnsi="Arial" w:cs="Arial"/>
          <w:b/>
          <w:w w:val="93"/>
        </w:rPr>
        <w:t>S</w:t>
      </w:r>
      <w:r w:rsidRPr="005506B7">
        <w:rPr>
          <w:rFonts w:ascii="Arial" w:eastAsia="Humanst521 BT" w:hAnsi="Arial" w:cs="Arial"/>
          <w:b/>
        </w:rPr>
        <w:t xml:space="preserve">FOR </w:t>
      </w:r>
      <w:r w:rsidRPr="005506B7">
        <w:rPr>
          <w:rFonts w:ascii="Arial" w:eastAsia="Humanst521 BT" w:hAnsi="Arial" w:cs="Arial"/>
          <w:b/>
          <w:w w:val="92"/>
        </w:rPr>
        <w:t>BROADCASTING</w:t>
      </w:r>
      <w:r w:rsidRPr="005506B7">
        <w:rPr>
          <w:rFonts w:ascii="Arial" w:eastAsia="Humanst521 BT" w:hAnsi="Arial" w:cs="Arial"/>
          <w:b/>
        </w:rPr>
        <w:t>SERVICES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w w:val="79"/>
        </w:rPr>
        <w:t>T</w:t>
      </w:r>
      <w:r w:rsidRPr="005506B7">
        <w:rPr>
          <w:rFonts w:ascii="Arial" w:eastAsia="Humanst521 BT" w:hAnsi="Arial" w:cs="Arial"/>
          <w:color w:val="221F1F"/>
          <w:w w:val="105"/>
        </w:rPr>
        <w:t>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 xml:space="preserve">understands </w:t>
      </w:r>
      <w:r w:rsidRPr="005506B7">
        <w:rPr>
          <w:rFonts w:ascii="Arial" w:eastAsia="Humanst521 BT" w:hAnsi="Arial" w:cs="Arial"/>
          <w:color w:val="221F1F"/>
          <w:w w:val="106"/>
        </w:rPr>
        <w:t>Broadcasting</w:t>
      </w:r>
      <w:r w:rsidRPr="005506B7">
        <w:rPr>
          <w:rFonts w:ascii="Arial" w:eastAsia="Humanst521 BT" w:hAnsi="Arial" w:cs="Arial"/>
          <w:color w:val="221F1F"/>
        </w:rPr>
        <w:t>UniversalServiceandAccessto</w:t>
      </w:r>
      <w:r w:rsidRPr="005506B7">
        <w:rPr>
          <w:rFonts w:ascii="Arial" w:eastAsia="Humanst521 BT" w:hAnsi="Arial" w:cs="Arial"/>
          <w:color w:val="221F1F"/>
          <w:w w:val="106"/>
        </w:rPr>
        <w:t>m</w:t>
      </w:r>
      <w:r w:rsidRPr="005506B7">
        <w:rPr>
          <w:rFonts w:ascii="Arial" w:eastAsia="Humanst521 BT" w:hAnsi="Arial" w:cs="Arial"/>
          <w:color w:val="221F1F"/>
          <w:w w:val="99"/>
        </w:rPr>
        <w:t>e</w:t>
      </w:r>
      <w:r w:rsidRPr="005506B7">
        <w:rPr>
          <w:rFonts w:ascii="Arial" w:eastAsia="Humanst521 BT" w:hAnsi="Arial" w:cs="Arial"/>
          <w:color w:val="221F1F"/>
          <w:w w:val="113"/>
        </w:rPr>
        <w:t>an: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 xml:space="preserve">"Provision of a range of audio and video </w:t>
      </w:r>
      <w:r w:rsidRPr="005506B7">
        <w:rPr>
          <w:rFonts w:ascii="Arial" w:eastAsia="Humanst521 BT" w:hAnsi="Arial" w:cs="Arial"/>
          <w:color w:val="221F1F"/>
          <w:w w:val="108"/>
        </w:rPr>
        <w:t xml:space="preserve">broadcasting  </w:t>
      </w:r>
      <w:r w:rsidRPr="005506B7">
        <w:rPr>
          <w:rFonts w:ascii="Arial" w:eastAsia="Humanst521 BT" w:hAnsi="Arial" w:cs="Arial"/>
          <w:color w:val="221F1F"/>
        </w:rPr>
        <w:t xml:space="preserve">services to citiens </w:t>
      </w:r>
      <w:r w:rsidRPr="005506B7">
        <w:rPr>
          <w:rFonts w:ascii="Arial" w:eastAsia="Humanst521 BT" w:hAnsi="Arial" w:cs="Arial"/>
          <w:color w:val="221F1F"/>
          <w:w w:val="106"/>
        </w:rPr>
        <w:t xml:space="preserve">throughout the </w:t>
      </w:r>
      <w:r w:rsidRPr="005506B7">
        <w:rPr>
          <w:rFonts w:ascii="Arial" w:eastAsia="Humanst521 BT" w:hAnsi="Arial" w:cs="Arial"/>
          <w:color w:val="221F1F"/>
        </w:rPr>
        <w:t xml:space="preserve">Republic.Theservicesshallinclude, butarenotlimitedto,radioandtelevisionprogrammes </w:t>
      </w:r>
      <w:r w:rsidRPr="005506B7">
        <w:rPr>
          <w:rFonts w:ascii="Arial" w:eastAsia="Humanst521 BT" w:hAnsi="Arial" w:cs="Arial"/>
          <w:color w:val="221F1F"/>
          <w:w w:val="109"/>
        </w:rPr>
        <w:t xml:space="preserve">that </w:t>
      </w:r>
      <w:r w:rsidRPr="005506B7">
        <w:rPr>
          <w:rFonts w:ascii="Arial" w:eastAsia="Humanst521 BT" w:hAnsi="Arial" w:cs="Arial"/>
          <w:color w:val="221F1F"/>
        </w:rPr>
        <w:t>caterfor</w:t>
      </w:r>
      <w:r w:rsidRPr="005506B7">
        <w:rPr>
          <w:rFonts w:ascii="Arial" w:eastAsia="Humanst521 BT" w:hAnsi="Arial" w:cs="Arial"/>
          <w:color w:val="221F1F"/>
          <w:w w:val="107"/>
        </w:rPr>
        <w:t>information,</w:t>
      </w:r>
      <w:r w:rsidRPr="005506B7">
        <w:rPr>
          <w:rFonts w:ascii="Arial" w:eastAsia="Humanst521 BT" w:hAnsi="Arial" w:cs="Arial"/>
          <w:color w:val="221F1F"/>
        </w:rPr>
        <w:t xml:space="preserve">cultural, religious and  </w:t>
      </w:r>
      <w:r w:rsidRPr="005506B7">
        <w:rPr>
          <w:rFonts w:ascii="Arial" w:eastAsia="Humanst521 BT" w:hAnsi="Arial" w:cs="Arial"/>
          <w:color w:val="221F1F"/>
          <w:w w:val="108"/>
        </w:rPr>
        <w:t>educational</w:t>
      </w:r>
      <w:r w:rsidRPr="005506B7">
        <w:rPr>
          <w:rFonts w:ascii="Arial" w:eastAsia="Humanst521 BT" w:hAnsi="Arial" w:cs="Arial"/>
          <w:color w:val="221F1F"/>
        </w:rPr>
        <w:t>needsand  aredeliveredviathe</w:t>
      </w:r>
      <w:r w:rsidRPr="005506B7">
        <w:rPr>
          <w:rFonts w:ascii="Arial" w:eastAsia="Humanst521 BT" w:hAnsi="Arial" w:cs="Arial"/>
          <w:color w:val="221F1F"/>
          <w:w w:val="105"/>
        </w:rPr>
        <w:t xml:space="preserve">most </w:t>
      </w:r>
      <w:r w:rsidRPr="005506B7">
        <w:rPr>
          <w:rFonts w:ascii="Arial" w:eastAsia="Humanst521 BT" w:hAnsi="Arial" w:cs="Arial"/>
          <w:color w:val="221F1F"/>
        </w:rPr>
        <w:t>appropriate  technicalmeansavailable atan</w:t>
      </w:r>
      <w:r w:rsidRPr="005506B7">
        <w:rPr>
          <w:rFonts w:ascii="Arial" w:eastAsia="Humanst521 BT" w:hAnsi="Arial" w:cs="Arial"/>
          <w:color w:val="221F1F"/>
          <w:w w:val="108"/>
        </w:rPr>
        <w:t xml:space="preserve">affordable </w:t>
      </w:r>
      <w:r w:rsidRPr="005506B7">
        <w:rPr>
          <w:rFonts w:ascii="Arial" w:eastAsia="Humanst521 BT" w:hAnsi="Arial" w:cs="Arial"/>
          <w:color w:val="221F1F"/>
        </w:rPr>
        <w:t xml:space="preserve">pricetobroadcastersandaudiences  </w:t>
      </w:r>
      <w:r w:rsidRPr="005506B7">
        <w:rPr>
          <w:rFonts w:ascii="Arial" w:eastAsia="Humanst521 BT" w:hAnsi="Arial" w:cs="Arial"/>
          <w:color w:val="221F1F"/>
          <w:w w:val="103"/>
        </w:rPr>
        <w:t>alike."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</w:rPr>
        <w:t>AIMSFOR</w:t>
      </w:r>
      <w:r w:rsidRPr="005506B7">
        <w:rPr>
          <w:rFonts w:ascii="Arial" w:eastAsia="Humanst521 BT" w:hAnsi="Arial" w:cs="Arial"/>
          <w:b/>
          <w:w w:val="93"/>
        </w:rPr>
        <w:t>BROADCASTINGUNIVERSALSERVICEAND</w:t>
      </w:r>
      <w:r w:rsidRPr="005506B7">
        <w:rPr>
          <w:rFonts w:ascii="Arial" w:eastAsia="Humanst521 BT" w:hAnsi="Arial" w:cs="Arial"/>
          <w:b/>
        </w:rPr>
        <w:t>ACCE</w:t>
      </w:r>
      <w:r w:rsidRPr="005506B7">
        <w:rPr>
          <w:rFonts w:ascii="Arial" w:eastAsia="Humanst521 BT" w:hAnsi="Arial" w:cs="Arial"/>
          <w:b/>
          <w:spacing w:val="4"/>
        </w:rPr>
        <w:t>S</w:t>
      </w:r>
      <w:r w:rsidRPr="005506B7">
        <w:rPr>
          <w:rFonts w:ascii="Arial" w:eastAsia="Humanst521 BT" w:hAnsi="Arial" w:cs="Arial"/>
          <w:b/>
        </w:rPr>
        <w:t>S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The</w:t>
      </w:r>
      <w:r w:rsidRPr="005506B7">
        <w:rPr>
          <w:rFonts w:ascii="Arial" w:eastAsia="Humanst521 BT" w:hAnsi="Arial" w:cs="Arial"/>
          <w:color w:val="221F1F"/>
          <w:spacing w:val="-17"/>
          <w:w w:val="79"/>
        </w:rPr>
        <w:t>T</w:t>
      </w:r>
      <w:r w:rsidRPr="005506B7">
        <w:rPr>
          <w:rFonts w:ascii="Arial" w:eastAsia="Humanst521 BT" w:hAnsi="Arial" w:cs="Arial"/>
          <w:color w:val="221F1F"/>
          <w:w w:val="101"/>
        </w:rPr>
        <w:t>riple</w:t>
      </w:r>
      <w:r w:rsidRPr="005506B7">
        <w:rPr>
          <w:rFonts w:ascii="Arial" w:eastAsia="Humanst521 BT" w:hAnsi="Arial" w:cs="Arial"/>
          <w:color w:val="221F1F"/>
        </w:rPr>
        <w:t>InquiryReportdrewadistinction  betweenuniversalservice</w:t>
      </w:r>
      <w:r w:rsidRPr="005506B7">
        <w:rPr>
          <w:rFonts w:ascii="Arial" w:eastAsia="Humanst521 BT" w:hAnsi="Arial" w:cs="Arial"/>
          <w:color w:val="221F1F"/>
          <w:w w:val="109"/>
        </w:rPr>
        <w:t>obligations</w:t>
      </w:r>
      <w:r w:rsidRPr="005506B7">
        <w:rPr>
          <w:rFonts w:ascii="Arial" w:eastAsia="Humanst521 BT" w:hAnsi="Arial" w:cs="Arial"/>
          <w:color w:val="221F1F"/>
        </w:rPr>
        <w:t xml:space="preserve">forradio, and </w:t>
      </w:r>
      <w:r w:rsidRPr="005506B7">
        <w:rPr>
          <w:rFonts w:ascii="Arial" w:eastAsia="Humanst521 BT" w:hAnsi="Arial" w:cs="Arial"/>
          <w:color w:val="221F1F"/>
          <w:w w:val="108"/>
        </w:rPr>
        <w:t>mandated</w:t>
      </w:r>
      <w:r w:rsidRPr="005506B7">
        <w:rPr>
          <w:rFonts w:ascii="Arial" w:eastAsia="Humanst521 BT" w:hAnsi="Arial" w:cs="Arial"/>
          <w:color w:val="221F1F"/>
        </w:rPr>
        <w:t>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 xml:space="preserve">toattend urgently totheproblem  oflimited  coverage </w:t>
      </w:r>
      <w:r w:rsidRPr="005506B7">
        <w:rPr>
          <w:rFonts w:ascii="Arial" w:eastAsia="Humanst521 BT" w:hAnsi="Arial" w:cs="Arial"/>
          <w:color w:val="221F1F"/>
          <w:w w:val="111"/>
        </w:rPr>
        <w:t xml:space="preserve">and </w:t>
      </w:r>
      <w:r w:rsidRPr="005506B7">
        <w:rPr>
          <w:rFonts w:ascii="Arial" w:eastAsia="Humanst521 BT" w:hAnsi="Arial" w:cs="Arial"/>
          <w:color w:val="221F1F"/>
        </w:rPr>
        <w:t>poorqualityoftheAfrican</w:t>
      </w:r>
      <w:r w:rsidRPr="005506B7">
        <w:rPr>
          <w:rFonts w:ascii="Arial" w:eastAsia="Humanst521 BT" w:hAnsi="Arial" w:cs="Arial"/>
          <w:color w:val="221F1F"/>
          <w:w w:val="114"/>
        </w:rPr>
        <w:t>language</w:t>
      </w:r>
      <w:r w:rsidRPr="005506B7">
        <w:rPr>
          <w:rFonts w:ascii="Arial" w:eastAsia="Humanst521 BT" w:hAnsi="Arial" w:cs="Arial"/>
          <w:color w:val="221F1F"/>
        </w:rPr>
        <w:t>services, primarilythrough radio.The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'sapproach is</w:t>
      </w:r>
      <w:r w:rsidRPr="005506B7">
        <w:rPr>
          <w:rFonts w:ascii="Arial" w:eastAsia="Humanst521 BT" w:hAnsi="Arial" w:cs="Arial"/>
          <w:color w:val="221F1F"/>
          <w:w w:val="109"/>
        </w:rPr>
        <w:t xml:space="preserve">that </w:t>
      </w:r>
      <w:r w:rsidRPr="005506B7">
        <w:rPr>
          <w:rFonts w:ascii="Arial" w:eastAsia="Humanst521 BT" w:hAnsi="Arial" w:cs="Arial"/>
          <w:color w:val="221F1F"/>
        </w:rPr>
        <w:t>thisdistinction isstillvalid, and that using radiotoextend</w:t>
      </w:r>
      <w:r w:rsidRPr="005506B7">
        <w:rPr>
          <w:rFonts w:ascii="Arial" w:eastAsia="Humanst521 BT" w:hAnsi="Arial" w:cs="Arial"/>
          <w:color w:val="221F1F"/>
          <w:w w:val="110"/>
        </w:rPr>
        <w:t>unilingualprogramming</w:t>
      </w:r>
      <w:r w:rsidRPr="005506B7">
        <w:rPr>
          <w:rFonts w:ascii="Arial" w:eastAsia="Humanst521 BT" w:hAnsi="Arial" w:cs="Arial"/>
          <w:color w:val="221F1F"/>
        </w:rPr>
        <w:t>inorder</w:t>
      </w:r>
      <w:r w:rsidRPr="005506B7">
        <w:rPr>
          <w:rFonts w:ascii="Arial" w:eastAsia="Humanst521 BT" w:hAnsi="Arial" w:cs="Arial"/>
          <w:color w:val="221F1F"/>
          <w:w w:val="104"/>
        </w:rPr>
        <w:t xml:space="preserve">to </w:t>
      </w:r>
      <w:r w:rsidRPr="005506B7">
        <w:rPr>
          <w:rFonts w:ascii="Arial" w:eastAsia="Humanst521 BT" w:hAnsi="Arial" w:cs="Arial"/>
          <w:color w:val="221F1F"/>
        </w:rPr>
        <w:t>achieve</w:t>
      </w:r>
      <w:r w:rsidRPr="005506B7">
        <w:rPr>
          <w:rFonts w:ascii="Arial" w:eastAsia="Humanst521 BT" w:hAnsi="Arial" w:cs="Arial"/>
          <w:color w:val="221F1F"/>
          <w:w w:val="106"/>
        </w:rPr>
        <w:t>Broadcasting</w:t>
      </w:r>
      <w:r w:rsidRPr="005506B7">
        <w:rPr>
          <w:rFonts w:ascii="Arial" w:eastAsia="Humanst521 BT" w:hAnsi="Arial" w:cs="Arial"/>
          <w:color w:val="221F1F"/>
        </w:rPr>
        <w:t>UniversalServiceandAccessshould beretainedasapolicygoal in</w:t>
      </w:r>
      <w:r w:rsidRPr="005506B7">
        <w:rPr>
          <w:rFonts w:ascii="Arial" w:eastAsia="Humanst521 BT" w:hAnsi="Arial" w:cs="Arial"/>
          <w:color w:val="221F1F"/>
          <w:w w:val="106"/>
        </w:rPr>
        <w:t>future</w:t>
      </w:r>
      <w:proofErr w:type="gramStart"/>
      <w:r w:rsidRPr="005506B7">
        <w:rPr>
          <w:rFonts w:ascii="Arial" w:eastAsia="Humanst521 BT" w:hAnsi="Arial" w:cs="Arial"/>
          <w:color w:val="221F1F"/>
          <w:w w:val="106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Thisprinciple should </w:t>
      </w:r>
      <w:proofErr w:type="gramStart"/>
      <w:r w:rsidRPr="005506B7">
        <w:rPr>
          <w:rFonts w:ascii="Arial" w:eastAsia="Humanst521 BT" w:hAnsi="Arial" w:cs="Arial"/>
          <w:color w:val="221F1F"/>
        </w:rPr>
        <w:t>beextended</w:t>
      </w:r>
      <w:r w:rsidRPr="005506B7">
        <w:rPr>
          <w:rFonts w:ascii="Arial" w:eastAsia="Humanst521 BT" w:hAnsi="Arial" w:cs="Arial"/>
          <w:color w:val="221F1F"/>
          <w:w w:val="109"/>
        </w:rPr>
        <w:t>gradually</w:t>
      </w:r>
      <w:r w:rsidRPr="005506B7">
        <w:rPr>
          <w:rFonts w:ascii="Arial" w:eastAsia="Humanst521 BT" w:hAnsi="Arial" w:cs="Arial"/>
          <w:color w:val="221F1F"/>
        </w:rPr>
        <w:t>totelevision  asthetechnical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and </w:t>
      </w:r>
      <w:r w:rsidRPr="005506B7">
        <w:rPr>
          <w:rFonts w:ascii="Arial" w:eastAsia="Humanst521 BT" w:hAnsi="Arial" w:cs="Arial"/>
          <w:color w:val="221F1F"/>
          <w:w w:val="109"/>
        </w:rPr>
        <w:t xml:space="preserve">financialmeans </w:t>
      </w:r>
      <w:r w:rsidRPr="005506B7">
        <w:rPr>
          <w:rFonts w:ascii="Arial" w:eastAsia="Humanst521 BT" w:hAnsi="Arial" w:cs="Arial"/>
          <w:color w:val="221F1F"/>
        </w:rPr>
        <w:t>become</w:t>
      </w:r>
      <w:r w:rsidRPr="005506B7">
        <w:rPr>
          <w:rFonts w:ascii="Arial" w:eastAsia="Humanst521 BT" w:hAnsi="Arial" w:cs="Arial"/>
          <w:color w:val="221F1F"/>
          <w:w w:val="108"/>
        </w:rPr>
        <w:t>available.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Howeve</w:t>
      </w:r>
      <w:r w:rsidRPr="005506B7">
        <w:rPr>
          <w:rFonts w:ascii="Arial" w:eastAsia="Humanst521 BT" w:hAnsi="Arial" w:cs="Arial"/>
          <w:color w:val="221F1F"/>
          <w:spacing w:val="-16"/>
        </w:rPr>
        <w:t>r</w:t>
      </w:r>
      <w:r w:rsidRPr="005506B7">
        <w:rPr>
          <w:rFonts w:ascii="Arial" w:eastAsia="Humanst521 BT" w:hAnsi="Arial" w:cs="Arial"/>
          <w:color w:val="221F1F"/>
        </w:rPr>
        <w:t>,in</w:t>
      </w:r>
      <w:r w:rsidRPr="005506B7">
        <w:rPr>
          <w:rFonts w:ascii="Arial" w:eastAsia="Humanst521 BT" w:hAnsi="Arial" w:cs="Arial"/>
          <w:color w:val="221F1F"/>
          <w:w w:val="108"/>
        </w:rPr>
        <w:t>implementing</w:t>
      </w:r>
      <w:r w:rsidRPr="005506B7">
        <w:rPr>
          <w:rFonts w:ascii="Arial" w:eastAsia="Humanst521 BT" w:hAnsi="Arial" w:cs="Arial"/>
          <w:color w:val="221F1F"/>
        </w:rPr>
        <w:t>thispolicythe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doesnotmeantoreplicateapartheid's social</w:t>
      </w:r>
      <w:r w:rsidRPr="005506B7">
        <w:rPr>
          <w:rFonts w:ascii="Arial" w:eastAsia="Humanst521 BT" w:hAnsi="Arial" w:cs="Arial"/>
          <w:color w:val="221F1F"/>
          <w:w w:val="111"/>
        </w:rPr>
        <w:t xml:space="preserve">and </w:t>
      </w:r>
      <w:r w:rsidRPr="005506B7">
        <w:rPr>
          <w:rFonts w:ascii="Arial" w:eastAsia="Humanst521 BT" w:hAnsi="Arial" w:cs="Arial"/>
          <w:color w:val="221F1F"/>
          <w:w w:val="108"/>
        </w:rPr>
        <w:t>geographicalsegregation</w:t>
      </w:r>
      <w:r w:rsidRPr="005506B7">
        <w:rPr>
          <w:rFonts w:ascii="Arial" w:eastAsia="Humanst521 BT" w:hAnsi="Arial" w:cs="Arial"/>
          <w:color w:val="221F1F"/>
        </w:rPr>
        <w:t>patterns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</w:rPr>
        <w:t>Thereisno intention tosegregate the  airwaves by</w:t>
      </w:r>
      <w:r w:rsidRPr="005506B7">
        <w:rPr>
          <w:rFonts w:ascii="Arial" w:eastAsia="Humanst521 BT" w:hAnsi="Arial" w:cs="Arial"/>
          <w:color w:val="221F1F"/>
          <w:w w:val="105"/>
        </w:rPr>
        <w:t xml:space="preserve">simply </w:t>
      </w:r>
      <w:r w:rsidRPr="005506B7">
        <w:rPr>
          <w:rFonts w:ascii="Arial" w:eastAsia="Humanst521 BT" w:hAnsi="Arial" w:cs="Arial"/>
          <w:color w:val="221F1F"/>
          <w:w w:val="111"/>
        </w:rPr>
        <w:t>maintaining</w:t>
      </w:r>
      <w:r w:rsidRPr="005506B7">
        <w:rPr>
          <w:rFonts w:ascii="Arial" w:eastAsia="Humanst521 BT" w:hAnsi="Arial" w:cs="Arial"/>
          <w:color w:val="221F1F"/>
        </w:rPr>
        <w:t>thecurrentprovisionof</w:t>
      </w:r>
      <w:r w:rsidRPr="005506B7">
        <w:rPr>
          <w:rFonts w:ascii="Arial" w:eastAsia="Humanst521 BT" w:hAnsi="Arial" w:cs="Arial"/>
          <w:color w:val="221F1F"/>
          <w:w w:val="110"/>
        </w:rPr>
        <w:t>language-based</w:t>
      </w:r>
      <w:r w:rsidRPr="005506B7">
        <w:rPr>
          <w:rFonts w:ascii="Arial" w:eastAsia="Humanst521 BT" w:hAnsi="Arial" w:cs="Arial"/>
          <w:color w:val="221F1F"/>
        </w:rPr>
        <w:t>servicestargeted  onlyatthoseareas</w:t>
      </w:r>
      <w:r w:rsidRPr="005506B7">
        <w:rPr>
          <w:rFonts w:ascii="Arial" w:eastAsia="Humanst521 BT" w:hAnsi="Arial" w:cs="Arial"/>
          <w:color w:val="221F1F"/>
          <w:w w:val="101"/>
        </w:rPr>
        <w:t xml:space="preserve">where </w:t>
      </w:r>
      <w:r w:rsidRPr="005506B7">
        <w:rPr>
          <w:rFonts w:ascii="Arial" w:eastAsia="Humanst521 BT" w:hAnsi="Arial" w:cs="Arial"/>
          <w:color w:val="221F1F"/>
        </w:rPr>
        <w:t>most of  thespeakersof  a</w:t>
      </w:r>
      <w:r w:rsidRPr="005506B7">
        <w:rPr>
          <w:rFonts w:ascii="Arial" w:eastAsia="Humanst521 BT" w:hAnsi="Arial" w:cs="Arial"/>
          <w:color w:val="221F1F"/>
          <w:w w:val="114"/>
        </w:rPr>
        <w:t>language</w:t>
      </w:r>
      <w:r w:rsidRPr="005506B7">
        <w:rPr>
          <w:rFonts w:ascii="Arial" w:eastAsia="Humanst521 BT" w:hAnsi="Arial" w:cs="Arial"/>
          <w:color w:val="221F1F"/>
        </w:rPr>
        <w:t>traditionally reside.Thismeans that in</w:t>
      </w:r>
      <w:r w:rsidRPr="005506B7">
        <w:rPr>
          <w:rFonts w:ascii="Arial" w:eastAsia="Humanst521 BT" w:hAnsi="Arial" w:cs="Arial"/>
          <w:color w:val="221F1F"/>
          <w:w w:val="106"/>
        </w:rPr>
        <w:t xml:space="preserve">implementing  the </w:t>
      </w:r>
      <w:r w:rsidRPr="005506B7">
        <w:rPr>
          <w:rFonts w:ascii="Arial" w:eastAsia="Humanst521 BT" w:hAnsi="Arial" w:cs="Arial"/>
          <w:color w:val="221F1F"/>
        </w:rPr>
        <w:t xml:space="preserve">policyweshould notassumespeakersofanyofSouth  Africa'sofficial </w:t>
      </w:r>
      <w:r w:rsidRPr="005506B7">
        <w:rPr>
          <w:rFonts w:ascii="Arial" w:eastAsia="Humanst521 BT" w:hAnsi="Arial" w:cs="Arial"/>
          <w:color w:val="221F1F"/>
          <w:w w:val="113"/>
        </w:rPr>
        <w:t>languages</w:t>
      </w:r>
      <w:r w:rsidRPr="005506B7">
        <w:rPr>
          <w:rFonts w:ascii="Arial" w:eastAsia="Humanst521 BT" w:hAnsi="Arial" w:cs="Arial"/>
          <w:color w:val="221F1F"/>
        </w:rPr>
        <w:t>whostill</w:t>
      </w:r>
      <w:r w:rsidRPr="005506B7">
        <w:rPr>
          <w:rFonts w:ascii="Arial" w:eastAsia="Humanst521 BT" w:hAnsi="Arial" w:cs="Arial"/>
          <w:color w:val="221F1F"/>
          <w:w w:val="101"/>
        </w:rPr>
        <w:t xml:space="preserve">reside </w:t>
      </w:r>
      <w:r w:rsidRPr="005506B7">
        <w:rPr>
          <w:rFonts w:ascii="Arial" w:eastAsia="Humanst521 BT" w:hAnsi="Arial" w:cs="Arial"/>
          <w:color w:val="221F1F"/>
        </w:rPr>
        <w:t>intheformer</w:t>
      </w:r>
      <w:r w:rsidRPr="005506B7">
        <w:rPr>
          <w:rFonts w:ascii="Arial" w:eastAsia="Humanst521 BT" w:hAnsi="Arial" w:cs="Arial"/>
          <w:color w:val="221F1F"/>
          <w:w w:val="107"/>
        </w:rPr>
        <w:t>homelands</w:t>
      </w:r>
      <w:r w:rsidRPr="005506B7">
        <w:rPr>
          <w:rFonts w:ascii="Arial" w:eastAsia="Humanst521 BT" w:hAnsi="Arial" w:cs="Arial"/>
          <w:color w:val="221F1F"/>
        </w:rPr>
        <w:t>would choose toremain there,orwould not  commute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Infact, </w:t>
      </w:r>
      <w:r w:rsidRPr="005506B7">
        <w:rPr>
          <w:rFonts w:ascii="Arial" w:eastAsia="Humanst521 BT" w:hAnsi="Arial" w:cs="Arial"/>
          <w:color w:val="221F1F"/>
          <w:w w:val="105"/>
        </w:rPr>
        <w:t xml:space="preserve">the </w:t>
      </w:r>
      <w:r w:rsidRPr="005506B7">
        <w:rPr>
          <w:rFonts w:ascii="Arial" w:eastAsia="Humanst521 BT" w:hAnsi="Arial" w:cs="Arial"/>
          <w:color w:val="221F1F"/>
        </w:rPr>
        <w:t>current</w:t>
      </w:r>
      <w:r w:rsidRPr="005506B7">
        <w:rPr>
          <w:rFonts w:ascii="Arial" w:eastAsia="Humanst521 BT" w:hAnsi="Arial" w:cs="Arial"/>
          <w:color w:val="221F1F"/>
          <w:w w:val="108"/>
        </w:rPr>
        <w:t>urbanisation</w:t>
      </w:r>
      <w:r w:rsidRPr="005506B7">
        <w:rPr>
          <w:rFonts w:ascii="Arial" w:eastAsia="Humanst521 BT" w:hAnsi="Arial" w:cs="Arial"/>
          <w:color w:val="221F1F"/>
        </w:rPr>
        <w:t xml:space="preserve">trends demonstrate shifts in 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the  </w:t>
      </w:r>
      <w:r w:rsidRPr="005506B7">
        <w:rPr>
          <w:rFonts w:ascii="Arial" w:eastAsia="Humanst521 BT" w:hAnsi="Arial" w:cs="Arial"/>
          <w:color w:val="221F1F"/>
          <w:w w:val="107"/>
        </w:rPr>
        <w:t>demographic</w:t>
      </w:r>
      <w:r w:rsidRPr="005506B7">
        <w:rPr>
          <w:rFonts w:ascii="Arial" w:eastAsia="Humanst521 BT" w:hAnsi="Arial" w:cs="Arial"/>
          <w:color w:val="221F1F"/>
        </w:rPr>
        <w:t>profile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of people living </w:t>
      </w:r>
      <w:r w:rsidRPr="005506B7">
        <w:rPr>
          <w:rFonts w:ascii="Arial" w:eastAsia="Humanst521 BT" w:hAnsi="Arial" w:cs="Arial"/>
          <w:color w:val="221F1F"/>
          <w:w w:val="110"/>
        </w:rPr>
        <w:t xml:space="preserve">in </w:t>
      </w:r>
      <w:r w:rsidRPr="005506B7">
        <w:rPr>
          <w:rFonts w:ascii="Arial" w:eastAsia="Humanst521 BT" w:hAnsi="Arial" w:cs="Arial"/>
          <w:color w:val="221F1F"/>
        </w:rPr>
        <w:t>various parts of the countr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r w:rsidRPr="005506B7">
        <w:rPr>
          <w:rFonts w:ascii="Arial" w:eastAsia="Humanst521 BT" w:hAnsi="Arial" w:cs="Arial"/>
          <w:color w:val="221F1F"/>
        </w:rPr>
        <w:t xml:space="preserve">, and  confirm   the movement  of people from rural to </w:t>
      </w:r>
      <w:r w:rsidRPr="005506B7">
        <w:rPr>
          <w:rFonts w:ascii="Arial" w:eastAsia="Humanst521 BT" w:hAnsi="Arial" w:cs="Arial"/>
          <w:color w:val="221F1F"/>
          <w:w w:val="108"/>
        </w:rPr>
        <w:t xml:space="preserve">urban </w:t>
      </w:r>
      <w:r w:rsidRPr="005506B7">
        <w:rPr>
          <w:rFonts w:ascii="Arial" w:eastAsia="Humanst521 BT" w:hAnsi="Arial" w:cs="Arial"/>
          <w:color w:val="221F1F"/>
        </w:rPr>
        <w:t>environments insearchofimprovedeconomic</w:t>
      </w:r>
      <w:r w:rsidRPr="005506B7">
        <w:rPr>
          <w:rFonts w:ascii="Arial" w:eastAsia="Humanst521 BT" w:hAnsi="Arial" w:cs="Arial"/>
          <w:color w:val="221F1F"/>
          <w:w w:val="103"/>
        </w:rPr>
        <w:t>prospects.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 xml:space="preserve">In this context, the </w:t>
      </w:r>
      <w:r w:rsidR="003B2515" w:rsidRPr="005506B7">
        <w:rPr>
          <w:rFonts w:ascii="Arial" w:eastAsia="Humanst521 BT" w:hAnsi="Arial" w:cs="Arial"/>
          <w:color w:val="221F1F"/>
        </w:rPr>
        <w:t xml:space="preserve">MABOLOKA COMMUNITY </w:t>
      </w:r>
      <w:proofErr w:type="gramStart"/>
      <w:r w:rsidR="003B2515" w:rsidRPr="005506B7">
        <w:rPr>
          <w:rFonts w:ascii="Arial" w:eastAsia="Humanst521 BT" w:hAnsi="Arial" w:cs="Arial"/>
          <w:color w:val="221F1F"/>
        </w:rPr>
        <w:t>RADIO</w:t>
      </w:r>
      <w:r w:rsidRPr="005506B7">
        <w:rPr>
          <w:rFonts w:ascii="Arial" w:eastAsia="Humanst521 BT" w:hAnsi="Arial" w:cs="Arial"/>
          <w:color w:val="221F1F"/>
        </w:rPr>
        <w:t>'s</w:t>
      </w:r>
      <w:r w:rsidRPr="005506B7">
        <w:rPr>
          <w:rFonts w:ascii="Arial" w:eastAsia="Humanst521 BT" w:hAnsi="Arial" w:cs="Arial"/>
          <w:color w:val="221F1F"/>
          <w:w w:val="113"/>
        </w:rPr>
        <w:t xml:space="preserve">planning  </w:t>
      </w:r>
      <w:r w:rsidRPr="005506B7">
        <w:rPr>
          <w:rFonts w:ascii="Arial" w:eastAsia="Humanst521 BT" w:hAnsi="Arial" w:cs="Arial"/>
          <w:color w:val="221F1F"/>
        </w:rPr>
        <w:t>for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expansion  of coverage takes account  of </w:t>
      </w:r>
      <w:r w:rsidRPr="005506B7">
        <w:rPr>
          <w:rFonts w:ascii="Arial" w:eastAsia="Humanst521 BT" w:hAnsi="Arial" w:cs="Arial"/>
          <w:color w:val="221F1F"/>
          <w:w w:val="103"/>
        </w:rPr>
        <w:t xml:space="preserve">relevant </w:t>
      </w:r>
      <w:r w:rsidRPr="005506B7">
        <w:rPr>
          <w:rFonts w:ascii="Arial" w:eastAsia="Humanst521 BT" w:hAnsi="Arial" w:cs="Arial"/>
          <w:color w:val="221F1F"/>
          <w:w w:val="107"/>
        </w:rPr>
        <w:t>demographic</w:t>
      </w:r>
      <w:r w:rsidRPr="005506B7">
        <w:rPr>
          <w:rFonts w:ascii="Arial" w:eastAsia="Humanst521 BT" w:hAnsi="Arial" w:cs="Arial"/>
          <w:color w:val="221F1F"/>
        </w:rPr>
        <w:t>dataand</w:t>
      </w:r>
      <w:r w:rsidRPr="005506B7">
        <w:rPr>
          <w:rFonts w:ascii="Arial" w:eastAsia="Humanst521 BT" w:hAnsi="Arial" w:cs="Arial"/>
          <w:color w:val="221F1F"/>
          <w:w w:val="106"/>
        </w:rPr>
        <w:t>urbanisationtrends.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alsohastoconsiderhowtoprioritise</w:t>
      </w:r>
      <w:r w:rsidRPr="005506B7">
        <w:rPr>
          <w:rFonts w:ascii="Arial" w:eastAsia="Humanst521 BT" w:hAnsi="Arial" w:cs="Arial"/>
          <w:color w:val="221F1F"/>
          <w:w w:val="108"/>
        </w:rPr>
        <w:t>allocation</w:t>
      </w:r>
      <w:r w:rsidRPr="005506B7">
        <w:rPr>
          <w:rFonts w:ascii="Arial" w:eastAsia="Humanst521 BT" w:hAnsi="Arial" w:cs="Arial"/>
          <w:color w:val="221F1F"/>
        </w:rPr>
        <w:t>ofresourcestoextendcoverageof</w:t>
      </w:r>
      <w:r w:rsidRPr="005506B7">
        <w:rPr>
          <w:rFonts w:ascii="Arial" w:eastAsia="Humanst521 BT" w:hAnsi="Arial" w:cs="Arial"/>
          <w:color w:val="221F1F"/>
          <w:w w:val="105"/>
        </w:rPr>
        <w:t xml:space="preserve">the </w:t>
      </w:r>
      <w:r w:rsidRPr="005506B7">
        <w:rPr>
          <w:rFonts w:ascii="Arial" w:eastAsia="Humanst521 BT" w:hAnsi="Arial" w:cs="Arial"/>
          <w:color w:val="221F1F"/>
          <w:spacing w:val="3"/>
        </w:rPr>
        <w:t>ful</w:t>
      </w:r>
      <w:r w:rsidRPr="005506B7">
        <w:rPr>
          <w:rFonts w:ascii="Arial" w:eastAsia="Humanst521 BT" w:hAnsi="Arial" w:cs="Arial"/>
          <w:color w:val="221F1F"/>
        </w:rPr>
        <w:t xml:space="preserve">l  </w:t>
      </w:r>
      <w:r w:rsidRPr="005506B7">
        <w:rPr>
          <w:rFonts w:ascii="Arial" w:eastAsia="Humanst521 BT" w:hAnsi="Arial" w:cs="Arial"/>
          <w:color w:val="221F1F"/>
          <w:spacing w:val="3"/>
        </w:rPr>
        <w:t>rang</w:t>
      </w:r>
      <w:r w:rsidRPr="005506B7">
        <w:rPr>
          <w:rFonts w:ascii="Arial" w:eastAsia="Humanst521 BT" w:hAnsi="Arial" w:cs="Arial"/>
          <w:color w:val="221F1F"/>
        </w:rPr>
        <w:t xml:space="preserve">e  </w:t>
      </w:r>
      <w:r w:rsidRPr="005506B7">
        <w:rPr>
          <w:rFonts w:ascii="Arial" w:eastAsia="Humanst521 BT" w:hAnsi="Arial" w:cs="Arial"/>
          <w:color w:val="221F1F"/>
          <w:spacing w:val="3"/>
        </w:rPr>
        <w:t>o</w:t>
      </w:r>
      <w:r w:rsidRPr="005506B7">
        <w:rPr>
          <w:rFonts w:ascii="Arial" w:eastAsia="Humanst521 BT" w:hAnsi="Arial" w:cs="Arial"/>
          <w:color w:val="221F1F"/>
        </w:rPr>
        <w:t xml:space="preserve">f  </w:t>
      </w:r>
      <w:r w:rsidRPr="005506B7">
        <w:rPr>
          <w:rFonts w:ascii="Arial" w:eastAsia="Humanst521 BT" w:hAnsi="Arial" w:cs="Arial"/>
          <w:color w:val="221F1F"/>
          <w:spacing w:val="3"/>
        </w:rPr>
        <w:t xml:space="preserve"> </w:t>
      </w:r>
      <w:r w:rsidR="005506B7" w:rsidRPr="005506B7">
        <w:rPr>
          <w:rFonts w:ascii="Arial" w:eastAsia="Humanst521 BT" w:hAnsi="Arial" w:cs="Arial"/>
          <w:color w:val="221F1F"/>
          <w:spacing w:val="3"/>
        </w:rPr>
        <w:t>community</w:t>
      </w:r>
      <w:r w:rsidRPr="005506B7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spacing w:val="3"/>
          <w:w w:val="107"/>
        </w:rPr>
        <w:t>broadcastin</w:t>
      </w:r>
      <w:r w:rsidRPr="005506B7">
        <w:rPr>
          <w:rFonts w:ascii="Arial" w:eastAsia="Humanst521 BT" w:hAnsi="Arial" w:cs="Arial"/>
          <w:color w:val="221F1F"/>
          <w:w w:val="107"/>
        </w:rPr>
        <w:t xml:space="preserve">g </w:t>
      </w:r>
      <w:r w:rsidRPr="005506B7">
        <w:rPr>
          <w:rFonts w:ascii="Arial" w:eastAsia="Humanst521 BT" w:hAnsi="Arial" w:cs="Arial"/>
          <w:color w:val="221F1F"/>
          <w:spacing w:val="3"/>
        </w:rPr>
        <w:t>service</w:t>
      </w:r>
      <w:r w:rsidRPr="005506B7">
        <w:rPr>
          <w:rFonts w:ascii="Arial" w:eastAsia="Humanst521 BT" w:hAnsi="Arial" w:cs="Arial"/>
          <w:color w:val="221F1F"/>
        </w:rPr>
        <w:t xml:space="preserve">s </w:t>
      </w:r>
      <w:r w:rsidRPr="005506B7">
        <w:rPr>
          <w:rFonts w:ascii="Arial" w:eastAsia="Humanst521 BT" w:hAnsi="Arial" w:cs="Arial"/>
          <w:color w:val="221F1F"/>
          <w:spacing w:val="3"/>
        </w:rPr>
        <w:t>when</w:t>
      </w:r>
      <w:r w:rsidRPr="005506B7">
        <w:rPr>
          <w:rFonts w:ascii="Arial" w:eastAsia="Humanst521 BT" w:hAnsi="Arial" w:cs="Arial"/>
          <w:color w:val="221F1F"/>
        </w:rPr>
        <w:t xml:space="preserve">,  </w:t>
      </w:r>
      <w:r w:rsidRPr="005506B7">
        <w:rPr>
          <w:rFonts w:ascii="Arial" w:eastAsia="Humanst521 BT" w:hAnsi="Arial" w:cs="Arial"/>
          <w:color w:val="221F1F"/>
          <w:spacing w:val="3"/>
        </w:rPr>
        <w:t>fo</w:t>
      </w:r>
      <w:r w:rsidRPr="005506B7">
        <w:rPr>
          <w:rFonts w:ascii="Arial" w:eastAsia="Humanst521 BT" w:hAnsi="Arial" w:cs="Arial"/>
          <w:color w:val="221F1F"/>
        </w:rPr>
        <w:t xml:space="preserve">r </w:t>
      </w:r>
      <w:r w:rsidRPr="005506B7">
        <w:rPr>
          <w:rFonts w:ascii="Arial" w:eastAsia="Humanst521 BT" w:hAnsi="Arial" w:cs="Arial"/>
          <w:color w:val="221F1F"/>
          <w:spacing w:val="3"/>
        </w:rPr>
        <w:t>instance</w:t>
      </w:r>
      <w:r w:rsidRPr="005506B7">
        <w:rPr>
          <w:rFonts w:ascii="Arial" w:eastAsia="Humanst521 BT" w:hAnsi="Arial" w:cs="Arial"/>
          <w:color w:val="221F1F"/>
        </w:rPr>
        <w:t xml:space="preserve">,  a   </w:t>
      </w:r>
      <w:r w:rsidRPr="005506B7">
        <w:rPr>
          <w:rFonts w:ascii="Arial" w:eastAsia="Humanst521 BT" w:hAnsi="Arial" w:cs="Arial"/>
          <w:color w:val="221F1F"/>
          <w:spacing w:val="3"/>
        </w:rPr>
        <w:t>hug</w:t>
      </w:r>
      <w:r w:rsidRPr="005506B7">
        <w:rPr>
          <w:rFonts w:ascii="Arial" w:eastAsia="Humanst521 BT" w:hAnsi="Arial" w:cs="Arial"/>
          <w:color w:val="221F1F"/>
        </w:rPr>
        <w:t xml:space="preserve">e  </w:t>
      </w:r>
      <w:r w:rsidRPr="005506B7">
        <w:rPr>
          <w:rFonts w:ascii="Arial" w:eastAsia="Humanst521 BT" w:hAnsi="Arial" w:cs="Arial"/>
          <w:color w:val="221F1F"/>
          <w:spacing w:val="3"/>
        </w:rPr>
        <w:t>investmen</w:t>
      </w:r>
      <w:r w:rsidRPr="005506B7">
        <w:rPr>
          <w:rFonts w:ascii="Arial" w:eastAsia="Humanst521 BT" w:hAnsi="Arial" w:cs="Arial"/>
          <w:color w:val="221F1F"/>
        </w:rPr>
        <w:t xml:space="preserve">t  </w:t>
      </w:r>
      <w:r w:rsidRPr="005506B7">
        <w:rPr>
          <w:rFonts w:ascii="Arial" w:eastAsia="Humanst521 BT" w:hAnsi="Arial" w:cs="Arial"/>
          <w:color w:val="221F1F"/>
          <w:spacing w:val="3"/>
          <w:w w:val="110"/>
        </w:rPr>
        <w:t xml:space="preserve">in </w:t>
      </w:r>
      <w:r w:rsidRPr="005506B7">
        <w:rPr>
          <w:rFonts w:ascii="Arial" w:eastAsia="Humanst521 BT" w:hAnsi="Arial" w:cs="Arial"/>
          <w:color w:val="221F1F"/>
        </w:rPr>
        <w:t>infrastructure resultsinreaching onlyavery fewpeople,orprovidesasocialbutnota</w:t>
      </w:r>
      <w:r w:rsidRPr="005506B7">
        <w:rPr>
          <w:rFonts w:ascii="Arial" w:eastAsia="Humanst521 BT" w:hAnsi="Arial" w:cs="Arial"/>
          <w:color w:val="221F1F"/>
          <w:w w:val="111"/>
        </w:rPr>
        <w:t xml:space="preserve">financial </w:t>
      </w:r>
      <w:r w:rsidRPr="005506B7">
        <w:rPr>
          <w:rFonts w:ascii="Arial" w:eastAsia="Humanst521 BT" w:hAnsi="Arial" w:cs="Arial"/>
          <w:color w:val="221F1F"/>
        </w:rPr>
        <w:t>return.Ineachcase,theextentoftheproposedcoverage,thenumberofpeopletobe</w:t>
      </w:r>
      <w:r w:rsidRPr="005506B7">
        <w:rPr>
          <w:rFonts w:ascii="Arial" w:eastAsia="Humanst521 BT" w:hAnsi="Arial" w:cs="Arial"/>
          <w:color w:val="221F1F"/>
          <w:w w:val="103"/>
        </w:rPr>
        <w:t xml:space="preserve">reached </w:t>
      </w:r>
      <w:r w:rsidRPr="005506B7">
        <w:rPr>
          <w:rFonts w:ascii="Arial" w:eastAsia="Humanst521 BT" w:hAnsi="Arial" w:cs="Arial"/>
          <w:color w:val="221F1F"/>
        </w:rPr>
        <w:t>bytheexpansion,  theextentofneedofthosepeople,thecostoftheexpansion,  thenatureof</w:t>
      </w:r>
      <w:r w:rsidRPr="005506B7">
        <w:rPr>
          <w:rFonts w:ascii="Arial" w:eastAsia="Humanst521 BT" w:hAnsi="Arial" w:cs="Arial"/>
          <w:color w:val="221F1F"/>
          <w:w w:val="105"/>
        </w:rPr>
        <w:t xml:space="preserve">the </w:t>
      </w:r>
      <w:r w:rsidRPr="005506B7">
        <w:rPr>
          <w:rFonts w:ascii="Arial" w:eastAsia="Humanst521 BT" w:hAnsi="Arial" w:cs="Arial"/>
          <w:color w:val="221F1F"/>
        </w:rPr>
        <w:t xml:space="preserve">servicetobeprovided bythe  expansion, and frequency </w:t>
      </w:r>
      <w:r w:rsidRPr="005506B7">
        <w:rPr>
          <w:rFonts w:ascii="Arial" w:eastAsia="Humanst521 BT" w:hAnsi="Arial" w:cs="Arial"/>
          <w:color w:val="221F1F"/>
          <w:w w:val="107"/>
        </w:rPr>
        <w:t>availabilit</w:t>
      </w:r>
      <w:r w:rsidRPr="005506B7">
        <w:rPr>
          <w:rFonts w:ascii="Arial" w:eastAsia="Humanst521 BT" w:hAnsi="Arial" w:cs="Arial"/>
          <w:color w:val="221F1F"/>
          <w:spacing w:val="-15"/>
          <w:w w:val="107"/>
        </w:rPr>
        <w:t>y</w:t>
      </w:r>
      <w:r w:rsidRPr="005506B7">
        <w:rPr>
          <w:rFonts w:ascii="Arial" w:eastAsia="Humanst521 BT" w:hAnsi="Arial" w:cs="Arial"/>
          <w:color w:val="221F1F"/>
          <w:w w:val="107"/>
        </w:rPr>
        <w:t>,</w:t>
      </w:r>
      <w:r w:rsidRPr="005506B7">
        <w:rPr>
          <w:rFonts w:ascii="Arial" w:eastAsia="Humanst521 BT" w:hAnsi="Arial" w:cs="Arial"/>
          <w:color w:val="221F1F"/>
        </w:rPr>
        <w:t xml:space="preserve">among otherthings, </w:t>
      </w:r>
      <w:r w:rsidRPr="005506B7">
        <w:rPr>
          <w:rFonts w:ascii="Arial" w:eastAsia="Humanst521 BT" w:hAnsi="Arial" w:cs="Arial"/>
          <w:color w:val="221F1F"/>
          <w:w w:val="105"/>
        </w:rPr>
        <w:t xml:space="preserve">will </w:t>
      </w:r>
      <w:r w:rsidRPr="005506B7">
        <w:rPr>
          <w:rFonts w:ascii="Arial" w:eastAsia="Humanst521 BT" w:hAnsi="Arial" w:cs="Arial"/>
          <w:color w:val="221F1F"/>
        </w:rPr>
        <w:t>determinethefeasibility  ofinvesting intransmission extension.Against thisbackdrop,the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's aimsfor</w:t>
      </w:r>
      <w:r w:rsidRPr="005506B7">
        <w:rPr>
          <w:rFonts w:ascii="Arial" w:eastAsia="Humanst521 BT" w:hAnsi="Arial" w:cs="Arial"/>
          <w:color w:val="221F1F"/>
          <w:w w:val="106"/>
        </w:rPr>
        <w:t>Broadcasting</w:t>
      </w:r>
      <w:r w:rsidRPr="005506B7">
        <w:rPr>
          <w:rFonts w:ascii="Arial" w:eastAsia="Humanst521 BT" w:hAnsi="Arial" w:cs="Arial"/>
          <w:color w:val="221F1F"/>
        </w:rPr>
        <w:t>UniversalServiceandAccessareas</w:t>
      </w:r>
      <w:r w:rsidRPr="005506B7">
        <w:rPr>
          <w:rFonts w:ascii="Arial" w:eastAsia="Humanst521 BT" w:hAnsi="Arial" w:cs="Arial"/>
          <w:color w:val="221F1F"/>
          <w:w w:val="106"/>
        </w:rPr>
        <w:t>follows: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hAnsi="Arial" w:cs="Arial"/>
          <w:color w:val="221F1F"/>
        </w:rPr>
        <w:tab/>
      </w:r>
      <w:r w:rsidRPr="005506B7">
        <w:rPr>
          <w:rFonts w:ascii="Arial" w:eastAsia="Humanst521 BT" w:hAnsi="Arial" w:cs="Arial"/>
          <w:color w:val="221F1F"/>
        </w:rPr>
        <w:t>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'sfirst aim istoendeavour toensure that every</w:t>
      </w:r>
      <w:r w:rsidR="008915AF">
        <w:rPr>
          <w:rFonts w:ascii="Arial" w:eastAsia="Humanst521 BT" w:hAnsi="Arial" w:cs="Arial"/>
          <w:color w:val="221F1F"/>
        </w:rPr>
        <w:t>Community</w:t>
      </w:r>
      <w:r w:rsidRPr="005506B7">
        <w:rPr>
          <w:rFonts w:ascii="Arial" w:eastAsia="Humanst521 BT" w:hAnsi="Arial" w:cs="Arial"/>
          <w:color w:val="221F1F"/>
        </w:rPr>
        <w:t xml:space="preserve"> has access to</w:t>
      </w:r>
      <w:r w:rsidRPr="005506B7">
        <w:rPr>
          <w:rFonts w:ascii="Arial" w:eastAsia="Humanst521 BT" w:hAnsi="Arial" w:cs="Arial"/>
          <w:color w:val="221F1F"/>
          <w:w w:val="115"/>
        </w:rPr>
        <w:t xml:space="preserve">a </w:t>
      </w:r>
      <w:r w:rsidRPr="005506B7">
        <w:rPr>
          <w:rFonts w:ascii="Arial" w:eastAsia="Humanst521 BT" w:hAnsi="Arial" w:cs="Arial"/>
          <w:color w:val="221F1F"/>
          <w:w w:val="108"/>
        </w:rPr>
        <w:t>broadcasting</w:t>
      </w:r>
      <w:r w:rsidRPr="005506B7">
        <w:rPr>
          <w:rFonts w:ascii="Arial" w:eastAsia="Humanst521 BT" w:hAnsi="Arial" w:cs="Arial"/>
          <w:color w:val="221F1F"/>
        </w:rPr>
        <w:t>service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hAnsi="Arial" w:cs="Arial"/>
          <w:color w:val="221F1F"/>
        </w:rPr>
        <w:tab/>
      </w:r>
      <w:r w:rsidRPr="005506B7">
        <w:rPr>
          <w:rFonts w:ascii="Arial" w:eastAsia="Humanst521 BT" w:hAnsi="Arial" w:cs="Arial"/>
          <w:color w:val="221F1F"/>
        </w:rPr>
        <w:t>Another aim is to ensure that a radio servicethat provides a range of programmes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,  </w:t>
      </w:r>
      <w:r w:rsidRPr="005506B7">
        <w:rPr>
          <w:rFonts w:ascii="Arial" w:eastAsia="Humanst521 BT" w:hAnsi="Arial" w:cs="Arial"/>
          <w:color w:val="221F1F"/>
          <w:w w:val="105"/>
        </w:rPr>
        <w:t>is</w:t>
      </w:r>
      <w:proofErr w:type="gramEnd"/>
      <w:r w:rsidRPr="005506B7">
        <w:rPr>
          <w:rFonts w:ascii="Arial" w:eastAsia="Humanst521 BT" w:hAnsi="Arial" w:cs="Arial"/>
          <w:color w:val="221F1F"/>
          <w:w w:val="105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 xml:space="preserve">available ineachofficial </w:t>
      </w:r>
      <w:r w:rsidRPr="005506B7">
        <w:rPr>
          <w:rFonts w:ascii="Arial" w:eastAsia="Humanst521 BT" w:hAnsi="Arial" w:cs="Arial"/>
          <w:color w:val="221F1F"/>
          <w:w w:val="114"/>
        </w:rPr>
        <w:t>language.</w:t>
      </w:r>
      <w:r w:rsidRPr="005506B7">
        <w:rPr>
          <w:rFonts w:ascii="Arial" w:eastAsia="Humanst521 BT" w:hAnsi="Arial" w:cs="Arial"/>
          <w:color w:val="221F1F"/>
        </w:rPr>
        <w:t>Initiall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r w:rsidRPr="005506B7">
        <w:rPr>
          <w:rFonts w:ascii="Arial" w:eastAsia="Humanst521 BT" w:hAnsi="Arial" w:cs="Arial"/>
          <w:color w:val="221F1F"/>
        </w:rPr>
        <w:t>,thiswillbeachievedbyusing themost</w:t>
      </w:r>
      <w:r w:rsidRPr="005506B7">
        <w:rPr>
          <w:rFonts w:ascii="Arial" w:eastAsia="Humanst521 BT" w:hAnsi="Arial" w:cs="Arial"/>
          <w:color w:val="221F1F"/>
          <w:w w:val="108"/>
        </w:rPr>
        <w:t xml:space="preserve">affordable </w:t>
      </w:r>
      <w:r w:rsidRPr="005506B7">
        <w:rPr>
          <w:rFonts w:ascii="Arial" w:eastAsia="Humanst521 BT" w:hAnsi="Arial" w:cs="Arial"/>
          <w:color w:val="221F1F"/>
        </w:rPr>
        <w:t>meansofsignal distribution toreachatleast80%ofthespeakersofeach</w:t>
      </w:r>
      <w:r w:rsidRPr="005506B7">
        <w:rPr>
          <w:rFonts w:ascii="Arial" w:eastAsia="Humanst521 BT" w:hAnsi="Arial" w:cs="Arial"/>
          <w:color w:val="221F1F"/>
          <w:w w:val="114"/>
        </w:rPr>
        <w:t>language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hAnsi="Arial" w:cs="Arial"/>
          <w:color w:val="221F1F"/>
        </w:rPr>
        <w:tab/>
      </w:r>
      <w:r w:rsidRPr="005506B7">
        <w:rPr>
          <w:rFonts w:ascii="Arial" w:eastAsia="Humanst521 BT" w:hAnsi="Arial" w:cs="Arial"/>
          <w:color w:val="221F1F"/>
        </w:rPr>
        <w:t>Asamorelong-term goal, 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undertakes toensurethataudiences haveaccessto</w:t>
      </w:r>
      <w:r w:rsidRPr="005506B7">
        <w:rPr>
          <w:rFonts w:ascii="Arial" w:eastAsia="Humanst521 BT" w:hAnsi="Arial" w:cs="Arial"/>
          <w:color w:val="221F1F"/>
          <w:w w:val="115"/>
        </w:rPr>
        <w:t xml:space="preserve">a </w:t>
      </w:r>
      <w:r w:rsidRPr="005506B7">
        <w:rPr>
          <w:rFonts w:ascii="Arial" w:eastAsia="Humanst521 BT" w:hAnsi="Arial" w:cs="Arial"/>
          <w:color w:val="221F1F"/>
        </w:rPr>
        <w:t xml:space="preserve">rangeofradioservicesinavarietyofofficial </w:t>
      </w:r>
      <w:r w:rsidRPr="005506B7">
        <w:rPr>
          <w:rFonts w:ascii="Arial" w:eastAsia="Humanst521 BT" w:hAnsi="Arial" w:cs="Arial"/>
          <w:color w:val="221F1F"/>
          <w:w w:val="113"/>
        </w:rPr>
        <w:t>languages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hAnsi="Arial" w:cs="Arial"/>
          <w:color w:val="221F1F"/>
        </w:rPr>
        <w:tab/>
      </w:r>
      <w:r w:rsidRPr="005506B7">
        <w:rPr>
          <w:rFonts w:ascii="Arial" w:eastAsia="Humanst521 BT" w:hAnsi="Arial" w:cs="Arial"/>
          <w:color w:val="221F1F"/>
        </w:rPr>
        <w:t>Astotelevision,the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 xml:space="preserve">aimstoensurethatatleasttwopublicservicechannels, offering </w:t>
      </w:r>
      <w:r w:rsidRPr="005506B7">
        <w:rPr>
          <w:rFonts w:ascii="Arial" w:eastAsia="Humanst521 BT" w:hAnsi="Arial" w:cs="Arial"/>
          <w:color w:val="221F1F"/>
          <w:w w:val="115"/>
        </w:rPr>
        <w:t xml:space="preserve">a </w:t>
      </w:r>
      <w:r w:rsidRPr="005506B7">
        <w:rPr>
          <w:rFonts w:ascii="Arial" w:eastAsia="Humanst521 BT" w:hAnsi="Arial" w:cs="Arial"/>
          <w:color w:val="221F1F"/>
        </w:rPr>
        <w:t>rangeof</w:t>
      </w:r>
      <w:r w:rsidRPr="005506B7">
        <w:rPr>
          <w:rFonts w:ascii="Arial" w:eastAsia="Humanst521 BT" w:hAnsi="Arial" w:cs="Arial"/>
          <w:color w:val="221F1F"/>
          <w:w w:val="108"/>
        </w:rPr>
        <w:t>programming</w:t>
      </w:r>
      <w:r w:rsidRPr="005506B7">
        <w:rPr>
          <w:rFonts w:ascii="Arial" w:eastAsia="Humanst521 BT" w:hAnsi="Arial" w:cs="Arial"/>
          <w:color w:val="221F1F"/>
        </w:rPr>
        <w:t xml:space="preserve">inavarietyofofficial </w:t>
      </w:r>
      <w:r w:rsidRPr="005506B7">
        <w:rPr>
          <w:rFonts w:ascii="Arial" w:eastAsia="Humanst521 BT" w:hAnsi="Arial" w:cs="Arial"/>
          <w:color w:val="221F1F"/>
          <w:w w:val="113"/>
        </w:rPr>
        <w:t xml:space="preserve">languages, </w:t>
      </w:r>
      <w:r w:rsidRPr="005506B7">
        <w:rPr>
          <w:rFonts w:ascii="Arial" w:eastAsia="Humanst521 BT" w:hAnsi="Arial" w:cs="Arial"/>
          <w:color w:val="221F1F"/>
        </w:rPr>
        <w:t>areavailable</w:t>
      </w:r>
      <w:proofErr w:type="gramStart"/>
      <w:r w:rsidRPr="005506B7">
        <w:rPr>
          <w:rFonts w:ascii="Arial" w:eastAsia="Humanst521 BT" w:hAnsi="Arial" w:cs="Arial"/>
          <w:color w:val="221F1F"/>
        </w:rPr>
        <w:t>. Initiall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r w:rsidRPr="005506B7">
        <w:rPr>
          <w:rFonts w:ascii="Arial" w:eastAsia="Humanst521 BT" w:hAnsi="Arial" w:cs="Arial"/>
          <w:color w:val="221F1F"/>
        </w:rPr>
        <w:t>, thiswould</w:t>
      </w:r>
      <w:r w:rsidRPr="005506B7">
        <w:rPr>
          <w:rFonts w:ascii="Arial" w:eastAsia="Humanst521 BT" w:hAnsi="Arial" w:cs="Arial"/>
          <w:color w:val="221F1F"/>
          <w:w w:val="104"/>
        </w:rPr>
        <w:t xml:space="preserve">be </w:t>
      </w:r>
      <w:r w:rsidRPr="005506B7">
        <w:rPr>
          <w:rFonts w:ascii="Arial" w:eastAsia="Humanst521 BT" w:hAnsi="Arial" w:cs="Arial"/>
          <w:color w:val="221F1F"/>
        </w:rPr>
        <w:t>achievedbyusing themost</w:t>
      </w:r>
      <w:r w:rsidRPr="005506B7">
        <w:rPr>
          <w:rFonts w:ascii="Arial" w:eastAsia="Humanst521 BT" w:hAnsi="Arial" w:cs="Arial"/>
          <w:color w:val="221F1F"/>
          <w:w w:val="108"/>
        </w:rPr>
        <w:t>affordable</w:t>
      </w:r>
      <w:r w:rsidRPr="005506B7">
        <w:rPr>
          <w:rFonts w:ascii="Arial" w:eastAsia="Humanst521 BT" w:hAnsi="Arial" w:cs="Arial"/>
          <w:color w:val="221F1F"/>
        </w:rPr>
        <w:t>meansofsignal distribution toreachatleast90%</w:t>
      </w:r>
      <w:r w:rsidRPr="005506B7">
        <w:rPr>
          <w:rFonts w:ascii="Arial" w:eastAsia="Humanst521 BT" w:hAnsi="Arial" w:cs="Arial"/>
          <w:color w:val="221F1F"/>
          <w:w w:val="110"/>
        </w:rPr>
        <w:t xml:space="preserve">of </w:t>
      </w:r>
      <w:r w:rsidRPr="005506B7">
        <w:rPr>
          <w:rFonts w:ascii="Arial" w:eastAsia="Humanst521 BT" w:hAnsi="Arial" w:cs="Arial"/>
          <w:color w:val="221F1F"/>
        </w:rPr>
        <w:t>the</w:t>
      </w:r>
      <w:r w:rsidRPr="005506B7">
        <w:rPr>
          <w:rFonts w:ascii="Arial" w:eastAsia="Humanst521 BT" w:hAnsi="Arial" w:cs="Arial"/>
          <w:color w:val="221F1F"/>
          <w:w w:val="108"/>
        </w:rPr>
        <w:t>population.</w:t>
      </w:r>
      <w:proofErr w:type="gramEnd"/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  <w:sectPr w:rsidR="006E40D9" w:rsidRPr="005506B7">
          <w:pgSz w:w="10900" w:h="16840"/>
          <w:pgMar w:top="1320" w:right="780" w:bottom="280" w:left="500" w:header="720" w:footer="720" w:gutter="0"/>
          <w:cols w:space="720"/>
        </w:sectPr>
      </w:pPr>
      <w:r w:rsidRPr="005506B7">
        <w:rPr>
          <w:rFonts w:ascii="Arial" w:eastAsia="Humanst521 BT" w:hAnsi="Arial" w:cs="Arial"/>
          <w:b/>
          <w:color w:val="221F1F"/>
          <w:w w:val="108"/>
        </w:rPr>
        <w:t>38</w:t>
      </w:r>
    </w:p>
    <w:p w:rsidR="006E40D9" w:rsidRPr="005506B7" w:rsidRDefault="00B54F68" w:rsidP="007D64D1">
      <w:pPr>
        <w:rPr>
          <w:rFonts w:ascii="Arial" w:eastAsia="BankGothic Lt BT" w:hAnsi="Arial" w:cs="Arial"/>
        </w:rPr>
      </w:pPr>
      <w:r w:rsidRPr="005506B7">
        <w:rPr>
          <w:rFonts w:ascii="Arial" w:eastAsia="BankGothic Lt BT" w:hAnsi="Arial" w:cs="Arial"/>
        </w:rPr>
        <w:lastRenderedPageBreak/>
        <w:t>UNIVERSALSERVICEAND</w:t>
      </w:r>
      <w:r w:rsidRPr="005506B7">
        <w:rPr>
          <w:rFonts w:ascii="Arial" w:eastAsia="BankGothic Lt BT" w:hAnsi="Arial" w:cs="Arial"/>
          <w:w w:val="106"/>
        </w:rPr>
        <w:t>ACCE</w:t>
      </w:r>
      <w:r w:rsidRPr="005506B7">
        <w:rPr>
          <w:rFonts w:ascii="Arial" w:eastAsia="BankGothic Lt BT" w:hAnsi="Arial" w:cs="Arial"/>
          <w:w w:val="103"/>
        </w:rPr>
        <w:t>SS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w w:val="92"/>
        </w:rPr>
        <w:t>PRINCIPLES</w:t>
      </w:r>
      <w:r w:rsidRPr="005506B7">
        <w:rPr>
          <w:rFonts w:ascii="Arial" w:eastAsia="Humanst521 BT" w:hAnsi="Arial" w:cs="Arial"/>
          <w:b/>
        </w:rPr>
        <w:t>FOR</w:t>
      </w:r>
      <w:r w:rsidRPr="005506B7">
        <w:rPr>
          <w:rFonts w:ascii="Arial" w:eastAsia="Humanst521 BT" w:hAnsi="Arial" w:cs="Arial"/>
          <w:b/>
          <w:w w:val="93"/>
        </w:rPr>
        <w:t>ACHIEVINGBROADCASTING UNIVERSAL</w:t>
      </w:r>
      <w:r w:rsidRPr="005506B7">
        <w:rPr>
          <w:rFonts w:ascii="Arial" w:eastAsia="Humanst521 BT" w:hAnsi="Arial" w:cs="Arial"/>
          <w:b/>
        </w:rPr>
        <w:t xml:space="preserve">SERVICE </w:t>
      </w:r>
      <w:r w:rsidRPr="005506B7">
        <w:rPr>
          <w:rFonts w:ascii="Arial" w:eastAsia="Humanst521 BT" w:hAnsi="Arial" w:cs="Arial"/>
          <w:b/>
          <w:w w:val="92"/>
        </w:rPr>
        <w:t>AND</w:t>
      </w:r>
      <w:r w:rsidRPr="005506B7">
        <w:rPr>
          <w:rFonts w:ascii="Arial" w:eastAsia="Humanst521 BT" w:hAnsi="Arial" w:cs="Arial"/>
          <w:b/>
        </w:rPr>
        <w:t>ACCE</w:t>
      </w:r>
      <w:r w:rsidRPr="005506B7">
        <w:rPr>
          <w:rFonts w:ascii="Arial" w:eastAsia="Humanst521 BT" w:hAnsi="Arial" w:cs="Arial"/>
          <w:b/>
          <w:spacing w:val="4"/>
        </w:rPr>
        <w:t>S</w:t>
      </w:r>
      <w:r w:rsidRPr="005506B7">
        <w:rPr>
          <w:rFonts w:ascii="Arial" w:eastAsia="Humanst521 BT" w:hAnsi="Arial" w:cs="Arial"/>
          <w:b/>
        </w:rPr>
        <w:t>S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Inachieving theseaims</w:t>
      </w:r>
      <w:proofErr w:type="gramStart"/>
      <w:r w:rsidRPr="005506B7">
        <w:rPr>
          <w:rFonts w:ascii="Arial" w:eastAsia="Humanst521 BT" w:hAnsi="Arial" w:cs="Arial"/>
          <w:color w:val="221F1F"/>
        </w:rPr>
        <w:t>,the</w:t>
      </w:r>
      <w:r w:rsidR="003B2515" w:rsidRPr="005506B7">
        <w:rPr>
          <w:rFonts w:ascii="Arial" w:eastAsia="Humanst521 BT" w:hAnsi="Arial" w:cs="Arial"/>
          <w:color w:val="221F1F"/>
        </w:rPr>
        <w:t>MABOLOKA</w:t>
      </w:r>
      <w:proofErr w:type="gramEnd"/>
      <w:r w:rsidR="003B2515" w:rsidRPr="005506B7">
        <w:rPr>
          <w:rFonts w:ascii="Arial" w:eastAsia="Humanst521 BT" w:hAnsi="Arial" w:cs="Arial"/>
          <w:color w:val="221F1F"/>
        </w:rPr>
        <w:t xml:space="preserve"> COMMUNITY RADIO</w:t>
      </w:r>
      <w:r w:rsidRPr="005506B7">
        <w:rPr>
          <w:rFonts w:ascii="Arial" w:eastAsia="Humanst521 BT" w:hAnsi="Arial" w:cs="Arial"/>
          <w:color w:val="221F1F"/>
        </w:rPr>
        <w:t>isguided bytheprinciplessetout</w:t>
      </w:r>
      <w:r w:rsidRPr="005506B7">
        <w:rPr>
          <w:rFonts w:ascii="Arial" w:eastAsia="Humanst521 BT" w:hAnsi="Arial" w:cs="Arial"/>
          <w:color w:val="221F1F"/>
          <w:w w:val="104"/>
        </w:rPr>
        <w:t>belo</w:t>
      </w:r>
      <w:r w:rsidRPr="005506B7">
        <w:rPr>
          <w:rFonts w:ascii="Arial" w:eastAsia="Humanst521 BT" w:hAnsi="Arial" w:cs="Arial"/>
          <w:color w:val="221F1F"/>
          <w:spacing w:val="-11"/>
          <w:w w:val="104"/>
        </w:rPr>
        <w:t>w</w:t>
      </w:r>
      <w:r w:rsidRPr="005506B7">
        <w:rPr>
          <w:rFonts w:ascii="Arial" w:eastAsia="Humanst521 BT" w:hAnsi="Arial" w:cs="Arial"/>
          <w:color w:val="221F1F"/>
          <w:w w:val="111"/>
        </w:rPr>
        <w:t>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color w:val="221F1F"/>
        </w:rPr>
        <w:t xml:space="preserve">Achieving </w:t>
      </w:r>
      <w:r w:rsidRPr="005506B7">
        <w:rPr>
          <w:rFonts w:ascii="Arial" w:eastAsia="Humanst521 BT" w:hAnsi="Arial" w:cs="Arial"/>
          <w:b/>
          <w:color w:val="221F1F"/>
          <w:w w:val="106"/>
        </w:rPr>
        <w:t>Broadcasting</w:t>
      </w:r>
      <w:r w:rsidRPr="005506B7">
        <w:rPr>
          <w:rFonts w:ascii="Arial" w:eastAsia="Humanst521 BT" w:hAnsi="Arial" w:cs="Arial"/>
          <w:b/>
          <w:color w:val="221F1F"/>
        </w:rPr>
        <w:t>UniversalServiceandAccessisthe</w:t>
      </w:r>
      <w:r w:rsidRPr="005506B7">
        <w:rPr>
          <w:rFonts w:ascii="Arial" w:eastAsia="Humanst521 BT" w:hAnsi="Arial" w:cs="Arial"/>
          <w:b/>
          <w:color w:val="221F1F"/>
          <w:w w:val="108"/>
        </w:rPr>
        <w:t>responsibility</w:t>
      </w:r>
      <w:r w:rsidRPr="005506B7">
        <w:rPr>
          <w:rFonts w:ascii="Arial" w:eastAsia="Humanst521 BT" w:hAnsi="Arial" w:cs="Arial"/>
          <w:b/>
          <w:color w:val="221F1F"/>
        </w:rPr>
        <w:t>ofthe</w:t>
      </w:r>
      <w:r w:rsidRPr="005506B7">
        <w:rPr>
          <w:rFonts w:ascii="Arial" w:eastAsia="Humanst521 BT" w:hAnsi="Arial" w:cs="Arial"/>
          <w:b/>
          <w:color w:val="221F1F"/>
          <w:w w:val="105"/>
        </w:rPr>
        <w:t>South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  <w:b/>
          <w:color w:val="221F1F"/>
        </w:rPr>
        <w:t>African</w:t>
      </w:r>
      <w:r w:rsidRPr="005506B7">
        <w:rPr>
          <w:rFonts w:ascii="Arial" w:eastAsia="Humanst521 BT" w:hAnsi="Arial" w:cs="Arial"/>
          <w:b/>
          <w:color w:val="221F1F"/>
          <w:w w:val="108"/>
        </w:rPr>
        <w:t>broadcasting</w:t>
      </w:r>
      <w:r w:rsidRPr="005506B7">
        <w:rPr>
          <w:rFonts w:ascii="Arial" w:eastAsia="Humanst521 BT" w:hAnsi="Arial" w:cs="Arial"/>
          <w:b/>
          <w:color w:val="221F1F"/>
        </w:rPr>
        <w:t>system  asa</w:t>
      </w:r>
      <w:r w:rsidRPr="005506B7">
        <w:rPr>
          <w:rFonts w:ascii="Arial" w:eastAsia="Humanst521 BT" w:hAnsi="Arial" w:cs="Arial"/>
          <w:b/>
          <w:color w:val="221F1F"/>
          <w:w w:val="110"/>
        </w:rPr>
        <w:t>whole</w:t>
      </w:r>
      <w:proofErr w:type="gramEnd"/>
      <w:r w:rsidRPr="005506B7">
        <w:rPr>
          <w:rFonts w:ascii="Arial" w:eastAsia="Humanst521 BT" w:hAnsi="Arial" w:cs="Arial"/>
          <w:b/>
          <w:color w:val="221F1F"/>
          <w:w w:val="110"/>
        </w:rPr>
        <w:t>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Theprincipleestablished in</w:t>
      </w:r>
      <w:r w:rsidRPr="005506B7">
        <w:rPr>
          <w:rFonts w:ascii="Arial" w:eastAsia="Humanst521 BT" w:hAnsi="Arial" w:cs="Arial"/>
          <w:color w:val="221F1F"/>
          <w:w w:val="110"/>
        </w:rPr>
        <w:t>national</w:t>
      </w:r>
      <w:r w:rsidRPr="005506B7">
        <w:rPr>
          <w:rFonts w:ascii="Arial" w:eastAsia="Humanst521 BT" w:hAnsi="Arial" w:cs="Arial"/>
          <w:color w:val="221F1F"/>
        </w:rPr>
        <w:t>polic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r w:rsidRPr="005506B7">
        <w:rPr>
          <w:rFonts w:ascii="Arial" w:eastAsia="Humanst521 BT" w:hAnsi="Arial" w:cs="Arial"/>
          <w:color w:val="221F1F"/>
        </w:rPr>
        <w:t>,</w:t>
      </w:r>
      <w:r w:rsidRPr="005506B7">
        <w:rPr>
          <w:rFonts w:ascii="Arial" w:eastAsia="Humanst521 BT" w:hAnsi="Arial" w:cs="Arial"/>
          <w:color w:val="221F1F"/>
          <w:w w:val="109"/>
        </w:rPr>
        <w:t>legislation</w:t>
      </w:r>
      <w:r w:rsidRPr="005506B7">
        <w:rPr>
          <w:rFonts w:ascii="Arial" w:eastAsia="Humanst521 BT" w:hAnsi="Arial" w:cs="Arial"/>
          <w:color w:val="221F1F"/>
        </w:rPr>
        <w:t>and</w:t>
      </w:r>
      <w:r w:rsidRPr="005506B7">
        <w:rPr>
          <w:rFonts w:ascii="Arial" w:eastAsia="Humanst521 BT" w:hAnsi="Arial" w:cs="Arial"/>
          <w:color w:val="221F1F"/>
          <w:w w:val="107"/>
        </w:rPr>
        <w:t>regulations</w:t>
      </w:r>
      <w:r w:rsidRPr="005506B7">
        <w:rPr>
          <w:rFonts w:ascii="Arial" w:eastAsia="Humanst521 BT" w:hAnsi="Arial" w:cs="Arial"/>
          <w:color w:val="221F1F"/>
        </w:rPr>
        <w:t xml:space="preserve">isthatachieving </w:t>
      </w:r>
      <w:r w:rsidRPr="005506B7">
        <w:rPr>
          <w:rFonts w:ascii="Arial" w:eastAsia="Humanst521 BT" w:hAnsi="Arial" w:cs="Arial"/>
          <w:color w:val="221F1F"/>
          <w:w w:val="101"/>
        </w:rPr>
        <w:t xml:space="preserve">Universal </w:t>
      </w:r>
      <w:r w:rsidRPr="005506B7">
        <w:rPr>
          <w:rFonts w:ascii="Arial" w:eastAsia="Humanst521 BT" w:hAnsi="Arial" w:cs="Arial"/>
          <w:color w:val="221F1F"/>
        </w:rPr>
        <w:t>ServiceandAccessisnotsolelythe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'sresponsibilit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  <w:spacing w:val="-5"/>
        </w:rPr>
        <w:t>P</w:t>
      </w:r>
      <w:r w:rsidRPr="005506B7">
        <w:rPr>
          <w:rFonts w:ascii="Arial" w:eastAsia="Humanst521 BT" w:hAnsi="Arial" w:cs="Arial"/>
          <w:color w:val="221F1F"/>
        </w:rPr>
        <w:t>olicy</w:t>
      </w:r>
      <w:r w:rsidRPr="005506B7">
        <w:rPr>
          <w:rFonts w:ascii="Arial" w:eastAsia="Humanst521 BT" w:hAnsi="Arial" w:cs="Arial"/>
          <w:color w:val="221F1F"/>
          <w:w w:val="105"/>
        </w:rPr>
        <w:t>pronouncements</w:t>
      </w:r>
      <w:r w:rsidRPr="005506B7">
        <w:rPr>
          <w:rFonts w:ascii="Arial" w:eastAsia="Humanst521 BT" w:hAnsi="Arial" w:cs="Arial"/>
          <w:color w:val="221F1F"/>
        </w:rPr>
        <w:t>have,since</w:t>
      </w:r>
      <w:r w:rsidRPr="005506B7">
        <w:rPr>
          <w:rFonts w:ascii="Arial" w:eastAsia="Humanst521 BT" w:hAnsi="Arial" w:cs="Arial"/>
          <w:color w:val="221F1F"/>
          <w:w w:val="105"/>
        </w:rPr>
        <w:t xml:space="preserve">the </w:t>
      </w:r>
      <w:r w:rsidRPr="005506B7">
        <w:rPr>
          <w:rFonts w:ascii="Arial" w:eastAsia="Humanst521 BT" w:hAnsi="Arial" w:cs="Arial"/>
          <w:color w:val="221F1F"/>
          <w:w w:val="106"/>
        </w:rPr>
        <w:t>IndependentBroadcasting</w:t>
      </w:r>
      <w:r w:rsidRPr="005506B7">
        <w:rPr>
          <w:rFonts w:ascii="Arial" w:eastAsia="Humanst521 BT" w:hAnsi="Arial" w:cs="Arial"/>
          <w:color w:val="221F1F"/>
        </w:rPr>
        <w:t xml:space="preserve">Authority  </w:t>
      </w:r>
      <w:r w:rsidRPr="005506B7">
        <w:rPr>
          <w:rFonts w:ascii="Arial" w:eastAsia="Humanst521 BT" w:hAnsi="Arial" w:cs="Arial"/>
          <w:color w:val="221F1F"/>
          <w:spacing w:val="-17"/>
          <w:w w:val="79"/>
        </w:rPr>
        <w:t>T</w:t>
      </w:r>
      <w:r w:rsidRPr="005506B7">
        <w:rPr>
          <w:rFonts w:ascii="Arial" w:eastAsia="Humanst521 BT" w:hAnsi="Arial" w:cs="Arial"/>
          <w:color w:val="221F1F"/>
          <w:w w:val="101"/>
        </w:rPr>
        <w:t>riple</w:t>
      </w:r>
      <w:r w:rsidRPr="005506B7">
        <w:rPr>
          <w:rFonts w:ascii="Arial" w:eastAsia="Humanst521 BT" w:hAnsi="Arial" w:cs="Arial"/>
          <w:color w:val="221F1F"/>
        </w:rPr>
        <w:t>InquiryReportwasreleasedin1995, and the</w:t>
      </w:r>
      <w:r w:rsidRPr="005506B7">
        <w:rPr>
          <w:rFonts w:ascii="Arial" w:eastAsia="Humanst521 BT" w:hAnsi="Arial" w:cs="Arial"/>
          <w:color w:val="221F1F"/>
          <w:w w:val="103"/>
        </w:rPr>
        <w:t xml:space="preserve">White </w:t>
      </w:r>
      <w:r w:rsidRPr="005506B7">
        <w:rPr>
          <w:rFonts w:ascii="Arial" w:eastAsia="Humanst521 BT" w:hAnsi="Arial" w:cs="Arial"/>
          <w:color w:val="221F1F"/>
          <w:spacing w:val="-5"/>
        </w:rPr>
        <w:t>P</w:t>
      </w:r>
      <w:r w:rsidRPr="005506B7">
        <w:rPr>
          <w:rFonts w:ascii="Arial" w:eastAsia="Humanst521 BT" w:hAnsi="Arial" w:cs="Arial"/>
          <w:color w:val="221F1F"/>
        </w:rPr>
        <w:t>aperon</w:t>
      </w:r>
      <w:r w:rsidRPr="005506B7">
        <w:rPr>
          <w:rFonts w:ascii="Arial" w:eastAsia="Humanst521 BT" w:hAnsi="Arial" w:cs="Arial"/>
          <w:color w:val="221F1F"/>
          <w:w w:val="106"/>
        </w:rPr>
        <w:t>Broadcasting</w:t>
      </w:r>
      <w:r w:rsidRPr="005506B7">
        <w:rPr>
          <w:rFonts w:ascii="Arial" w:eastAsia="Humanst521 BT" w:hAnsi="Arial" w:cs="Arial"/>
          <w:color w:val="221F1F"/>
          <w:spacing w:val="-5"/>
        </w:rPr>
        <w:t>P</w:t>
      </w:r>
      <w:r w:rsidRPr="005506B7">
        <w:rPr>
          <w:rFonts w:ascii="Arial" w:eastAsia="Humanst521 BT" w:hAnsi="Arial" w:cs="Arial"/>
          <w:color w:val="221F1F"/>
        </w:rPr>
        <w:t>olicyin1998, affirmed consistently thatUniversalServiceand Access</w:t>
      </w:r>
      <w:r w:rsidRPr="005506B7">
        <w:rPr>
          <w:rFonts w:ascii="Arial" w:eastAsia="Humanst521 BT" w:hAnsi="Arial" w:cs="Arial"/>
          <w:color w:val="221F1F"/>
          <w:w w:val="105"/>
        </w:rPr>
        <w:t xml:space="preserve">is </w:t>
      </w:r>
      <w:r w:rsidRPr="005506B7">
        <w:rPr>
          <w:rFonts w:ascii="Arial" w:eastAsia="Humanst521 BT" w:hAnsi="Arial" w:cs="Arial"/>
          <w:color w:val="221F1F"/>
        </w:rPr>
        <w:t xml:space="preserve">the responsibility of the </w:t>
      </w:r>
      <w:r w:rsidR="008915AF">
        <w:rPr>
          <w:rFonts w:ascii="Arial" w:eastAsia="Humanst521 BT" w:hAnsi="Arial" w:cs="Arial"/>
          <w:color w:val="221F1F"/>
        </w:rPr>
        <w:t>Community</w:t>
      </w:r>
      <w:r w:rsidRPr="005506B7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8"/>
        </w:rPr>
        <w:t>broadcasting</w:t>
      </w:r>
      <w:r w:rsidRPr="005506B7">
        <w:rPr>
          <w:rFonts w:ascii="Arial" w:eastAsia="Humanst521 BT" w:hAnsi="Arial" w:cs="Arial"/>
          <w:color w:val="221F1F"/>
        </w:rPr>
        <w:t>system  as a whole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Thisincludes </w:t>
      </w:r>
      <w:r w:rsidRPr="005506B7">
        <w:rPr>
          <w:rFonts w:ascii="Arial" w:eastAsia="Humanst521 BT" w:hAnsi="Arial" w:cs="Arial"/>
          <w:color w:val="221F1F"/>
          <w:w w:val="102"/>
        </w:rPr>
        <w:t xml:space="preserve">other </w:t>
      </w:r>
      <w:r w:rsidRPr="005506B7">
        <w:rPr>
          <w:rFonts w:ascii="Arial" w:eastAsia="Humanst521 BT" w:hAnsi="Arial" w:cs="Arial"/>
          <w:color w:val="221F1F"/>
        </w:rPr>
        <w:t>categoriesof</w:t>
      </w:r>
      <w:r w:rsidRPr="005506B7">
        <w:rPr>
          <w:rFonts w:ascii="Arial" w:eastAsia="Humanst521 BT" w:hAnsi="Arial" w:cs="Arial"/>
          <w:color w:val="221F1F"/>
          <w:w w:val="108"/>
        </w:rPr>
        <w:t xml:space="preserve">broadcasting </w:t>
      </w:r>
      <w:r w:rsidRPr="005506B7">
        <w:rPr>
          <w:rFonts w:ascii="Arial" w:eastAsia="Humanst521 BT" w:hAnsi="Arial" w:cs="Arial"/>
          <w:color w:val="221F1F"/>
        </w:rPr>
        <w:t>licensees,suchascommercialandcommunitybroadcasters,aswell</w:t>
      </w:r>
      <w:r w:rsidRPr="005506B7">
        <w:rPr>
          <w:rFonts w:ascii="Arial" w:eastAsia="Humanst521 BT" w:hAnsi="Arial" w:cs="Arial"/>
          <w:color w:val="221F1F"/>
          <w:w w:val="110"/>
        </w:rPr>
        <w:t xml:space="preserve">as </w:t>
      </w:r>
      <w:r w:rsidRPr="005506B7">
        <w:rPr>
          <w:rFonts w:ascii="Arial" w:eastAsia="Humanst521 BT" w:hAnsi="Arial" w:cs="Arial"/>
          <w:color w:val="221F1F"/>
        </w:rPr>
        <w:t>signal  distributors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</w:rPr>
        <w:t>In this regard, section 34(2</w:t>
      </w:r>
      <w:proofErr w:type="gramStart"/>
      <w:r w:rsidRPr="005506B7">
        <w:rPr>
          <w:rFonts w:ascii="Arial" w:eastAsia="Humanst521 BT" w:hAnsi="Arial" w:cs="Arial"/>
          <w:color w:val="221F1F"/>
        </w:rPr>
        <w:t>)(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b) says: "the signal  distribution  sector  </w:t>
      </w:r>
      <w:r w:rsidRPr="005506B7">
        <w:rPr>
          <w:rFonts w:ascii="Arial" w:eastAsia="Humanst521 BT" w:hAnsi="Arial" w:cs="Arial"/>
          <w:color w:val="221F1F"/>
          <w:w w:val="106"/>
        </w:rPr>
        <w:t xml:space="preserve">must </w:t>
      </w:r>
      <w:r w:rsidRPr="005506B7">
        <w:rPr>
          <w:rFonts w:ascii="Arial" w:eastAsia="Humanst521 BT" w:hAnsi="Arial" w:cs="Arial"/>
          <w:color w:val="221F1F"/>
        </w:rPr>
        <w:t>provideuniversalaccessforallSouthAfricanstobroadcast services".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'sresponsibilityistodefineitscontributionto</w:t>
      </w:r>
      <w:r w:rsidRPr="005506B7">
        <w:rPr>
          <w:rFonts w:ascii="Arial" w:eastAsia="Humanst521 BT" w:hAnsi="Arial" w:cs="Arial"/>
          <w:color w:val="221F1F"/>
          <w:w w:val="106"/>
        </w:rPr>
        <w:t>Broadcasting</w:t>
      </w:r>
      <w:r w:rsidRPr="005506B7">
        <w:rPr>
          <w:rFonts w:ascii="Arial" w:eastAsia="Humanst521 BT" w:hAnsi="Arial" w:cs="Arial"/>
          <w:color w:val="221F1F"/>
        </w:rPr>
        <w:t>UniversalService and</w:t>
      </w:r>
      <w:r w:rsidRPr="005506B7">
        <w:rPr>
          <w:rFonts w:ascii="Arial" w:eastAsia="Humanst521 BT" w:hAnsi="Arial" w:cs="Arial"/>
          <w:color w:val="221F1F"/>
          <w:w w:val="102"/>
        </w:rPr>
        <w:t>Access</w:t>
      </w:r>
      <w:proofErr w:type="gramStart"/>
      <w:r w:rsidRPr="005506B7">
        <w:rPr>
          <w:rFonts w:ascii="Arial" w:eastAsia="Humanst521 BT" w:hAnsi="Arial" w:cs="Arial"/>
          <w:color w:val="221F1F"/>
          <w:w w:val="102"/>
        </w:rPr>
        <w:t xml:space="preserve">. </w:t>
      </w:r>
      <w:r w:rsidRPr="005506B7">
        <w:rPr>
          <w:rFonts w:ascii="Arial" w:eastAsia="Humanst521 BT" w:hAnsi="Arial" w:cs="Arial"/>
          <w:color w:val="221F1F"/>
        </w:rPr>
        <w:t xml:space="preserve">Itthereforemakesaregularreportofitsachievements </w:t>
      </w:r>
      <w:r w:rsidRPr="005506B7">
        <w:rPr>
          <w:rFonts w:ascii="Arial" w:eastAsia="Humanst521 BT" w:hAnsi="Arial" w:cs="Arial"/>
          <w:color w:val="221F1F"/>
          <w:w w:val="113"/>
        </w:rPr>
        <w:t>against</w:t>
      </w:r>
      <w:r w:rsidRPr="005506B7">
        <w:rPr>
          <w:rFonts w:ascii="Arial" w:eastAsia="Humanst521 BT" w:hAnsi="Arial" w:cs="Arial"/>
          <w:color w:val="221F1F"/>
        </w:rPr>
        <w:t>itsstated</w:t>
      </w:r>
      <w:r w:rsidRPr="005506B7">
        <w:rPr>
          <w:rFonts w:ascii="Arial" w:eastAsia="Humanst521 BT" w:hAnsi="Arial" w:cs="Arial"/>
          <w:color w:val="221F1F"/>
          <w:w w:val="108"/>
        </w:rPr>
        <w:t>aims.</w:t>
      </w:r>
      <w:proofErr w:type="gramEnd"/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alsoliaisesregularlywithotherstakeholderswhosharetheresponsibilityfor</w:t>
      </w:r>
      <w:r w:rsidRPr="005506B7">
        <w:rPr>
          <w:rFonts w:ascii="Arial" w:eastAsia="Humanst521 BT" w:hAnsi="Arial" w:cs="Arial"/>
          <w:color w:val="221F1F"/>
          <w:w w:val="106"/>
        </w:rPr>
        <w:t>extending Broadcasting</w:t>
      </w:r>
      <w:r w:rsidRPr="005506B7">
        <w:rPr>
          <w:rFonts w:ascii="Arial" w:eastAsia="Humanst521 BT" w:hAnsi="Arial" w:cs="Arial"/>
          <w:color w:val="221F1F"/>
        </w:rPr>
        <w:t>UniversalServiceand Access.TheseareprimarilySentech, ICAS</w:t>
      </w:r>
      <w:r w:rsidRPr="005506B7">
        <w:rPr>
          <w:rFonts w:ascii="Arial" w:eastAsia="Humanst521 BT" w:hAnsi="Arial" w:cs="Arial"/>
          <w:color w:val="221F1F"/>
          <w:spacing w:val="4"/>
        </w:rPr>
        <w:t>A</w:t>
      </w:r>
      <w:proofErr w:type="gramStart"/>
      <w:r w:rsidRPr="005506B7">
        <w:rPr>
          <w:rFonts w:ascii="Arial" w:eastAsia="Humanst521 BT" w:hAnsi="Arial" w:cs="Arial"/>
          <w:color w:val="221F1F"/>
        </w:rPr>
        <w:t>,the</w:t>
      </w:r>
      <w:r w:rsidRPr="005506B7">
        <w:rPr>
          <w:rFonts w:ascii="Arial" w:eastAsia="Humanst521 BT" w:hAnsi="Arial" w:cs="Arial"/>
          <w:color w:val="221F1F"/>
          <w:w w:val="102"/>
        </w:rPr>
        <w:t>Department</w:t>
      </w:r>
      <w:proofErr w:type="gramEnd"/>
      <w:r w:rsidRPr="005506B7">
        <w:rPr>
          <w:rFonts w:ascii="Arial" w:eastAsia="Humanst521 BT" w:hAnsi="Arial" w:cs="Arial"/>
          <w:color w:val="221F1F"/>
          <w:w w:val="102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of</w:t>
      </w:r>
      <w:r w:rsidRPr="005506B7">
        <w:rPr>
          <w:rFonts w:ascii="Arial" w:eastAsia="Humanst521 BT" w:hAnsi="Arial" w:cs="Arial"/>
          <w:color w:val="221F1F"/>
          <w:w w:val="105"/>
        </w:rPr>
        <w:t>Communications</w:t>
      </w:r>
      <w:r w:rsidRPr="005506B7">
        <w:rPr>
          <w:rFonts w:ascii="Arial" w:eastAsia="Humanst521 BT" w:hAnsi="Arial" w:cs="Arial"/>
          <w:color w:val="221F1F"/>
        </w:rPr>
        <w:t>andtheUniversalService</w:t>
      </w:r>
      <w:r w:rsidRPr="005506B7">
        <w:rPr>
          <w:rFonts w:ascii="Arial" w:eastAsia="Humanst521 BT" w:hAnsi="Arial" w:cs="Arial"/>
          <w:color w:val="221F1F"/>
          <w:w w:val="106"/>
        </w:rPr>
        <w:t>Agenc</w:t>
      </w:r>
      <w:r w:rsidRPr="005506B7">
        <w:rPr>
          <w:rFonts w:ascii="Arial" w:eastAsia="Humanst521 BT" w:hAnsi="Arial" w:cs="Arial"/>
          <w:color w:val="221F1F"/>
          <w:spacing w:val="-14"/>
          <w:w w:val="106"/>
        </w:rPr>
        <w:t>y</w:t>
      </w:r>
      <w:r w:rsidRPr="005506B7">
        <w:rPr>
          <w:rFonts w:ascii="Arial" w:eastAsia="Humanst521 BT" w:hAnsi="Arial" w:cs="Arial"/>
          <w:color w:val="221F1F"/>
          <w:w w:val="111"/>
        </w:rPr>
        <w:t>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color w:val="221F1F"/>
        </w:rPr>
        <w:t xml:space="preserve">Achievement </w:t>
      </w:r>
      <w:proofErr w:type="gramStart"/>
      <w:r w:rsidRPr="005506B7">
        <w:rPr>
          <w:rFonts w:ascii="Arial" w:eastAsia="Humanst521 BT" w:hAnsi="Arial" w:cs="Arial"/>
          <w:b/>
          <w:color w:val="221F1F"/>
        </w:rPr>
        <w:t xml:space="preserve">of  </w:t>
      </w:r>
      <w:r w:rsidRPr="005506B7">
        <w:rPr>
          <w:rFonts w:ascii="Arial" w:eastAsia="Humanst521 BT" w:hAnsi="Arial" w:cs="Arial"/>
          <w:b/>
          <w:color w:val="221F1F"/>
          <w:w w:val="106"/>
        </w:rPr>
        <w:t>Broadcasting</w:t>
      </w:r>
      <w:r w:rsidRPr="005506B7">
        <w:rPr>
          <w:rFonts w:ascii="Arial" w:eastAsia="Humanst521 BT" w:hAnsi="Arial" w:cs="Arial"/>
          <w:b/>
          <w:color w:val="221F1F"/>
        </w:rPr>
        <w:t>Universal</w:t>
      </w:r>
      <w:proofErr w:type="gramEnd"/>
      <w:r w:rsidRPr="005506B7">
        <w:rPr>
          <w:rFonts w:ascii="Arial" w:eastAsia="Humanst521 BT" w:hAnsi="Arial" w:cs="Arial"/>
          <w:b/>
          <w:color w:val="221F1F"/>
        </w:rPr>
        <w:t xml:space="preserve"> Serviceand Accessissubject tothe</w:t>
      </w:r>
      <w:r w:rsidRPr="005506B7">
        <w:rPr>
          <w:rFonts w:ascii="Arial" w:eastAsia="Humanst521 BT" w:hAnsi="Arial" w:cs="Arial"/>
          <w:b/>
          <w:color w:val="221F1F"/>
          <w:w w:val="111"/>
        </w:rPr>
        <w:t xml:space="preserve">financial </w:t>
      </w:r>
      <w:r w:rsidRPr="005506B7">
        <w:rPr>
          <w:rFonts w:ascii="Arial" w:eastAsia="Humanst521 BT" w:hAnsi="Arial" w:cs="Arial"/>
          <w:b/>
          <w:color w:val="221F1F"/>
        </w:rPr>
        <w:t>resources</w:t>
      </w:r>
      <w:r w:rsidRPr="005506B7">
        <w:rPr>
          <w:rFonts w:ascii="Arial" w:eastAsia="Humanst521 BT" w:hAnsi="Arial" w:cs="Arial"/>
          <w:b/>
          <w:color w:val="221F1F"/>
          <w:w w:val="109"/>
        </w:rPr>
        <w:t>available.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w w:val="107"/>
        </w:rPr>
        <w:t>Broadcastinglegislation</w:t>
      </w:r>
      <w:r w:rsidRPr="005506B7">
        <w:rPr>
          <w:rFonts w:ascii="Arial" w:eastAsia="Humanst521 BT" w:hAnsi="Arial" w:cs="Arial"/>
          <w:color w:val="221F1F"/>
        </w:rPr>
        <w:t>recognisesthatresourcestofinance provisionofthepublic</w:t>
      </w:r>
      <w:r w:rsidRPr="005506B7">
        <w:rPr>
          <w:rFonts w:ascii="Arial" w:eastAsia="Humanst521 BT" w:hAnsi="Arial" w:cs="Arial"/>
          <w:color w:val="221F1F"/>
          <w:w w:val="108"/>
        </w:rPr>
        <w:t xml:space="preserve">broadcasting </w:t>
      </w:r>
      <w:r w:rsidRPr="005506B7">
        <w:rPr>
          <w:rFonts w:ascii="Arial" w:eastAsia="Humanst521 BT" w:hAnsi="Arial" w:cs="Arial"/>
          <w:color w:val="221F1F"/>
        </w:rPr>
        <w:t>servicesare  limited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Theprinciple established   applies to both </w:t>
      </w:r>
      <w:r w:rsidR="005506B7" w:rsidRPr="005506B7">
        <w:rPr>
          <w:rFonts w:ascii="Arial" w:eastAsia="Humanst521 BT" w:hAnsi="Arial" w:cs="Arial"/>
          <w:color w:val="221F1F"/>
        </w:rPr>
        <w:t>community</w:t>
      </w:r>
      <w:r w:rsidRPr="005506B7">
        <w:rPr>
          <w:rFonts w:ascii="Arial" w:eastAsia="Humanst521 BT" w:hAnsi="Arial" w:cs="Arial"/>
          <w:color w:val="221F1F"/>
        </w:rPr>
        <w:t>service</w:t>
      </w:r>
      <w:r w:rsidRPr="005506B7">
        <w:rPr>
          <w:rFonts w:ascii="Arial" w:eastAsia="Humanst521 BT" w:hAnsi="Arial" w:cs="Arial"/>
          <w:color w:val="221F1F"/>
          <w:w w:val="111"/>
        </w:rPr>
        <w:t xml:space="preserve">obligationsand </w:t>
      </w:r>
      <w:r w:rsidRPr="005506B7">
        <w:rPr>
          <w:rFonts w:ascii="Arial" w:eastAsia="Humanst521 BT" w:hAnsi="Arial" w:cs="Arial"/>
          <w:color w:val="221F1F"/>
        </w:rPr>
        <w:t>achievement ofUniversalServiceand  Access.</w:t>
      </w:r>
      <w:r w:rsidRPr="005506B7">
        <w:rPr>
          <w:rFonts w:ascii="Arial" w:eastAsia="Humanst521 BT" w:hAnsi="Arial" w:cs="Arial"/>
          <w:color w:val="221F1F"/>
          <w:spacing w:val="-4"/>
        </w:rPr>
        <w:t>F</w:t>
      </w:r>
      <w:r w:rsidRPr="005506B7">
        <w:rPr>
          <w:rFonts w:ascii="Arial" w:eastAsia="Humanst521 BT" w:hAnsi="Arial" w:cs="Arial"/>
          <w:color w:val="221F1F"/>
        </w:rPr>
        <w:t>orinstance, Section3(4)ofthe</w:t>
      </w:r>
      <w:r w:rsidRPr="005506B7">
        <w:rPr>
          <w:rFonts w:ascii="Arial" w:eastAsia="Humanst521 BT" w:hAnsi="Arial" w:cs="Arial"/>
          <w:color w:val="221F1F"/>
          <w:w w:val="104"/>
        </w:rPr>
        <w:t xml:space="preserve">BroadcastingAct </w:t>
      </w:r>
      <w:r w:rsidRPr="005506B7">
        <w:rPr>
          <w:rFonts w:ascii="Arial" w:eastAsia="Humanst521 BT" w:hAnsi="Arial" w:cs="Arial"/>
          <w:color w:val="221F1F"/>
        </w:rPr>
        <w:t xml:space="preserve">of  1999,  provides  that  "the </w:t>
      </w:r>
      <w:r w:rsidRPr="005506B7">
        <w:rPr>
          <w:rFonts w:ascii="Arial" w:eastAsia="Humanst521 BT" w:hAnsi="Arial" w:cs="Arial"/>
          <w:color w:val="221F1F"/>
          <w:w w:val="108"/>
        </w:rPr>
        <w:t xml:space="preserve">broadcasting </w:t>
      </w:r>
      <w:r w:rsidRPr="005506B7">
        <w:rPr>
          <w:rFonts w:ascii="Arial" w:eastAsia="Humanst521 BT" w:hAnsi="Arial" w:cs="Arial"/>
          <w:color w:val="221F1F"/>
        </w:rPr>
        <w:t xml:space="preserve">system as  a  whole  must  provide   </w:t>
      </w:r>
      <w:r w:rsidRPr="005506B7">
        <w:rPr>
          <w:rFonts w:ascii="Arial" w:eastAsia="Humanst521 BT" w:hAnsi="Arial" w:cs="Arial"/>
          <w:color w:val="221F1F"/>
          <w:w w:val="108"/>
        </w:rPr>
        <w:t>educational programming,</w:t>
      </w:r>
      <w:r w:rsidRPr="005506B7">
        <w:rPr>
          <w:rFonts w:ascii="Arial" w:eastAsia="Humanst521 BT" w:hAnsi="Arial" w:cs="Arial"/>
          <w:color w:val="221F1F"/>
        </w:rPr>
        <w:t>andwheresuch</w:t>
      </w:r>
      <w:r w:rsidRPr="005506B7">
        <w:rPr>
          <w:rFonts w:ascii="Arial" w:eastAsia="Humanst521 BT" w:hAnsi="Arial" w:cs="Arial"/>
          <w:color w:val="221F1F"/>
          <w:w w:val="108"/>
        </w:rPr>
        <w:t>programming</w:t>
      </w:r>
      <w:r w:rsidRPr="005506B7">
        <w:rPr>
          <w:rFonts w:ascii="Arial" w:eastAsia="Humanst521 BT" w:hAnsi="Arial" w:cs="Arial"/>
          <w:color w:val="221F1F"/>
        </w:rPr>
        <w:t>isprovidedbyadedicated education service,</w:t>
      </w:r>
      <w:r w:rsidRPr="005506B7">
        <w:rPr>
          <w:rFonts w:ascii="Arial" w:eastAsia="Humanst521 BT" w:hAnsi="Arial" w:cs="Arial"/>
          <w:color w:val="221F1F"/>
          <w:w w:val="106"/>
        </w:rPr>
        <w:t xml:space="preserve">must </w:t>
      </w:r>
      <w:r w:rsidRPr="005506B7">
        <w:rPr>
          <w:rFonts w:ascii="Arial" w:eastAsia="Humanst521 BT" w:hAnsi="Arial" w:cs="Arial"/>
          <w:color w:val="221F1F"/>
        </w:rPr>
        <w:t xml:space="preserve">be extended </w:t>
      </w:r>
      <w:r w:rsidRPr="005506B7">
        <w:rPr>
          <w:rFonts w:ascii="Arial" w:eastAsia="Humanst521 BT" w:hAnsi="Arial" w:cs="Arial"/>
          <w:color w:val="221F1F"/>
          <w:w w:val="108"/>
        </w:rPr>
        <w:t>throughout</w:t>
      </w:r>
      <w:r w:rsidRPr="005506B7">
        <w:rPr>
          <w:rFonts w:ascii="Arial" w:eastAsia="Humanst521 BT" w:hAnsi="Arial" w:cs="Arial"/>
          <w:color w:val="221F1F"/>
        </w:rPr>
        <w:t>the Re</w:t>
      </w:r>
      <w:r w:rsidR="005506B7" w:rsidRPr="005506B7">
        <w:rPr>
          <w:rFonts w:ascii="Arial" w:eastAsia="Humanst521 BT" w:hAnsi="Arial" w:cs="Arial"/>
          <w:color w:val="221F1F"/>
        </w:rPr>
        <w:t>community</w:t>
      </w:r>
      <w:r w:rsidRPr="005506B7">
        <w:rPr>
          <w:rFonts w:ascii="Arial" w:eastAsia="Humanst521 BT" w:hAnsi="Arial" w:cs="Arial"/>
          <w:color w:val="221F1F"/>
        </w:rPr>
        <w:t xml:space="preserve">within the </w:t>
      </w:r>
      <w:r w:rsidRPr="005506B7">
        <w:rPr>
          <w:rFonts w:ascii="Arial" w:eastAsia="Humanst521 BT" w:hAnsi="Arial" w:cs="Arial"/>
          <w:color w:val="221F1F"/>
          <w:w w:val="111"/>
        </w:rPr>
        <w:t>financial</w:t>
      </w:r>
      <w:r w:rsidRPr="005506B7">
        <w:rPr>
          <w:rFonts w:ascii="Arial" w:eastAsia="Humanst521 BT" w:hAnsi="Arial" w:cs="Arial"/>
          <w:color w:val="221F1F"/>
        </w:rPr>
        <w:t xml:space="preserve">resources".  </w:t>
      </w:r>
      <w:r w:rsidRPr="005506B7">
        <w:rPr>
          <w:rFonts w:ascii="Arial" w:eastAsia="Humanst521 BT" w:hAnsi="Arial" w:cs="Arial"/>
          <w:color w:val="221F1F"/>
          <w:w w:val="105"/>
        </w:rPr>
        <w:t xml:space="preserve">Regarding commercial </w:t>
      </w:r>
      <w:r w:rsidRPr="005506B7">
        <w:rPr>
          <w:rFonts w:ascii="Arial" w:eastAsia="Humanst521 BT" w:hAnsi="Arial" w:cs="Arial"/>
          <w:color w:val="221F1F"/>
        </w:rPr>
        <w:t>services,Section30(d)ofthe</w:t>
      </w:r>
      <w:r w:rsidRPr="005506B7">
        <w:rPr>
          <w:rFonts w:ascii="Arial" w:eastAsia="Humanst521 BT" w:hAnsi="Arial" w:cs="Arial"/>
          <w:color w:val="221F1F"/>
          <w:w w:val="106"/>
        </w:rPr>
        <w:t>Broadcasting</w:t>
      </w:r>
      <w:r w:rsidRPr="005506B7">
        <w:rPr>
          <w:rFonts w:ascii="Arial" w:eastAsia="Humanst521 BT" w:hAnsi="Arial" w:cs="Arial"/>
          <w:color w:val="221F1F"/>
        </w:rPr>
        <w:t>Actof1999  providesthat:"commercial</w:t>
      </w:r>
      <w:r w:rsidRPr="005506B7">
        <w:rPr>
          <w:rFonts w:ascii="Arial" w:eastAsia="Humanst521 BT" w:hAnsi="Arial" w:cs="Arial"/>
          <w:color w:val="221F1F"/>
          <w:w w:val="108"/>
        </w:rPr>
        <w:t xml:space="preserve">broadcasting </w:t>
      </w:r>
      <w:r w:rsidRPr="005506B7">
        <w:rPr>
          <w:rFonts w:ascii="Arial" w:eastAsia="Humanst521 BT" w:hAnsi="Arial" w:cs="Arial"/>
          <w:color w:val="221F1F"/>
        </w:rPr>
        <w:t>services,when viewedcollectivel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r w:rsidRPr="005506B7">
        <w:rPr>
          <w:rFonts w:ascii="Arial" w:eastAsia="Humanst521 BT" w:hAnsi="Arial" w:cs="Arial"/>
          <w:color w:val="221F1F"/>
        </w:rPr>
        <w:t>, must within areasonable periodoftimebeextendedto</w:t>
      </w:r>
      <w:r w:rsidRPr="005506B7">
        <w:rPr>
          <w:rFonts w:ascii="Arial" w:eastAsia="Humanst521 BT" w:hAnsi="Arial" w:cs="Arial"/>
          <w:color w:val="221F1F"/>
          <w:w w:val="111"/>
        </w:rPr>
        <w:t xml:space="preserve">all </w:t>
      </w:r>
      <w:r w:rsidR="008915AF">
        <w:rPr>
          <w:rFonts w:ascii="Arial" w:eastAsia="Humanst521 BT" w:hAnsi="Arial" w:cs="Arial"/>
          <w:color w:val="221F1F"/>
        </w:rPr>
        <w:t>Community</w:t>
      </w:r>
      <w:r w:rsidRPr="005506B7">
        <w:rPr>
          <w:rFonts w:ascii="Arial" w:eastAsia="Humanst521 BT" w:hAnsi="Arial" w:cs="Arial"/>
          <w:color w:val="221F1F"/>
        </w:rPr>
        <w:t xml:space="preserve">s and provide comprehensive coverage of the areas which they  arelicensed </w:t>
      </w:r>
      <w:r w:rsidRPr="005506B7">
        <w:rPr>
          <w:rFonts w:ascii="Arial" w:eastAsia="Humanst521 BT" w:hAnsi="Arial" w:cs="Arial"/>
          <w:color w:val="221F1F"/>
          <w:w w:val="104"/>
        </w:rPr>
        <w:t xml:space="preserve">to </w:t>
      </w:r>
      <w:r w:rsidRPr="005506B7">
        <w:rPr>
          <w:rFonts w:ascii="Arial" w:eastAsia="Humanst521 BT" w:hAnsi="Arial" w:cs="Arial"/>
          <w:color w:val="221F1F"/>
        </w:rPr>
        <w:t>serve".Anothersectionofthe</w:t>
      </w:r>
      <w:r w:rsidRPr="005506B7">
        <w:rPr>
          <w:rFonts w:ascii="Arial" w:eastAsia="Humanst521 BT" w:hAnsi="Arial" w:cs="Arial"/>
          <w:color w:val="221F1F"/>
          <w:w w:val="106"/>
        </w:rPr>
        <w:t>Broadcasting</w:t>
      </w:r>
      <w:r w:rsidRPr="005506B7">
        <w:rPr>
          <w:rFonts w:ascii="Arial" w:eastAsia="Humanst521 BT" w:hAnsi="Arial" w:cs="Arial"/>
          <w:color w:val="221F1F"/>
        </w:rPr>
        <w:t>Actthatmakestheprovisionofservices</w:t>
      </w:r>
      <w:r w:rsidRPr="005506B7">
        <w:rPr>
          <w:rFonts w:ascii="Arial" w:eastAsia="Humanst521 BT" w:hAnsi="Arial" w:cs="Arial"/>
          <w:color w:val="221F1F"/>
          <w:w w:val="107"/>
        </w:rPr>
        <w:t xml:space="preserve">conditional </w:t>
      </w:r>
      <w:r w:rsidRPr="005506B7">
        <w:rPr>
          <w:rFonts w:ascii="Arial" w:eastAsia="Humanst521 BT" w:hAnsi="Arial" w:cs="Arial"/>
          <w:color w:val="221F1F"/>
        </w:rPr>
        <w:t>onavailability ofresourcesissection3(6),whichsays:"arangeof</w:t>
      </w:r>
      <w:r w:rsidRPr="005506B7">
        <w:rPr>
          <w:rFonts w:ascii="Arial" w:eastAsia="Humanst521 BT" w:hAnsi="Arial" w:cs="Arial"/>
          <w:color w:val="221F1F"/>
          <w:w w:val="108"/>
        </w:rPr>
        <w:t xml:space="preserve">programming </w:t>
      </w:r>
      <w:r w:rsidRPr="005506B7">
        <w:rPr>
          <w:rFonts w:ascii="Arial" w:eastAsia="Humanst521 BT" w:hAnsi="Arial" w:cs="Arial"/>
          <w:color w:val="221F1F"/>
        </w:rPr>
        <w:t>inthe</w:t>
      </w:r>
      <w:r w:rsidRPr="005506B7">
        <w:rPr>
          <w:rFonts w:ascii="Arial" w:eastAsia="Humanst521 BT" w:hAnsi="Arial" w:cs="Arial"/>
          <w:color w:val="221F1F"/>
          <w:w w:val="104"/>
        </w:rPr>
        <w:t xml:space="preserve">Republic's </w:t>
      </w:r>
      <w:r w:rsidRPr="005506B7">
        <w:rPr>
          <w:rFonts w:ascii="Arial" w:eastAsia="Humanst521 BT" w:hAnsi="Arial" w:cs="Arial"/>
          <w:color w:val="221F1F"/>
        </w:rPr>
        <w:t xml:space="preserve">official </w:t>
      </w:r>
      <w:r w:rsidRPr="005506B7">
        <w:rPr>
          <w:rFonts w:ascii="Arial" w:eastAsia="Humanst521 BT" w:hAnsi="Arial" w:cs="Arial"/>
          <w:color w:val="221F1F"/>
          <w:w w:val="113"/>
        </w:rPr>
        <w:t>languages</w:t>
      </w:r>
      <w:r w:rsidRPr="005506B7">
        <w:rPr>
          <w:rFonts w:ascii="Arial" w:eastAsia="Humanst521 BT" w:hAnsi="Arial" w:cs="Arial"/>
          <w:color w:val="221F1F"/>
        </w:rPr>
        <w:t xml:space="preserve">mustbeextendedtoallSouthAfricansascircumstances </w:t>
      </w:r>
      <w:r w:rsidRPr="005506B7">
        <w:rPr>
          <w:rFonts w:ascii="Arial" w:eastAsia="Humanst521 BT" w:hAnsi="Arial" w:cs="Arial"/>
          <w:color w:val="221F1F"/>
          <w:w w:val="102"/>
        </w:rPr>
        <w:t>permit".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Likewise,the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 xml:space="preserve">'sapproach toachieving </w:t>
      </w:r>
      <w:r w:rsidRPr="005506B7">
        <w:rPr>
          <w:rFonts w:ascii="Arial" w:eastAsia="Humanst521 BT" w:hAnsi="Arial" w:cs="Arial"/>
          <w:color w:val="221F1F"/>
          <w:w w:val="106"/>
        </w:rPr>
        <w:t>Broadcasting</w:t>
      </w:r>
      <w:r w:rsidRPr="005506B7">
        <w:rPr>
          <w:rFonts w:ascii="Arial" w:eastAsia="Humanst521 BT" w:hAnsi="Arial" w:cs="Arial"/>
          <w:color w:val="221F1F"/>
        </w:rPr>
        <w:t>UniversalServiceandAccesshasto</w:t>
      </w:r>
      <w:r w:rsidRPr="005506B7">
        <w:rPr>
          <w:rFonts w:ascii="Arial" w:eastAsia="Humanst521 BT" w:hAnsi="Arial" w:cs="Arial"/>
          <w:color w:val="221F1F"/>
          <w:w w:val="103"/>
        </w:rPr>
        <w:t xml:space="preserve">take </w:t>
      </w:r>
      <w:r w:rsidRPr="005506B7">
        <w:rPr>
          <w:rFonts w:ascii="Arial" w:eastAsia="Humanst521 BT" w:hAnsi="Arial" w:cs="Arial"/>
          <w:color w:val="221F1F"/>
        </w:rPr>
        <w:t>accountofthe</w:t>
      </w:r>
      <w:r w:rsidRPr="005506B7">
        <w:rPr>
          <w:rFonts w:ascii="Arial" w:eastAsia="Humanst521 BT" w:hAnsi="Arial" w:cs="Arial"/>
          <w:color w:val="221F1F"/>
          <w:w w:val="111"/>
        </w:rPr>
        <w:t>financial</w:t>
      </w:r>
      <w:r w:rsidRPr="005506B7">
        <w:rPr>
          <w:rFonts w:ascii="Arial" w:eastAsia="Humanst521 BT" w:hAnsi="Arial" w:cs="Arial"/>
          <w:color w:val="221F1F"/>
        </w:rPr>
        <w:t>resources available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</w:rPr>
        <w:t>Inthisapproach, 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shouldstrivefor</w:t>
      </w:r>
      <w:r w:rsidRPr="005506B7">
        <w:rPr>
          <w:rFonts w:ascii="Arial" w:eastAsia="Humanst521 BT" w:hAnsi="Arial" w:cs="Arial"/>
          <w:color w:val="221F1F"/>
          <w:w w:val="104"/>
        </w:rPr>
        <w:t xml:space="preserve">economic </w:t>
      </w:r>
      <w:r w:rsidRPr="005506B7">
        <w:rPr>
          <w:rFonts w:ascii="Arial" w:eastAsia="Humanst521 BT" w:hAnsi="Arial" w:cs="Arial"/>
          <w:color w:val="221F1F"/>
        </w:rPr>
        <w:t>efficiencywhileachieving themaximumintermsofservicedeliverytargets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</w:rPr>
        <w:t>Asthe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  <w:w w:val="106"/>
        </w:rPr>
        <w:t xml:space="preserve">migrates </w:t>
      </w:r>
      <w:r w:rsidRPr="005506B7">
        <w:rPr>
          <w:rFonts w:ascii="Arial" w:eastAsia="Humanst521 BT" w:hAnsi="Arial" w:cs="Arial"/>
          <w:color w:val="221F1F"/>
        </w:rPr>
        <w:t>from</w:t>
      </w:r>
      <w:r w:rsidRPr="005506B7">
        <w:rPr>
          <w:rFonts w:ascii="Arial" w:eastAsia="Humanst521 BT" w:hAnsi="Arial" w:cs="Arial"/>
          <w:color w:val="221F1F"/>
          <w:w w:val="111"/>
        </w:rPr>
        <w:t>analogue</w:t>
      </w:r>
      <w:r w:rsidRPr="005506B7">
        <w:rPr>
          <w:rFonts w:ascii="Arial" w:eastAsia="Humanst521 BT" w:hAnsi="Arial" w:cs="Arial"/>
          <w:color w:val="221F1F"/>
        </w:rPr>
        <w:t>to</w:t>
      </w:r>
      <w:r w:rsidRPr="005506B7">
        <w:rPr>
          <w:rFonts w:ascii="Arial" w:eastAsia="Humanst521 BT" w:hAnsi="Arial" w:cs="Arial"/>
          <w:color w:val="221F1F"/>
          <w:w w:val="112"/>
        </w:rPr>
        <w:t>digital</w:t>
      </w:r>
      <w:proofErr w:type="gramStart"/>
      <w:r w:rsidRPr="005506B7">
        <w:rPr>
          <w:rFonts w:ascii="Arial" w:eastAsia="Humanst521 BT" w:hAnsi="Arial" w:cs="Arial"/>
          <w:color w:val="221F1F"/>
          <w:w w:val="112"/>
        </w:rPr>
        <w:t>,</w:t>
      </w:r>
      <w:r w:rsidRPr="005506B7">
        <w:rPr>
          <w:rFonts w:ascii="Arial" w:eastAsia="Humanst521 BT" w:hAnsi="Arial" w:cs="Arial"/>
          <w:color w:val="221F1F"/>
        </w:rPr>
        <w:t>the</w:t>
      </w:r>
      <w:r w:rsidRPr="005506B7">
        <w:rPr>
          <w:rFonts w:ascii="Arial" w:eastAsia="Humanst521 BT" w:hAnsi="Arial" w:cs="Arial"/>
          <w:color w:val="221F1F"/>
          <w:w w:val="109"/>
        </w:rPr>
        <w:t>financialimplications</w:t>
      </w:r>
      <w:r w:rsidRPr="005506B7">
        <w:rPr>
          <w:rFonts w:ascii="Arial" w:eastAsia="Humanst521 BT" w:hAnsi="Arial" w:cs="Arial"/>
          <w:color w:val="221F1F"/>
        </w:rPr>
        <w:t>ofdouble</w:t>
      </w:r>
      <w:r w:rsidRPr="005506B7">
        <w:rPr>
          <w:rFonts w:ascii="Arial" w:eastAsia="Humanst521 BT" w:hAnsi="Arial" w:cs="Arial"/>
          <w:color w:val="221F1F"/>
          <w:w w:val="108"/>
        </w:rPr>
        <w:t>illumination</w:t>
      </w:r>
      <w:r w:rsidRPr="005506B7">
        <w:rPr>
          <w:rFonts w:ascii="Arial" w:eastAsia="Humanst521 BT" w:hAnsi="Arial" w:cs="Arial"/>
          <w:color w:val="221F1F"/>
        </w:rPr>
        <w:t>willneedtobe</w:t>
      </w:r>
      <w:r w:rsidRPr="005506B7">
        <w:rPr>
          <w:rFonts w:ascii="Arial" w:eastAsia="Humanst521 BT" w:hAnsi="Arial" w:cs="Arial"/>
          <w:color w:val="221F1F"/>
          <w:w w:val="105"/>
        </w:rPr>
        <w:t>factored</w:t>
      </w:r>
      <w:proofErr w:type="gramEnd"/>
      <w:r w:rsidRPr="005506B7">
        <w:rPr>
          <w:rFonts w:ascii="Arial" w:eastAsia="Humanst521 BT" w:hAnsi="Arial" w:cs="Arial"/>
          <w:color w:val="221F1F"/>
          <w:w w:val="105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intoour</w:t>
      </w:r>
      <w:r w:rsidRPr="005506B7">
        <w:rPr>
          <w:rFonts w:ascii="Arial" w:eastAsia="Humanst521 BT" w:hAnsi="Arial" w:cs="Arial"/>
          <w:color w:val="221F1F"/>
          <w:w w:val="113"/>
        </w:rPr>
        <w:t>planning.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's approach takes</w:t>
      </w:r>
      <w:r w:rsidRPr="005506B7">
        <w:rPr>
          <w:rFonts w:ascii="Arial" w:eastAsia="Humanst521 BT" w:hAnsi="Arial" w:cs="Arial"/>
          <w:color w:val="221F1F"/>
          <w:w w:val="108"/>
        </w:rPr>
        <w:t>cognisance</w:t>
      </w:r>
      <w:r w:rsidRPr="005506B7">
        <w:rPr>
          <w:rFonts w:ascii="Arial" w:eastAsia="Humanst521 BT" w:hAnsi="Arial" w:cs="Arial"/>
          <w:color w:val="221F1F"/>
        </w:rPr>
        <w:t>oftheapproach to</w:t>
      </w:r>
      <w:r w:rsidRPr="005506B7">
        <w:rPr>
          <w:rFonts w:ascii="Arial" w:eastAsia="Humanst521 BT" w:hAnsi="Arial" w:cs="Arial"/>
          <w:color w:val="221F1F"/>
          <w:w w:val="110"/>
        </w:rPr>
        <w:t>national</w:t>
      </w:r>
      <w:r w:rsidRPr="005506B7">
        <w:rPr>
          <w:rFonts w:ascii="Arial" w:eastAsia="Humanst521 BT" w:hAnsi="Arial" w:cs="Arial"/>
          <w:color w:val="221F1F"/>
        </w:rPr>
        <w:t>development setoutin</w:t>
      </w:r>
      <w:r w:rsidRPr="005506B7">
        <w:rPr>
          <w:rFonts w:ascii="Arial" w:eastAsia="Humanst521 BT" w:hAnsi="Arial" w:cs="Arial"/>
          <w:color w:val="221F1F"/>
          <w:w w:val="105"/>
        </w:rPr>
        <w:t xml:space="preserve">the </w:t>
      </w:r>
      <w:r w:rsidRPr="005506B7">
        <w:rPr>
          <w:rFonts w:ascii="Arial" w:eastAsia="Humanst521 BT" w:hAnsi="Arial" w:cs="Arial"/>
          <w:color w:val="221F1F"/>
        </w:rPr>
        <w:t xml:space="preserve">Integrated  </w:t>
      </w:r>
      <w:r w:rsidRPr="005506B7">
        <w:rPr>
          <w:rFonts w:ascii="Arial" w:eastAsia="Humanst521 BT" w:hAnsi="Arial" w:cs="Arial"/>
          <w:color w:val="221F1F"/>
          <w:w w:val="108"/>
        </w:rPr>
        <w:t xml:space="preserve">Sustainable  </w:t>
      </w:r>
      <w:r w:rsidRPr="005506B7">
        <w:rPr>
          <w:rFonts w:ascii="Arial" w:eastAsia="Humanst521 BT" w:hAnsi="Arial" w:cs="Arial"/>
          <w:color w:val="221F1F"/>
        </w:rPr>
        <w:t xml:space="preserve">Rural Development Strategy (ISRDS)and Urban Renewal </w:t>
      </w:r>
      <w:r w:rsidRPr="005506B7">
        <w:rPr>
          <w:rFonts w:ascii="Arial" w:eastAsia="Humanst521 BT" w:hAnsi="Arial" w:cs="Arial"/>
          <w:color w:val="221F1F"/>
          <w:w w:val="103"/>
        </w:rPr>
        <w:t xml:space="preserve">Programme </w:t>
      </w:r>
      <w:r w:rsidRPr="005506B7">
        <w:rPr>
          <w:rFonts w:ascii="Arial" w:eastAsia="Humanst521 BT" w:hAnsi="Arial" w:cs="Arial"/>
          <w:color w:val="221F1F"/>
          <w:spacing w:val="1"/>
        </w:rPr>
        <w:t>(URP)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  <w:spacing w:val="1"/>
        </w:rPr>
        <w:t>Therefor</w:t>
      </w:r>
      <w:r w:rsidRPr="005506B7">
        <w:rPr>
          <w:rFonts w:ascii="Arial" w:eastAsia="Humanst521 BT" w:hAnsi="Arial" w:cs="Arial"/>
          <w:color w:val="221F1F"/>
        </w:rPr>
        <w:t xml:space="preserve">e </w:t>
      </w:r>
      <w:r w:rsidRPr="005506B7">
        <w:rPr>
          <w:rFonts w:ascii="Arial" w:eastAsia="Humanst521 BT" w:hAnsi="Arial" w:cs="Arial"/>
          <w:color w:val="221F1F"/>
          <w:spacing w:val="1"/>
        </w:rPr>
        <w:t>aim</w:t>
      </w:r>
      <w:r w:rsidRPr="005506B7">
        <w:rPr>
          <w:rFonts w:ascii="Arial" w:eastAsia="Humanst521 BT" w:hAnsi="Arial" w:cs="Arial"/>
          <w:color w:val="221F1F"/>
        </w:rPr>
        <w:t xml:space="preserve">s  </w:t>
      </w:r>
      <w:r w:rsidRPr="005506B7">
        <w:rPr>
          <w:rFonts w:ascii="Arial" w:eastAsia="Humanst521 BT" w:hAnsi="Arial" w:cs="Arial"/>
          <w:color w:val="221F1F"/>
          <w:spacing w:val="1"/>
        </w:rPr>
        <w:t>hav</w:t>
      </w:r>
      <w:r w:rsidRPr="005506B7">
        <w:rPr>
          <w:rFonts w:ascii="Arial" w:eastAsia="Humanst521 BT" w:hAnsi="Arial" w:cs="Arial"/>
          <w:color w:val="221F1F"/>
        </w:rPr>
        <w:t xml:space="preserve">e  </w:t>
      </w:r>
      <w:r w:rsidRPr="005506B7">
        <w:rPr>
          <w:rFonts w:ascii="Arial" w:eastAsia="Humanst521 BT" w:hAnsi="Arial" w:cs="Arial"/>
          <w:color w:val="221F1F"/>
          <w:spacing w:val="1"/>
        </w:rPr>
        <w:t>bee</w:t>
      </w:r>
      <w:r w:rsidRPr="005506B7">
        <w:rPr>
          <w:rFonts w:ascii="Arial" w:eastAsia="Humanst521 BT" w:hAnsi="Arial" w:cs="Arial"/>
          <w:color w:val="221F1F"/>
        </w:rPr>
        <w:t xml:space="preserve">n  </w:t>
      </w:r>
      <w:r w:rsidRPr="005506B7">
        <w:rPr>
          <w:rFonts w:ascii="Arial" w:eastAsia="Humanst521 BT" w:hAnsi="Arial" w:cs="Arial"/>
          <w:color w:val="221F1F"/>
          <w:spacing w:val="1"/>
        </w:rPr>
        <w:t>fixe</w:t>
      </w:r>
      <w:r w:rsidRPr="005506B7">
        <w:rPr>
          <w:rFonts w:ascii="Arial" w:eastAsia="Humanst521 BT" w:hAnsi="Arial" w:cs="Arial"/>
          <w:color w:val="221F1F"/>
        </w:rPr>
        <w:t xml:space="preserve">d  </w:t>
      </w:r>
      <w:r w:rsidRPr="005506B7">
        <w:rPr>
          <w:rFonts w:ascii="Arial" w:eastAsia="Humanst521 BT" w:hAnsi="Arial" w:cs="Arial"/>
          <w:color w:val="221F1F"/>
          <w:spacing w:val="1"/>
        </w:rPr>
        <w:t>t</w:t>
      </w:r>
      <w:r w:rsidRPr="005506B7">
        <w:rPr>
          <w:rFonts w:ascii="Arial" w:eastAsia="Humanst521 BT" w:hAnsi="Arial" w:cs="Arial"/>
          <w:color w:val="221F1F"/>
        </w:rPr>
        <w:t xml:space="preserve">o </w:t>
      </w:r>
      <w:r w:rsidRPr="005506B7">
        <w:rPr>
          <w:rFonts w:ascii="Arial" w:eastAsia="Humanst521 BT" w:hAnsi="Arial" w:cs="Arial"/>
          <w:color w:val="221F1F"/>
          <w:spacing w:val="1"/>
        </w:rPr>
        <w:t>guid</w:t>
      </w:r>
      <w:r w:rsidRPr="005506B7">
        <w:rPr>
          <w:rFonts w:ascii="Arial" w:eastAsia="Humanst521 BT" w:hAnsi="Arial" w:cs="Arial"/>
          <w:color w:val="221F1F"/>
        </w:rPr>
        <w:t xml:space="preserve">e  </w:t>
      </w:r>
      <w:r w:rsidRPr="005506B7">
        <w:rPr>
          <w:rFonts w:ascii="Arial" w:eastAsia="Humanst521 BT" w:hAnsi="Arial" w:cs="Arial"/>
          <w:color w:val="221F1F"/>
          <w:spacing w:val="1"/>
          <w:w w:val="112"/>
        </w:rPr>
        <w:t>plannin</w:t>
      </w:r>
      <w:r w:rsidRPr="005506B7">
        <w:rPr>
          <w:rFonts w:ascii="Arial" w:eastAsia="Humanst521 BT" w:hAnsi="Arial" w:cs="Arial"/>
          <w:color w:val="221F1F"/>
          <w:w w:val="112"/>
        </w:rPr>
        <w:t xml:space="preserve">g </w:t>
      </w:r>
      <w:r w:rsidRPr="005506B7">
        <w:rPr>
          <w:rFonts w:ascii="Arial" w:eastAsia="Humanst521 BT" w:hAnsi="Arial" w:cs="Arial"/>
          <w:color w:val="221F1F"/>
          <w:spacing w:val="1"/>
        </w:rPr>
        <w:t>an</w:t>
      </w:r>
      <w:r w:rsidRPr="005506B7">
        <w:rPr>
          <w:rFonts w:ascii="Arial" w:eastAsia="Humanst521 BT" w:hAnsi="Arial" w:cs="Arial"/>
          <w:color w:val="221F1F"/>
        </w:rPr>
        <w:t xml:space="preserve">d  </w:t>
      </w:r>
      <w:r w:rsidRPr="005506B7">
        <w:rPr>
          <w:rFonts w:ascii="Arial" w:eastAsia="Humanst521 BT" w:hAnsi="Arial" w:cs="Arial"/>
          <w:color w:val="221F1F"/>
          <w:spacing w:val="1"/>
          <w:w w:val="105"/>
        </w:rPr>
        <w:t>implementatio</w:t>
      </w:r>
      <w:r w:rsidRPr="005506B7">
        <w:rPr>
          <w:rFonts w:ascii="Arial" w:eastAsia="Humanst521 BT" w:hAnsi="Arial" w:cs="Arial"/>
          <w:color w:val="221F1F"/>
          <w:w w:val="105"/>
        </w:rPr>
        <w:t xml:space="preserve">n </w:t>
      </w:r>
      <w:r w:rsidRPr="005506B7">
        <w:rPr>
          <w:rFonts w:ascii="Arial" w:eastAsia="Humanst521 BT" w:hAnsi="Arial" w:cs="Arial"/>
          <w:color w:val="221F1F"/>
          <w:spacing w:val="1"/>
        </w:rPr>
        <w:t>tha</w:t>
      </w:r>
      <w:r w:rsidRPr="005506B7">
        <w:rPr>
          <w:rFonts w:ascii="Arial" w:eastAsia="Humanst521 BT" w:hAnsi="Arial" w:cs="Arial"/>
          <w:color w:val="221F1F"/>
        </w:rPr>
        <w:t xml:space="preserve">t  </w:t>
      </w:r>
      <w:r w:rsidRPr="005506B7">
        <w:rPr>
          <w:rFonts w:ascii="Arial" w:eastAsia="Humanst521 BT" w:hAnsi="Arial" w:cs="Arial"/>
          <w:color w:val="221F1F"/>
          <w:spacing w:val="1"/>
          <w:w w:val="105"/>
        </w:rPr>
        <w:t xml:space="preserve">is </w:t>
      </w:r>
      <w:r w:rsidRPr="005506B7">
        <w:rPr>
          <w:rFonts w:ascii="Arial" w:eastAsia="Humanst521 BT" w:hAnsi="Arial" w:cs="Arial"/>
          <w:color w:val="221F1F"/>
        </w:rPr>
        <w:t xml:space="preserve">co-ordinated   to attain  economic efficiency while achieving  maximum impact on targets </w:t>
      </w:r>
      <w:r w:rsidRPr="005506B7">
        <w:rPr>
          <w:rFonts w:ascii="Arial" w:eastAsia="Humanst521 BT" w:hAnsi="Arial" w:cs="Arial"/>
          <w:color w:val="221F1F"/>
          <w:w w:val="110"/>
        </w:rPr>
        <w:t xml:space="preserve">of </w:t>
      </w:r>
      <w:r w:rsidRPr="005506B7">
        <w:rPr>
          <w:rFonts w:ascii="Arial" w:eastAsia="Humanst521 BT" w:hAnsi="Arial" w:cs="Arial"/>
          <w:color w:val="221F1F"/>
        </w:rPr>
        <w:t>servicedeliver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r w:rsidRPr="005506B7">
        <w:rPr>
          <w:rFonts w:ascii="Arial" w:eastAsia="Humanst521 BT" w:hAnsi="Arial" w:cs="Arial"/>
          <w:color w:val="221F1F"/>
        </w:rPr>
        <w:t>.Inpractice,thiswouldmean,  forexample,thatasroll-outoftheelectricity</w:t>
      </w:r>
      <w:r w:rsidRPr="005506B7">
        <w:rPr>
          <w:rFonts w:ascii="Arial" w:eastAsia="Humanst521 BT" w:hAnsi="Arial" w:cs="Arial"/>
          <w:color w:val="221F1F"/>
          <w:w w:val="108"/>
        </w:rPr>
        <w:t xml:space="preserve">grid </w:t>
      </w:r>
      <w:r w:rsidRPr="005506B7">
        <w:rPr>
          <w:rFonts w:ascii="Arial" w:eastAsia="Humanst521 BT" w:hAnsi="Arial" w:cs="Arial"/>
          <w:color w:val="221F1F"/>
        </w:rPr>
        <w:t>advanced, detailed</w:t>
      </w:r>
      <w:r w:rsidRPr="005506B7">
        <w:rPr>
          <w:rFonts w:ascii="Arial" w:eastAsia="Humanst521 BT" w:hAnsi="Arial" w:cs="Arial"/>
          <w:color w:val="221F1F"/>
          <w:w w:val="113"/>
        </w:rPr>
        <w:t xml:space="preserve">planning </w:t>
      </w:r>
      <w:r w:rsidRPr="005506B7">
        <w:rPr>
          <w:rFonts w:ascii="Arial" w:eastAsia="Humanst521 BT" w:hAnsi="Arial" w:cs="Arial"/>
          <w:color w:val="221F1F"/>
        </w:rPr>
        <w:t>forexpansionofTVcoveragecouldbecloselyco-ordinatedto</w:t>
      </w:r>
      <w:r w:rsidRPr="005506B7">
        <w:rPr>
          <w:rFonts w:ascii="Arial" w:eastAsia="Humanst521 BT" w:hAnsi="Arial" w:cs="Arial"/>
          <w:color w:val="221F1F"/>
          <w:w w:val="102"/>
        </w:rPr>
        <w:t xml:space="preserve">occur </w:t>
      </w:r>
      <w:r w:rsidRPr="005506B7">
        <w:rPr>
          <w:rFonts w:ascii="Arial" w:eastAsia="Humanst521 BT" w:hAnsi="Arial" w:cs="Arial"/>
          <w:color w:val="221F1F"/>
        </w:rPr>
        <w:t>aselectricitybecame</w:t>
      </w:r>
      <w:r w:rsidRPr="005506B7">
        <w:rPr>
          <w:rFonts w:ascii="Arial" w:eastAsia="Humanst521 BT" w:hAnsi="Arial" w:cs="Arial"/>
          <w:color w:val="221F1F"/>
          <w:w w:val="108"/>
        </w:rPr>
        <w:t>available.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color w:val="221F1F"/>
        </w:rPr>
        <w:t xml:space="preserve">The </w:t>
      </w:r>
      <w:r w:rsidRPr="005506B7">
        <w:rPr>
          <w:rFonts w:ascii="Arial" w:eastAsia="Humanst521 BT" w:hAnsi="Arial" w:cs="Arial"/>
          <w:b/>
          <w:color w:val="221F1F"/>
          <w:w w:val="106"/>
        </w:rPr>
        <w:t xml:space="preserve">interoperability </w:t>
      </w:r>
      <w:proofErr w:type="gramStart"/>
      <w:r w:rsidRPr="005506B7">
        <w:rPr>
          <w:rFonts w:ascii="Arial" w:eastAsia="Humanst521 BT" w:hAnsi="Arial" w:cs="Arial"/>
          <w:b/>
          <w:color w:val="221F1F"/>
        </w:rPr>
        <w:t>of  systems</w:t>
      </w:r>
      <w:proofErr w:type="gramEnd"/>
      <w:r w:rsidRPr="005506B7">
        <w:rPr>
          <w:rFonts w:ascii="Arial" w:eastAsia="Humanst521 BT" w:hAnsi="Arial" w:cs="Arial"/>
          <w:b/>
          <w:color w:val="221F1F"/>
        </w:rPr>
        <w:t xml:space="preserve">  and  delivery  </w:t>
      </w:r>
      <w:r w:rsidRPr="005506B7">
        <w:rPr>
          <w:rFonts w:ascii="Arial" w:eastAsia="Humanst521 BT" w:hAnsi="Arial" w:cs="Arial"/>
          <w:b/>
          <w:color w:val="221F1F"/>
          <w:w w:val="108"/>
        </w:rPr>
        <w:t xml:space="preserve">platforms </w:t>
      </w:r>
      <w:r w:rsidRPr="005506B7">
        <w:rPr>
          <w:rFonts w:ascii="Arial" w:eastAsia="Humanst521 BT" w:hAnsi="Arial" w:cs="Arial"/>
          <w:b/>
          <w:color w:val="221F1F"/>
        </w:rPr>
        <w:t xml:space="preserve">is the key to </w:t>
      </w:r>
      <w:r w:rsidRPr="005506B7">
        <w:rPr>
          <w:rFonts w:ascii="Arial" w:eastAsia="Humanst521 BT" w:hAnsi="Arial" w:cs="Arial"/>
          <w:b/>
          <w:color w:val="221F1F"/>
          <w:w w:val="109"/>
        </w:rPr>
        <w:t>achieving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  <w:b/>
          <w:color w:val="221F1F"/>
          <w:w w:val="106"/>
          <w:position w:val="-1"/>
        </w:rPr>
        <w:t>Broadcasting</w:t>
      </w:r>
      <w:r w:rsidRPr="005506B7">
        <w:rPr>
          <w:rFonts w:ascii="Arial" w:eastAsia="Humanst521 BT" w:hAnsi="Arial" w:cs="Arial"/>
          <w:b/>
          <w:color w:val="221F1F"/>
          <w:position w:val="-1"/>
        </w:rPr>
        <w:t>UniversalServiceand</w:t>
      </w:r>
      <w:r w:rsidRPr="005506B7">
        <w:rPr>
          <w:rFonts w:ascii="Arial" w:eastAsia="Humanst521 BT" w:hAnsi="Arial" w:cs="Arial"/>
          <w:b/>
          <w:color w:val="221F1F"/>
          <w:w w:val="103"/>
          <w:position w:val="-1"/>
        </w:rPr>
        <w:t>Access.</w:t>
      </w:r>
      <w:proofErr w:type="gramEnd"/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 xml:space="preserve">Optimal solutions forexpansion of coverage promised bythe  advent of digital </w:t>
      </w:r>
      <w:r w:rsidRPr="005506B7">
        <w:rPr>
          <w:rFonts w:ascii="Arial" w:eastAsia="Humanst521 BT" w:hAnsi="Arial" w:cs="Arial"/>
          <w:color w:val="221F1F"/>
          <w:w w:val="108"/>
        </w:rPr>
        <w:t xml:space="preserve">broadcasting, </w:t>
      </w:r>
      <w:r w:rsidRPr="005506B7">
        <w:rPr>
          <w:rFonts w:ascii="Arial" w:eastAsia="Humanst521 BT" w:hAnsi="Arial" w:cs="Arial"/>
          <w:color w:val="221F1F"/>
        </w:rPr>
        <w:t xml:space="preserve">acrossany  ofthedeliveryplatforms (satellite, terrestrialorcable), aretechnically possible </w:t>
      </w:r>
      <w:r w:rsidRPr="005506B7">
        <w:rPr>
          <w:rFonts w:ascii="Arial" w:eastAsia="Humanst521 BT" w:hAnsi="Arial" w:cs="Arial"/>
          <w:color w:val="221F1F"/>
          <w:w w:val="111"/>
        </w:rPr>
        <w:t xml:space="preserve">and </w:t>
      </w:r>
      <w:r w:rsidRPr="005506B7">
        <w:rPr>
          <w:rFonts w:ascii="Arial" w:eastAsia="Humanst521 BT" w:hAnsi="Arial" w:cs="Arial"/>
          <w:color w:val="221F1F"/>
          <w:w w:val="109"/>
        </w:rPr>
        <w:t>financially</w:t>
      </w:r>
      <w:r w:rsidRPr="005506B7">
        <w:rPr>
          <w:rFonts w:ascii="Arial" w:eastAsia="Humanst521 BT" w:hAnsi="Arial" w:cs="Arial"/>
          <w:color w:val="221F1F"/>
        </w:rPr>
        <w:t>feasible onlyifthenetworksand operating systemsareinteroperable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</w:rPr>
        <w:t>Thisisnot</w:t>
      </w:r>
      <w:r w:rsidRPr="005506B7">
        <w:rPr>
          <w:rFonts w:ascii="Arial" w:eastAsia="Humanst521 BT" w:hAnsi="Arial" w:cs="Arial"/>
          <w:color w:val="221F1F"/>
          <w:w w:val="105"/>
        </w:rPr>
        <w:t>the</w:t>
      </w:r>
    </w:p>
    <w:p w:rsidR="006E40D9" w:rsidRPr="005506B7" w:rsidRDefault="00B54F68" w:rsidP="007D64D1">
      <w:pPr>
        <w:rPr>
          <w:rFonts w:ascii="Arial" w:eastAsia="Humanst521 BT" w:hAnsi="Arial" w:cs="Arial"/>
        </w:rPr>
        <w:sectPr w:rsidR="006E40D9" w:rsidRPr="005506B7">
          <w:pgSz w:w="10900" w:h="16840"/>
          <w:pgMar w:top="280" w:right="480" w:bottom="280" w:left="760" w:header="720" w:footer="720" w:gutter="0"/>
          <w:cols w:space="720"/>
        </w:sectPr>
      </w:pPr>
      <w:r w:rsidRPr="005506B7">
        <w:rPr>
          <w:rFonts w:ascii="Arial" w:eastAsia="Humanst521 BT" w:hAnsi="Arial" w:cs="Arial"/>
          <w:color w:val="221F1F"/>
          <w:position w:val="5"/>
        </w:rPr>
        <w:t>caseinSouthAfricaatpresent</w:t>
      </w:r>
      <w:proofErr w:type="gramStart"/>
      <w:r w:rsidRPr="005506B7">
        <w:rPr>
          <w:rFonts w:ascii="Arial" w:eastAsia="Humanst521 BT" w:hAnsi="Arial" w:cs="Arial"/>
          <w:color w:val="221F1F"/>
          <w:position w:val="5"/>
        </w:rPr>
        <w:t xml:space="preserve">.                                                                                                                                                    </w:t>
      </w:r>
      <w:proofErr w:type="gramEnd"/>
      <w:r w:rsidRPr="005506B7">
        <w:rPr>
          <w:rFonts w:ascii="Arial" w:eastAsia="Humanst521 BT" w:hAnsi="Arial" w:cs="Arial"/>
          <w:b/>
          <w:color w:val="221F1F"/>
          <w:w w:val="108"/>
        </w:rPr>
        <w:t>39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lastRenderedPageBreak/>
        <w:t>Intheshorttomedium term</w:t>
      </w:r>
      <w:proofErr w:type="gramStart"/>
      <w:r w:rsidRPr="005506B7">
        <w:rPr>
          <w:rFonts w:ascii="Arial" w:eastAsia="Humanst521 BT" w:hAnsi="Arial" w:cs="Arial"/>
          <w:color w:val="221F1F"/>
        </w:rPr>
        <w:t>,the</w:t>
      </w:r>
      <w:r w:rsidR="003B2515" w:rsidRPr="005506B7">
        <w:rPr>
          <w:rFonts w:ascii="Arial" w:eastAsia="Humanst521 BT" w:hAnsi="Arial" w:cs="Arial"/>
          <w:color w:val="221F1F"/>
        </w:rPr>
        <w:t>MABOLOKA</w:t>
      </w:r>
      <w:proofErr w:type="gramEnd"/>
      <w:r w:rsidR="003B2515" w:rsidRPr="005506B7">
        <w:rPr>
          <w:rFonts w:ascii="Arial" w:eastAsia="Humanst521 BT" w:hAnsi="Arial" w:cs="Arial"/>
          <w:color w:val="221F1F"/>
        </w:rPr>
        <w:t xml:space="preserve"> COMMUNITY RADIO</w:t>
      </w:r>
      <w:r w:rsidRPr="005506B7">
        <w:rPr>
          <w:rFonts w:ascii="Arial" w:eastAsia="Humanst521 BT" w:hAnsi="Arial" w:cs="Arial"/>
          <w:color w:val="221F1F"/>
        </w:rPr>
        <w:t xml:space="preserve">'s </w:t>
      </w:r>
      <w:r w:rsidRPr="005506B7">
        <w:rPr>
          <w:rFonts w:ascii="Arial" w:eastAsia="Humanst521 BT" w:hAnsi="Arial" w:cs="Arial"/>
          <w:color w:val="221F1F"/>
          <w:w w:val="106"/>
        </w:rPr>
        <w:t>Broadcasting</w:t>
      </w:r>
      <w:r w:rsidRPr="005506B7">
        <w:rPr>
          <w:rFonts w:ascii="Arial" w:eastAsia="Humanst521 BT" w:hAnsi="Arial" w:cs="Arial"/>
          <w:color w:val="221F1F"/>
        </w:rPr>
        <w:t>UniversalServiceand  Accessaimsare</w:t>
      </w:r>
      <w:r w:rsidRPr="005506B7">
        <w:rPr>
          <w:rFonts w:ascii="Arial" w:eastAsia="Humanst521 BT" w:hAnsi="Arial" w:cs="Arial"/>
          <w:color w:val="221F1F"/>
          <w:w w:val="104"/>
        </w:rPr>
        <w:t xml:space="preserve">to </w:t>
      </w:r>
      <w:r w:rsidRPr="005506B7">
        <w:rPr>
          <w:rFonts w:ascii="Arial" w:eastAsia="Humanst521 BT" w:hAnsi="Arial" w:cs="Arial"/>
          <w:color w:val="221F1F"/>
        </w:rPr>
        <w:t>beachieved  byusing a</w:t>
      </w:r>
      <w:r w:rsidRPr="005506B7">
        <w:rPr>
          <w:rFonts w:ascii="Arial" w:eastAsia="Humanst521 BT" w:hAnsi="Arial" w:cs="Arial"/>
          <w:color w:val="221F1F"/>
          <w:w w:val="107"/>
        </w:rPr>
        <w:t>combination</w:t>
      </w:r>
      <w:r w:rsidRPr="005506B7">
        <w:rPr>
          <w:rFonts w:ascii="Arial" w:eastAsia="Humanst521 BT" w:hAnsi="Arial" w:cs="Arial"/>
          <w:color w:val="221F1F"/>
        </w:rPr>
        <w:t>of</w:t>
      </w:r>
      <w:r w:rsidRPr="005506B7">
        <w:rPr>
          <w:rFonts w:ascii="Arial" w:eastAsia="Humanst521 BT" w:hAnsi="Arial" w:cs="Arial"/>
          <w:color w:val="221F1F"/>
          <w:w w:val="111"/>
        </w:rPr>
        <w:t>analogue</w:t>
      </w:r>
      <w:r w:rsidRPr="005506B7">
        <w:rPr>
          <w:rFonts w:ascii="Arial" w:eastAsia="Humanst521 BT" w:hAnsi="Arial" w:cs="Arial"/>
          <w:color w:val="221F1F"/>
        </w:rPr>
        <w:t xml:space="preserve">anddigital </w:t>
      </w:r>
      <w:r w:rsidRPr="005506B7">
        <w:rPr>
          <w:rFonts w:ascii="Arial" w:eastAsia="Humanst521 BT" w:hAnsi="Arial" w:cs="Arial"/>
          <w:color w:val="221F1F"/>
          <w:w w:val="107"/>
        </w:rPr>
        <w:t>technologies.</w:t>
      </w:r>
      <w:r w:rsidRPr="005506B7">
        <w:rPr>
          <w:rFonts w:ascii="Arial" w:eastAsia="Humanst521 BT" w:hAnsi="Arial" w:cs="Arial"/>
          <w:color w:val="221F1F"/>
        </w:rPr>
        <w:t>Adoption ofa</w:t>
      </w:r>
      <w:r w:rsidRPr="005506B7">
        <w:rPr>
          <w:rFonts w:ascii="Arial" w:eastAsia="Humanst521 BT" w:hAnsi="Arial" w:cs="Arial"/>
          <w:color w:val="221F1F"/>
          <w:w w:val="112"/>
        </w:rPr>
        <w:t xml:space="preserve">global </w:t>
      </w:r>
      <w:r w:rsidRPr="005506B7">
        <w:rPr>
          <w:rFonts w:ascii="Arial" w:eastAsia="Humanst521 BT" w:hAnsi="Arial" w:cs="Arial"/>
          <w:color w:val="221F1F"/>
        </w:rPr>
        <w:t xml:space="preserve">standard fordigital </w:t>
      </w:r>
      <w:r w:rsidRPr="005506B7">
        <w:rPr>
          <w:rFonts w:ascii="Arial" w:eastAsia="Humanst521 BT" w:hAnsi="Arial" w:cs="Arial"/>
          <w:color w:val="221F1F"/>
          <w:w w:val="108"/>
        </w:rPr>
        <w:t>broadcastingthroughout</w:t>
      </w:r>
      <w:r w:rsidRPr="005506B7">
        <w:rPr>
          <w:rFonts w:ascii="Arial" w:eastAsia="Humanst521 BT" w:hAnsi="Arial" w:cs="Arial"/>
          <w:color w:val="221F1F"/>
        </w:rPr>
        <w:t>South  Africainordertopromote</w:t>
      </w:r>
      <w:r w:rsidRPr="005506B7">
        <w:rPr>
          <w:rFonts w:ascii="Arial" w:eastAsia="Humanst521 BT" w:hAnsi="Arial" w:cs="Arial"/>
          <w:color w:val="221F1F"/>
          <w:w w:val="103"/>
        </w:rPr>
        <w:t>interoperabilit</w:t>
      </w:r>
      <w:r w:rsidRPr="005506B7">
        <w:rPr>
          <w:rFonts w:ascii="Arial" w:eastAsia="Humanst521 BT" w:hAnsi="Arial" w:cs="Arial"/>
          <w:color w:val="221F1F"/>
          <w:spacing w:val="-14"/>
          <w:w w:val="103"/>
        </w:rPr>
        <w:t>y</w:t>
      </w:r>
      <w:r w:rsidRPr="005506B7">
        <w:rPr>
          <w:rFonts w:ascii="Arial" w:eastAsia="Humanst521 BT" w:hAnsi="Arial" w:cs="Arial"/>
          <w:color w:val="221F1F"/>
          <w:w w:val="111"/>
        </w:rPr>
        <w:t xml:space="preserve">, </w:t>
      </w:r>
      <w:r w:rsidRPr="005506B7">
        <w:rPr>
          <w:rFonts w:ascii="Arial" w:eastAsia="Humanst521 BT" w:hAnsi="Arial" w:cs="Arial"/>
          <w:color w:val="221F1F"/>
        </w:rPr>
        <w:t>mobilityandend-to-end connectivit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r w:rsidRPr="005506B7">
        <w:rPr>
          <w:rFonts w:ascii="Arial" w:eastAsia="Humanst521 BT" w:hAnsi="Arial" w:cs="Arial"/>
          <w:color w:val="221F1F"/>
        </w:rPr>
        <w:t>,wouldthereforebethekeyto</w:t>
      </w:r>
      <w:r w:rsidRPr="005506B7">
        <w:rPr>
          <w:rFonts w:ascii="Arial" w:eastAsia="Humanst521 BT" w:hAnsi="Arial" w:cs="Arial"/>
          <w:color w:val="221F1F"/>
          <w:w w:val="110"/>
        </w:rPr>
        <w:t>advancing</w:t>
      </w:r>
      <w:r w:rsidRPr="005506B7">
        <w:rPr>
          <w:rFonts w:ascii="Arial" w:eastAsia="Humanst521 BT" w:hAnsi="Arial" w:cs="Arial"/>
          <w:color w:val="221F1F"/>
        </w:rPr>
        <w:t>the</w:t>
      </w:r>
      <w:r w:rsidRPr="005506B7">
        <w:rPr>
          <w:rFonts w:ascii="Arial" w:eastAsia="Humanst521 BT" w:hAnsi="Arial" w:cs="Arial"/>
          <w:color w:val="221F1F"/>
          <w:w w:val="104"/>
        </w:rPr>
        <w:t xml:space="preserve">achievement </w:t>
      </w:r>
      <w:r w:rsidRPr="005506B7">
        <w:rPr>
          <w:rFonts w:ascii="Arial" w:eastAsia="Humanst521 BT" w:hAnsi="Arial" w:cs="Arial"/>
          <w:color w:val="221F1F"/>
        </w:rPr>
        <w:t>of</w:t>
      </w:r>
      <w:r w:rsidRPr="005506B7">
        <w:rPr>
          <w:rFonts w:ascii="Arial" w:eastAsia="Humanst521 BT" w:hAnsi="Arial" w:cs="Arial"/>
          <w:color w:val="221F1F"/>
          <w:w w:val="106"/>
        </w:rPr>
        <w:t>Broadcasting</w:t>
      </w:r>
      <w:r w:rsidRPr="005506B7">
        <w:rPr>
          <w:rFonts w:ascii="Arial" w:eastAsia="Humanst521 BT" w:hAnsi="Arial" w:cs="Arial"/>
          <w:color w:val="221F1F"/>
        </w:rPr>
        <w:t>UniversalServiceand</w:t>
      </w:r>
      <w:r w:rsidRPr="005506B7">
        <w:rPr>
          <w:rFonts w:ascii="Arial" w:eastAsia="Humanst521 BT" w:hAnsi="Arial" w:cs="Arial"/>
          <w:color w:val="221F1F"/>
          <w:w w:val="102"/>
        </w:rPr>
        <w:t>Access.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w w:val="92"/>
        </w:rPr>
        <w:t>MONITORINGAND</w:t>
      </w:r>
      <w:r w:rsidRPr="005506B7">
        <w:rPr>
          <w:rFonts w:ascii="Arial" w:eastAsia="Humanst521 BT" w:hAnsi="Arial" w:cs="Arial"/>
          <w:b/>
          <w:w w:val="96"/>
        </w:rPr>
        <w:t>IMPLEMEN</w:t>
      </w:r>
      <w:r w:rsidRPr="005506B7">
        <w:rPr>
          <w:rFonts w:ascii="Arial" w:eastAsia="Humanst521 BT" w:hAnsi="Arial" w:cs="Arial"/>
          <w:b/>
          <w:spacing w:val="-9"/>
          <w:w w:val="96"/>
        </w:rPr>
        <w:t>T</w:t>
      </w:r>
      <w:r w:rsidRPr="005506B7">
        <w:rPr>
          <w:rFonts w:ascii="Arial" w:eastAsia="Humanst521 BT" w:hAnsi="Arial" w:cs="Arial"/>
          <w:b/>
          <w:spacing w:val="-8"/>
          <w:w w:val="94"/>
        </w:rPr>
        <w:t>A</w:t>
      </w:r>
      <w:r w:rsidRPr="005506B7">
        <w:rPr>
          <w:rFonts w:ascii="Arial" w:eastAsia="Humanst521 BT" w:hAnsi="Arial" w:cs="Arial"/>
          <w:b/>
          <w:w w:val="88"/>
        </w:rPr>
        <w:t>TION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Astheneedtoachieve</w:t>
      </w:r>
      <w:r w:rsidRPr="005506B7">
        <w:rPr>
          <w:rFonts w:ascii="Arial" w:eastAsia="Humanst521 BT" w:hAnsi="Arial" w:cs="Arial"/>
          <w:color w:val="221F1F"/>
          <w:w w:val="106"/>
        </w:rPr>
        <w:t xml:space="preserve">Broadcasting </w:t>
      </w:r>
      <w:r w:rsidRPr="005506B7">
        <w:rPr>
          <w:rFonts w:ascii="Arial" w:eastAsia="Humanst521 BT" w:hAnsi="Arial" w:cs="Arial"/>
          <w:color w:val="221F1F"/>
        </w:rPr>
        <w:t>UniversalServiceandAccessaffectsmanyareasofthe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 xml:space="preserve">, </w:t>
      </w:r>
      <w:proofErr w:type="gramStart"/>
      <w:r w:rsidRPr="005506B7">
        <w:rPr>
          <w:rFonts w:ascii="Arial" w:eastAsia="Humanst521 BT" w:hAnsi="Arial" w:cs="Arial"/>
          <w:color w:val="221F1F"/>
        </w:rPr>
        <w:t>theBoardrequires</w:t>
      </w:r>
      <w:r w:rsidRPr="005506B7">
        <w:rPr>
          <w:rFonts w:ascii="Arial" w:eastAsia="Humanst521 BT" w:hAnsi="Arial" w:cs="Arial"/>
          <w:color w:val="221F1F"/>
          <w:w w:val="109"/>
        </w:rPr>
        <w:t>management</w:t>
      </w:r>
      <w:r w:rsidRPr="005506B7">
        <w:rPr>
          <w:rFonts w:ascii="Arial" w:eastAsia="Humanst521 BT" w:hAnsi="Arial" w:cs="Arial"/>
          <w:color w:val="221F1F"/>
        </w:rPr>
        <w:t>todetermine  responsibility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within theCorporationfor</w:t>
      </w:r>
      <w:r w:rsidRPr="005506B7">
        <w:rPr>
          <w:rFonts w:ascii="Arial" w:eastAsia="Humanst521 BT" w:hAnsi="Arial" w:cs="Arial"/>
          <w:color w:val="221F1F"/>
          <w:w w:val="107"/>
        </w:rPr>
        <w:t xml:space="preserve">driving </w:t>
      </w:r>
      <w:r w:rsidRPr="005506B7">
        <w:rPr>
          <w:rFonts w:ascii="Arial" w:eastAsia="Humanst521 BT" w:hAnsi="Arial" w:cs="Arial"/>
          <w:color w:val="221F1F"/>
          <w:w w:val="106"/>
        </w:rPr>
        <w:t>implementation</w:t>
      </w:r>
      <w:r w:rsidRPr="005506B7">
        <w:rPr>
          <w:rFonts w:ascii="Arial" w:eastAsia="Humanst521 BT" w:hAnsi="Arial" w:cs="Arial"/>
          <w:color w:val="221F1F"/>
        </w:rPr>
        <w:t>ofthis</w:t>
      </w:r>
      <w:r w:rsidRPr="005506B7">
        <w:rPr>
          <w:rFonts w:ascii="Arial" w:eastAsia="Humanst521 BT" w:hAnsi="Arial" w:cs="Arial"/>
          <w:color w:val="221F1F"/>
          <w:w w:val="104"/>
        </w:rPr>
        <w:t>polic</w:t>
      </w:r>
      <w:r w:rsidRPr="005506B7">
        <w:rPr>
          <w:rFonts w:ascii="Arial" w:eastAsia="Humanst521 BT" w:hAnsi="Arial" w:cs="Arial"/>
          <w:color w:val="221F1F"/>
          <w:spacing w:val="-14"/>
          <w:w w:val="104"/>
        </w:rPr>
        <w:t>y</w:t>
      </w:r>
      <w:r w:rsidRPr="005506B7">
        <w:rPr>
          <w:rFonts w:ascii="Arial" w:eastAsia="Humanst521 BT" w:hAnsi="Arial" w:cs="Arial"/>
          <w:color w:val="221F1F"/>
          <w:w w:val="111"/>
        </w:rPr>
        <w:t>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TheBoardalsorequires</w:t>
      </w:r>
      <w:r w:rsidRPr="005506B7">
        <w:rPr>
          <w:rFonts w:ascii="Arial" w:eastAsia="Humanst521 BT" w:hAnsi="Arial" w:cs="Arial"/>
          <w:color w:val="221F1F"/>
          <w:w w:val="109"/>
        </w:rPr>
        <w:t>management</w:t>
      </w:r>
      <w:r w:rsidRPr="005506B7">
        <w:rPr>
          <w:rFonts w:ascii="Arial" w:eastAsia="Humanst521 BT" w:hAnsi="Arial" w:cs="Arial"/>
          <w:color w:val="221F1F"/>
        </w:rPr>
        <w:t>tosubmitan</w:t>
      </w:r>
      <w:r w:rsidRPr="005506B7">
        <w:rPr>
          <w:rFonts w:ascii="Arial" w:eastAsia="Humanst521 BT" w:hAnsi="Arial" w:cs="Arial"/>
          <w:color w:val="221F1F"/>
          <w:w w:val="112"/>
        </w:rPr>
        <w:t>annual</w:t>
      </w:r>
      <w:r w:rsidRPr="005506B7">
        <w:rPr>
          <w:rFonts w:ascii="Arial" w:eastAsia="Humanst521 BT" w:hAnsi="Arial" w:cs="Arial"/>
          <w:color w:val="221F1F"/>
        </w:rPr>
        <w:t>actionplanfor</w:t>
      </w:r>
      <w:r w:rsidRPr="005506B7">
        <w:rPr>
          <w:rFonts w:ascii="Arial" w:eastAsia="Humanst521 BT" w:hAnsi="Arial" w:cs="Arial"/>
          <w:color w:val="221F1F"/>
          <w:w w:val="103"/>
        </w:rPr>
        <w:t xml:space="preserve">BroadcastingUniversal </w:t>
      </w:r>
      <w:r w:rsidRPr="005506B7">
        <w:rPr>
          <w:rFonts w:ascii="Arial" w:eastAsia="Humanst521 BT" w:hAnsi="Arial" w:cs="Arial"/>
          <w:color w:val="221F1F"/>
        </w:rPr>
        <w:t xml:space="preserve">Serviceand Access,  </w:t>
      </w:r>
      <w:r w:rsidRPr="005506B7">
        <w:rPr>
          <w:rFonts w:ascii="Arial" w:eastAsia="Humanst521 BT" w:hAnsi="Arial" w:cs="Arial"/>
          <w:color w:val="221F1F"/>
          <w:w w:val="111"/>
        </w:rPr>
        <w:t>outlining</w:t>
      </w:r>
      <w:r w:rsidRPr="005506B7">
        <w:rPr>
          <w:rFonts w:ascii="Arial" w:eastAsia="Humanst521 BT" w:hAnsi="Arial" w:cs="Arial"/>
          <w:color w:val="221F1F"/>
        </w:rPr>
        <w:t>goals and resourcesrequired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Thiswould ensure that </w:t>
      </w:r>
      <w:r w:rsidRPr="005506B7">
        <w:rPr>
          <w:rFonts w:ascii="Arial" w:eastAsia="Humanst521 BT" w:hAnsi="Arial" w:cs="Arial"/>
          <w:color w:val="221F1F"/>
          <w:w w:val="106"/>
        </w:rPr>
        <w:t xml:space="preserve">dynamic </w:t>
      </w:r>
      <w:r w:rsidRPr="005506B7">
        <w:rPr>
          <w:rFonts w:ascii="Arial" w:eastAsia="Humanst521 BT" w:hAnsi="Arial" w:cs="Arial"/>
          <w:color w:val="221F1F"/>
        </w:rPr>
        <w:t xml:space="preserve">changes  in the industry did not make plans </w:t>
      </w:r>
      <w:r w:rsidRPr="005506B7">
        <w:rPr>
          <w:rFonts w:ascii="Arial" w:eastAsia="Humanst521 BT" w:hAnsi="Arial" w:cs="Arial"/>
          <w:color w:val="221F1F"/>
          <w:w w:val="107"/>
        </w:rPr>
        <w:t>redundant.</w:t>
      </w:r>
      <w:r w:rsidRPr="005506B7">
        <w:rPr>
          <w:rFonts w:ascii="Arial" w:eastAsia="Humanst521 BT" w:hAnsi="Arial" w:cs="Arial"/>
          <w:color w:val="221F1F"/>
        </w:rPr>
        <w:t xml:space="preserve">It  would also allow </w:t>
      </w:r>
      <w:r w:rsidRPr="005506B7">
        <w:rPr>
          <w:rFonts w:ascii="Arial" w:eastAsia="Humanst521 BT" w:hAnsi="Arial" w:cs="Arial"/>
          <w:color w:val="221F1F"/>
          <w:w w:val="110"/>
        </w:rPr>
        <w:t xml:space="preserve">harnessingof </w:t>
      </w:r>
      <w:r w:rsidRPr="005506B7">
        <w:rPr>
          <w:rFonts w:ascii="Arial" w:eastAsia="Humanst521 BT" w:hAnsi="Arial" w:cs="Arial"/>
          <w:color w:val="221F1F"/>
          <w:w w:val="107"/>
        </w:rPr>
        <w:t>technological</w:t>
      </w:r>
      <w:r w:rsidRPr="005506B7">
        <w:rPr>
          <w:rFonts w:ascii="Arial" w:eastAsia="Humanst521 BT" w:hAnsi="Arial" w:cs="Arial"/>
          <w:color w:val="221F1F"/>
        </w:rPr>
        <w:t>developments toassistin</w:t>
      </w:r>
      <w:r w:rsidRPr="005506B7">
        <w:rPr>
          <w:rFonts w:ascii="Arial" w:eastAsia="Humanst521 BT" w:hAnsi="Arial" w:cs="Arial"/>
          <w:color w:val="221F1F"/>
          <w:w w:val="108"/>
        </w:rPr>
        <w:t>attainment</w:t>
      </w:r>
      <w:r w:rsidRPr="005506B7">
        <w:rPr>
          <w:rFonts w:ascii="Arial" w:eastAsia="Humanst521 BT" w:hAnsi="Arial" w:cs="Arial"/>
          <w:color w:val="221F1F"/>
        </w:rPr>
        <w:t>of</w:t>
      </w:r>
      <w:r w:rsidRPr="005506B7">
        <w:rPr>
          <w:rFonts w:ascii="Arial" w:eastAsia="Humanst521 BT" w:hAnsi="Arial" w:cs="Arial"/>
          <w:color w:val="221F1F"/>
          <w:w w:val="106"/>
        </w:rPr>
        <w:t>Broadcasting</w:t>
      </w:r>
      <w:r w:rsidRPr="005506B7">
        <w:rPr>
          <w:rFonts w:ascii="Arial" w:eastAsia="Humanst521 BT" w:hAnsi="Arial" w:cs="Arial"/>
          <w:color w:val="221F1F"/>
        </w:rPr>
        <w:t>UniversalServiceand</w:t>
      </w:r>
      <w:r w:rsidRPr="005506B7">
        <w:rPr>
          <w:rFonts w:ascii="Arial" w:eastAsia="Humanst521 BT" w:hAnsi="Arial" w:cs="Arial"/>
          <w:color w:val="221F1F"/>
          <w:w w:val="102"/>
        </w:rPr>
        <w:t>Access</w:t>
      </w:r>
      <w:proofErr w:type="gramStart"/>
      <w:r w:rsidRPr="005506B7">
        <w:rPr>
          <w:rFonts w:ascii="Arial" w:eastAsia="Humanst521 BT" w:hAnsi="Arial" w:cs="Arial"/>
          <w:color w:val="221F1F"/>
          <w:w w:val="102"/>
        </w:rPr>
        <w:t xml:space="preserve">. </w:t>
      </w:r>
      <w:r w:rsidRPr="005506B7">
        <w:rPr>
          <w:rFonts w:ascii="Arial" w:eastAsia="Humanst521 BT" w:hAnsi="Arial" w:cs="Arial"/>
          <w:color w:val="221F1F"/>
        </w:rPr>
        <w:t xml:space="preserve">A  </w:t>
      </w:r>
      <w:r w:rsidRPr="005506B7">
        <w:rPr>
          <w:rFonts w:ascii="Arial" w:eastAsia="Humanst521 BT" w:hAnsi="Arial" w:cs="Arial"/>
          <w:color w:val="221F1F"/>
          <w:spacing w:val="4"/>
        </w:rPr>
        <w:t>summar</w:t>
      </w:r>
      <w:r w:rsidRPr="005506B7">
        <w:rPr>
          <w:rFonts w:ascii="Arial" w:eastAsia="Humanst521 BT" w:hAnsi="Arial" w:cs="Arial"/>
          <w:color w:val="221F1F"/>
        </w:rPr>
        <w:t>y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 </w:t>
      </w:r>
      <w:r w:rsidRPr="005506B7">
        <w:rPr>
          <w:rFonts w:ascii="Arial" w:eastAsia="Humanst521 BT" w:hAnsi="Arial" w:cs="Arial"/>
          <w:color w:val="221F1F"/>
          <w:spacing w:val="4"/>
        </w:rPr>
        <w:t>o</w:t>
      </w:r>
      <w:r w:rsidRPr="005506B7">
        <w:rPr>
          <w:rFonts w:ascii="Arial" w:eastAsia="Humanst521 BT" w:hAnsi="Arial" w:cs="Arial"/>
          <w:color w:val="221F1F"/>
        </w:rPr>
        <w:t xml:space="preserve">f  </w:t>
      </w:r>
      <w:r w:rsidRPr="005506B7">
        <w:rPr>
          <w:rFonts w:ascii="Arial" w:eastAsia="Humanst521 BT" w:hAnsi="Arial" w:cs="Arial"/>
          <w:color w:val="221F1F"/>
          <w:spacing w:val="4"/>
        </w:rPr>
        <w:t>th</w:t>
      </w:r>
      <w:r w:rsidRPr="005506B7">
        <w:rPr>
          <w:rFonts w:ascii="Arial" w:eastAsia="Humanst521 BT" w:hAnsi="Arial" w:cs="Arial"/>
          <w:color w:val="221F1F"/>
        </w:rPr>
        <w:t xml:space="preserve">e  </w:t>
      </w:r>
      <w:r w:rsidRPr="005506B7">
        <w:rPr>
          <w:rFonts w:ascii="Arial" w:eastAsia="Humanst521 BT" w:hAnsi="Arial" w:cs="Arial"/>
          <w:color w:val="221F1F"/>
          <w:spacing w:val="4"/>
        </w:rPr>
        <w:t>previou</w:t>
      </w:r>
      <w:r w:rsidRPr="005506B7">
        <w:rPr>
          <w:rFonts w:ascii="Arial" w:eastAsia="Humanst521 BT" w:hAnsi="Arial" w:cs="Arial"/>
          <w:color w:val="221F1F"/>
        </w:rPr>
        <w:t xml:space="preserve">s  </w:t>
      </w:r>
      <w:r w:rsidRPr="005506B7">
        <w:rPr>
          <w:rFonts w:ascii="Arial" w:eastAsia="Humanst521 BT" w:hAnsi="Arial" w:cs="Arial"/>
          <w:color w:val="221F1F"/>
          <w:spacing w:val="4"/>
        </w:rPr>
        <w:t>year'</w:t>
      </w:r>
      <w:r w:rsidRPr="005506B7">
        <w:rPr>
          <w:rFonts w:ascii="Arial" w:eastAsia="Humanst521 BT" w:hAnsi="Arial" w:cs="Arial"/>
          <w:color w:val="221F1F"/>
        </w:rPr>
        <w:t xml:space="preserve">s  </w:t>
      </w:r>
      <w:r w:rsidRPr="005506B7">
        <w:rPr>
          <w:rFonts w:ascii="Arial" w:eastAsia="Humanst521 BT" w:hAnsi="Arial" w:cs="Arial"/>
          <w:color w:val="221F1F"/>
          <w:spacing w:val="4"/>
        </w:rPr>
        <w:t>achievement</w:t>
      </w:r>
      <w:r w:rsidRPr="005506B7">
        <w:rPr>
          <w:rFonts w:ascii="Arial" w:eastAsia="Humanst521 BT" w:hAnsi="Arial" w:cs="Arial"/>
          <w:color w:val="221F1F"/>
        </w:rPr>
        <w:t xml:space="preserve">s   </w:t>
      </w:r>
      <w:r w:rsidRPr="005506B7">
        <w:rPr>
          <w:rFonts w:ascii="Arial" w:eastAsia="Humanst521 BT" w:hAnsi="Arial" w:cs="Arial"/>
          <w:color w:val="221F1F"/>
          <w:spacing w:val="4"/>
        </w:rPr>
        <w:t>shoul</w:t>
      </w:r>
      <w:r w:rsidRPr="005506B7">
        <w:rPr>
          <w:rFonts w:ascii="Arial" w:eastAsia="Humanst521 BT" w:hAnsi="Arial" w:cs="Arial"/>
          <w:color w:val="221F1F"/>
        </w:rPr>
        <w:t xml:space="preserve">d    </w:t>
      </w:r>
      <w:r w:rsidRPr="005506B7">
        <w:rPr>
          <w:rFonts w:ascii="Arial" w:eastAsia="Humanst521 BT" w:hAnsi="Arial" w:cs="Arial"/>
          <w:color w:val="221F1F"/>
          <w:spacing w:val="4"/>
        </w:rPr>
        <w:t>b</w:t>
      </w:r>
      <w:r w:rsidRPr="005506B7">
        <w:rPr>
          <w:rFonts w:ascii="Arial" w:eastAsia="Humanst521 BT" w:hAnsi="Arial" w:cs="Arial"/>
          <w:color w:val="221F1F"/>
        </w:rPr>
        <w:t xml:space="preserve">e  </w:t>
      </w:r>
      <w:r w:rsidRPr="005506B7">
        <w:rPr>
          <w:rFonts w:ascii="Arial" w:eastAsia="Humanst521 BT" w:hAnsi="Arial" w:cs="Arial"/>
          <w:color w:val="221F1F"/>
          <w:spacing w:val="4"/>
        </w:rPr>
        <w:t>attache</w:t>
      </w:r>
      <w:r w:rsidRPr="005506B7">
        <w:rPr>
          <w:rFonts w:ascii="Arial" w:eastAsia="Humanst521 BT" w:hAnsi="Arial" w:cs="Arial"/>
          <w:color w:val="221F1F"/>
        </w:rPr>
        <w:t xml:space="preserve">d   </w:t>
      </w:r>
      <w:r w:rsidRPr="005506B7">
        <w:rPr>
          <w:rFonts w:ascii="Arial" w:eastAsia="Humanst521 BT" w:hAnsi="Arial" w:cs="Arial"/>
          <w:color w:val="221F1F"/>
          <w:spacing w:val="4"/>
        </w:rPr>
        <w:t>t</w:t>
      </w:r>
      <w:r w:rsidRPr="005506B7">
        <w:rPr>
          <w:rFonts w:ascii="Arial" w:eastAsia="Humanst521 BT" w:hAnsi="Arial" w:cs="Arial"/>
          <w:color w:val="221F1F"/>
        </w:rPr>
        <w:t xml:space="preserve">o  </w:t>
      </w:r>
      <w:r w:rsidRPr="005506B7">
        <w:rPr>
          <w:rFonts w:ascii="Arial" w:eastAsia="Humanst521 BT" w:hAnsi="Arial" w:cs="Arial"/>
          <w:color w:val="221F1F"/>
          <w:spacing w:val="4"/>
        </w:rPr>
        <w:t>thi</w:t>
      </w:r>
      <w:r w:rsidRPr="005506B7">
        <w:rPr>
          <w:rFonts w:ascii="Arial" w:eastAsia="Humanst521 BT" w:hAnsi="Arial" w:cs="Arial"/>
          <w:color w:val="221F1F"/>
        </w:rPr>
        <w:t xml:space="preserve">s  </w:t>
      </w:r>
      <w:r w:rsidRPr="005506B7">
        <w:rPr>
          <w:rFonts w:ascii="Arial" w:eastAsia="Humanst521 BT" w:hAnsi="Arial" w:cs="Arial"/>
          <w:color w:val="221F1F"/>
          <w:spacing w:val="4"/>
          <w:w w:val="111"/>
        </w:rPr>
        <w:t xml:space="preserve">plan, </w:t>
      </w:r>
      <w:r w:rsidRPr="005506B7">
        <w:rPr>
          <w:rFonts w:ascii="Arial" w:eastAsia="Humanst521 BT" w:hAnsi="Arial" w:cs="Arial"/>
          <w:color w:val="221F1F"/>
          <w:w w:val="111"/>
        </w:rPr>
        <w:t>including: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hAnsi="Arial" w:cs="Arial"/>
          <w:color w:val="221F1F"/>
        </w:rPr>
        <w:tab/>
      </w:r>
      <w:r w:rsidRPr="005506B7">
        <w:rPr>
          <w:rFonts w:ascii="Arial" w:eastAsia="Humanst521 BT" w:hAnsi="Arial" w:cs="Arial"/>
          <w:color w:val="221F1F"/>
        </w:rPr>
        <w:t>Areportofthe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'sachievements intermsof</w:t>
      </w:r>
      <w:r w:rsidRPr="005506B7">
        <w:rPr>
          <w:rFonts w:ascii="Arial" w:eastAsia="Humanst521 BT" w:hAnsi="Arial" w:cs="Arial"/>
          <w:color w:val="221F1F"/>
          <w:w w:val="106"/>
        </w:rPr>
        <w:t>Broadcasting</w:t>
      </w:r>
      <w:r w:rsidRPr="005506B7">
        <w:rPr>
          <w:rFonts w:ascii="Arial" w:eastAsia="Humanst521 BT" w:hAnsi="Arial" w:cs="Arial"/>
          <w:color w:val="221F1F"/>
        </w:rPr>
        <w:t xml:space="preserve">UniversalServiceand </w:t>
      </w:r>
      <w:r w:rsidRPr="005506B7">
        <w:rPr>
          <w:rFonts w:ascii="Arial" w:eastAsia="Humanst521 BT" w:hAnsi="Arial" w:cs="Arial"/>
          <w:color w:val="221F1F"/>
          <w:w w:val="102"/>
        </w:rPr>
        <w:t xml:space="preserve">Access </w:t>
      </w:r>
      <w:r w:rsidRPr="005506B7">
        <w:rPr>
          <w:rFonts w:ascii="Arial" w:eastAsia="Humanst521 BT" w:hAnsi="Arial" w:cs="Arial"/>
          <w:color w:val="221F1F"/>
          <w:w w:val="113"/>
        </w:rPr>
        <w:t>against</w:t>
      </w:r>
      <w:r w:rsidRPr="005506B7">
        <w:rPr>
          <w:rFonts w:ascii="Arial" w:eastAsia="Humanst521 BT" w:hAnsi="Arial" w:cs="Arial"/>
          <w:color w:val="221F1F"/>
        </w:rPr>
        <w:t>thestatedaims</w:t>
      </w:r>
      <w:proofErr w:type="gramStart"/>
      <w:r w:rsidRPr="005506B7">
        <w:rPr>
          <w:rFonts w:ascii="Arial" w:eastAsia="Humanst521 BT" w:hAnsi="Arial" w:cs="Arial"/>
          <w:color w:val="221F1F"/>
        </w:rPr>
        <w:t>,</w:t>
      </w:r>
      <w:r w:rsidRPr="005506B7">
        <w:rPr>
          <w:rFonts w:ascii="Arial" w:eastAsia="Humanst521 BT" w:hAnsi="Arial" w:cs="Arial"/>
          <w:color w:val="221F1F"/>
          <w:w w:val="111"/>
        </w:rPr>
        <w:t>including</w:t>
      </w:r>
      <w:r w:rsidRPr="005506B7">
        <w:rPr>
          <w:rFonts w:ascii="Arial" w:eastAsia="Humanst521 BT" w:hAnsi="Arial" w:cs="Arial"/>
          <w:color w:val="221F1F"/>
        </w:rPr>
        <w:t>reasonsforachieving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or</w:t>
      </w:r>
      <w:r w:rsidRPr="005506B7">
        <w:rPr>
          <w:rFonts w:ascii="Arial" w:eastAsia="Humanst521 BT" w:hAnsi="Arial" w:cs="Arial"/>
          <w:color w:val="221F1F"/>
          <w:w w:val="115"/>
        </w:rPr>
        <w:t>failing</w:t>
      </w:r>
      <w:r w:rsidRPr="005506B7">
        <w:rPr>
          <w:rFonts w:ascii="Arial" w:eastAsia="Humanst521 BT" w:hAnsi="Arial" w:cs="Arial"/>
          <w:color w:val="221F1F"/>
        </w:rPr>
        <w:t>toachieve</w:t>
      </w:r>
      <w:r w:rsidRPr="005506B7">
        <w:rPr>
          <w:rFonts w:ascii="Arial" w:eastAsia="Humanst521 BT" w:hAnsi="Arial" w:cs="Arial"/>
          <w:color w:val="221F1F"/>
          <w:w w:val="105"/>
        </w:rPr>
        <w:t>them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hAnsi="Arial" w:cs="Arial"/>
          <w:color w:val="221F1F"/>
        </w:rPr>
        <w:tab/>
      </w:r>
      <w:r w:rsidRPr="005506B7">
        <w:rPr>
          <w:rFonts w:ascii="Arial" w:eastAsia="Humanst521 BT" w:hAnsi="Arial" w:cs="Arial"/>
          <w:color w:val="221F1F"/>
        </w:rPr>
        <w:t xml:space="preserve">A </w:t>
      </w:r>
      <w:proofErr w:type="gramStart"/>
      <w:r w:rsidRPr="005506B7">
        <w:rPr>
          <w:rFonts w:ascii="Arial" w:eastAsia="Humanst521 BT" w:hAnsi="Arial" w:cs="Arial"/>
          <w:color w:val="221F1F"/>
        </w:rPr>
        <w:t>breakdown  of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the services extended in the previous yea</w:t>
      </w:r>
      <w:r w:rsidRPr="005506B7">
        <w:rPr>
          <w:rFonts w:ascii="Arial" w:eastAsia="Humanst521 BT" w:hAnsi="Arial" w:cs="Arial"/>
          <w:color w:val="221F1F"/>
          <w:spacing w:val="-16"/>
        </w:rPr>
        <w:t>r</w:t>
      </w:r>
      <w:r w:rsidRPr="005506B7">
        <w:rPr>
          <w:rFonts w:ascii="Arial" w:eastAsia="Humanst521 BT" w:hAnsi="Arial" w:cs="Arial"/>
          <w:color w:val="221F1F"/>
        </w:rPr>
        <w:t xml:space="preserve">, </w:t>
      </w:r>
      <w:r w:rsidRPr="005506B7">
        <w:rPr>
          <w:rFonts w:ascii="Arial" w:eastAsia="Humanst521 BT" w:hAnsi="Arial" w:cs="Arial"/>
          <w:color w:val="221F1F"/>
          <w:w w:val="111"/>
        </w:rPr>
        <w:t xml:space="preserve">including </w:t>
      </w:r>
      <w:r w:rsidRPr="005506B7">
        <w:rPr>
          <w:rFonts w:ascii="Arial" w:eastAsia="Humanst521 BT" w:hAnsi="Arial" w:cs="Arial"/>
          <w:color w:val="221F1F"/>
        </w:rPr>
        <w:t xml:space="preserve">the increase </w:t>
      </w:r>
      <w:r w:rsidRPr="005506B7">
        <w:rPr>
          <w:rFonts w:ascii="Arial" w:eastAsia="Humanst521 BT" w:hAnsi="Arial" w:cs="Arial"/>
          <w:color w:val="221F1F"/>
          <w:w w:val="110"/>
        </w:rPr>
        <w:t xml:space="preserve">in </w:t>
      </w:r>
      <w:r w:rsidRPr="005506B7">
        <w:rPr>
          <w:rFonts w:ascii="Arial" w:eastAsia="Humanst521 BT" w:hAnsi="Arial" w:cs="Arial"/>
          <w:color w:val="221F1F"/>
          <w:w w:val="108"/>
        </w:rPr>
        <w:t>population</w:t>
      </w:r>
      <w:r w:rsidRPr="005506B7">
        <w:rPr>
          <w:rFonts w:ascii="Arial" w:eastAsia="Humanst521 BT" w:hAnsi="Arial" w:cs="Arial"/>
          <w:color w:val="221F1F"/>
        </w:rPr>
        <w:t>coverageofthoseservicesandthecostofthe</w:t>
      </w:r>
      <w:r w:rsidRPr="005506B7">
        <w:rPr>
          <w:rFonts w:ascii="Arial" w:eastAsia="Humanst521 BT" w:hAnsi="Arial" w:cs="Arial"/>
          <w:color w:val="221F1F"/>
          <w:w w:val="106"/>
        </w:rPr>
        <w:t>expansion.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  <w:color w:val="221F1F"/>
        </w:rPr>
        <w:t>Relevantaspectsofthesereportsareincluded intheCorporation'sAnnual Reportto</w:t>
      </w:r>
      <w:r w:rsidRPr="005506B7">
        <w:rPr>
          <w:rFonts w:ascii="Arial" w:eastAsia="Humanst521 BT" w:hAnsi="Arial" w:cs="Arial"/>
          <w:color w:val="221F1F"/>
          <w:spacing w:val="-4"/>
          <w:w w:val="91"/>
        </w:rPr>
        <w:t>P</w:t>
      </w:r>
      <w:r w:rsidRPr="005506B7">
        <w:rPr>
          <w:rFonts w:ascii="Arial" w:eastAsia="Humanst521 BT" w:hAnsi="Arial" w:cs="Arial"/>
          <w:color w:val="221F1F"/>
          <w:w w:val="106"/>
        </w:rPr>
        <w:t>arliament.</w:t>
      </w:r>
      <w:proofErr w:type="gramEnd"/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</w:rPr>
        <w:t>REVIEW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  <w:color w:val="221F1F"/>
          <w:position w:val="-1"/>
        </w:rPr>
        <w:t>Thispolicyisreviewedbythe</w:t>
      </w:r>
      <w:r w:rsidR="003B2515" w:rsidRPr="005506B7">
        <w:rPr>
          <w:rFonts w:ascii="Arial" w:eastAsia="Humanst521 BT" w:hAnsi="Arial" w:cs="Arial"/>
          <w:color w:val="221F1F"/>
          <w:position w:val="-1"/>
        </w:rPr>
        <w:t>MABOLOKA COMMUNITY RADIO</w:t>
      </w:r>
      <w:r w:rsidRPr="005506B7">
        <w:rPr>
          <w:rFonts w:ascii="Arial" w:eastAsia="Humanst521 BT" w:hAnsi="Arial" w:cs="Arial"/>
          <w:color w:val="221F1F"/>
          <w:position w:val="-1"/>
        </w:rPr>
        <w:t>Boardeveryfive</w:t>
      </w:r>
      <w:r w:rsidRPr="005506B7">
        <w:rPr>
          <w:rFonts w:ascii="Arial" w:eastAsia="Humanst521 BT" w:hAnsi="Arial" w:cs="Arial"/>
          <w:color w:val="221F1F"/>
          <w:w w:val="102"/>
          <w:position w:val="-1"/>
        </w:rPr>
        <w:t>years.</w:t>
      </w:r>
      <w:proofErr w:type="gramEnd"/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  <w:sectPr w:rsidR="006E40D9" w:rsidRPr="005506B7">
          <w:pgSz w:w="10900" w:h="16840"/>
          <w:pgMar w:top="1320" w:right="780" w:bottom="280" w:left="500" w:header="720" w:footer="720" w:gutter="0"/>
          <w:cols w:space="720"/>
        </w:sectPr>
      </w:pPr>
      <w:r w:rsidRPr="005506B7">
        <w:rPr>
          <w:rFonts w:ascii="Arial" w:eastAsia="Humanst521 BT" w:hAnsi="Arial" w:cs="Arial"/>
          <w:b/>
          <w:color w:val="221F1F"/>
          <w:w w:val="108"/>
        </w:rPr>
        <w:lastRenderedPageBreak/>
        <w:t>40</w:t>
      </w:r>
    </w:p>
    <w:p w:rsidR="006E40D9" w:rsidRPr="005506B7" w:rsidRDefault="00B54F68" w:rsidP="007D64D1">
      <w:pPr>
        <w:rPr>
          <w:rFonts w:ascii="Arial" w:eastAsia="BankGothic Lt BT" w:hAnsi="Arial" w:cs="Arial"/>
        </w:rPr>
      </w:pPr>
      <w:r w:rsidRPr="005506B7">
        <w:rPr>
          <w:rFonts w:ascii="Arial" w:eastAsia="BankGothic Lt BT" w:hAnsi="Arial" w:cs="Arial"/>
          <w:spacing w:val="-2"/>
          <w:position w:val="1"/>
        </w:rPr>
        <w:lastRenderedPageBreak/>
        <w:t>LOCA</w:t>
      </w:r>
      <w:r w:rsidRPr="005506B7">
        <w:rPr>
          <w:rFonts w:ascii="Arial" w:eastAsia="BankGothic Lt BT" w:hAnsi="Arial" w:cs="Arial"/>
          <w:position w:val="1"/>
        </w:rPr>
        <w:t>L</w:t>
      </w:r>
      <w:r w:rsidRPr="005506B7">
        <w:rPr>
          <w:rFonts w:ascii="Arial" w:eastAsia="BankGothic Lt BT" w:hAnsi="Arial" w:cs="Arial"/>
          <w:spacing w:val="-2"/>
          <w:w w:val="106"/>
          <w:position w:val="1"/>
        </w:rPr>
        <w:t>C</w:t>
      </w:r>
      <w:r w:rsidRPr="005506B7">
        <w:rPr>
          <w:rFonts w:ascii="Arial" w:eastAsia="BankGothic Lt BT" w:hAnsi="Arial" w:cs="Arial"/>
          <w:spacing w:val="-2"/>
          <w:w w:val="102"/>
          <w:position w:val="1"/>
        </w:rPr>
        <w:t>O</w:t>
      </w:r>
      <w:r w:rsidRPr="005506B7">
        <w:rPr>
          <w:rFonts w:ascii="Arial" w:eastAsia="BankGothic Lt BT" w:hAnsi="Arial" w:cs="Arial"/>
          <w:spacing w:val="-2"/>
          <w:w w:val="103"/>
          <w:position w:val="1"/>
        </w:rPr>
        <w:t>N</w:t>
      </w:r>
      <w:r w:rsidRPr="005506B7">
        <w:rPr>
          <w:rFonts w:ascii="Arial" w:eastAsia="BankGothic Lt BT" w:hAnsi="Arial" w:cs="Arial"/>
          <w:spacing w:val="-2"/>
          <w:w w:val="107"/>
          <w:position w:val="1"/>
        </w:rPr>
        <w:t>T</w:t>
      </w:r>
      <w:r w:rsidRPr="005506B7">
        <w:rPr>
          <w:rFonts w:ascii="Arial" w:eastAsia="BankGothic Lt BT" w:hAnsi="Arial" w:cs="Arial"/>
          <w:spacing w:val="-2"/>
          <w:w w:val="106"/>
          <w:position w:val="1"/>
        </w:rPr>
        <w:t>E</w:t>
      </w:r>
      <w:r w:rsidRPr="005506B7">
        <w:rPr>
          <w:rFonts w:ascii="Arial" w:eastAsia="BankGothic Lt BT" w:hAnsi="Arial" w:cs="Arial"/>
          <w:spacing w:val="-2"/>
          <w:w w:val="103"/>
          <w:position w:val="1"/>
        </w:rPr>
        <w:t>N</w:t>
      </w:r>
      <w:r w:rsidRPr="005506B7">
        <w:rPr>
          <w:rFonts w:ascii="Arial" w:eastAsia="BankGothic Lt BT" w:hAnsi="Arial" w:cs="Arial"/>
          <w:w w:val="107"/>
          <w:position w:val="1"/>
        </w:rPr>
        <w:t>T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w w:val="90"/>
        </w:rPr>
        <w:t>INTRODUCTION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 xml:space="preserve">As  South Africa's </w:t>
      </w:r>
      <w:r w:rsidR="005506B7" w:rsidRPr="005506B7">
        <w:rPr>
          <w:rFonts w:ascii="Arial" w:eastAsia="Humanst521 BT" w:hAnsi="Arial" w:cs="Arial"/>
          <w:color w:val="221F1F"/>
        </w:rPr>
        <w:t>community</w:t>
      </w:r>
      <w:r w:rsidRPr="005506B7">
        <w:rPr>
          <w:rFonts w:ascii="Arial" w:eastAsia="Humanst521 BT" w:hAnsi="Arial" w:cs="Arial"/>
          <w:color w:val="221F1F"/>
        </w:rPr>
        <w:t>broadcaste</w:t>
      </w:r>
      <w:r w:rsidRPr="005506B7">
        <w:rPr>
          <w:rFonts w:ascii="Arial" w:eastAsia="Humanst521 BT" w:hAnsi="Arial" w:cs="Arial"/>
          <w:color w:val="221F1F"/>
          <w:spacing w:val="-17"/>
        </w:rPr>
        <w:t>r</w:t>
      </w:r>
      <w:r w:rsidRPr="005506B7">
        <w:rPr>
          <w:rFonts w:ascii="Arial" w:eastAsia="Humanst521 BT" w:hAnsi="Arial" w:cs="Arial"/>
          <w:color w:val="221F1F"/>
        </w:rPr>
        <w:t xml:space="preserve">, the 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 xml:space="preserve">is  firmly committed to </w:t>
      </w:r>
      <w:r w:rsidRPr="005506B7">
        <w:rPr>
          <w:rFonts w:ascii="Arial" w:eastAsia="Humanst521 BT" w:hAnsi="Arial" w:cs="Arial"/>
          <w:color w:val="221F1F"/>
          <w:w w:val="108"/>
        </w:rPr>
        <w:t>supporting</w:t>
      </w:r>
      <w:r w:rsidRPr="005506B7">
        <w:rPr>
          <w:rFonts w:ascii="Arial" w:eastAsia="Humanst521 BT" w:hAnsi="Arial" w:cs="Arial"/>
          <w:color w:val="221F1F"/>
        </w:rPr>
        <w:t xml:space="preserve">the </w:t>
      </w:r>
      <w:r w:rsidR="008915AF">
        <w:rPr>
          <w:rFonts w:ascii="Arial" w:eastAsia="Humanst521 BT" w:hAnsi="Arial" w:cs="Arial"/>
          <w:color w:val="221F1F"/>
          <w:w w:val="108"/>
        </w:rPr>
        <w:t>Community</w:t>
      </w:r>
      <w:r w:rsidRPr="005506B7">
        <w:rPr>
          <w:rFonts w:ascii="Arial" w:eastAsia="Humanst521 BT" w:hAnsi="Arial" w:cs="Arial"/>
          <w:color w:val="221F1F"/>
        </w:rPr>
        <w:t>musicandproduction industriesbyairing  localtelevisionprogrammes andSouth</w:t>
      </w:r>
      <w:r w:rsidRPr="005506B7">
        <w:rPr>
          <w:rFonts w:ascii="Arial" w:eastAsia="Humanst521 BT" w:hAnsi="Arial" w:cs="Arial"/>
          <w:color w:val="221F1F"/>
          <w:w w:val="106"/>
        </w:rPr>
        <w:t xml:space="preserve">African </w:t>
      </w:r>
      <w:r w:rsidRPr="005506B7">
        <w:rPr>
          <w:rFonts w:ascii="Arial" w:eastAsia="Humanst521 BT" w:hAnsi="Arial" w:cs="Arial"/>
          <w:color w:val="221F1F"/>
        </w:rPr>
        <w:t>music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</w:rPr>
        <w:t>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 xml:space="preserve">believes  that </w:t>
      </w:r>
      <w:r w:rsidR="008915AF">
        <w:rPr>
          <w:rFonts w:ascii="Arial" w:eastAsia="Humanst521 BT" w:hAnsi="Arial" w:cs="Arial"/>
          <w:color w:val="221F1F"/>
        </w:rPr>
        <w:t>Community</w:t>
      </w:r>
      <w:r w:rsidRPr="005506B7">
        <w:rPr>
          <w:rFonts w:ascii="Arial" w:eastAsia="Humanst521 BT" w:hAnsi="Arial" w:cs="Arial"/>
          <w:color w:val="221F1F"/>
        </w:rPr>
        <w:t xml:space="preserve"> music and television content play a  keypart </w:t>
      </w:r>
      <w:r w:rsidRPr="005506B7">
        <w:rPr>
          <w:rFonts w:ascii="Arial" w:eastAsia="Humanst521 BT" w:hAnsi="Arial" w:cs="Arial"/>
          <w:color w:val="221F1F"/>
          <w:w w:val="110"/>
        </w:rPr>
        <w:t xml:space="preserve">in </w:t>
      </w:r>
      <w:r w:rsidRPr="005506B7">
        <w:rPr>
          <w:rFonts w:ascii="Arial" w:eastAsia="Humanst521 BT" w:hAnsi="Arial" w:cs="Arial"/>
          <w:color w:val="221F1F"/>
        </w:rPr>
        <w:t>reflecting and celebrating  our country's diverse  people and cultures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Given the neglect </w:t>
      </w:r>
      <w:r w:rsidRPr="005506B7">
        <w:rPr>
          <w:rFonts w:ascii="Arial" w:eastAsia="Humanst521 BT" w:hAnsi="Arial" w:cs="Arial"/>
          <w:color w:val="221F1F"/>
          <w:w w:val="111"/>
        </w:rPr>
        <w:t xml:space="preserve">and </w:t>
      </w:r>
      <w:r w:rsidRPr="005506B7">
        <w:rPr>
          <w:rFonts w:ascii="Arial" w:eastAsia="Humanst521 BT" w:hAnsi="Arial" w:cs="Arial"/>
          <w:color w:val="221F1F"/>
          <w:w w:val="108"/>
        </w:rPr>
        <w:t>degradation</w:t>
      </w:r>
      <w:r w:rsidRPr="005506B7">
        <w:rPr>
          <w:rFonts w:ascii="Arial" w:eastAsia="Humanst521 BT" w:hAnsi="Arial" w:cs="Arial"/>
          <w:color w:val="221F1F"/>
        </w:rPr>
        <w:t>ofmanyaspectsofSouthAfricanculturalexpressioninthepast,localcontenton</w:t>
      </w:r>
      <w:r w:rsidRPr="005506B7">
        <w:rPr>
          <w:rFonts w:ascii="Arial" w:eastAsia="Humanst521 BT" w:hAnsi="Arial" w:cs="Arial"/>
          <w:color w:val="221F1F"/>
          <w:w w:val="105"/>
        </w:rPr>
        <w:t xml:space="preserve">the </w:t>
      </w:r>
      <w:r w:rsidRPr="005506B7">
        <w:rPr>
          <w:rFonts w:ascii="Arial" w:eastAsia="Humanst521 BT" w:hAnsi="Arial" w:cs="Arial"/>
          <w:color w:val="221F1F"/>
        </w:rPr>
        <w:t xml:space="preserve">publicbroadcasterhelpstorestoreasenseofprideanddignity inlocalmusic,performance, </w:t>
      </w:r>
      <w:r w:rsidRPr="005506B7">
        <w:rPr>
          <w:rFonts w:ascii="Arial" w:eastAsia="Humanst521 BT" w:hAnsi="Arial" w:cs="Arial"/>
          <w:color w:val="221F1F"/>
          <w:w w:val="109"/>
        </w:rPr>
        <w:t xml:space="preserve">film </w:t>
      </w:r>
      <w:r w:rsidRPr="005506B7">
        <w:rPr>
          <w:rFonts w:ascii="Arial" w:eastAsia="Humanst521 BT" w:hAnsi="Arial" w:cs="Arial"/>
          <w:color w:val="221F1F"/>
        </w:rPr>
        <w:t>and  the arts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This, in turn,   </w:t>
      </w:r>
      <w:proofErr w:type="gramStart"/>
      <w:r w:rsidRPr="005506B7">
        <w:rPr>
          <w:rFonts w:ascii="Arial" w:eastAsia="Humanst521 BT" w:hAnsi="Arial" w:cs="Arial"/>
          <w:color w:val="221F1F"/>
        </w:rPr>
        <w:t>assists  in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furthering  important  </w:t>
      </w:r>
      <w:r w:rsidR="005506B7" w:rsidRPr="005506B7">
        <w:rPr>
          <w:rFonts w:ascii="Arial" w:eastAsia="Humanst521 BT" w:hAnsi="Arial" w:cs="Arial"/>
          <w:color w:val="221F1F"/>
        </w:rPr>
        <w:t>community</w:t>
      </w:r>
      <w:r w:rsidRPr="005506B7">
        <w:rPr>
          <w:rFonts w:ascii="Arial" w:eastAsia="Humanst521 BT" w:hAnsi="Arial" w:cs="Arial"/>
          <w:color w:val="221F1F"/>
        </w:rPr>
        <w:t xml:space="preserve"> interest goals  such  </w:t>
      </w:r>
      <w:r w:rsidRPr="005506B7">
        <w:rPr>
          <w:rFonts w:ascii="Arial" w:eastAsia="Humanst521 BT" w:hAnsi="Arial" w:cs="Arial"/>
          <w:color w:val="221F1F"/>
          <w:w w:val="110"/>
        </w:rPr>
        <w:t>as nation-building</w:t>
      </w:r>
      <w:r w:rsidRPr="005506B7">
        <w:rPr>
          <w:rFonts w:ascii="Arial" w:eastAsia="Humanst521 BT" w:hAnsi="Arial" w:cs="Arial"/>
          <w:color w:val="221F1F"/>
        </w:rPr>
        <w:t>and</w:t>
      </w:r>
      <w:r w:rsidRPr="005506B7">
        <w:rPr>
          <w:rFonts w:ascii="Arial" w:eastAsia="Humanst521 BT" w:hAnsi="Arial" w:cs="Arial"/>
          <w:color w:val="221F1F"/>
          <w:w w:val="105"/>
        </w:rPr>
        <w:t>reconciliation.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 xml:space="preserve">The </w:t>
      </w:r>
      <w:r w:rsidR="003B2515" w:rsidRPr="005506B7">
        <w:rPr>
          <w:rFonts w:ascii="Arial" w:eastAsia="Humanst521 BT" w:hAnsi="Arial" w:cs="Arial"/>
          <w:color w:val="221F1F"/>
        </w:rPr>
        <w:t xml:space="preserve">MABOLOKA COMMUNITY </w:t>
      </w:r>
      <w:proofErr w:type="gramStart"/>
      <w:r w:rsidR="003B2515" w:rsidRPr="005506B7">
        <w:rPr>
          <w:rFonts w:ascii="Arial" w:eastAsia="Humanst521 BT" w:hAnsi="Arial" w:cs="Arial"/>
          <w:color w:val="221F1F"/>
        </w:rPr>
        <w:t>RADIO</w:t>
      </w:r>
      <w:r w:rsidRPr="005506B7">
        <w:rPr>
          <w:rFonts w:ascii="Arial" w:eastAsia="Humanst521 BT" w:hAnsi="Arial" w:cs="Arial"/>
          <w:color w:val="221F1F"/>
        </w:rPr>
        <w:t xml:space="preserve">  also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recognises  that </w:t>
      </w:r>
      <w:r w:rsidRPr="005506B7">
        <w:rPr>
          <w:rFonts w:ascii="Arial" w:eastAsia="Humanst521 BT" w:hAnsi="Arial" w:cs="Arial"/>
          <w:color w:val="221F1F"/>
          <w:w w:val="108"/>
        </w:rPr>
        <w:t xml:space="preserve">broadcasting </w:t>
      </w:r>
      <w:r w:rsidRPr="005506B7">
        <w:rPr>
          <w:rFonts w:ascii="Arial" w:eastAsia="Humanst521 BT" w:hAnsi="Arial" w:cs="Arial"/>
          <w:color w:val="221F1F"/>
        </w:rPr>
        <w:t xml:space="preserve">local content   on the </w:t>
      </w:r>
      <w:r w:rsidR="005506B7" w:rsidRPr="005506B7">
        <w:rPr>
          <w:rFonts w:ascii="Arial" w:eastAsia="Humanst521 BT" w:hAnsi="Arial" w:cs="Arial"/>
          <w:color w:val="221F1F"/>
        </w:rPr>
        <w:t>community</w:t>
      </w:r>
      <w:r w:rsidRPr="005506B7">
        <w:rPr>
          <w:rFonts w:ascii="Arial" w:eastAsia="Humanst521 BT" w:hAnsi="Arial" w:cs="Arial"/>
          <w:color w:val="221F1F"/>
        </w:rPr>
        <w:t xml:space="preserve"> broadcaster  </w:t>
      </w:r>
      <w:r w:rsidRPr="005506B7">
        <w:rPr>
          <w:rFonts w:ascii="Arial" w:eastAsia="Humanst521 BT" w:hAnsi="Arial" w:cs="Arial"/>
          <w:color w:val="221F1F"/>
          <w:w w:val="109"/>
        </w:rPr>
        <w:t xml:space="preserve">can </w:t>
      </w:r>
      <w:r w:rsidRPr="005506B7">
        <w:rPr>
          <w:rFonts w:ascii="Arial" w:eastAsia="Humanst521 BT" w:hAnsi="Arial" w:cs="Arial"/>
          <w:color w:val="221F1F"/>
        </w:rPr>
        <w:t>contributetopromoting growthofthemusic,production andassociated cultural</w:t>
      </w:r>
      <w:r w:rsidRPr="005506B7">
        <w:rPr>
          <w:rFonts w:ascii="Arial" w:eastAsia="Humanst521 BT" w:hAnsi="Arial" w:cs="Arial"/>
          <w:color w:val="221F1F"/>
          <w:w w:val="105"/>
        </w:rPr>
        <w:t>industries.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Nevertheless,theabilityofthe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servicestobroadcasthighlevelsoflocalcontentis</w:t>
      </w:r>
      <w:r w:rsidRPr="005506B7">
        <w:rPr>
          <w:rFonts w:ascii="Arial" w:eastAsia="Humanst521 BT" w:hAnsi="Arial" w:cs="Arial"/>
          <w:color w:val="221F1F"/>
          <w:w w:val="107"/>
        </w:rPr>
        <w:t xml:space="preserve">influenced </w:t>
      </w:r>
      <w:r w:rsidRPr="005506B7">
        <w:rPr>
          <w:rFonts w:ascii="Arial" w:eastAsia="Humanst521 BT" w:hAnsi="Arial" w:cs="Arial"/>
          <w:color w:val="221F1F"/>
        </w:rPr>
        <w:t>by market dynamics  in the local music and production  industries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  </w:t>
      </w:r>
      <w:proofErr w:type="gramEnd"/>
      <w:r w:rsidRPr="005506B7">
        <w:rPr>
          <w:rFonts w:ascii="Arial" w:eastAsia="Humanst521 BT" w:hAnsi="Arial" w:cs="Arial"/>
          <w:color w:val="221F1F"/>
          <w:spacing w:val="-5"/>
        </w:rPr>
        <w:t>F</w:t>
      </w:r>
      <w:r w:rsidRPr="005506B7">
        <w:rPr>
          <w:rFonts w:ascii="Arial" w:eastAsia="Humanst521 BT" w:hAnsi="Arial" w:cs="Arial"/>
          <w:color w:val="221F1F"/>
        </w:rPr>
        <w:t xml:space="preserve">orinstance,  the </w:t>
      </w:r>
      <w:r w:rsidRPr="005506B7">
        <w:rPr>
          <w:rFonts w:ascii="Arial" w:eastAsia="Humanst521 BT" w:hAnsi="Arial" w:cs="Arial"/>
          <w:color w:val="221F1F"/>
          <w:w w:val="106"/>
        </w:rPr>
        <w:t xml:space="preserve">music </w:t>
      </w:r>
      <w:r w:rsidRPr="005506B7">
        <w:rPr>
          <w:rFonts w:ascii="Arial" w:eastAsia="Humanst521 BT" w:hAnsi="Arial" w:cs="Arial"/>
          <w:color w:val="221F1F"/>
        </w:rPr>
        <w:t>industrydoesnotalwaysproduce</w:t>
      </w:r>
      <w:r w:rsidR="008915AF">
        <w:rPr>
          <w:rFonts w:ascii="Arial" w:eastAsia="Humanst521 BT" w:hAnsi="Arial" w:cs="Arial"/>
          <w:color w:val="221F1F"/>
        </w:rPr>
        <w:t>Community</w:t>
      </w:r>
      <w:r w:rsidRPr="005506B7">
        <w:rPr>
          <w:rFonts w:ascii="Arial" w:eastAsia="Humanst521 BT" w:hAnsi="Arial" w:cs="Arial"/>
          <w:color w:val="221F1F"/>
        </w:rPr>
        <w:t>musicconsistently acrossallthemusic</w:t>
      </w:r>
      <w:r w:rsidRPr="005506B7">
        <w:rPr>
          <w:rFonts w:ascii="Arial" w:eastAsia="Humanst521 BT" w:hAnsi="Arial" w:cs="Arial"/>
          <w:color w:val="221F1F"/>
          <w:w w:val="106"/>
        </w:rPr>
        <w:t>formats</w:t>
      </w:r>
      <w:proofErr w:type="gramStart"/>
      <w:r w:rsidRPr="005506B7">
        <w:rPr>
          <w:rFonts w:ascii="Arial" w:eastAsia="Humanst521 BT" w:hAnsi="Arial" w:cs="Arial"/>
          <w:color w:val="221F1F"/>
          <w:w w:val="106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</w:rPr>
        <w:t>Asfarastelevisionproductionisconcerned</w:t>
      </w:r>
      <w:proofErr w:type="gramStart"/>
      <w:r w:rsidRPr="005506B7">
        <w:rPr>
          <w:rFonts w:ascii="Arial" w:eastAsia="Humanst521 BT" w:hAnsi="Arial" w:cs="Arial"/>
          <w:color w:val="221F1F"/>
        </w:rPr>
        <w:t>,thecostoflocalmaterialisusually</w:t>
      </w:r>
      <w:r w:rsidRPr="005506B7">
        <w:rPr>
          <w:rFonts w:ascii="Arial" w:eastAsia="Humanst521 BT" w:hAnsi="Arial" w:cs="Arial"/>
          <w:color w:val="221F1F"/>
          <w:w w:val="105"/>
        </w:rPr>
        <w:t>significantlymore</w:t>
      </w:r>
      <w:proofErr w:type="gramEnd"/>
      <w:r w:rsidRPr="005506B7">
        <w:rPr>
          <w:rFonts w:ascii="Arial" w:eastAsia="Humanst521 BT" w:hAnsi="Arial" w:cs="Arial"/>
          <w:color w:val="221F1F"/>
          <w:w w:val="105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 xml:space="preserve">than </w:t>
      </w:r>
      <w:r w:rsidRPr="005506B7">
        <w:rPr>
          <w:rFonts w:ascii="Arial" w:eastAsia="Humanst521 BT" w:hAnsi="Arial" w:cs="Arial"/>
          <w:color w:val="221F1F"/>
          <w:w w:val="107"/>
        </w:rPr>
        <w:t>international</w:t>
      </w:r>
      <w:r w:rsidRPr="005506B7">
        <w:rPr>
          <w:rFonts w:ascii="Arial" w:eastAsia="Humanst521 BT" w:hAnsi="Arial" w:cs="Arial"/>
          <w:color w:val="221F1F"/>
        </w:rPr>
        <w:t xml:space="preserve">programmes.  In an environment where </w:t>
      </w:r>
      <w:r w:rsidRPr="005506B7">
        <w:rPr>
          <w:rFonts w:ascii="Arial" w:eastAsia="Humanst521 BT" w:hAnsi="Arial" w:cs="Arial"/>
          <w:color w:val="221F1F"/>
          <w:w w:val="108"/>
        </w:rPr>
        <w:t>programming</w:t>
      </w:r>
      <w:r w:rsidRPr="005506B7">
        <w:rPr>
          <w:rFonts w:ascii="Arial" w:eastAsia="Humanst521 BT" w:hAnsi="Arial" w:cs="Arial"/>
          <w:color w:val="221F1F"/>
        </w:rPr>
        <w:t xml:space="preserve">is funded   </w:t>
      </w:r>
      <w:r w:rsidRPr="005506B7">
        <w:rPr>
          <w:rFonts w:ascii="Arial" w:eastAsia="Humanst521 BT" w:hAnsi="Arial" w:cs="Arial"/>
          <w:color w:val="221F1F"/>
          <w:w w:val="103"/>
        </w:rPr>
        <w:t xml:space="preserve">primarily </w:t>
      </w:r>
      <w:r w:rsidRPr="005506B7">
        <w:rPr>
          <w:rFonts w:ascii="Arial" w:eastAsia="Humanst521 BT" w:hAnsi="Arial" w:cs="Arial"/>
          <w:color w:val="221F1F"/>
        </w:rPr>
        <w:t xml:space="preserve">through </w:t>
      </w:r>
      <w:r w:rsidRPr="005506B7">
        <w:rPr>
          <w:rFonts w:ascii="Arial" w:eastAsia="Humanst521 BT" w:hAnsi="Arial" w:cs="Arial"/>
          <w:color w:val="221F1F"/>
          <w:w w:val="107"/>
        </w:rPr>
        <w:t>advertising</w:t>
      </w:r>
      <w:proofErr w:type="gramStart"/>
      <w:r w:rsidRPr="005506B7">
        <w:rPr>
          <w:rFonts w:ascii="Arial" w:eastAsia="Humanst521 BT" w:hAnsi="Arial" w:cs="Arial"/>
          <w:color w:val="221F1F"/>
          <w:w w:val="107"/>
        </w:rPr>
        <w:t>,</w:t>
      </w:r>
      <w:r w:rsidRPr="005506B7">
        <w:rPr>
          <w:rFonts w:ascii="Arial" w:eastAsia="Humanst521 BT" w:hAnsi="Arial" w:cs="Arial"/>
          <w:color w:val="221F1F"/>
        </w:rPr>
        <w:t>thereisalso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pressureon the  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 xml:space="preserve">toscreenmaterial that would </w:t>
      </w:r>
      <w:r w:rsidRPr="005506B7">
        <w:rPr>
          <w:rFonts w:ascii="Arial" w:eastAsia="Humanst521 BT" w:hAnsi="Arial" w:cs="Arial"/>
          <w:color w:val="221F1F"/>
          <w:w w:val="104"/>
        </w:rPr>
        <w:t xml:space="preserve">draw </w:t>
      </w:r>
      <w:r w:rsidRPr="005506B7">
        <w:rPr>
          <w:rFonts w:ascii="Arial" w:eastAsia="Humanst521 BT" w:hAnsi="Arial" w:cs="Arial"/>
          <w:color w:val="221F1F"/>
        </w:rPr>
        <w:t>audiences and</w:t>
      </w:r>
      <w:r w:rsidRPr="005506B7">
        <w:rPr>
          <w:rFonts w:ascii="Arial" w:eastAsia="Humanst521 BT" w:hAnsi="Arial" w:cs="Arial"/>
          <w:color w:val="221F1F"/>
          <w:w w:val="102"/>
        </w:rPr>
        <w:t>revenue.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 xml:space="preserve">Thisis the context in which the 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 xml:space="preserve">operates, and in which it </w:t>
      </w:r>
      <w:proofErr w:type="gramStart"/>
      <w:r w:rsidRPr="005506B7">
        <w:rPr>
          <w:rFonts w:ascii="Arial" w:eastAsia="Humanst521 BT" w:hAnsi="Arial" w:cs="Arial"/>
          <w:color w:val="221F1F"/>
        </w:rPr>
        <w:t>seeks  to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demonstrate </w:t>
      </w:r>
      <w:r w:rsidRPr="005506B7">
        <w:rPr>
          <w:rFonts w:ascii="Arial" w:eastAsia="Humanst521 BT" w:hAnsi="Arial" w:cs="Arial"/>
          <w:color w:val="221F1F"/>
          <w:w w:val="105"/>
        </w:rPr>
        <w:t xml:space="preserve">its </w:t>
      </w:r>
      <w:r w:rsidRPr="005506B7">
        <w:rPr>
          <w:rFonts w:ascii="Arial" w:eastAsia="Humanst521 BT" w:hAnsi="Arial" w:cs="Arial"/>
          <w:color w:val="221F1F"/>
        </w:rPr>
        <w:t>commitment to</w:t>
      </w:r>
      <w:r w:rsidRPr="005506B7">
        <w:rPr>
          <w:rFonts w:ascii="Arial" w:eastAsia="Humanst521 BT" w:hAnsi="Arial" w:cs="Arial"/>
          <w:color w:val="221F1F"/>
          <w:w w:val="108"/>
        </w:rPr>
        <w:t>broadcasting</w:t>
      </w:r>
      <w:r w:rsidRPr="005506B7">
        <w:rPr>
          <w:rFonts w:ascii="Arial" w:eastAsia="Humanst521 BT" w:hAnsi="Arial" w:cs="Arial"/>
          <w:color w:val="221F1F"/>
        </w:rPr>
        <w:t>local</w:t>
      </w:r>
      <w:r w:rsidRPr="005506B7">
        <w:rPr>
          <w:rFonts w:ascii="Arial" w:eastAsia="Humanst521 BT" w:hAnsi="Arial" w:cs="Arial"/>
          <w:color w:val="221F1F"/>
          <w:w w:val="106"/>
        </w:rPr>
        <w:t>content.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w w:val="96"/>
        </w:rPr>
        <w:t>REQUIREMENTSANDCOMMITMENTS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spacing w:val="-6"/>
        </w:rPr>
        <w:t>V</w:t>
      </w:r>
      <w:r w:rsidRPr="005506B7">
        <w:rPr>
          <w:rFonts w:ascii="Arial" w:eastAsia="Humanst521 BT" w:hAnsi="Arial" w:cs="Arial"/>
          <w:color w:val="221F1F"/>
        </w:rPr>
        <w:t>ariousregulatoryandlegislative requirements</w:t>
      </w:r>
      <w:r w:rsidRPr="005506B7">
        <w:rPr>
          <w:rFonts w:ascii="Arial" w:eastAsia="Humanst521 BT" w:hAnsi="Arial" w:cs="Arial"/>
          <w:color w:val="221F1F"/>
          <w:w w:val="108"/>
        </w:rPr>
        <w:t>applicable</w:t>
      </w:r>
      <w:r w:rsidRPr="005506B7">
        <w:rPr>
          <w:rFonts w:ascii="Arial" w:eastAsia="Humanst521 BT" w:hAnsi="Arial" w:cs="Arial"/>
          <w:color w:val="221F1F"/>
        </w:rPr>
        <w:t>tothe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intermsoflocal</w:t>
      </w:r>
      <w:r w:rsidRPr="005506B7">
        <w:rPr>
          <w:rFonts w:ascii="Arial" w:eastAsia="Humanst521 BT" w:hAnsi="Arial" w:cs="Arial"/>
          <w:color w:val="221F1F"/>
          <w:w w:val="105"/>
        </w:rPr>
        <w:t xml:space="preserve">content </w:t>
      </w:r>
      <w:r w:rsidRPr="005506B7">
        <w:rPr>
          <w:rFonts w:ascii="Arial" w:eastAsia="Humanst521 BT" w:hAnsi="Arial" w:cs="Arial"/>
          <w:color w:val="221F1F"/>
        </w:rPr>
        <w:t xml:space="preserve">were  taken into account  in </w:t>
      </w:r>
      <w:r w:rsidRPr="005506B7">
        <w:rPr>
          <w:rFonts w:ascii="Arial" w:eastAsia="Humanst521 BT" w:hAnsi="Arial" w:cs="Arial"/>
          <w:color w:val="221F1F"/>
          <w:w w:val="107"/>
        </w:rPr>
        <w:t xml:space="preserve">developing </w:t>
      </w:r>
      <w:r w:rsidRPr="005506B7">
        <w:rPr>
          <w:rFonts w:ascii="Arial" w:eastAsia="Humanst521 BT" w:hAnsi="Arial" w:cs="Arial"/>
          <w:color w:val="221F1F"/>
        </w:rPr>
        <w:t>this polic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Theyinclude those of the </w:t>
      </w:r>
      <w:r w:rsidRPr="005506B7">
        <w:rPr>
          <w:rFonts w:ascii="Arial" w:eastAsia="Humanst521 BT" w:hAnsi="Arial" w:cs="Arial"/>
          <w:color w:val="221F1F"/>
          <w:w w:val="106"/>
        </w:rPr>
        <w:t>Independent Broadcasting</w:t>
      </w:r>
      <w:r w:rsidRPr="005506B7">
        <w:rPr>
          <w:rFonts w:ascii="Arial" w:eastAsia="Humanst521 BT" w:hAnsi="Arial" w:cs="Arial"/>
          <w:color w:val="221F1F"/>
        </w:rPr>
        <w:t>AuthorityAct</w:t>
      </w:r>
      <w:proofErr w:type="gramStart"/>
      <w:r w:rsidRPr="005506B7">
        <w:rPr>
          <w:rFonts w:ascii="Arial" w:eastAsia="Humanst521 BT" w:hAnsi="Arial" w:cs="Arial"/>
          <w:color w:val="221F1F"/>
        </w:rPr>
        <w:t>,the</w:t>
      </w:r>
      <w:r w:rsidRPr="005506B7">
        <w:rPr>
          <w:rFonts w:ascii="Arial" w:eastAsia="Humanst521 BT" w:hAnsi="Arial" w:cs="Arial"/>
          <w:color w:val="221F1F"/>
          <w:w w:val="106"/>
        </w:rPr>
        <w:t>Broadcasting</w:t>
      </w:r>
      <w:r w:rsidRPr="005506B7">
        <w:rPr>
          <w:rFonts w:ascii="Arial" w:eastAsia="Humanst521 BT" w:hAnsi="Arial" w:cs="Arial"/>
          <w:color w:val="221F1F"/>
        </w:rPr>
        <w:t>Act,andrelevantICASA</w:t>
      </w:r>
      <w:r w:rsidRPr="005506B7">
        <w:rPr>
          <w:rFonts w:ascii="Arial" w:eastAsia="Humanst521 BT" w:hAnsi="Arial" w:cs="Arial"/>
          <w:color w:val="221F1F"/>
          <w:w w:val="107"/>
        </w:rPr>
        <w:t>regulations.</w:t>
      </w:r>
      <w:r w:rsidRPr="005506B7">
        <w:rPr>
          <w:rFonts w:ascii="Arial" w:eastAsia="Humanst521 BT" w:hAnsi="Arial" w:cs="Arial"/>
          <w:color w:val="221F1F"/>
        </w:rPr>
        <w:t>Specificall</w:t>
      </w:r>
      <w:r w:rsidRPr="005506B7">
        <w:rPr>
          <w:rFonts w:ascii="Arial" w:eastAsia="Humanst521 BT" w:hAnsi="Arial" w:cs="Arial"/>
          <w:color w:val="221F1F"/>
          <w:spacing w:val="-13"/>
        </w:rPr>
        <w:t>y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, </w:t>
      </w:r>
      <w:r w:rsidRPr="005506B7">
        <w:rPr>
          <w:rFonts w:ascii="Arial" w:eastAsia="Humanst521 BT" w:hAnsi="Arial" w:cs="Arial"/>
          <w:color w:val="221F1F"/>
          <w:w w:val="105"/>
        </w:rPr>
        <w:t xml:space="preserve">the 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hasbeenguided bythe</w:t>
      </w:r>
      <w:r w:rsidRPr="005506B7">
        <w:rPr>
          <w:rFonts w:ascii="Arial" w:eastAsia="Humanst521 BT" w:hAnsi="Arial" w:cs="Arial"/>
          <w:color w:val="221F1F"/>
          <w:w w:val="109"/>
        </w:rPr>
        <w:t>following: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hAnsi="Arial" w:cs="Arial"/>
          <w:color w:val="221F1F"/>
        </w:rPr>
        <w:tab/>
      </w:r>
      <w:r w:rsidRPr="005506B7">
        <w:rPr>
          <w:rFonts w:ascii="Arial" w:eastAsia="Humanst521 BT" w:hAnsi="Arial" w:cs="Arial"/>
          <w:color w:val="221F1F"/>
        </w:rPr>
        <w:t xml:space="preserve">The </w:t>
      </w:r>
      <w:proofErr w:type="gramStart"/>
      <w:r w:rsidRPr="005506B7">
        <w:rPr>
          <w:rFonts w:ascii="Arial" w:eastAsia="Humanst521 BT" w:hAnsi="Arial" w:cs="Arial"/>
          <w:color w:val="221F1F"/>
        </w:rPr>
        <w:t>requirement  that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 </w:t>
      </w:r>
      <w:r w:rsidRPr="005506B7">
        <w:rPr>
          <w:rFonts w:ascii="Arial" w:eastAsia="Humanst521 BT" w:hAnsi="Arial" w:cs="Arial"/>
          <w:color w:val="221F1F"/>
          <w:w w:val="108"/>
        </w:rPr>
        <w:t xml:space="preserve">broadcasting </w:t>
      </w:r>
      <w:r w:rsidRPr="005506B7">
        <w:rPr>
          <w:rFonts w:ascii="Arial" w:eastAsia="Humanst521 BT" w:hAnsi="Arial" w:cs="Arial"/>
          <w:color w:val="221F1F"/>
        </w:rPr>
        <w:t>services, viewed collectivel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r w:rsidRPr="005506B7">
        <w:rPr>
          <w:rFonts w:ascii="Arial" w:eastAsia="Humanst521 BT" w:hAnsi="Arial" w:cs="Arial"/>
          <w:color w:val="221F1F"/>
        </w:rPr>
        <w:t xml:space="preserve">,  develop  and  </w:t>
      </w:r>
      <w:r w:rsidRPr="005506B7">
        <w:rPr>
          <w:rFonts w:ascii="Arial" w:eastAsia="Humanst521 BT" w:hAnsi="Arial" w:cs="Arial"/>
          <w:color w:val="221F1F"/>
          <w:w w:val="101"/>
        </w:rPr>
        <w:t xml:space="preserve">protect </w:t>
      </w:r>
      <w:r w:rsidRPr="005506B7">
        <w:rPr>
          <w:rFonts w:ascii="Arial" w:eastAsia="Humanst521 BT" w:hAnsi="Arial" w:cs="Arial"/>
          <w:color w:val="221F1F"/>
          <w:w w:val="110"/>
        </w:rPr>
        <w:t>national</w:t>
      </w:r>
      <w:r w:rsidRPr="005506B7">
        <w:rPr>
          <w:rFonts w:ascii="Arial" w:eastAsia="Humanst521 BT" w:hAnsi="Arial" w:cs="Arial"/>
          <w:color w:val="221F1F"/>
        </w:rPr>
        <w:t>andregional identit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r w:rsidRPr="005506B7">
        <w:rPr>
          <w:rFonts w:ascii="Arial" w:eastAsia="Humanst521 BT" w:hAnsi="Arial" w:cs="Arial"/>
          <w:color w:val="221F1F"/>
        </w:rPr>
        <w:t>,cultureand</w:t>
      </w:r>
      <w:r w:rsidRPr="005506B7">
        <w:rPr>
          <w:rFonts w:ascii="Arial" w:eastAsia="Humanst521 BT" w:hAnsi="Arial" w:cs="Arial"/>
          <w:color w:val="221F1F"/>
          <w:w w:val="103"/>
        </w:rPr>
        <w:t>character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The</w:t>
      </w:r>
      <w:r w:rsidRPr="005506B7">
        <w:rPr>
          <w:rFonts w:ascii="Arial" w:eastAsia="Humanst521 BT" w:hAnsi="Arial" w:cs="Arial"/>
          <w:color w:val="221F1F"/>
          <w:w w:val="110"/>
        </w:rPr>
        <w:t>obligation</w:t>
      </w:r>
      <w:r w:rsidRPr="005506B7">
        <w:rPr>
          <w:rFonts w:ascii="Arial" w:eastAsia="Humanst521 BT" w:hAnsi="Arial" w:cs="Arial"/>
          <w:color w:val="221F1F"/>
        </w:rPr>
        <w:t>ofthe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totakeintoaccount theneedsofits</w:t>
      </w:r>
      <w:r w:rsidRPr="005506B7">
        <w:rPr>
          <w:rFonts w:ascii="Arial" w:eastAsia="Humanst521 BT" w:hAnsi="Arial" w:cs="Arial"/>
          <w:color w:val="221F1F"/>
          <w:w w:val="106"/>
        </w:rPr>
        <w:t>audiences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Therequirementthatthe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displaySouthAfrican</w:t>
      </w:r>
      <w:r w:rsidRPr="005506B7">
        <w:rPr>
          <w:rFonts w:ascii="Arial" w:eastAsia="Humanst521 BT" w:hAnsi="Arial" w:cs="Arial"/>
          <w:color w:val="221F1F"/>
          <w:w w:val="107"/>
        </w:rPr>
        <w:t>talent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hAnsi="Arial" w:cs="Arial"/>
          <w:color w:val="221F1F"/>
        </w:rPr>
        <w:tab/>
      </w:r>
      <w:r w:rsidRPr="005506B7">
        <w:rPr>
          <w:rFonts w:ascii="Arial" w:eastAsia="Humanst521 BT" w:hAnsi="Arial" w:cs="Arial"/>
          <w:color w:val="221F1F"/>
        </w:rPr>
        <w:t>Therequirement that 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reflect</w:t>
      </w:r>
      <w:r w:rsidR="008915AF">
        <w:rPr>
          <w:rFonts w:ascii="Arial" w:eastAsia="Humanst521 BT" w:hAnsi="Arial" w:cs="Arial"/>
          <w:color w:val="221F1F"/>
        </w:rPr>
        <w:t>Community</w:t>
      </w:r>
      <w:r w:rsidRPr="005506B7">
        <w:rPr>
          <w:rFonts w:ascii="Arial" w:eastAsia="Humanst521 BT" w:hAnsi="Arial" w:cs="Arial"/>
          <w:color w:val="221F1F"/>
        </w:rPr>
        <w:t xml:space="preserve"> attitudes, opinions, ideas, values</w:t>
      </w:r>
      <w:r w:rsidRPr="005506B7">
        <w:rPr>
          <w:rFonts w:ascii="Arial" w:eastAsia="Humanst521 BT" w:hAnsi="Arial" w:cs="Arial"/>
          <w:color w:val="221F1F"/>
          <w:w w:val="111"/>
        </w:rPr>
        <w:t xml:space="preserve">and </w:t>
      </w:r>
      <w:r w:rsidRPr="005506B7">
        <w:rPr>
          <w:rFonts w:ascii="Arial" w:eastAsia="Humanst521 BT" w:hAnsi="Arial" w:cs="Arial"/>
          <w:color w:val="221F1F"/>
        </w:rPr>
        <w:t>artistic</w:t>
      </w:r>
      <w:r w:rsidRPr="005506B7">
        <w:rPr>
          <w:rFonts w:ascii="Arial" w:eastAsia="Humanst521 BT" w:hAnsi="Arial" w:cs="Arial"/>
          <w:color w:val="221F1F"/>
          <w:w w:val="101"/>
        </w:rPr>
        <w:t>creativity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hAnsi="Arial" w:cs="Arial"/>
          <w:color w:val="221F1F"/>
        </w:rPr>
        <w:tab/>
      </w:r>
      <w:r w:rsidRPr="005506B7">
        <w:rPr>
          <w:rFonts w:ascii="Arial" w:eastAsia="Humanst521 BT" w:hAnsi="Arial" w:cs="Arial"/>
          <w:color w:val="221F1F"/>
        </w:rPr>
        <w:t>Therequirementthatthe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offerapluralityofviewsandavarietyofnews</w:t>
      </w:r>
      <w:proofErr w:type="gramStart"/>
      <w:r w:rsidRPr="005506B7">
        <w:rPr>
          <w:rFonts w:ascii="Arial" w:eastAsia="Humanst521 BT" w:hAnsi="Arial" w:cs="Arial"/>
          <w:color w:val="221F1F"/>
        </w:rPr>
        <w:t>,analysis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11"/>
        </w:rPr>
        <w:t xml:space="preserve">and </w:t>
      </w:r>
      <w:r w:rsidRPr="005506B7">
        <w:rPr>
          <w:rFonts w:ascii="Arial" w:eastAsia="Humanst521 BT" w:hAnsi="Arial" w:cs="Arial"/>
          <w:color w:val="221F1F"/>
          <w:w w:val="107"/>
        </w:rPr>
        <w:t>information</w:t>
      </w:r>
      <w:r w:rsidRPr="005506B7">
        <w:rPr>
          <w:rFonts w:ascii="Arial" w:eastAsia="Humanst521 BT" w:hAnsi="Arial" w:cs="Arial"/>
          <w:color w:val="221F1F"/>
        </w:rPr>
        <w:t>fromaSouthAfricanpointof</w:t>
      </w:r>
      <w:r w:rsidRPr="005506B7">
        <w:rPr>
          <w:rFonts w:ascii="Arial" w:eastAsia="Humanst521 BT" w:hAnsi="Arial" w:cs="Arial"/>
          <w:color w:val="221F1F"/>
          <w:w w:val="101"/>
        </w:rPr>
        <w:t>view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hAnsi="Arial" w:cs="Arial"/>
          <w:color w:val="221F1F"/>
        </w:rPr>
        <w:tab/>
      </w:r>
      <w:r w:rsidRPr="005506B7">
        <w:rPr>
          <w:rFonts w:ascii="Arial" w:eastAsia="Humanst521 BT" w:hAnsi="Arial" w:cs="Arial"/>
          <w:color w:val="221F1F"/>
        </w:rPr>
        <w:t xml:space="preserve">Theneed to support the production of local content by </w:t>
      </w:r>
      <w:r w:rsidR="008915AF">
        <w:rPr>
          <w:rFonts w:ascii="Arial" w:eastAsia="Humanst521 BT" w:hAnsi="Arial" w:cs="Arial"/>
          <w:color w:val="221F1F"/>
        </w:rPr>
        <w:t>Community</w:t>
      </w:r>
      <w:r w:rsidRPr="005506B7">
        <w:rPr>
          <w:rFonts w:ascii="Arial" w:eastAsia="Humanst521 BT" w:hAnsi="Arial" w:cs="Arial"/>
          <w:color w:val="221F1F"/>
        </w:rPr>
        <w:t xml:space="preserve">s; particularly </w:t>
      </w:r>
      <w:r w:rsidRPr="005506B7">
        <w:rPr>
          <w:rFonts w:ascii="Arial" w:eastAsia="Humanst521 BT" w:hAnsi="Arial" w:cs="Arial"/>
          <w:color w:val="221F1F"/>
          <w:w w:val="103"/>
        </w:rPr>
        <w:t xml:space="preserve">by </w:t>
      </w:r>
      <w:r w:rsidRPr="005506B7">
        <w:rPr>
          <w:rFonts w:ascii="Arial" w:eastAsia="Humanst521 BT" w:hAnsi="Arial" w:cs="Arial"/>
          <w:color w:val="221F1F"/>
        </w:rPr>
        <w:t>historically</w:t>
      </w:r>
      <w:r w:rsidRPr="005506B7">
        <w:rPr>
          <w:rFonts w:ascii="Arial" w:eastAsia="Humanst521 BT" w:hAnsi="Arial" w:cs="Arial"/>
          <w:color w:val="221F1F"/>
          <w:w w:val="106"/>
        </w:rPr>
        <w:t>disadvantagedpeople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 xml:space="preserve">Thespecific quotas setbyICASAforlocal </w:t>
      </w:r>
      <w:proofErr w:type="gramStart"/>
      <w:r w:rsidRPr="005506B7">
        <w:rPr>
          <w:rFonts w:ascii="Arial" w:eastAsia="Humanst521 BT" w:hAnsi="Arial" w:cs="Arial"/>
          <w:color w:val="221F1F"/>
        </w:rPr>
        <w:t>television  content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, </w:t>
      </w:r>
      <w:r w:rsidRPr="005506B7">
        <w:rPr>
          <w:rFonts w:ascii="Arial" w:eastAsia="Humanst521 BT" w:hAnsi="Arial" w:cs="Arial"/>
          <w:color w:val="221F1F"/>
          <w:w w:val="106"/>
        </w:rPr>
        <w:t>independent</w:t>
      </w:r>
      <w:r w:rsidRPr="005506B7">
        <w:rPr>
          <w:rFonts w:ascii="Arial" w:eastAsia="Humanst521 BT" w:hAnsi="Arial" w:cs="Arial"/>
          <w:color w:val="221F1F"/>
        </w:rPr>
        <w:t xml:space="preserve">production </w:t>
      </w:r>
      <w:r w:rsidRPr="005506B7">
        <w:rPr>
          <w:rFonts w:ascii="Arial" w:eastAsia="Humanst521 BT" w:hAnsi="Arial" w:cs="Arial"/>
          <w:color w:val="221F1F"/>
          <w:w w:val="111"/>
        </w:rPr>
        <w:t>and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  <w:color w:val="221F1F"/>
        </w:rPr>
        <w:t>SouthAfricanmusiconthe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'spublicandcommercialservices.</w:t>
      </w:r>
      <w:proofErr w:type="gramEnd"/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Inaccordance withthose</w:t>
      </w:r>
      <w:r w:rsidRPr="005506B7">
        <w:rPr>
          <w:rFonts w:ascii="Arial" w:eastAsia="Humanst521 BT" w:hAnsi="Arial" w:cs="Arial"/>
          <w:color w:val="221F1F"/>
          <w:w w:val="109"/>
        </w:rPr>
        <w:t>obligations</w:t>
      </w:r>
      <w:proofErr w:type="gramStart"/>
      <w:r w:rsidRPr="005506B7">
        <w:rPr>
          <w:rFonts w:ascii="Arial" w:eastAsia="Humanst521 BT" w:hAnsi="Arial" w:cs="Arial"/>
          <w:color w:val="221F1F"/>
          <w:w w:val="109"/>
        </w:rPr>
        <w:t>,</w:t>
      </w:r>
      <w:r w:rsidRPr="005506B7">
        <w:rPr>
          <w:rFonts w:ascii="Arial" w:eastAsia="Humanst521 BT" w:hAnsi="Arial" w:cs="Arial"/>
          <w:color w:val="221F1F"/>
        </w:rPr>
        <w:t>the</w:t>
      </w:r>
      <w:r w:rsidR="003B2515" w:rsidRPr="005506B7">
        <w:rPr>
          <w:rFonts w:ascii="Arial" w:eastAsia="Humanst521 BT" w:hAnsi="Arial" w:cs="Arial"/>
          <w:color w:val="221F1F"/>
        </w:rPr>
        <w:t>MABOLOKA</w:t>
      </w:r>
      <w:proofErr w:type="gramEnd"/>
      <w:r w:rsidR="003B2515" w:rsidRPr="005506B7">
        <w:rPr>
          <w:rFonts w:ascii="Arial" w:eastAsia="Humanst521 BT" w:hAnsi="Arial" w:cs="Arial"/>
          <w:color w:val="221F1F"/>
        </w:rPr>
        <w:t xml:space="preserve"> COMMUNITY RADIO</w:t>
      </w:r>
      <w:r w:rsidRPr="005506B7">
        <w:rPr>
          <w:rFonts w:ascii="Arial" w:eastAsia="Humanst521 BT" w:hAnsi="Arial" w:cs="Arial"/>
          <w:color w:val="221F1F"/>
        </w:rPr>
        <w:t>commitsitselftothe</w:t>
      </w:r>
      <w:r w:rsidRPr="005506B7">
        <w:rPr>
          <w:rFonts w:ascii="Arial" w:eastAsia="Humanst521 BT" w:hAnsi="Arial" w:cs="Arial"/>
          <w:color w:val="221F1F"/>
          <w:w w:val="109"/>
        </w:rPr>
        <w:t>following: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hAnsi="Arial" w:cs="Arial"/>
          <w:color w:val="221F1F"/>
        </w:rPr>
        <w:tab/>
      </w:r>
      <w:r w:rsidRPr="005506B7">
        <w:rPr>
          <w:rFonts w:ascii="Arial" w:eastAsia="Humanst521 BT" w:hAnsi="Arial" w:cs="Arial"/>
          <w:color w:val="221F1F"/>
          <w:spacing w:val="-15"/>
          <w:w w:val="89"/>
        </w:rPr>
        <w:t>T</w:t>
      </w:r>
      <w:r w:rsidRPr="005506B7">
        <w:rPr>
          <w:rFonts w:ascii="Arial" w:eastAsia="Humanst521 BT" w:hAnsi="Arial" w:cs="Arial"/>
          <w:color w:val="221F1F"/>
          <w:w w:val="89"/>
        </w:rPr>
        <w:t xml:space="preserve">o </w:t>
      </w:r>
      <w:r w:rsidRPr="005506B7">
        <w:rPr>
          <w:rFonts w:ascii="Arial" w:eastAsia="Humanst521 BT" w:hAnsi="Arial" w:cs="Arial"/>
          <w:color w:val="221F1F"/>
        </w:rPr>
        <w:t xml:space="preserve">ensure that local television content is a </w:t>
      </w:r>
      <w:r w:rsidRPr="005506B7">
        <w:rPr>
          <w:rFonts w:ascii="Arial" w:eastAsia="Humanst521 BT" w:hAnsi="Arial" w:cs="Arial"/>
          <w:color w:val="221F1F"/>
          <w:w w:val="111"/>
        </w:rPr>
        <w:t>significant</w:t>
      </w:r>
      <w:r w:rsidRPr="005506B7">
        <w:rPr>
          <w:rFonts w:ascii="Arial" w:eastAsia="Humanst521 BT" w:hAnsi="Arial" w:cs="Arial"/>
          <w:color w:val="221F1F"/>
        </w:rPr>
        <w:t xml:space="preserve">and visible part of its </w:t>
      </w:r>
      <w:r w:rsidRPr="005506B7">
        <w:rPr>
          <w:rFonts w:ascii="Arial" w:eastAsia="Humanst521 BT" w:hAnsi="Arial" w:cs="Arial"/>
          <w:color w:val="221F1F"/>
          <w:w w:val="105"/>
        </w:rPr>
        <w:t xml:space="preserve">schedules, </w:t>
      </w:r>
      <w:r w:rsidRPr="005506B7">
        <w:rPr>
          <w:rFonts w:ascii="Arial" w:eastAsia="Humanst521 BT" w:hAnsi="Arial" w:cs="Arial"/>
          <w:color w:val="221F1F"/>
          <w:w w:val="108"/>
        </w:rPr>
        <w:t xml:space="preserve">throughout </w:t>
      </w:r>
      <w:r w:rsidRPr="005506B7">
        <w:rPr>
          <w:rFonts w:ascii="Arial" w:eastAsia="Humanst521 BT" w:hAnsi="Arial" w:cs="Arial"/>
          <w:color w:val="221F1F"/>
        </w:rPr>
        <w:t>the</w:t>
      </w:r>
      <w:r w:rsidRPr="005506B7">
        <w:rPr>
          <w:rFonts w:ascii="Arial" w:eastAsia="Humanst521 BT" w:hAnsi="Arial" w:cs="Arial"/>
          <w:color w:val="221F1F"/>
          <w:w w:val="108"/>
        </w:rPr>
        <w:t xml:space="preserve">broadcasting </w:t>
      </w:r>
      <w:r w:rsidRPr="005506B7">
        <w:rPr>
          <w:rFonts w:ascii="Arial" w:eastAsia="Humanst521 BT" w:hAnsi="Arial" w:cs="Arial"/>
          <w:color w:val="221F1F"/>
        </w:rPr>
        <w:t>periodandinprimetime</w:t>
      </w:r>
      <w:proofErr w:type="gramStart"/>
      <w:r w:rsidRPr="005506B7">
        <w:rPr>
          <w:rFonts w:ascii="Arial" w:eastAsia="Humanst521 BT" w:hAnsi="Arial" w:cs="Arial"/>
          <w:color w:val="221F1F"/>
        </w:rPr>
        <w:t>,inlinewiththequotasprescribed</w:t>
      </w:r>
      <w:r w:rsidRPr="005506B7">
        <w:rPr>
          <w:rFonts w:ascii="Arial" w:eastAsia="Humanst521 BT" w:hAnsi="Arial" w:cs="Arial"/>
          <w:color w:val="221F1F"/>
          <w:w w:val="103"/>
        </w:rPr>
        <w:t>by</w:t>
      </w:r>
      <w:proofErr w:type="gramEnd"/>
      <w:r w:rsidRPr="005506B7">
        <w:rPr>
          <w:rFonts w:ascii="Arial" w:eastAsia="Humanst521 BT" w:hAnsi="Arial" w:cs="Arial"/>
          <w:color w:val="221F1F"/>
          <w:w w:val="103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ICASA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hAnsi="Arial" w:cs="Arial"/>
          <w:color w:val="221F1F"/>
        </w:rPr>
        <w:tab/>
      </w:r>
      <w:r w:rsidRPr="005506B7">
        <w:rPr>
          <w:rFonts w:ascii="Arial" w:eastAsia="Humanst521 BT" w:hAnsi="Arial" w:cs="Arial"/>
          <w:color w:val="221F1F"/>
          <w:spacing w:val="-15"/>
          <w:w w:val="89"/>
        </w:rPr>
        <w:t>T</w:t>
      </w:r>
      <w:r w:rsidRPr="005506B7">
        <w:rPr>
          <w:rFonts w:ascii="Arial" w:eastAsia="Humanst521 BT" w:hAnsi="Arial" w:cs="Arial"/>
          <w:color w:val="221F1F"/>
          <w:w w:val="89"/>
        </w:rPr>
        <w:t>o</w:t>
      </w:r>
      <w:r w:rsidRPr="005506B7">
        <w:rPr>
          <w:rFonts w:ascii="Arial" w:eastAsia="Humanst521 BT" w:hAnsi="Arial" w:cs="Arial"/>
          <w:color w:val="221F1F"/>
        </w:rPr>
        <w:t>ensurethat itcommissions a</w:t>
      </w:r>
      <w:r w:rsidRPr="005506B7">
        <w:rPr>
          <w:rFonts w:ascii="Arial" w:eastAsia="Humanst521 BT" w:hAnsi="Arial" w:cs="Arial"/>
          <w:color w:val="221F1F"/>
          <w:w w:val="111"/>
        </w:rPr>
        <w:t>significant</w:t>
      </w:r>
      <w:r w:rsidRPr="005506B7">
        <w:rPr>
          <w:rFonts w:ascii="Arial" w:eastAsia="Humanst521 BT" w:hAnsi="Arial" w:cs="Arial"/>
          <w:color w:val="221F1F"/>
        </w:rPr>
        <w:t>amount ofitslocal televisioncontent from</w:t>
      </w:r>
      <w:r w:rsidRPr="005506B7">
        <w:rPr>
          <w:rFonts w:ascii="Arial" w:eastAsia="Humanst521 BT" w:hAnsi="Arial" w:cs="Arial"/>
          <w:color w:val="221F1F"/>
          <w:w w:val="105"/>
        </w:rPr>
        <w:t xml:space="preserve">the </w:t>
      </w:r>
      <w:r w:rsidRPr="005506B7">
        <w:rPr>
          <w:rFonts w:ascii="Arial" w:eastAsia="Humanst521 BT" w:hAnsi="Arial" w:cs="Arial"/>
          <w:color w:val="221F1F"/>
          <w:w w:val="106"/>
        </w:rPr>
        <w:t>independent</w:t>
      </w:r>
      <w:r w:rsidRPr="005506B7">
        <w:rPr>
          <w:rFonts w:ascii="Arial" w:eastAsia="Humanst521 BT" w:hAnsi="Arial" w:cs="Arial"/>
          <w:color w:val="221F1F"/>
        </w:rPr>
        <w:t>production industr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proofErr w:type="gramStart"/>
      <w:r w:rsidRPr="005506B7">
        <w:rPr>
          <w:rFonts w:ascii="Arial" w:eastAsia="Humanst521 BT" w:hAnsi="Arial" w:cs="Arial"/>
          <w:color w:val="221F1F"/>
        </w:rPr>
        <w:t>,inlinewiththequotas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prescribedbyICASA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spacing w:val="-15"/>
          <w:w w:val="89"/>
        </w:rPr>
        <w:t>T</w:t>
      </w:r>
      <w:r w:rsidRPr="005506B7">
        <w:rPr>
          <w:rFonts w:ascii="Arial" w:eastAsia="Humanst521 BT" w:hAnsi="Arial" w:cs="Arial"/>
          <w:color w:val="221F1F"/>
          <w:w w:val="89"/>
        </w:rPr>
        <w:t>o</w:t>
      </w:r>
      <w:r w:rsidRPr="005506B7">
        <w:rPr>
          <w:rFonts w:ascii="Arial" w:eastAsia="Humanst521 BT" w:hAnsi="Arial" w:cs="Arial"/>
          <w:color w:val="221F1F"/>
        </w:rPr>
        <w:t>continuetoplayahighlevelandwidevarietyofSouthAfricanmusicacrossthe</w:t>
      </w:r>
      <w:r w:rsidR="003B2515" w:rsidRPr="005506B7">
        <w:rPr>
          <w:rFonts w:ascii="Arial" w:eastAsia="Humanst521 BT" w:hAnsi="Arial" w:cs="Arial"/>
          <w:color w:val="221F1F"/>
          <w:w w:val="96"/>
        </w:rPr>
        <w:t>MABOLOKA COMMUNITY RADIO</w:t>
      </w:r>
      <w:r w:rsidRPr="005506B7">
        <w:rPr>
          <w:rFonts w:ascii="Arial" w:eastAsia="Humanst521 BT" w:hAnsi="Arial" w:cs="Arial"/>
          <w:color w:val="221F1F"/>
          <w:w w:val="105"/>
        </w:rPr>
        <w:t>radio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  <w:color w:val="221F1F"/>
          <w:position w:val="-1"/>
        </w:rPr>
        <w:t>stations</w:t>
      </w:r>
      <w:proofErr w:type="gramEnd"/>
      <w:r w:rsidRPr="005506B7">
        <w:rPr>
          <w:rFonts w:ascii="Arial" w:eastAsia="Humanst521 BT" w:hAnsi="Arial" w:cs="Arial"/>
          <w:color w:val="221F1F"/>
          <w:position w:val="-1"/>
        </w:rPr>
        <w:t>, inlinewiththequotas prescribedbyICAS</w:t>
      </w:r>
      <w:r w:rsidRPr="005506B7">
        <w:rPr>
          <w:rFonts w:ascii="Arial" w:eastAsia="Humanst521 BT" w:hAnsi="Arial" w:cs="Arial"/>
          <w:color w:val="221F1F"/>
          <w:spacing w:val="4"/>
          <w:position w:val="-1"/>
        </w:rPr>
        <w:t>A</w:t>
      </w:r>
      <w:r w:rsidRPr="005506B7">
        <w:rPr>
          <w:rFonts w:ascii="Arial" w:eastAsia="Humanst521 BT" w:hAnsi="Arial" w:cs="Arial"/>
          <w:color w:val="221F1F"/>
          <w:position w:val="-1"/>
        </w:rPr>
        <w:t>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  <w:sectPr w:rsidR="006E40D9" w:rsidRPr="005506B7">
          <w:pgSz w:w="10900" w:h="16840"/>
          <w:pgMar w:top="1320" w:right="480" w:bottom="280" w:left="760" w:header="720" w:footer="720" w:gutter="0"/>
          <w:cols w:space="720"/>
        </w:sectPr>
      </w:pPr>
      <w:r w:rsidRPr="005506B7">
        <w:rPr>
          <w:rFonts w:ascii="Arial" w:eastAsia="Humanst521 BT" w:hAnsi="Arial" w:cs="Arial"/>
          <w:b/>
          <w:color w:val="221F1F"/>
          <w:w w:val="108"/>
        </w:rPr>
        <w:t>41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w w:val="93"/>
        </w:rPr>
        <w:lastRenderedPageBreak/>
        <w:t>SCOPE</w:t>
      </w:r>
      <w:r w:rsidRPr="005506B7">
        <w:rPr>
          <w:rFonts w:ascii="Arial" w:eastAsia="Humanst521 BT" w:hAnsi="Arial" w:cs="Arial"/>
          <w:b/>
        </w:rPr>
        <w:t>OF</w:t>
      </w:r>
      <w:r w:rsidRPr="005506B7">
        <w:rPr>
          <w:rFonts w:ascii="Arial" w:eastAsia="Humanst521 BT" w:hAnsi="Arial" w:cs="Arial"/>
          <w:b/>
          <w:w w:val="91"/>
        </w:rPr>
        <w:t>THEPOLICY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Theimperativetodeliver</w:t>
      </w:r>
      <w:r w:rsidRPr="005506B7">
        <w:rPr>
          <w:rFonts w:ascii="Arial" w:eastAsia="Humanst521 BT" w:hAnsi="Arial" w:cs="Arial"/>
          <w:color w:val="221F1F"/>
          <w:w w:val="111"/>
        </w:rPr>
        <w:t>significant</w:t>
      </w:r>
      <w:r w:rsidRPr="005506B7">
        <w:rPr>
          <w:rFonts w:ascii="Arial" w:eastAsia="Humanst521 BT" w:hAnsi="Arial" w:cs="Arial"/>
          <w:color w:val="221F1F"/>
        </w:rPr>
        <w:t xml:space="preserve">levelsoflocalcontent </w:t>
      </w:r>
      <w:proofErr w:type="gramStart"/>
      <w:r w:rsidRPr="005506B7">
        <w:rPr>
          <w:rFonts w:ascii="Arial" w:eastAsia="Humanst521 BT" w:hAnsi="Arial" w:cs="Arial"/>
          <w:color w:val="221F1F"/>
        </w:rPr>
        <w:t>has  adirectimpact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onallthe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 xml:space="preserve"> radio stations and television channels.  Theseservicesare  bound to comply with the ICASA </w:t>
      </w:r>
      <w:r w:rsidRPr="005506B7">
        <w:rPr>
          <w:rFonts w:ascii="Arial" w:eastAsia="Humanst521 BT" w:hAnsi="Arial" w:cs="Arial"/>
          <w:color w:val="221F1F"/>
          <w:w w:val="107"/>
        </w:rPr>
        <w:t>regulations</w:t>
      </w:r>
      <w:r w:rsidRPr="005506B7">
        <w:rPr>
          <w:rFonts w:ascii="Arial" w:eastAsia="Humanst521 BT" w:hAnsi="Arial" w:cs="Arial"/>
          <w:color w:val="221F1F"/>
        </w:rPr>
        <w:t>and licence conditions on  local content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</w:rPr>
        <w:t>ThisLocalContent</w:t>
      </w:r>
      <w:r w:rsidRPr="005506B7">
        <w:rPr>
          <w:rFonts w:ascii="Arial" w:eastAsia="Humanst521 BT" w:hAnsi="Arial" w:cs="Arial"/>
          <w:color w:val="221F1F"/>
          <w:spacing w:val="-4"/>
        </w:rPr>
        <w:t>P</w:t>
      </w:r>
      <w:r w:rsidRPr="005506B7">
        <w:rPr>
          <w:rFonts w:ascii="Arial" w:eastAsia="Humanst521 BT" w:hAnsi="Arial" w:cs="Arial"/>
          <w:color w:val="221F1F"/>
        </w:rPr>
        <w:t>olicyshould be</w:t>
      </w:r>
      <w:r w:rsidRPr="005506B7">
        <w:rPr>
          <w:rFonts w:ascii="Arial" w:eastAsia="Humanst521 BT" w:hAnsi="Arial" w:cs="Arial"/>
          <w:color w:val="221F1F"/>
          <w:w w:val="103"/>
        </w:rPr>
        <w:t xml:space="preserve">read </w:t>
      </w:r>
      <w:r w:rsidRPr="005506B7">
        <w:rPr>
          <w:rFonts w:ascii="Arial" w:eastAsia="Humanst521 BT" w:hAnsi="Arial" w:cs="Arial"/>
          <w:color w:val="221F1F"/>
        </w:rPr>
        <w:t>togetherwiththoserequirementsandappliestoallthe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'sradioandtelevisionservices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</w:rPr>
        <w:t>It</w:t>
      </w:r>
      <w:r w:rsidRPr="005506B7">
        <w:rPr>
          <w:rFonts w:ascii="Arial" w:eastAsia="Humanst521 BT" w:hAnsi="Arial" w:cs="Arial"/>
          <w:color w:val="221F1F"/>
          <w:w w:val="105"/>
        </w:rPr>
        <w:t xml:space="preserve">is </w:t>
      </w:r>
      <w:r w:rsidRPr="005506B7">
        <w:rPr>
          <w:rFonts w:ascii="Arial" w:eastAsia="Humanst521 BT" w:hAnsi="Arial" w:cs="Arial"/>
          <w:color w:val="221F1F"/>
        </w:rPr>
        <w:t>theresponsibility ofthelicensees—theradiostations andtelevisionchannels —tocomply</w:t>
      </w:r>
      <w:r w:rsidRPr="005506B7">
        <w:rPr>
          <w:rFonts w:ascii="Arial" w:eastAsia="Humanst521 BT" w:hAnsi="Arial" w:cs="Arial"/>
          <w:color w:val="221F1F"/>
          <w:w w:val="106"/>
        </w:rPr>
        <w:t xml:space="preserve">with </w:t>
      </w:r>
      <w:r w:rsidRPr="005506B7">
        <w:rPr>
          <w:rFonts w:ascii="Arial" w:eastAsia="Humanst521 BT" w:hAnsi="Arial" w:cs="Arial"/>
          <w:color w:val="221F1F"/>
        </w:rPr>
        <w:t>localcontentquotas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</w:rPr>
        <w:t>These platforms prescribeandagreetheproportionsoflocalcontent</w:t>
      </w:r>
      <w:r w:rsidRPr="005506B7">
        <w:rPr>
          <w:rFonts w:ascii="Arial" w:eastAsia="Humanst521 BT" w:hAnsi="Arial" w:cs="Arial"/>
          <w:color w:val="221F1F"/>
          <w:w w:val="106"/>
        </w:rPr>
        <w:t xml:space="preserve">with </w:t>
      </w:r>
      <w:r w:rsidRPr="005506B7">
        <w:rPr>
          <w:rFonts w:ascii="Arial" w:eastAsia="Humanst521 BT" w:hAnsi="Arial" w:cs="Arial"/>
          <w:color w:val="221F1F"/>
        </w:rPr>
        <w:t>internalsuppliers</w:t>
      </w:r>
      <w:proofErr w:type="gramStart"/>
      <w:r w:rsidRPr="005506B7">
        <w:rPr>
          <w:rFonts w:ascii="Arial" w:eastAsia="Humanst521 BT" w:hAnsi="Arial" w:cs="Arial"/>
          <w:color w:val="221F1F"/>
        </w:rPr>
        <w:t>,</w:t>
      </w:r>
      <w:r w:rsidRPr="005506B7">
        <w:rPr>
          <w:rFonts w:ascii="Arial" w:eastAsia="Humanst521 BT" w:hAnsi="Arial" w:cs="Arial"/>
          <w:color w:val="221F1F"/>
          <w:w w:val="111"/>
        </w:rPr>
        <w:t>including</w:t>
      </w:r>
      <w:r w:rsidRPr="005506B7">
        <w:rPr>
          <w:rFonts w:ascii="Arial" w:eastAsia="Humanst521 BT" w:hAnsi="Arial" w:cs="Arial"/>
          <w:color w:val="221F1F"/>
        </w:rPr>
        <w:t>thecontenthub,news,education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and</w:t>
      </w:r>
      <w:r w:rsidRPr="005506B7">
        <w:rPr>
          <w:rFonts w:ascii="Arial" w:eastAsia="Humanst521 BT" w:hAnsi="Arial" w:cs="Arial"/>
          <w:color w:val="221F1F"/>
          <w:w w:val="103"/>
        </w:rPr>
        <w:t>sport.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w w:val="79"/>
        </w:rPr>
        <w:t>T</w:t>
      </w:r>
      <w:r w:rsidRPr="005506B7">
        <w:rPr>
          <w:rFonts w:ascii="Arial" w:eastAsia="Humanst521 BT" w:hAnsi="Arial" w:cs="Arial"/>
          <w:color w:val="221F1F"/>
          <w:w w:val="111"/>
        </w:rPr>
        <w:t>h</w:t>
      </w:r>
      <w:r w:rsidRPr="005506B7">
        <w:rPr>
          <w:rFonts w:ascii="Arial" w:eastAsia="Humanst521 BT" w:hAnsi="Arial" w:cs="Arial"/>
          <w:color w:val="221F1F"/>
          <w:w w:val="99"/>
        </w:rPr>
        <w:t>e</w:t>
      </w:r>
      <w:r w:rsidRPr="005506B7">
        <w:rPr>
          <w:rFonts w:ascii="Arial" w:eastAsia="Humanst521 BT" w:hAnsi="Arial" w:cs="Arial"/>
          <w:color w:val="221F1F"/>
        </w:rPr>
        <w:t>policyshould beconsideredwhenthe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:</w:t>
      </w:r>
    </w:p>
    <w:p w:rsidR="006E40D9" w:rsidRPr="005506B7" w:rsidRDefault="00B54F68" w:rsidP="00A6760C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Developsstrategicplans and/or</w:t>
      </w:r>
      <w:r w:rsidRPr="005506B7">
        <w:rPr>
          <w:rFonts w:ascii="Arial" w:eastAsia="Humanst521 BT" w:hAnsi="Arial" w:cs="Arial"/>
          <w:color w:val="221F1F"/>
          <w:spacing w:val="-3"/>
        </w:rPr>
        <w:t>K</w:t>
      </w:r>
      <w:r w:rsidRPr="005506B7">
        <w:rPr>
          <w:rFonts w:ascii="Arial" w:eastAsia="Humanst521 BT" w:hAnsi="Arial" w:cs="Arial"/>
          <w:color w:val="221F1F"/>
        </w:rPr>
        <w:t>ey</w:t>
      </w:r>
      <w:r w:rsidRPr="005506B7">
        <w:rPr>
          <w:rFonts w:ascii="Arial" w:eastAsia="Humanst521 BT" w:hAnsi="Arial" w:cs="Arial"/>
          <w:color w:val="221F1F"/>
          <w:spacing w:val="-5"/>
        </w:rPr>
        <w:t>P</w:t>
      </w:r>
      <w:r w:rsidRPr="005506B7">
        <w:rPr>
          <w:rFonts w:ascii="Arial" w:eastAsia="Humanst521 BT" w:hAnsi="Arial" w:cs="Arial"/>
          <w:color w:val="221F1F"/>
        </w:rPr>
        <w:t>erformanceIndicators  forthe</w:t>
      </w:r>
      <w:r w:rsidRPr="005506B7">
        <w:rPr>
          <w:rFonts w:ascii="Arial" w:eastAsia="Humanst521 BT" w:hAnsi="Arial" w:cs="Arial"/>
          <w:color w:val="221F1F"/>
          <w:w w:val="101"/>
        </w:rPr>
        <w:t>Corporation</w:t>
      </w:r>
    </w:p>
    <w:p w:rsidR="006E40D9" w:rsidRPr="005506B7" w:rsidRDefault="00B54F68" w:rsidP="00A6760C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Developsbusiness plans andbudgets fortheCorporationanditsservices</w:t>
      </w:r>
    </w:p>
    <w:p w:rsidR="006E40D9" w:rsidRPr="005506B7" w:rsidRDefault="00B54F68" w:rsidP="00A6760C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spacing w:val="-4"/>
        </w:rPr>
        <w:t>F</w:t>
      </w:r>
      <w:r w:rsidRPr="005506B7">
        <w:rPr>
          <w:rFonts w:ascii="Arial" w:eastAsia="Humanst521 BT" w:hAnsi="Arial" w:cs="Arial"/>
          <w:color w:val="221F1F"/>
        </w:rPr>
        <w:t>ormulatesprogramme strategies, policiesandplans foreach</w:t>
      </w:r>
      <w:r w:rsidRPr="005506B7">
        <w:rPr>
          <w:rFonts w:ascii="Arial" w:eastAsia="Humanst521 BT" w:hAnsi="Arial" w:cs="Arial"/>
          <w:color w:val="221F1F"/>
          <w:w w:val="107"/>
        </w:rPr>
        <w:t>station/channel.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w w:val="91"/>
        </w:rPr>
        <w:t>DEFINITION</w:t>
      </w:r>
      <w:r w:rsidRPr="005506B7">
        <w:rPr>
          <w:rFonts w:ascii="Arial" w:eastAsia="Humanst521 BT" w:hAnsi="Arial" w:cs="Arial"/>
          <w:b/>
        </w:rPr>
        <w:t>OF</w:t>
      </w:r>
      <w:r w:rsidRPr="005506B7">
        <w:rPr>
          <w:rFonts w:ascii="Arial" w:eastAsia="Humanst521 BT" w:hAnsi="Arial" w:cs="Arial"/>
          <w:b/>
          <w:w w:val="91"/>
        </w:rPr>
        <w:t>INDEPENDENTPRODUCTION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Alsointhe</w:t>
      </w:r>
      <w:r w:rsidRPr="005506B7">
        <w:rPr>
          <w:rFonts w:ascii="Arial" w:eastAsia="Humanst521 BT" w:hAnsi="Arial" w:cs="Arial"/>
          <w:color w:val="221F1F"/>
          <w:w w:val="106"/>
        </w:rPr>
        <w:t xml:space="preserve">Independent Broadcasting </w:t>
      </w:r>
      <w:r w:rsidRPr="005506B7">
        <w:rPr>
          <w:rFonts w:ascii="Arial" w:eastAsia="Humanst521 BT" w:hAnsi="Arial" w:cs="Arial"/>
          <w:color w:val="221F1F"/>
        </w:rPr>
        <w:t>AuthorityAct</w:t>
      </w:r>
      <w:proofErr w:type="gramStart"/>
      <w:r w:rsidRPr="005506B7">
        <w:rPr>
          <w:rFonts w:ascii="Arial" w:eastAsia="Humanst521 BT" w:hAnsi="Arial" w:cs="Arial"/>
          <w:color w:val="221F1F"/>
        </w:rPr>
        <w:t>,an</w:t>
      </w:r>
      <w:r w:rsidRPr="005506B7">
        <w:rPr>
          <w:rFonts w:ascii="Arial" w:eastAsia="Humanst521 BT" w:hAnsi="Arial" w:cs="Arial"/>
          <w:color w:val="221F1F"/>
          <w:w w:val="105"/>
        </w:rPr>
        <w:t>independentproductio</w:t>
      </w:r>
      <w:r w:rsidRPr="005506B7">
        <w:rPr>
          <w:rFonts w:ascii="Arial" w:eastAsia="Humanst521 BT" w:hAnsi="Arial" w:cs="Arial"/>
          <w:color w:val="221F1F"/>
          <w:spacing w:val="3"/>
          <w:w w:val="105"/>
        </w:rPr>
        <w:t>n</w:t>
      </w:r>
      <w:r w:rsidRPr="005506B7">
        <w:rPr>
          <w:rFonts w:ascii="Arial" w:eastAsia="Humanst521 BT" w:hAnsi="Arial" w:cs="Arial"/>
          <w:color w:val="221F1F"/>
          <w:w w:val="105"/>
          <w:position w:val="5"/>
        </w:rPr>
        <w:t>2</w:t>
      </w:r>
      <w:proofErr w:type="gramEnd"/>
      <w:r w:rsidRPr="005506B7">
        <w:rPr>
          <w:rFonts w:ascii="Arial" w:eastAsia="Humanst521 BT" w:hAnsi="Arial" w:cs="Arial"/>
          <w:color w:val="221F1F"/>
          <w:w w:val="105"/>
          <w:position w:val="5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isdefinedas</w:t>
      </w:r>
      <w:r w:rsidRPr="005506B7">
        <w:rPr>
          <w:rFonts w:ascii="Arial" w:eastAsia="Humanst521 BT" w:hAnsi="Arial" w:cs="Arial"/>
          <w:color w:val="221F1F"/>
          <w:w w:val="115"/>
        </w:rPr>
        <w:t xml:space="preserve">a </w:t>
      </w:r>
      <w:r w:rsidRPr="005506B7">
        <w:rPr>
          <w:rFonts w:ascii="Arial" w:eastAsia="Humanst521 BT" w:hAnsi="Arial" w:cs="Arial"/>
          <w:color w:val="221F1F"/>
        </w:rPr>
        <w:t>production  oflocaltelevisioncontentbyapersonwhoisnotemployeddirectlyor indirectlyby</w:t>
      </w:r>
      <w:r w:rsidRPr="005506B7">
        <w:rPr>
          <w:rFonts w:ascii="Arial" w:eastAsia="Humanst521 BT" w:hAnsi="Arial" w:cs="Arial"/>
          <w:color w:val="221F1F"/>
          <w:w w:val="115"/>
        </w:rPr>
        <w:t xml:space="preserve">a </w:t>
      </w:r>
      <w:r w:rsidRPr="005506B7">
        <w:rPr>
          <w:rFonts w:ascii="Arial" w:eastAsia="Humanst521 BT" w:hAnsi="Arial" w:cs="Arial"/>
          <w:color w:val="221F1F"/>
        </w:rPr>
        <w:t>broadcaste</w:t>
      </w:r>
      <w:r w:rsidRPr="005506B7">
        <w:rPr>
          <w:rFonts w:ascii="Arial" w:eastAsia="Humanst521 BT" w:hAnsi="Arial" w:cs="Arial"/>
          <w:color w:val="221F1F"/>
          <w:spacing w:val="-17"/>
        </w:rPr>
        <w:t>r</w:t>
      </w:r>
      <w:r w:rsidRPr="005506B7">
        <w:rPr>
          <w:rFonts w:ascii="Arial" w:eastAsia="Humanst521 BT" w:hAnsi="Arial" w:cs="Arial"/>
          <w:color w:val="221F1F"/>
        </w:rPr>
        <w:t>, orbyapersonwhoisnotcontrolledb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r w:rsidRPr="005506B7">
        <w:rPr>
          <w:rFonts w:ascii="Arial" w:eastAsia="Humanst521 BT" w:hAnsi="Arial" w:cs="Arial"/>
          <w:color w:val="221F1F"/>
        </w:rPr>
        <w:t>,orincontrolo</w:t>
      </w:r>
      <w:r w:rsidRPr="005506B7">
        <w:rPr>
          <w:rFonts w:ascii="Arial" w:eastAsia="Humanst521 BT" w:hAnsi="Arial" w:cs="Arial"/>
          <w:color w:val="221F1F"/>
          <w:spacing w:val="-3"/>
        </w:rPr>
        <w:t>f</w:t>
      </w:r>
      <w:r w:rsidRPr="005506B7">
        <w:rPr>
          <w:rFonts w:ascii="Arial" w:eastAsia="Humanst521 BT" w:hAnsi="Arial" w:cs="Arial"/>
          <w:color w:val="221F1F"/>
        </w:rPr>
        <w:t>,any</w:t>
      </w:r>
      <w:r w:rsidRPr="005506B7">
        <w:rPr>
          <w:rFonts w:ascii="Arial" w:eastAsia="Humanst521 BT" w:hAnsi="Arial" w:cs="Arial"/>
          <w:color w:val="221F1F"/>
          <w:w w:val="105"/>
        </w:rPr>
        <w:t>broadcastinglicensee.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spacing w:val="-6"/>
          <w:w w:val="90"/>
        </w:rPr>
        <w:t>L</w:t>
      </w:r>
      <w:r w:rsidRPr="005506B7">
        <w:rPr>
          <w:rFonts w:ascii="Arial" w:eastAsia="Humanst521 BT" w:hAnsi="Arial" w:cs="Arial"/>
          <w:b/>
          <w:w w:val="90"/>
        </w:rPr>
        <w:t>OCALCONTENTQUO</w:t>
      </w:r>
      <w:r w:rsidRPr="005506B7">
        <w:rPr>
          <w:rFonts w:ascii="Arial" w:eastAsia="Humanst521 BT" w:hAnsi="Arial" w:cs="Arial"/>
          <w:b/>
          <w:spacing w:val="-7"/>
          <w:w w:val="90"/>
        </w:rPr>
        <w:t>T</w:t>
      </w:r>
      <w:r w:rsidRPr="005506B7">
        <w:rPr>
          <w:rFonts w:ascii="Arial" w:eastAsia="Humanst521 BT" w:hAnsi="Arial" w:cs="Arial"/>
          <w:b/>
          <w:w w:val="94"/>
        </w:rPr>
        <w:t>AS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 xml:space="preserve">Likeall broadcasters, the 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 xml:space="preserve">is bound by the local content and </w:t>
      </w:r>
      <w:proofErr w:type="gramStart"/>
      <w:r w:rsidRPr="005506B7">
        <w:rPr>
          <w:rFonts w:ascii="Arial" w:eastAsia="Humanst521 BT" w:hAnsi="Arial" w:cs="Arial"/>
          <w:color w:val="221F1F"/>
          <w:w w:val="105"/>
        </w:rPr>
        <w:t>independent  production</w:t>
      </w:r>
      <w:proofErr w:type="gramEnd"/>
      <w:r w:rsidRPr="005506B7">
        <w:rPr>
          <w:rFonts w:ascii="Arial" w:eastAsia="Humanst521 BT" w:hAnsi="Arial" w:cs="Arial"/>
          <w:color w:val="221F1F"/>
          <w:w w:val="105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quotas prescribedbyICAS</w:t>
      </w:r>
      <w:r w:rsidRPr="005506B7">
        <w:rPr>
          <w:rFonts w:ascii="Arial" w:eastAsia="Humanst521 BT" w:hAnsi="Arial" w:cs="Arial"/>
          <w:color w:val="221F1F"/>
          <w:spacing w:val="4"/>
        </w:rPr>
        <w:t>A</w:t>
      </w:r>
      <w:r w:rsidRPr="005506B7">
        <w:rPr>
          <w:rFonts w:ascii="Arial" w:eastAsia="Humanst521 BT" w:hAnsi="Arial" w:cs="Arial"/>
          <w:color w:val="221F1F"/>
        </w:rPr>
        <w:t>.Therearethreesetsofquotas for</w:t>
      </w:r>
      <w:r w:rsidRPr="005506B7">
        <w:rPr>
          <w:rFonts w:ascii="Arial" w:eastAsia="Humanst521 BT" w:hAnsi="Arial" w:cs="Arial"/>
          <w:color w:val="221F1F"/>
          <w:w w:val="104"/>
        </w:rPr>
        <w:t>television: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hAnsi="Arial" w:cs="Arial"/>
          <w:color w:val="221F1F"/>
        </w:rPr>
        <w:tab/>
      </w:r>
      <w:r w:rsidRPr="005506B7">
        <w:rPr>
          <w:rFonts w:ascii="Arial" w:eastAsia="Humanst521 BT" w:hAnsi="Arial" w:cs="Arial"/>
          <w:color w:val="221F1F"/>
          <w:spacing w:val="4"/>
        </w:rPr>
        <w:t>Globa</w:t>
      </w:r>
      <w:r w:rsidRPr="005506B7">
        <w:rPr>
          <w:rFonts w:ascii="Arial" w:eastAsia="Humanst521 BT" w:hAnsi="Arial" w:cs="Arial"/>
          <w:color w:val="221F1F"/>
        </w:rPr>
        <w:t xml:space="preserve">l  </w:t>
      </w:r>
      <w:r w:rsidRPr="005506B7">
        <w:rPr>
          <w:rFonts w:ascii="Arial" w:eastAsia="Humanst521 BT" w:hAnsi="Arial" w:cs="Arial"/>
          <w:color w:val="221F1F"/>
          <w:spacing w:val="4"/>
        </w:rPr>
        <w:t>loca</w:t>
      </w:r>
      <w:r w:rsidRPr="005506B7">
        <w:rPr>
          <w:rFonts w:ascii="Arial" w:eastAsia="Humanst521 BT" w:hAnsi="Arial" w:cs="Arial"/>
          <w:color w:val="221F1F"/>
        </w:rPr>
        <w:t xml:space="preserve">l  </w:t>
      </w:r>
      <w:r w:rsidRPr="005506B7">
        <w:rPr>
          <w:rFonts w:ascii="Arial" w:eastAsia="Humanst521 BT" w:hAnsi="Arial" w:cs="Arial"/>
          <w:color w:val="221F1F"/>
          <w:spacing w:val="4"/>
        </w:rPr>
        <w:t>conten</w:t>
      </w:r>
      <w:r w:rsidRPr="005506B7">
        <w:rPr>
          <w:rFonts w:ascii="Arial" w:eastAsia="Humanst521 BT" w:hAnsi="Arial" w:cs="Arial"/>
          <w:color w:val="221F1F"/>
        </w:rPr>
        <w:t xml:space="preserve">t  </w:t>
      </w:r>
      <w:r w:rsidRPr="005506B7">
        <w:rPr>
          <w:rFonts w:ascii="Arial" w:eastAsia="Humanst521 BT" w:hAnsi="Arial" w:cs="Arial"/>
          <w:color w:val="221F1F"/>
          <w:spacing w:val="4"/>
        </w:rPr>
        <w:t>quota</w:t>
      </w:r>
      <w:r w:rsidRPr="005506B7">
        <w:rPr>
          <w:rFonts w:ascii="Arial" w:eastAsia="Humanst521 BT" w:hAnsi="Arial" w:cs="Arial"/>
          <w:color w:val="221F1F"/>
        </w:rPr>
        <w:t xml:space="preserve">s  </w:t>
      </w:r>
      <w:r w:rsidRPr="005506B7">
        <w:rPr>
          <w:rFonts w:ascii="Arial" w:eastAsia="Humanst521 BT" w:hAnsi="Arial" w:cs="Arial"/>
          <w:color w:val="221F1F"/>
          <w:spacing w:val="4"/>
        </w:rPr>
        <w:t>fo</w:t>
      </w:r>
      <w:r w:rsidRPr="005506B7">
        <w:rPr>
          <w:rFonts w:ascii="Arial" w:eastAsia="Humanst521 BT" w:hAnsi="Arial" w:cs="Arial"/>
          <w:color w:val="221F1F"/>
        </w:rPr>
        <w:t xml:space="preserve">r  </w:t>
      </w:r>
      <w:r w:rsidRPr="005506B7">
        <w:rPr>
          <w:rFonts w:ascii="Arial" w:eastAsia="Humanst521 BT" w:hAnsi="Arial" w:cs="Arial"/>
          <w:color w:val="221F1F"/>
          <w:spacing w:val="4"/>
        </w:rPr>
        <w:t>eac</w:t>
      </w:r>
      <w:r w:rsidRPr="005506B7">
        <w:rPr>
          <w:rFonts w:ascii="Arial" w:eastAsia="Humanst521 BT" w:hAnsi="Arial" w:cs="Arial"/>
          <w:color w:val="221F1F"/>
        </w:rPr>
        <w:t xml:space="preserve">h  </w:t>
      </w:r>
      <w:r w:rsidRPr="005506B7">
        <w:rPr>
          <w:rFonts w:ascii="Arial" w:eastAsia="Humanst521 BT" w:hAnsi="Arial" w:cs="Arial"/>
          <w:color w:val="221F1F"/>
          <w:spacing w:val="4"/>
        </w:rPr>
        <w:t>televisio</w:t>
      </w:r>
      <w:r w:rsidRPr="005506B7">
        <w:rPr>
          <w:rFonts w:ascii="Arial" w:eastAsia="Humanst521 BT" w:hAnsi="Arial" w:cs="Arial"/>
          <w:color w:val="221F1F"/>
        </w:rPr>
        <w:t xml:space="preserve">n  </w:t>
      </w:r>
      <w:r w:rsidRPr="005506B7">
        <w:rPr>
          <w:rFonts w:ascii="Arial" w:eastAsia="Humanst521 BT" w:hAnsi="Arial" w:cs="Arial"/>
          <w:color w:val="221F1F"/>
          <w:spacing w:val="4"/>
        </w:rPr>
        <w:t>channel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  </w:t>
      </w:r>
      <w:proofErr w:type="gramEnd"/>
      <w:r w:rsidRPr="005506B7">
        <w:rPr>
          <w:rFonts w:ascii="Arial" w:eastAsia="Humanst521 BT" w:hAnsi="Arial" w:cs="Arial"/>
          <w:color w:val="221F1F"/>
          <w:spacing w:val="4"/>
        </w:rPr>
        <w:t>Thes</w:t>
      </w:r>
      <w:r w:rsidRPr="005506B7">
        <w:rPr>
          <w:rFonts w:ascii="Arial" w:eastAsia="Humanst521 BT" w:hAnsi="Arial" w:cs="Arial"/>
          <w:color w:val="221F1F"/>
        </w:rPr>
        <w:t xml:space="preserve">e </w:t>
      </w:r>
      <w:r w:rsidRPr="005506B7">
        <w:rPr>
          <w:rFonts w:ascii="Arial" w:eastAsia="Humanst521 BT" w:hAnsi="Arial" w:cs="Arial"/>
          <w:color w:val="221F1F"/>
          <w:spacing w:val="4"/>
        </w:rPr>
        <w:t>stipulat</w:t>
      </w:r>
      <w:r w:rsidRPr="005506B7">
        <w:rPr>
          <w:rFonts w:ascii="Arial" w:eastAsia="Humanst521 BT" w:hAnsi="Arial" w:cs="Arial"/>
          <w:color w:val="221F1F"/>
        </w:rPr>
        <w:t xml:space="preserve">e  </w:t>
      </w:r>
      <w:r w:rsidRPr="005506B7">
        <w:rPr>
          <w:rFonts w:ascii="Arial" w:eastAsia="Humanst521 BT" w:hAnsi="Arial" w:cs="Arial"/>
          <w:color w:val="221F1F"/>
          <w:spacing w:val="4"/>
        </w:rPr>
        <w:t>tha</w:t>
      </w:r>
      <w:r w:rsidRPr="005506B7">
        <w:rPr>
          <w:rFonts w:ascii="Arial" w:eastAsia="Humanst521 BT" w:hAnsi="Arial" w:cs="Arial"/>
          <w:color w:val="221F1F"/>
        </w:rPr>
        <w:t xml:space="preserve">t  </w:t>
      </w:r>
      <w:r w:rsidRPr="005506B7">
        <w:rPr>
          <w:rFonts w:ascii="Arial" w:eastAsia="Humanst521 BT" w:hAnsi="Arial" w:cs="Arial"/>
          <w:color w:val="221F1F"/>
          <w:w w:val="115"/>
        </w:rPr>
        <w:t xml:space="preserve">a </w:t>
      </w:r>
      <w:r w:rsidRPr="005506B7">
        <w:rPr>
          <w:rFonts w:ascii="Arial" w:eastAsia="Humanst521 BT" w:hAnsi="Arial" w:cs="Arial"/>
          <w:color w:val="221F1F"/>
        </w:rPr>
        <w:t>percentage oftheairtimebetween05:00 and 23:00 should beallocated tolocal</w:t>
      </w:r>
      <w:r w:rsidRPr="005506B7">
        <w:rPr>
          <w:rFonts w:ascii="Arial" w:eastAsia="Humanst521 BT" w:hAnsi="Arial" w:cs="Arial"/>
          <w:color w:val="221F1F"/>
          <w:w w:val="106"/>
        </w:rPr>
        <w:t>content</w:t>
      </w:r>
      <w:proofErr w:type="gramStart"/>
      <w:r w:rsidRPr="005506B7">
        <w:rPr>
          <w:rFonts w:ascii="Arial" w:eastAsia="Humanst521 BT" w:hAnsi="Arial" w:cs="Arial"/>
          <w:color w:val="221F1F"/>
          <w:w w:val="106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Theglobal quotas </w:t>
      </w:r>
      <w:r w:rsidRPr="005506B7">
        <w:rPr>
          <w:rFonts w:ascii="Arial" w:eastAsia="Humanst521 BT" w:hAnsi="Arial" w:cs="Arial"/>
          <w:color w:val="221F1F"/>
          <w:w w:val="110"/>
        </w:rPr>
        <w:t>distinguish</w:t>
      </w:r>
      <w:r w:rsidRPr="005506B7">
        <w:rPr>
          <w:rFonts w:ascii="Arial" w:eastAsia="Humanst521 BT" w:hAnsi="Arial" w:cs="Arial"/>
          <w:color w:val="221F1F"/>
        </w:rPr>
        <w:t>betweenpublicandcommercial</w:t>
      </w:r>
      <w:r w:rsidRPr="005506B7">
        <w:rPr>
          <w:rFonts w:ascii="Arial" w:eastAsia="Humanst521 BT" w:hAnsi="Arial" w:cs="Arial"/>
          <w:color w:val="221F1F"/>
          <w:w w:val="103"/>
        </w:rPr>
        <w:t>television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hAnsi="Arial" w:cs="Arial"/>
          <w:color w:val="221F1F"/>
        </w:rPr>
        <w:tab/>
      </w:r>
      <w:proofErr w:type="gramStart"/>
      <w:r w:rsidRPr="005506B7">
        <w:rPr>
          <w:rFonts w:ascii="Arial" w:eastAsia="Humanst521 BT" w:hAnsi="Arial" w:cs="Arial"/>
          <w:color w:val="221F1F"/>
        </w:rPr>
        <w:t>Genre quota</w:t>
      </w:r>
      <w:r w:rsidRPr="005506B7">
        <w:rPr>
          <w:rFonts w:ascii="Arial" w:eastAsia="Humanst521 BT" w:hAnsi="Arial" w:cs="Arial"/>
          <w:color w:val="221F1F"/>
          <w:spacing w:val="3"/>
        </w:rPr>
        <w:t>s</w:t>
      </w:r>
      <w:r w:rsidRPr="005506B7">
        <w:rPr>
          <w:rFonts w:ascii="Arial" w:eastAsia="Humanst521 BT" w:hAnsi="Arial" w:cs="Arial"/>
          <w:color w:val="221F1F"/>
        </w:rPr>
        <w:t>.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 These </w:t>
      </w:r>
      <w:proofErr w:type="gramStart"/>
      <w:r w:rsidRPr="005506B7">
        <w:rPr>
          <w:rFonts w:ascii="Arial" w:eastAsia="Humanst521 BT" w:hAnsi="Arial" w:cs="Arial"/>
          <w:color w:val="221F1F"/>
        </w:rPr>
        <w:t>stipulate  that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 if a television channel  carries a certain genre </w:t>
      </w:r>
      <w:r w:rsidRPr="005506B7">
        <w:rPr>
          <w:rFonts w:ascii="Arial" w:eastAsia="Humanst521 BT" w:hAnsi="Arial" w:cs="Arial"/>
          <w:color w:val="221F1F"/>
          <w:w w:val="110"/>
        </w:rPr>
        <w:t xml:space="preserve">of </w:t>
      </w:r>
      <w:r w:rsidRPr="005506B7">
        <w:rPr>
          <w:rFonts w:ascii="Arial" w:eastAsia="Humanst521 BT" w:hAnsi="Arial" w:cs="Arial"/>
          <w:color w:val="221F1F"/>
          <w:w w:val="108"/>
        </w:rPr>
        <w:t>programming</w:t>
      </w:r>
      <w:r w:rsidRPr="005506B7">
        <w:rPr>
          <w:rFonts w:ascii="Arial" w:eastAsia="Humanst521 BT" w:hAnsi="Arial" w:cs="Arial"/>
          <w:color w:val="221F1F"/>
        </w:rPr>
        <w:t>(suchasdrama),apercentage ofthattypeof</w:t>
      </w:r>
      <w:r w:rsidRPr="005506B7">
        <w:rPr>
          <w:rFonts w:ascii="Arial" w:eastAsia="Humanst521 BT" w:hAnsi="Arial" w:cs="Arial"/>
          <w:color w:val="221F1F"/>
          <w:w w:val="108"/>
        </w:rPr>
        <w:t>programming</w:t>
      </w:r>
      <w:r w:rsidRPr="005506B7">
        <w:rPr>
          <w:rFonts w:ascii="Arial" w:eastAsia="Humanst521 BT" w:hAnsi="Arial" w:cs="Arial"/>
          <w:color w:val="221F1F"/>
        </w:rPr>
        <w:t>istobe</w:t>
      </w:r>
      <w:r w:rsidRPr="005506B7">
        <w:rPr>
          <w:rFonts w:ascii="Arial" w:eastAsia="Humanst521 BT" w:hAnsi="Arial" w:cs="Arial"/>
          <w:color w:val="221F1F"/>
          <w:w w:val="107"/>
        </w:rPr>
        <w:t xml:space="preserve">allocated </w:t>
      </w:r>
      <w:r w:rsidRPr="005506B7">
        <w:rPr>
          <w:rFonts w:ascii="Arial" w:eastAsia="Humanst521 BT" w:hAnsi="Arial" w:cs="Arial"/>
          <w:color w:val="221F1F"/>
        </w:rPr>
        <w:t xml:space="preserve">to local  content.  The genres  are defined  in  the   ICASA </w:t>
      </w:r>
      <w:r w:rsidRPr="005506B7">
        <w:rPr>
          <w:rFonts w:ascii="Arial" w:eastAsia="Humanst521 BT" w:hAnsi="Arial" w:cs="Arial"/>
          <w:color w:val="221F1F"/>
          <w:w w:val="107"/>
        </w:rPr>
        <w:t>regulations</w:t>
      </w:r>
      <w:r w:rsidRPr="005506B7">
        <w:rPr>
          <w:rFonts w:ascii="Arial" w:eastAsia="Humanst521 BT" w:hAnsi="Arial" w:cs="Arial"/>
          <w:color w:val="221F1F"/>
          <w:w w:val="107"/>
          <w:position w:val="5"/>
        </w:rPr>
        <w:t xml:space="preserve">3  </w:t>
      </w:r>
      <w:r w:rsidRPr="005506B7">
        <w:rPr>
          <w:rFonts w:ascii="Arial" w:eastAsia="Humanst521 BT" w:hAnsi="Arial" w:cs="Arial"/>
          <w:color w:val="221F1F"/>
        </w:rPr>
        <w:t xml:space="preserve">and  span  </w:t>
      </w:r>
      <w:r w:rsidRPr="005506B7">
        <w:rPr>
          <w:rFonts w:ascii="Arial" w:eastAsia="Humanst521 BT" w:hAnsi="Arial" w:cs="Arial"/>
          <w:color w:val="221F1F"/>
          <w:w w:val="105"/>
        </w:rPr>
        <w:t xml:space="preserve">the </w:t>
      </w:r>
      <w:r w:rsidRPr="005506B7">
        <w:rPr>
          <w:rFonts w:ascii="Arial" w:eastAsia="Humanst521 BT" w:hAnsi="Arial" w:cs="Arial"/>
          <w:color w:val="221F1F"/>
          <w:w w:val="109"/>
        </w:rPr>
        <w:t>following</w:t>
      </w:r>
      <w:r w:rsidRPr="005506B7">
        <w:rPr>
          <w:rFonts w:ascii="Arial" w:eastAsia="Humanst521 BT" w:hAnsi="Arial" w:cs="Arial"/>
          <w:color w:val="221F1F"/>
        </w:rPr>
        <w:t>sixareas:drama,informalknowledge</w:t>
      </w:r>
      <w:r w:rsidRPr="005506B7">
        <w:rPr>
          <w:rFonts w:ascii="Arial" w:eastAsia="Humanst521 BT" w:hAnsi="Arial" w:cs="Arial"/>
          <w:color w:val="221F1F"/>
          <w:w w:val="112"/>
        </w:rPr>
        <w:t>building,</w:t>
      </w:r>
      <w:r w:rsidRPr="005506B7">
        <w:rPr>
          <w:rFonts w:ascii="Arial" w:eastAsia="Humanst521 BT" w:hAnsi="Arial" w:cs="Arial"/>
          <w:color w:val="221F1F"/>
        </w:rPr>
        <w:t xml:space="preserve">children’s, education, </w:t>
      </w:r>
      <w:r w:rsidRPr="005506B7">
        <w:rPr>
          <w:rFonts w:ascii="Arial" w:eastAsia="Humanst521 BT" w:hAnsi="Arial" w:cs="Arial"/>
          <w:color w:val="221F1F"/>
          <w:w w:val="104"/>
        </w:rPr>
        <w:t xml:space="preserve">documentary </w:t>
      </w:r>
      <w:r w:rsidRPr="005506B7">
        <w:rPr>
          <w:rFonts w:ascii="Arial" w:eastAsia="Humanst521 BT" w:hAnsi="Arial" w:cs="Arial"/>
          <w:color w:val="221F1F"/>
        </w:rPr>
        <w:t>and currentaffairs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</w:rPr>
        <w:t>Ineach case  aminimum percentage isprescribed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Thesequotas </w:t>
      </w:r>
      <w:r w:rsidRPr="005506B7">
        <w:rPr>
          <w:rFonts w:ascii="Arial" w:eastAsia="Humanst521 BT" w:hAnsi="Arial" w:cs="Arial"/>
          <w:color w:val="221F1F"/>
          <w:w w:val="107"/>
        </w:rPr>
        <w:t xml:space="preserve">also </w:t>
      </w:r>
      <w:r w:rsidRPr="005506B7">
        <w:rPr>
          <w:rFonts w:ascii="Arial" w:eastAsia="Humanst521 BT" w:hAnsi="Arial" w:cs="Arial"/>
          <w:color w:val="221F1F"/>
          <w:w w:val="110"/>
        </w:rPr>
        <w:t>distinguish</w:t>
      </w:r>
      <w:r w:rsidRPr="005506B7">
        <w:rPr>
          <w:rFonts w:ascii="Arial" w:eastAsia="Humanst521 BT" w:hAnsi="Arial" w:cs="Arial"/>
          <w:color w:val="221F1F"/>
        </w:rPr>
        <w:t>betweenpublicandcommercial</w:t>
      </w:r>
      <w:r w:rsidRPr="005506B7">
        <w:rPr>
          <w:rFonts w:ascii="Arial" w:eastAsia="Humanst521 BT" w:hAnsi="Arial" w:cs="Arial"/>
          <w:color w:val="221F1F"/>
          <w:w w:val="103"/>
        </w:rPr>
        <w:t>television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hAnsi="Arial" w:cs="Arial"/>
          <w:color w:val="221F1F"/>
        </w:rPr>
        <w:tab/>
      </w:r>
      <w:r w:rsidRPr="005506B7">
        <w:rPr>
          <w:rFonts w:ascii="Arial" w:eastAsia="Humanst521 BT" w:hAnsi="Arial" w:cs="Arial"/>
          <w:color w:val="221F1F"/>
          <w:w w:val="105"/>
        </w:rPr>
        <w:t>Independent</w:t>
      </w:r>
      <w:r w:rsidRPr="005506B7">
        <w:rPr>
          <w:rFonts w:ascii="Arial" w:eastAsia="Humanst521 BT" w:hAnsi="Arial" w:cs="Arial"/>
          <w:color w:val="221F1F"/>
        </w:rPr>
        <w:t>productionquotas.</w:t>
      </w:r>
      <w:r w:rsidRPr="005506B7">
        <w:rPr>
          <w:rFonts w:ascii="Arial" w:eastAsia="Humanst521 BT" w:hAnsi="Arial" w:cs="Arial"/>
          <w:color w:val="221F1F"/>
          <w:w w:val="94"/>
        </w:rPr>
        <w:t>Here</w:t>
      </w:r>
      <w:r w:rsidRPr="005506B7">
        <w:rPr>
          <w:rFonts w:ascii="Arial" w:eastAsia="Humanst521 BT" w:hAnsi="Arial" w:cs="Arial"/>
          <w:color w:val="221F1F"/>
        </w:rPr>
        <w:t>the</w:t>
      </w:r>
      <w:r w:rsidRPr="005506B7">
        <w:rPr>
          <w:rFonts w:ascii="Arial" w:eastAsia="Humanst521 BT" w:hAnsi="Arial" w:cs="Arial"/>
          <w:color w:val="221F1F"/>
          <w:w w:val="108"/>
        </w:rPr>
        <w:t>stipulation</w:t>
      </w:r>
      <w:r w:rsidRPr="005506B7">
        <w:rPr>
          <w:rFonts w:ascii="Arial" w:eastAsia="Humanst521 BT" w:hAnsi="Arial" w:cs="Arial"/>
          <w:color w:val="221F1F"/>
        </w:rPr>
        <w:t>isthatapercentageofthetotal</w:t>
      </w:r>
      <w:r w:rsidRPr="005506B7">
        <w:rPr>
          <w:rFonts w:ascii="Arial" w:eastAsia="Humanst521 BT" w:hAnsi="Arial" w:cs="Arial"/>
          <w:color w:val="221F1F"/>
          <w:w w:val="108"/>
        </w:rPr>
        <w:t xml:space="preserve">amount </w:t>
      </w:r>
      <w:r w:rsidRPr="005506B7">
        <w:rPr>
          <w:rFonts w:ascii="Arial" w:eastAsia="Humanst521 BT" w:hAnsi="Arial" w:cs="Arial"/>
          <w:color w:val="221F1F"/>
        </w:rPr>
        <w:t xml:space="preserve">of local content aired must be </w:t>
      </w:r>
      <w:proofErr w:type="gramStart"/>
      <w:r w:rsidRPr="005506B7">
        <w:rPr>
          <w:rFonts w:ascii="Arial" w:eastAsia="Humanst521 BT" w:hAnsi="Arial" w:cs="Arial"/>
          <w:color w:val="221F1F"/>
        </w:rPr>
        <w:t>allocated  to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6"/>
        </w:rPr>
        <w:t xml:space="preserve">independent  </w:t>
      </w:r>
      <w:r w:rsidRPr="005506B7">
        <w:rPr>
          <w:rFonts w:ascii="Arial" w:eastAsia="Humanst521 BT" w:hAnsi="Arial" w:cs="Arial"/>
          <w:color w:val="221F1F"/>
        </w:rPr>
        <w:t xml:space="preserve">television productions.  </w:t>
      </w:r>
      <w:proofErr w:type="gramStart"/>
      <w:r w:rsidRPr="005506B7">
        <w:rPr>
          <w:rFonts w:ascii="Arial" w:eastAsia="Humanst521 BT" w:hAnsi="Arial" w:cs="Arial"/>
          <w:color w:val="221F1F"/>
        </w:rPr>
        <w:t>These quotas makenodistinction betweenpublicandcommercialservices.</w:t>
      </w:r>
      <w:proofErr w:type="gramEnd"/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  <w:color w:val="221F1F"/>
        </w:rPr>
        <w:t>Allthequotas aresetoutin</w:t>
      </w:r>
      <w:r w:rsidRPr="005506B7">
        <w:rPr>
          <w:rFonts w:ascii="Arial" w:eastAsia="Humanst521 BT" w:hAnsi="Arial" w:cs="Arial"/>
          <w:color w:val="221F1F"/>
          <w:w w:val="107"/>
        </w:rPr>
        <w:t>regulations</w:t>
      </w:r>
      <w:r w:rsidRPr="005506B7">
        <w:rPr>
          <w:rFonts w:ascii="Arial" w:eastAsia="Humanst521 BT" w:hAnsi="Arial" w:cs="Arial"/>
          <w:color w:val="221F1F"/>
        </w:rPr>
        <w:t>whichmaybereviewedbyICASA everythree</w:t>
      </w:r>
      <w:r w:rsidRPr="005506B7">
        <w:rPr>
          <w:rFonts w:ascii="Arial" w:eastAsia="Humanst521 BT" w:hAnsi="Arial" w:cs="Arial"/>
          <w:color w:val="221F1F"/>
          <w:w w:val="102"/>
        </w:rPr>
        <w:t>years.</w:t>
      </w:r>
      <w:proofErr w:type="gramEnd"/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w w:val="92"/>
        </w:rPr>
        <w:t>COMPLIANCEWITH</w:t>
      </w:r>
      <w:r w:rsidRPr="005506B7">
        <w:rPr>
          <w:rFonts w:ascii="Arial" w:eastAsia="Humanst521 BT" w:hAnsi="Arial" w:cs="Arial"/>
          <w:b/>
          <w:w w:val="90"/>
        </w:rPr>
        <w:t>QUO</w:t>
      </w:r>
      <w:r w:rsidRPr="005506B7">
        <w:rPr>
          <w:rFonts w:ascii="Arial" w:eastAsia="Humanst521 BT" w:hAnsi="Arial" w:cs="Arial"/>
          <w:b/>
          <w:spacing w:val="-7"/>
          <w:w w:val="90"/>
        </w:rPr>
        <w:t>T</w:t>
      </w:r>
      <w:r w:rsidRPr="005506B7">
        <w:rPr>
          <w:rFonts w:ascii="Arial" w:eastAsia="Humanst521 BT" w:hAnsi="Arial" w:cs="Arial"/>
          <w:b/>
          <w:w w:val="94"/>
        </w:rPr>
        <w:t>AS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Itistheresponsibilityofeachtelevisionchannel  toensurethattheycomplywiththelocal</w:t>
      </w:r>
      <w:r w:rsidRPr="005506B7">
        <w:rPr>
          <w:rFonts w:ascii="Arial" w:eastAsia="Humanst521 BT" w:hAnsi="Arial" w:cs="Arial"/>
          <w:color w:val="221F1F"/>
          <w:w w:val="105"/>
        </w:rPr>
        <w:t xml:space="preserve">content </w:t>
      </w:r>
      <w:r w:rsidRPr="005506B7">
        <w:rPr>
          <w:rFonts w:ascii="Arial" w:eastAsia="Humanst521 BT" w:hAnsi="Arial" w:cs="Arial"/>
          <w:color w:val="221F1F"/>
        </w:rPr>
        <w:t>quotas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  <w:w w:val="109"/>
        </w:rPr>
        <w:t>SchedulingManagers</w:t>
      </w:r>
      <w:r w:rsidRPr="005506B7">
        <w:rPr>
          <w:rFonts w:ascii="Arial" w:eastAsia="Humanst521 BT" w:hAnsi="Arial" w:cs="Arial"/>
          <w:color w:val="221F1F"/>
        </w:rPr>
        <w:t>inthechannels sendtheirschedules tothe</w:t>
      </w:r>
      <w:r w:rsidRPr="005506B7">
        <w:rPr>
          <w:rFonts w:ascii="Arial" w:eastAsia="Humanst521 BT" w:hAnsi="Arial" w:cs="Arial"/>
          <w:color w:val="221F1F"/>
          <w:spacing w:val="-4"/>
        </w:rPr>
        <w:t>P</w:t>
      </w:r>
      <w:r w:rsidRPr="005506B7">
        <w:rPr>
          <w:rFonts w:ascii="Arial" w:eastAsia="Humanst521 BT" w:hAnsi="Arial" w:cs="Arial"/>
          <w:color w:val="221F1F"/>
        </w:rPr>
        <w:t xml:space="preserve">olicyand  </w:t>
      </w:r>
      <w:r w:rsidRPr="005506B7">
        <w:rPr>
          <w:rFonts w:ascii="Arial" w:eastAsia="Humanst521 BT" w:hAnsi="Arial" w:cs="Arial"/>
          <w:color w:val="221F1F"/>
          <w:w w:val="104"/>
        </w:rPr>
        <w:t xml:space="preserve">Regulatory </w:t>
      </w:r>
      <w:r w:rsidRPr="005506B7">
        <w:rPr>
          <w:rFonts w:ascii="Arial" w:eastAsia="Humanst521 BT" w:hAnsi="Arial" w:cs="Arial"/>
          <w:color w:val="221F1F"/>
        </w:rPr>
        <w:t>Affairs Department monthl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  <w:spacing w:val="-5"/>
        </w:rPr>
        <w:t>P</w:t>
      </w:r>
      <w:r w:rsidRPr="005506B7">
        <w:rPr>
          <w:rFonts w:ascii="Arial" w:eastAsia="Humanst521 BT" w:hAnsi="Arial" w:cs="Arial"/>
          <w:color w:val="221F1F"/>
        </w:rPr>
        <w:t xml:space="preserve">olicyand Regulatory Affairs workswith </w:t>
      </w:r>
      <w:proofErr w:type="gramStart"/>
      <w:r w:rsidRPr="005506B7">
        <w:rPr>
          <w:rFonts w:ascii="Arial" w:eastAsia="Humanst521 BT" w:hAnsi="Arial" w:cs="Arial"/>
          <w:color w:val="221F1F"/>
        </w:rPr>
        <w:t>the  channels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to</w:t>
      </w:r>
      <w:r w:rsidRPr="005506B7">
        <w:rPr>
          <w:rFonts w:ascii="Arial" w:eastAsia="Humanst521 BT" w:hAnsi="Arial" w:cs="Arial"/>
          <w:color w:val="221F1F"/>
          <w:w w:val="103"/>
        </w:rPr>
        <w:t xml:space="preserve">ensure </w:t>
      </w:r>
      <w:r w:rsidRPr="005506B7">
        <w:rPr>
          <w:rFonts w:ascii="Arial" w:eastAsia="Humanst521 BT" w:hAnsi="Arial" w:cs="Arial"/>
          <w:color w:val="221F1F"/>
        </w:rPr>
        <w:t>consistency inthe</w:t>
      </w:r>
      <w:r w:rsidRPr="005506B7">
        <w:rPr>
          <w:rFonts w:ascii="Arial" w:eastAsia="Humanst521 BT" w:hAnsi="Arial" w:cs="Arial"/>
          <w:color w:val="221F1F"/>
          <w:w w:val="109"/>
        </w:rPr>
        <w:t>designation</w:t>
      </w:r>
      <w:r w:rsidRPr="005506B7">
        <w:rPr>
          <w:rFonts w:ascii="Arial" w:eastAsia="Humanst521 BT" w:hAnsi="Arial" w:cs="Arial"/>
          <w:color w:val="221F1F"/>
        </w:rPr>
        <w:t xml:space="preserve">and  measurement oflocalcontent, and  adequate </w:t>
      </w:r>
      <w:r w:rsidRPr="005506B7">
        <w:rPr>
          <w:rFonts w:ascii="Arial" w:eastAsia="Humanst521 BT" w:hAnsi="Arial" w:cs="Arial"/>
          <w:color w:val="221F1F"/>
          <w:w w:val="105"/>
        </w:rPr>
        <w:t xml:space="preserve">forecastingto </w:t>
      </w:r>
      <w:r w:rsidRPr="005506B7">
        <w:rPr>
          <w:rFonts w:ascii="Arial" w:eastAsia="Humanst521 BT" w:hAnsi="Arial" w:cs="Arial"/>
          <w:color w:val="221F1F"/>
        </w:rPr>
        <w:t xml:space="preserve">identifyanypotential </w:t>
      </w:r>
      <w:r w:rsidRPr="005506B7">
        <w:rPr>
          <w:rFonts w:ascii="Arial" w:eastAsia="Humanst521 BT" w:hAnsi="Arial" w:cs="Arial"/>
          <w:color w:val="221F1F"/>
          <w:w w:val="108"/>
        </w:rPr>
        <w:t>difficulties</w:t>
      </w:r>
      <w:r w:rsidRPr="005506B7">
        <w:rPr>
          <w:rFonts w:ascii="Arial" w:eastAsia="Humanst521 BT" w:hAnsi="Arial" w:cs="Arial"/>
          <w:color w:val="221F1F"/>
        </w:rPr>
        <w:t>inmeeting the</w:t>
      </w:r>
      <w:r w:rsidRPr="005506B7">
        <w:rPr>
          <w:rFonts w:ascii="Arial" w:eastAsia="Humanst521 BT" w:hAnsi="Arial" w:cs="Arial"/>
          <w:color w:val="221F1F"/>
          <w:w w:val="108"/>
        </w:rPr>
        <w:t>quotas.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spacing w:val="-5"/>
        </w:rPr>
        <w:t>P</w:t>
      </w:r>
      <w:r w:rsidRPr="005506B7">
        <w:rPr>
          <w:rFonts w:ascii="Arial" w:eastAsia="Humanst521 BT" w:hAnsi="Arial" w:cs="Arial"/>
          <w:color w:val="221F1F"/>
        </w:rPr>
        <w:t>olicyandRegulatoryAffairsconsolidates the</w:t>
      </w:r>
      <w:r w:rsidRPr="005506B7">
        <w:rPr>
          <w:rFonts w:ascii="Arial" w:eastAsia="Humanst521 BT" w:hAnsi="Arial" w:cs="Arial"/>
          <w:color w:val="221F1F"/>
          <w:w w:val="107"/>
        </w:rPr>
        <w:t>information</w:t>
      </w:r>
      <w:r w:rsidRPr="005506B7">
        <w:rPr>
          <w:rFonts w:ascii="Arial" w:eastAsia="Humanst521 BT" w:hAnsi="Arial" w:cs="Arial"/>
          <w:color w:val="221F1F"/>
        </w:rPr>
        <w:t>receivedfromchannels andcompiles</w:t>
      </w:r>
      <w:r w:rsidRPr="005506B7">
        <w:rPr>
          <w:rFonts w:ascii="Arial" w:eastAsia="Humanst521 BT" w:hAnsi="Arial" w:cs="Arial"/>
          <w:color w:val="221F1F"/>
          <w:w w:val="106"/>
        </w:rPr>
        <w:t xml:space="preserve">it </w:t>
      </w:r>
      <w:r w:rsidRPr="005506B7">
        <w:rPr>
          <w:rFonts w:ascii="Arial" w:eastAsia="Humanst521 BT" w:hAnsi="Arial" w:cs="Arial"/>
          <w:color w:val="221F1F"/>
        </w:rPr>
        <w:t>intoreportsthataresubmitted totop</w:t>
      </w:r>
      <w:r w:rsidRPr="005506B7">
        <w:rPr>
          <w:rFonts w:ascii="Arial" w:eastAsia="Humanst521 BT" w:hAnsi="Arial" w:cs="Arial"/>
          <w:color w:val="221F1F"/>
          <w:w w:val="109"/>
        </w:rPr>
        <w:t>management.</w:t>
      </w:r>
      <w:r w:rsidRPr="005506B7">
        <w:rPr>
          <w:rFonts w:ascii="Arial" w:eastAsia="Humanst521 BT" w:hAnsi="Arial" w:cs="Arial"/>
          <w:color w:val="221F1F"/>
        </w:rPr>
        <w:t>Annual localcontentcompliance figures</w:t>
      </w:r>
      <w:r w:rsidRPr="005506B7">
        <w:rPr>
          <w:rFonts w:ascii="Arial" w:eastAsia="Humanst521 BT" w:hAnsi="Arial" w:cs="Arial"/>
          <w:color w:val="221F1F"/>
          <w:w w:val="101"/>
        </w:rPr>
        <w:t>are</w:t>
      </w:r>
    </w:p>
    <w:p w:rsidR="006E40D9" w:rsidRPr="005506B7" w:rsidRDefault="00B54F68" w:rsidP="007D64D1">
      <w:pPr>
        <w:rPr>
          <w:rFonts w:ascii="Arial" w:eastAsia="Humanst521 BT" w:hAnsi="Arial" w:cs="Arial"/>
          <w:color w:val="221F1F"/>
          <w:w w:val="106"/>
        </w:rPr>
      </w:pPr>
      <w:proofErr w:type="gramStart"/>
      <w:r w:rsidRPr="005506B7">
        <w:rPr>
          <w:rFonts w:ascii="Arial" w:eastAsia="Humanst521 BT" w:hAnsi="Arial" w:cs="Arial"/>
          <w:color w:val="221F1F"/>
        </w:rPr>
        <w:t>published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intheCorporation'sAnnual Reportto</w:t>
      </w:r>
      <w:r w:rsidRPr="005506B7">
        <w:rPr>
          <w:rFonts w:ascii="Arial" w:eastAsia="Humanst521 BT" w:hAnsi="Arial" w:cs="Arial"/>
          <w:color w:val="221F1F"/>
          <w:spacing w:val="-5"/>
          <w:w w:val="91"/>
        </w:rPr>
        <w:t>P</w:t>
      </w:r>
      <w:r w:rsidRPr="005506B7">
        <w:rPr>
          <w:rFonts w:ascii="Arial" w:eastAsia="Humanst521 BT" w:hAnsi="Arial" w:cs="Arial"/>
          <w:color w:val="221F1F"/>
          <w:w w:val="106"/>
        </w:rPr>
        <w:t>arliament.</w:t>
      </w:r>
    </w:p>
    <w:p w:rsidR="00A6760C" w:rsidRPr="005506B7" w:rsidRDefault="00A6760C" w:rsidP="007D64D1">
      <w:pPr>
        <w:rPr>
          <w:rFonts w:ascii="Arial" w:eastAsia="Humanst521 BT" w:hAnsi="Arial" w:cs="Arial"/>
          <w:color w:val="221F1F"/>
          <w:w w:val="106"/>
        </w:rPr>
      </w:pPr>
    </w:p>
    <w:p w:rsidR="00A6760C" w:rsidRPr="005506B7" w:rsidRDefault="00A6760C" w:rsidP="007D64D1">
      <w:pPr>
        <w:rPr>
          <w:rFonts w:ascii="Arial" w:eastAsia="Humanst521 BT" w:hAnsi="Arial" w:cs="Arial"/>
          <w:color w:val="221F1F"/>
          <w:w w:val="106"/>
        </w:rPr>
      </w:pPr>
    </w:p>
    <w:p w:rsidR="00A6760C" w:rsidRPr="005506B7" w:rsidRDefault="00A6760C" w:rsidP="007D64D1">
      <w:pPr>
        <w:rPr>
          <w:rFonts w:ascii="Arial" w:eastAsia="Humanst521 BT" w:hAnsi="Arial" w:cs="Arial"/>
          <w:color w:val="221F1F"/>
          <w:w w:val="106"/>
        </w:rPr>
      </w:pPr>
    </w:p>
    <w:p w:rsidR="00A6760C" w:rsidRPr="005506B7" w:rsidRDefault="00A6760C" w:rsidP="007D64D1">
      <w:pPr>
        <w:rPr>
          <w:rFonts w:ascii="Arial" w:eastAsia="Humanst521 BT" w:hAnsi="Arial" w:cs="Arial"/>
          <w:color w:val="221F1F"/>
          <w:w w:val="106"/>
        </w:rPr>
      </w:pPr>
    </w:p>
    <w:p w:rsidR="00A6760C" w:rsidRPr="005506B7" w:rsidRDefault="00A6760C" w:rsidP="007D64D1">
      <w:pPr>
        <w:rPr>
          <w:rFonts w:ascii="Arial" w:eastAsia="Humanst521 BT" w:hAnsi="Arial" w:cs="Arial"/>
          <w:color w:val="221F1F"/>
          <w:w w:val="106"/>
        </w:rPr>
      </w:pPr>
    </w:p>
    <w:p w:rsidR="00A6760C" w:rsidRPr="005506B7" w:rsidRDefault="00A6760C" w:rsidP="007D64D1">
      <w:pPr>
        <w:rPr>
          <w:rFonts w:ascii="Arial" w:eastAsia="Humanst521 BT" w:hAnsi="Arial" w:cs="Arial"/>
          <w:color w:val="221F1F"/>
          <w:w w:val="106"/>
        </w:rPr>
      </w:pPr>
    </w:p>
    <w:p w:rsidR="00A6760C" w:rsidRPr="005506B7" w:rsidRDefault="00A6760C" w:rsidP="007D64D1">
      <w:pPr>
        <w:rPr>
          <w:rFonts w:ascii="Arial" w:eastAsia="Humanst521 BT" w:hAnsi="Arial" w:cs="Arial"/>
          <w:color w:val="221F1F"/>
          <w:w w:val="106"/>
        </w:rPr>
      </w:pPr>
    </w:p>
    <w:p w:rsidR="00A6760C" w:rsidRPr="005506B7" w:rsidRDefault="00A6760C" w:rsidP="007D64D1">
      <w:pPr>
        <w:rPr>
          <w:rFonts w:ascii="Arial" w:eastAsia="Humanst521 BT" w:hAnsi="Arial" w:cs="Arial"/>
          <w:color w:val="221F1F"/>
          <w:w w:val="106"/>
        </w:rPr>
      </w:pPr>
    </w:p>
    <w:p w:rsidR="00A6760C" w:rsidRPr="005506B7" w:rsidRDefault="00A6760C" w:rsidP="007D64D1">
      <w:pPr>
        <w:rPr>
          <w:rFonts w:ascii="Arial" w:eastAsia="Humanst521 BT" w:hAnsi="Arial" w:cs="Arial"/>
          <w:color w:val="221F1F"/>
          <w:w w:val="106"/>
        </w:rPr>
      </w:pPr>
    </w:p>
    <w:p w:rsidR="00A6760C" w:rsidRPr="005506B7" w:rsidRDefault="00A6760C" w:rsidP="007D64D1">
      <w:pPr>
        <w:rPr>
          <w:rFonts w:ascii="Arial" w:eastAsia="Humanst521 BT" w:hAnsi="Arial" w:cs="Arial"/>
          <w:color w:val="221F1F"/>
          <w:w w:val="106"/>
        </w:rPr>
      </w:pPr>
    </w:p>
    <w:p w:rsidR="00A6760C" w:rsidRPr="005506B7" w:rsidRDefault="00A6760C" w:rsidP="007D64D1">
      <w:pPr>
        <w:rPr>
          <w:rFonts w:ascii="Arial" w:eastAsia="Humanst521 BT" w:hAnsi="Arial" w:cs="Arial"/>
          <w:color w:val="221F1F"/>
          <w:w w:val="106"/>
        </w:rPr>
      </w:pPr>
    </w:p>
    <w:p w:rsidR="00A6760C" w:rsidRPr="005506B7" w:rsidRDefault="00A6760C" w:rsidP="007D64D1">
      <w:pPr>
        <w:rPr>
          <w:rFonts w:ascii="Arial" w:eastAsia="Humanst521 BT" w:hAnsi="Arial" w:cs="Arial"/>
          <w:color w:val="221F1F"/>
          <w:w w:val="106"/>
        </w:rPr>
      </w:pPr>
    </w:p>
    <w:p w:rsidR="00A6760C" w:rsidRPr="005506B7" w:rsidRDefault="00A6760C" w:rsidP="007D64D1">
      <w:pPr>
        <w:rPr>
          <w:rFonts w:ascii="Arial" w:eastAsia="BankGothic Lt BT" w:hAnsi="Arial" w:cs="Arial"/>
        </w:rPr>
      </w:pPr>
    </w:p>
    <w:p w:rsidR="00A6760C" w:rsidRPr="005506B7" w:rsidRDefault="00A6760C" w:rsidP="007D64D1">
      <w:pPr>
        <w:rPr>
          <w:rFonts w:ascii="Arial" w:eastAsia="BankGothic Lt BT" w:hAnsi="Arial" w:cs="Arial"/>
        </w:rPr>
      </w:pPr>
    </w:p>
    <w:p w:rsidR="00A6760C" w:rsidRPr="005506B7" w:rsidRDefault="00A6760C" w:rsidP="007D64D1">
      <w:pPr>
        <w:rPr>
          <w:rFonts w:ascii="Arial" w:eastAsia="BankGothic Lt BT" w:hAnsi="Arial" w:cs="Arial"/>
        </w:rPr>
      </w:pPr>
    </w:p>
    <w:p w:rsidR="006E40D9" w:rsidRPr="005506B7" w:rsidRDefault="00B54F68" w:rsidP="007D64D1">
      <w:pPr>
        <w:rPr>
          <w:rFonts w:ascii="Arial" w:eastAsia="BankGothic Lt BT" w:hAnsi="Arial" w:cs="Arial"/>
        </w:rPr>
      </w:pPr>
      <w:r w:rsidRPr="005506B7">
        <w:rPr>
          <w:rFonts w:ascii="Arial" w:eastAsia="BankGothic Lt BT" w:hAnsi="Arial" w:cs="Arial"/>
        </w:rPr>
        <w:t>LOCAL</w:t>
      </w:r>
      <w:r w:rsidRPr="005506B7">
        <w:rPr>
          <w:rFonts w:ascii="Arial" w:eastAsia="BankGothic Lt BT" w:hAnsi="Arial" w:cs="Arial"/>
          <w:w w:val="106"/>
        </w:rPr>
        <w:t>C</w:t>
      </w:r>
      <w:r w:rsidRPr="005506B7">
        <w:rPr>
          <w:rFonts w:ascii="Arial" w:eastAsia="BankGothic Lt BT" w:hAnsi="Arial" w:cs="Arial"/>
          <w:w w:val="102"/>
        </w:rPr>
        <w:t>O</w:t>
      </w:r>
      <w:r w:rsidRPr="005506B7">
        <w:rPr>
          <w:rFonts w:ascii="Arial" w:eastAsia="BankGothic Lt BT" w:hAnsi="Arial" w:cs="Arial"/>
          <w:w w:val="103"/>
        </w:rPr>
        <w:t>N</w:t>
      </w:r>
      <w:r w:rsidRPr="005506B7">
        <w:rPr>
          <w:rFonts w:ascii="Arial" w:eastAsia="BankGothic Lt BT" w:hAnsi="Arial" w:cs="Arial"/>
          <w:w w:val="107"/>
        </w:rPr>
        <w:t>T</w:t>
      </w:r>
      <w:r w:rsidRPr="005506B7">
        <w:rPr>
          <w:rFonts w:ascii="Arial" w:eastAsia="BankGothic Lt BT" w:hAnsi="Arial" w:cs="Arial"/>
          <w:w w:val="106"/>
        </w:rPr>
        <w:t>E</w:t>
      </w:r>
      <w:r w:rsidRPr="005506B7">
        <w:rPr>
          <w:rFonts w:ascii="Arial" w:eastAsia="BankGothic Lt BT" w:hAnsi="Arial" w:cs="Arial"/>
          <w:w w:val="103"/>
        </w:rPr>
        <w:t>N</w:t>
      </w:r>
      <w:r w:rsidRPr="005506B7">
        <w:rPr>
          <w:rFonts w:ascii="Arial" w:eastAsia="BankGothic Lt BT" w:hAnsi="Arial" w:cs="Arial"/>
          <w:w w:val="107"/>
        </w:rPr>
        <w:t>T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w w:val="90"/>
        </w:rPr>
        <w:t>THE</w:t>
      </w:r>
      <w:r w:rsidR="003B2515" w:rsidRPr="005506B7">
        <w:rPr>
          <w:rFonts w:ascii="Arial" w:eastAsia="Humanst521 BT" w:hAnsi="Arial" w:cs="Arial"/>
          <w:b/>
          <w:w w:val="90"/>
        </w:rPr>
        <w:t>MABOLOKA COMMUNITY RADIO</w:t>
      </w:r>
      <w:r w:rsidRPr="005506B7">
        <w:rPr>
          <w:rFonts w:ascii="Arial" w:eastAsia="Humanst521 BT" w:hAnsi="Arial" w:cs="Arial"/>
          <w:b/>
          <w:w w:val="90"/>
        </w:rPr>
        <w:t>'SAPPROACHTO</w:t>
      </w:r>
      <w:r w:rsidRPr="005506B7">
        <w:rPr>
          <w:rFonts w:ascii="Arial" w:eastAsia="Humanst521 BT" w:hAnsi="Arial" w:cs="Arial"/>
          <w:b/>
          <w:spacing w:val="-7"/>
          <w:w w:val="90"/>
        </w:rPr>
        <w:t>L</w:t>
      </w:r>
      <w:r w:rsidRPr="005506B7">
        <w:rPr>
          <w:rFonts w:ascii="Arial" w:eastAsia="Humanst521 BT" w:hAnsi="Arial" w:cs="Arial"/>
          <w:b/>
          <w:w w:val="90"/>
        </w:rPr>
        <w:t>OCALCONTENT</w:t>
      </w:r>
      <w:r w:rsidRPr="005506B7">
        <w:rPr>
          <w:rFonts w:ascii="Arial" w:eastAsia="Humanst521 BT" w:hAnsi="Arial" w:cs="Arial"/>
          <w:b/>
        </w:rPr>
        <w:t>ON</w:t>
      </w:r>
      <w:r w:rsidRPr="005506B7">
        <w:rPr>
          <w:rFonts w:ascii="Arial" w:eastAsia="Humanst521 BT" w:hAnsi="Arial" w:cs="Arial"/>
          <w:b/>
          <w:w w:val="92"/>
        </w:rPr>
        <w:t>TELEVISION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The</w:t>
      </w:r>
      <w:r w:rsidRPr="005506B7">
        <w:rPr>
          <w:rFonts w:ascii="Arial" w:eastAsia="Humanst521 BT" w:hAnsi="Arial" w:cs="Arial"/>
          <w:color w:val="221F1F"/>
          <w:w w:val="109"/>
        </w:rPr>
        <w:t>following</w:t>
      </w:r>
      <w:r w:rsidRPr="005506B7">
        <w:rPr>
          <w:rFonts w:ascii="Arial" w:eastAsia="Humanst521 BT" w:hAnsi="Arial" w:cs="Arial"/>
          <w:color w:val="221F1F"/>
        </w:rPr>
        <w:t>principlesunderpin 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'sapproach tolocalcontenton</w:t>
      </w:r>
      <w:r w:rsidRPr="005506B7">
        <w:rPr>
          <w:rFonts w:ascii="Arial" w:eastAsia="Humanst521 BT" w:hAnsi="Arial" w:cs="Arial"/>
          <w:color w:val="221F1F"/>
          <w:w w:val="104"/>
        </w:rPr>
        <w:t>television: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A6760C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Inlinewiththedistinction betweencommercialandpublicservicechannels madebyICAS</w:t>
      </w:r>
      <w:r w:rsidRPr="005506B7">
        <w:rPr>
          <w:rFonts w:ascii="Arial" w:eastAsia="Humanst521 BT" w:hAnsi="Arial" w:cs="Arial"/>
          <w:color w:val="221F1F"/>
          <w:spacing w:val="4"/>
        </w:rPr>
        <w:t>A</w:t>
      </w:r>
      <w:r w:rsidRPr="005506B7">
        <w:rPr>
          <w:rFonts w:ascii="Arial" w:eastAsia="Humanst521 BT" w:hAnsi="Arial" w:cs="Arial"/>
          <w:color w:val="221F1F"/>
        </w:rPr>
        <w:t>, themost</w:t>
      </w:r>
      <w:r w:rsidRPr="005506B7">
        <w:rPr>
          <w:rFonts w:ascii="Arial" w:eastAsia="Humanst521 BT" w:hAnsi="Arial" w:cs="Arial"/>
          <w:color w:val="221F1F"/>
          <w:w w:val="111"/>
        </w:rPr>
        <w:t>significant</w:t>
      </w:r>
      <w:r w:rsidRPr="005506B7">
        <w:rPr>
          <w:rFonts w:ascii="Arial" w:eastAsia="Humanst521 BT" w:hAnsi="Arial" w:cs="Arial"/>
          <w:color w:val="221F1F"/>
        </w:rPr>
        <w:t>deliveryoflocal  content isonthe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's</w:t>
      </w:r>
      <w:r w:rsidR="005506B7" w:rsidRPr="005506B7">
        <w:rPr>
          <w:rFonts w:ascii="Arial" w:eastAsia="Humanst521 BT" w:hAnsi="Arial" w:cs="Arial"/>
          <w:color w:val="221F1F"/>
        </w:rPr>
        <w:t>community</w:t>
      </w:r>
      <w:r w:rsidRPr="005506B7">
        <w:rPr>
          <w:rFonts w:ascii="Arial" w:eastAsia="Humanst521 BT" w:hAnsi="Arial" w:cs="Arial"/>
          <w:color w:val="221F1F"/>
        </w:rPr>
        <w:t>servicechannels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The 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believesitisappropriateforthepublicservicechannels initsportfoliotohavethe</w:t>
      </w:r>
      <w:r w:rsidRPr="005506B7">
        <w:rPr>
          <w:rFonts w:ascii="Arial" w:eastAsia="Humanst521 BT" w:hAnsi="Arial" w:cs="Arial"/>
          <w:color w:val="221F1F"/>
          <w:w w:val="105"/>
        </w:rPr>
        <w:t xml:space="preserve">most </w:t>
      </w:r>
      <w:r w:rsidRPr="005506B7">
        <w:rPr>
          <w:rFonts w:ascii="Arial" w:eastAsia="Humanst521 BT" w:hAnsi="Arial" w:cs="Arial"/>
          <w:color w:val="221F1F"/>
          <w:w w:val="111"/>
        </w:rPr>
        <w:t>significant</w:t>
      </w:r>
      <w:r w:rsidRPr="005506B7">
        <w:rPr>
          <w:rFonts w:ascii="Arial" w:eastAsia="Humanst521 BT" w:hAnsi="Arial" w:cs="Arial"/>
          <w:color w:val="221F1F"/>
        </w:rPr>
        <w:t>commitment toairing local</w:t>
      </w:r>
      <w:r w:rsidRPr="005506B7">
        <w:rPr>
          <w:rFonts w:ascii="Arial" w:eastAsia="Humanst521 BT" w:hAnsi="Arial" w:cs="Arial"/>
          <w:color w:val="221F1F"/>
          <w:w w:val="105"/>
        </w:rPr>
        <w:t>material</w:t>
      </w:r>
    </w:p>
    <w:p w:rsidR="006E40D9" w:rsidRPr="005506B7" w:rsidRDefault="00B54F68" w:rsidP="00A6760C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undertakestobroadcastarangeofgoodqualitylocalproductions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  </w:t>
      </w:r>
      <w:proofErr w:type="gramEnd"/>
      <w:r w:rsidRPr="005506B7">
        <w:rPr>
          <w:rFonts w:ascii="Arial" w:eastAsia="Humanst521 BT" w:hAnsi="Arial" w:cs="Arial"/>
          <w:color w:val="221F1F"/>
        </w:rPr>
        <w:t>Thismeans</w:t>
      </w:r>
      <w:r w:rsidRPr="005506B7">
        <w:rPr>
          <w:rFonts w:ascii="Arial" w:eastAsia="Humanst521 BT" w:hAnsi="Arial" w:cs="Arial"/>
          <w:color w:val="221F1F"/>
          <w:w w:val="105"/>
        </w:rPr>
        <w:t xml:space="preserve">the </w:t>
      </w:r>
      <w:r w:rsidRPr="005506B7">
        <w:rPr>
          <w:rFonts w:ascii="Arial" w:eastAsia="Humanst521 BT" w:hAnsi="Arial" w:cs="Arial"/>
          <w:color w:val="221F1F"/>
        </w:rPr>
        <w:t xml:space="preserve">televisionportfolioasawholeairslocalcontentinavarietyofgenresandprogramme  </w:t>
      </w:r>
      <w:r w:rsidRPr="005506B7">
        <w:rPr>
          <w:rFonts w:ascii="Arial" w:eastAsia="Humanst521 BT" w:hAnsi="Arial" w:cs="Arial"/>
          <w:color w:val="221F1F"/>
          <w:w w:val="103"/>
        </w:rPr>
        <w:t xml:space="preserve">types, </w:t>
      </w:r>
      <w:r w:rsidRPr="005506B7">
        <w:rPr>
          <w:rFonts w:ascii="Arial" w:eastAsia="Humanst521 BT" w:hAnsi="Arial" w:cs="Arial"/>
          <w:color w:val="221F1F"/>
          <w:spacing w:val="4"/>
        </w:rPr>
        <w:t>targete</w:t>
      </w:r>
      <w:r w:rsidRPr="005506B7">
        <w:rPr>
          <w:rFonts w:ascii="Arial" w:eastAsia="Humanst521 BT" w:hAnsi="Arial" w:cs="Arial"/>
          <w:color w:val="221F1F"/>
        </w:rPr>
        <w:t>d</w:t>
      </w:r>
      <w:r w:rsidRPr="005506B7">
        <w:rPr>
          <w:rFonts w:ascii="Arial" w:eastAsia="Humanst521 BT" w:hAnsi="Arial" w:cs="Arial"/>
          <w:color w:val="221F1F"/>
        </w:rPr>
        <w:tab/>
      </w:r>
      <w:r w:rsidRPr="005506B7">
        <w:rPr>
          <w:rFonts w:ascii="Arial" w:eastAsia="Humanst521 BT" w:hAnsi="Arial" w:cs="Arial"/>
          <w:color w:val="221F1F"/>
          <w:spacing w:val="4"/>
        </w:rPr>
        <w:t>a</w:t>
      </w:r>
      <w:r w:rsidRPr="005506B7">
        <w:rPr>
          <w:rFonts w:ascii="Arial" w:eastAsia="Humanst521 BT" w:hAnsi="Arial" w:cs="Arial"/>
          <w:color w:val="221F1F"/>
        </w:rPr>
        <w:t xml:space="preserve">t     </w:t>
      </w:r>
      <w:r w:rsidRPr="005506B7">
        <w:rPr>
          <w:rFonts w:ascii="Arial" w:eastAsia="Humanst521 BT" w:hAnsi="Arial" w:cs="Arial"/>
          <w:color w:val="221F1F"/>
          <w:spacing w:val="4"/>
        </w:rPr>
        <w:t>differen</w:t>
      </w:r>
      <w:r w:rsidRPr="005506B7">
        <w:rPr>
          <w:rFonts w:ascii="Arial" w:eastAsia="Humanst521 BT" w:hAnsi="Arial" w:cs="Arial"/>
          <w:color w:val="221F1F"/>
        </w:rPr>
        <w:t xml:space="preserve">t     </w:t>
      </w:r>
      <w:r w:rsidRPr="005506B7">
        <w:rPr>
          <w:rFonts w:ascii="Arial" w:eastAsia="Humanst521 BT" w:hAnsi="Arial" w:cs="Arial"/>
          <w:color w:val="221F1F"/>
          <w:spacing w:val="4"/>
        </w:rPr>
        <w:t>audiences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    </w:t>
      </w:r>
      <w:proofErr w:type="gramEnd"/>
      <w:r w:rsidRPr="005506B7">
        <w:rPr>
          <w:rFonts w:ascii="Arial" w:eastAsia="Humanst521 BT" w:hAnsi="Arial" w:cs="Arial"/>
          <w:color w:val="221F1F"/>
          <w:spacing w:val="-16"/>
          <w:w w:val="79"/>
        </w:rPr>
        <w:t>T</w:t>
      </w:r>
      <w:r w:rsidRPr="005506B7">
        <w:rPr>
          <w:rFonts w:ascii="Arial" w:eastAsia="Humanst521 BT" w:hAnsi="Arial" w:cs="Arial"/>
          <w:color w:val="221F1F"/>
          <w:spacing w:val="4"/>
          <w:w w:val="105"/>
        </w:rPr>
        <w:t>ake</w:t>
      </w:r>
      <w:r w:rsidRPr="005506B7">
        <w:rPr>
          <w:rFonts w:ascii="Arial" w:eastAsia="Humanst521 BT" w:hAnsi="Arial" w:cs="Arial"/>
          <w:color w:val="221F1F"/>
          <w:w w:val="105"/>
        </w:rPr>
        <w:t>n</w:t>
      </w:r>
      <w:r w:rsidRPr="005506B7">
        <w:rPr>
          <w:rFonts w:ascii="Arial" w:eastAsia="Humanst521 BT" w:hAnsi="Arial" w:cs="Arial"/>
          <w:color w:val="221F1F"/>
          <w:spacing w:val="4"/>
        </w:rPr>
        <w:t>collectivel</w:t>
      </w:r>
      <w:r w:rsidRPr="005506B7">
        <w:rPr>
          <w:rFonts w:ascii="Arial" w:eastAsia="Humanst521 BT" w:hAnsi="Arial" w:cs="Arial"/>
          <w:color w:val="221F1F"/>
        </w:rPr>
        <w:t xml:space="preserve">y     </w:t>
      </w:r>
      <w:r w:rsidRPr="005506B7">
        <w:rPr>
          <w:rFonts w:ascii="Arial" w:eastAsia="Humanst521 BT" w:hAnsi="Arial" w:cs="Arial"/>
          <w:color w:val="221F1F"/>
          <w:spacing w:val="4"/>
        </w:rPr>
        <w:t>acros</w:t>
      </w:r>
      <w:r w:rsidRPr="005506B7">
        <w:rPr>
          <w:rFonts w:ascii="Arial" w:eastAsia="Humanst521 BT" w:hAnsi="Arial" w:cs="Arial"/>
          <w:color w:val="221F1F"/>
        </w:rPr>
        <w:t xml:space="preserve">s     </w:t>
      </w:r>
      <w:r w:rsidRPr="005506B7">
        <w:rPr>
          <w:rFonts w:ascii="Arial" w:eastAsia="Humanst521 BT" w:hAnsi="Arial" w:cs="Arial"/>
          <w:color w:val="221F1F"/>
          <w:spacing w:val="4"/>
        </w:rPr>
        <w:t>th</w:t>
      </w:r>
      <w:r w:rsidRPr="005506B7">
        <w:rPr>
          <w:rFonts w:ascii="Arial" w:eastAsia="Humanst521 BT" w:hAnsi="Arial" w:cs="Arial"/>
          <w:color w:val="221F1F"/>
        </w:rPr>
        <w:t xml:space="preserve">e     </w:t>
      </w:r>
      <w:r w:rsidR="003B2515" w:rsidRPr="005506B7">
        <w:rPr>
          <w:rFonts w:ascii="Arial" w:eastAsia="Humanst521 BT" w:hAnsi="Arial" w:cs="Arial"/>
          <w:color w:val="221F1F"/>
          <w:spacing w:val="4"/>
        </w:rPr>
        <w:t>MABOLOKA COMMUNITY RADIO</w:t>
      </w:r>
      <w:r w:rsidRPr="005506B7">
        <w:rPr>
          <w:rFonts w:ascii="Arial" w:eastAsia="Humanst521 BT" w:hAnsi="Arial" w:cs="Arial"/>
          <w:color w:val="221F1F"/>
          <w:spacing w:val="4"/>
        </w:rPr>
        <w:t xml:space="preserve">'s </w:t>
      </w:r>
      <w:r w:rsidRPr="005506B7">
        <w:rPr>
          <w:rFonts w:ascii="Arial" w:eastAsia="Humanst521 BT" w:hAnsi="Arial" w:cs="Arial"/>
          <w:color w:val="221F1F"/>
        </w:rPr>
        <w:t xml:space="preserve">televisionportfolio, thiscontent should reflectSouth Africa'sdiversityofpeople,  </w:t>
      </w:r>
      <w:r w:rsidRPr="005506B7">
        <w:rPr>
          <w:rFonts w:ascii="Arial" w:eastAsia="Humanst521 BT" w:hAnsi="Arial" w:cs="Arial"/>
          <w:color w:val="221F1F"/>
          <w:w w:val="103"/>
        </w:rPr>
        <w:t xml:space="preserve">provinces, </w:t>
      </w:r>
      <w:r w:rsidRPr="005506B7">
        <w:rPr>
          <w:rFonts w:ascii="Arial" w:eastAsia="Humanst521 BT" w:hAnsi="Arial" w:cs="Arial"/>
          <w:color w:val="221F1F"/>
          <w:w w:val="113"/>
        </w:rPr>
        <w:t>languages,</w:t>
      </w:r>
      <w:r w:rsidRPr="005506B7">
        <w:rPr>
          <w:rFonts w:ascii="Arial" w:eastAsia="Humanst521 BT" w:hAnsi="Arial" w:cs="Arial"/>
          <w:color w:val="221F1F"/>
        </w:rPr>
        <w:t xml:space="preserve">culturesandreligions, whilealsobeing </w:t>
      </w:r>
      <w:r w:rsidRPr="005506B7">
        <w:rPr>
          <w:rFonts w:ascii="Arial" w:eastAsia="Humanst521 BT" w:hAnsi="Arial" w:cs="Arial"/>
          <w:color w:val="221F1F"/>
          <w:w w:val="111"/>
        </w:rPr>
        <w:t>aligned</w:t>
      </w:r>
      <w:r w:rsidRPr="005506B7">
        <w:rPr>
          <w:rFonts w:ascii="Arial" w:eastAsia="Humanst521 BT" w:hAnsi="Arial" w:cs="Arial"/>
          <w:color w:val="221F1F"/>
        </w:rPr>
        <w:t>totheneedsofthe</w:t>
      </w:r>
      <w:r w:rsidRPr="005506B7">
        <w:rPr>
          <w:rFonts w:ascii="Arial" w:eastAsia="Humanst521 BT" w:hAnsi="Arial" w:cs="Arial"/>
          <w:color w:val="221F1F"/>
          <w:w w:val="106"/>
        </w:rPr>
        <w:t>audience</w:t>
      </w:r>
    </w:p>
    <w:p w:rsidR="006E40D9" w:rsidRPr="005506B7" w:rsidRDefault="00B54F68" w:rsidP="00A6760C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 xml:space="preserve">is also aware that historically there has been a lack of good  quality  </w:t>
      </w:r>
      <w:r w:rsidRPr="005506B7">
        <w:rPr>
          <w:rFonts w:ascii="Arial" w:eastAsia="Humanst521 BT" w:hAnsi="Arial" w:cs="Arial"/>
          <w:color w:val="221F1F"/>
          <w:w w:val="107"/>
        </w:rPr>
        <w:t xml:space="preserve">local </w:t>
      </w:r>
      <w:r w:rsidRPr="005506B7">
        <w:rPr>
          <w:rFonts w:ascii="Arial" w:eastAsia="Humanst521 BT" w:hAnsi="Arial" w:cs="Arial"/>
          <w:color w:val="221F1F"/>
        </w:rPr>
        <w:t xml:space="preserve">material in African </w:t>
      </w:r>
      <w:r w:rsidRPr="005506B7">
        <w:rPr>
          <w:rFonts w:ascii="Arial" w:eastAsia="Humanst521 BT" w:hAnsi="Arial" w:cs="Arial"/>
          <w:color w:val="221F1F"/>
          <w:w w:val="113"/>
        </w:rPr>
        <w:t>languages.</w:t>
      </w:r>
      <w:r w:rsidRPr="005506B7">
        <w:rPr>
          <w:rFonts w:ascii="Arial" w:eastAsia="Humanst521 BT" w:hAnsi="Arial" w:cs="Arial"/>
          <w:color w:val="221F1F"/>
        </w:rPr>
        <w:t>Itis  a dual objective of this polic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r w:rsidRPr="005506B7">
        <w:rPr>
          <w:rFonts w:ascii="Arial" w:eastAsia="Humanst521 BT" w:hAnsi="Arial" w:cs="Arial"/>
          <w:color w:val="221F1F"/>
        </w:rPr>
        <w:t xml:space="preserve">, and of the </w:t>
      </w:r>
      <w:r w:rsidRPr="005506B7">
        <w:rPr>
          <w:rFonts w:ascii="Arial" w:eastAsia="Humanst521 BT" w:hAnsi="Arial" w:cs="Arial"/>
          <w:color w:val="221F1F"/>
          <w:w w:val="110"/>
        </w:rPr>
        <w:t xml:space="preserve">Language </w:t>
      </w:r>
      <w:r w:rsidRPr="005506B7">
        <w:rPr>
          <w:rFonts w:ascii="Arial" w:eastAsia="Humanst521 BT" w:hAnsi="Arial" w:cs="Arial"/>
          <w:color w:val="221F1F"/>
          <w:w w:val="106"/>
        </w:rPr>
        <w:t>Broadcasting</w:t>
      </w:r>
      <w:r w:rsidRPr="005506B7">
        <w:rPr>
          <w:rFonts w:ascii="Arial" w:eastAsia="Humanst521 BT" w:hAnsi="Arial" w:cs="Arial"/>
          <w:color w:val="221F1F"/>
          <w:spacing w:val="-5"/>
        </w:rPr>
        <w:t>P</w:t>
      </w:r>
      <w:r w:rsidRPr="005506B7">
        <w:rPr>
          <w:rFonts w:ascii="Arial" w:eastAsia="Humanst521 BT" w:hAnsi="Arial" w:cs="Arial"/>
          <w:color w:val="221F1F"/>
        </w:rPr>
        <w:t>olic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r w:rsidRPr="005506B7">
        <w:rPr>
          <w:rFonts w:ascii="Arial" w:eastAsia="Humanst521 BT" w:hAnsi="Arial" w:cs="Arial"/>
          <w:color w:val="221F1F"/>
        </w:rPr>
        <w:t xml:space="preserve">,  for local African </w:t>
      </w:r>
      <w:r w:rsidRPr="005506B7">
        <w:rPr>
          <w:rFonts w:ascii="Arial" w:eastAsia="Humanst521 BT" w:hAnsi="Arial" w:cs="Arial"/>
          <w:color w:val="221F1F"/>
          <w:w w:val="111"/>
        </w:rPr>
        <w:t>language programming</w:t>
      </w:r>
      <w:r w:rsidRPr="005506B7">
        <w:rPr>
          <w:rFonts w:ascii="Arial" w:eastAsia="Humanst521 BT" w:hAnsi="Arial" w:cs="Arial"/>
          <w:color w:val="221F1F"/>
        </w:rPr>
        <w:t xml:space="preserve">to be seen on our </w:t>
      </w:r>
      <w:r w:rsidR="005506B7" w:rsidRPr="005506B7">
        <w:rPr>
          <w:rFonts w:ascii="Arial" w:eastAsia="Humanst521 BT" w:hAnsi="Arial" w:cs="Arial"/>
          <w:color w:val="221F1F"/>
          <w:w w:val="108"/>
        </w:rPr>
        <w:t>community</w:t>
      </w:r>
      <w:r w:rsidRPr="005506B7">
        <w:rPr>
          <w:rFonts w:ascii="Arial" w:eastAsia="Humanst521 BT" w:hAnsi="Arial" w:cs="Arial"/>
          <w:color w:val="221F1F"/>
        </w:rPr>
        <w:t>servicetelevision</w:t>
      </w:r>
      <w:r w:rsidRPr="005506B7">
        <w:rPr>
          <w:rFonts w:ascii="Arial" w:eastAsia="Humanst521 BT" w:hAnsi="Arial" w:cs="Arial"/>
          <w:color w:val="221F1F"/>
          <w:w w:val="108"/>
        </w:rPr>
        <w:t>channels</w:t>
      </w:r>
    </w:p>
    <w:p w:rsidR="006E40D9" w:rsidRPr="005506B7" w:rsidRDefault="00B54F68" w:rsidP="00A6760C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iseagertosupportdevelopmentoftelevisioncontentontheAfricancontent</w:t>
      </w:r>
      <w:r w:rsidRPr="005506B7">
        <w:rPr>
          <w:rFonts w:ascii="Arial" w:eastAsia="Humanst521 BT" w:hAnsi="Arial" w:cs="Arial"/>
          <w:color w:val="221F1F"/>
          <w:w w:val="111"/>
        </w:rPr>
        <w:t xml:space="preserve">and, </w:t>
      </w:r>
      <w:r w:rsidRPr="005506B7">
        <w:rPr>
          <w:rFonts w:ascii="Arial" w:eastAsia="Humanst521 BT" w:hAnsi="Arial" w:cs="Arial"/>
          <w:color w:val="221F1F"/>
        </w:rPr>
        <w:t xml:space="preserve">if possible, will endeavour to  showcase such material, particularly on its </w:t>
      </w:r>
      <w:r w:rsidR="005506B7" w:rsidRPr="005506B7">
        <w:rPr>
          <w:rFonts w:ascii="Arial" w:eastAsia="Humanst521 BT" w:hAnsi="Arial" w:cs="Arial"/>
          <w:color w:val="221F1F"/>
        </w:rPr>
        <w:t>community</w:t>
      </w:r>
      <w:r w:rsidRPr="005506B7">
        <w:rPr>
          <w:rFonts w:ascii="Arial" w:eastAsia="Humanst521 BT" w:hAnsi="Arial" w:cs="Arial"/>
          <w:color w:val="221F1F"/>
        </w:rPr>
        <w:t xml:space="preserve">service </w:t>
      </w:r>
      <w:r w:rsidRPr="005506B7">
        <w:rPr>
          <w:rFonts w:ascii="Arial" w:eastAsia="Humanst521 BT" w:hAnsi="Arial" w:cs="Arial"/>
          <w:color w:val="221F1F"/>
          <w:w w:val="108"/>
        </w:rPr>
        <w:t>channels</w:t>
      </w:r>
    </w:p>
    <w:p w:rsidR="006E40D9" w:rsidRPr="005506B7" w:rsidRDefault="00B54F68" w:rsidP="00A6760C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 xml:space="preserve">recognises that a productive and thriving relationship  with the </w:t>
      </w:r>
      <w:r w:rsidRPr="005506B7">
        <w:rPr>
          <w:rFonts w:ascii="Arial" w:eastAsia="Humanst521 BT" w:hAnsi="Arial" w:cs="Arial"/>
          <w:color w:val="221F1F"/>
          <w:w w:val="106"/>
        </w:rPr>
        <w:t xml:space="preserve">independent </w:t>
      </w:r>
      <w:r w:rsidRPr="005506B7">
        <w:rPr>
          <w:rFonts w:ascii="Arial" w:eastAsia="Humanst521 BT" w:hAnsi="Arial" w:cs="Arial"/>
          <w:color w:val="221F1F"/>
        </w:rPr>
        <w:t xml:space="preserve">production sectoris  essential </w:t>
      </w:r>
      <w:r w:rsidRPr="005506B7">
        <w:rPr>
          <w:rFonts w:ascii="Arial" w:eastAsia="Humanst521 BT" w:hAnsi="Arial" w:cs="Arial"/>
          <w:color w:val="221F1F"/>
          <w:w w:val="108"/>
        </w:rPr>
        <w:t>broadcasting</w:t>
      </w:r>
      <w:r w:rsidRPr="005506B7">
        <w:rPr>
          <w:rFonts w:ascii="Arial" w:eastAsia="Humanst521 BT" w:hAnsi="Arial" w:cs="Arial"/>
          <w:color w:val="221F1F"/>
        </w:rPr>
        <w:t>of good quality local content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As  part of </w:t>
      </w:r>
      <w:r w:rsidRPr="005506B7">
        <w:rPr>
          <w:rFonts w:ascii="Arial" w:eastAsia="Humanst521 BT" w:hAnsi="Arial" w:cs="Arial"/>
          <w:color w:val="221F1F"/>
          <w:w w:val="105"/>
        </w:rPr>
        <w:t xml:space="preserve">its </w:t>
      </w:r>
      <w:r w:rsidRPr="005506B7">
        <w:rPr>
          <w:rFonts w:ascii="Arial" w:eastAsia="Humanst521 BT" w:hAnsi="Arial" w:cs="Arial"/>
          <w:color w:val="221F1F"/>
        </w:rPr>
        <w:t>commitment to</w:t>
      </w:r>
      <w:r w:rsidRPr="005506B7">
        <w:rPr>
          <w:rFonts w:ascii="Arial" w:eastAsia="Humanst521 BT" w:hAnsi="Arial" w:cs="Arial"/>
          <w:color w:val="221F1F"/>
          <w:w w:val="108"/>
        </w:rPr>
        <w:t>strengthening</w:t>
      </w:r>
      <w:r w:rsidRPr="005506B7">
        <w:rPr>
          <w:rFonts w:ascii="Arial" w:eastAsia="Humanst521 BT" w:hAnsi="Arial" w:cs="Arial"/>
          <w:color w:val="221F1F"/>
        </w:rPr>
        <w:t>the relationship with this secto</w:t>
      </w:r>
      <w:r w:rsidRPr="005506B7">
        <w:rPr>
          <w:rFonts w:ascii="Arial" w:eastAsia="Humanst521 BT" w:hAnsi="Arial" w:cs="Arial"/>
          <w:color w:val="221F1F"/>
          <w:spacing w:val="-16"/>
        </w:rPr>
        <w:t>r</w:t>
      </w:r>
      <w:r w:rsidRPr="005506B7">
        <w:rPr>
          <w:rFonts w:ascii="Arial" w:eastAsia="Humanst521 BT" w:hAnsi="Arial" w:cs="Arial"/>
          <w:color w:val="221F1F"/>
        </w:rPr>
        <w:t xml:space="preserve">,the 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is</w:t>
      </w:r>
      <w:r w:rsidRPr="005506B7">
        <w:rPr>
          <w:rFonts w:ascii="Arial" w:eastAsia="Humanst521 BT" w:hAnsi="Arial" w:cs="Arial"/>
          <w:color w:val="221F1F"/>
          <w:w w:val="115"/>
        </w:rPr>
        <w:t xml:space="preserve">publishing a </w:t>
      </w:r>
      <w:r w:rsidRPr="005506B7">
        <w:rPr>
          <w:rFonts w:ascii="Arial" w:eastAsia="Humanst521 BT" w:hAnsi="Arial" w:cs="Arial"/>
          <w:color w:val="221F1F"/>
        </w:rPr>
        <w:t>separatepolicyand proceduresonProcurementofLocalContent,whichdetails  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 xml:space="preserve">'s policy and procedures for </w:t>
      </w:r>
      <w:r w:rsidRPr="005506B7">
        <w:rPr>
          <w:rFonts w:ascii="Arial" w:eastAsia="Humanst521 BT" w:hAnsi="Arial" w:cs="Arial"/>
          <w:color w:val="221F1F"/>
          <w:w w:val="107"/>
        </w:rPr>
        <w:t xml:space="preserve">commissioning  </w:t>
      </w:r>
      <w:r w:rsidRPr="005506B7">
        <w:rPr>
          <w:rFonts w:ascii="Arial" w:eastAsia="Humanst521 BT" w:hAnsi="Arial" w:cs="Arial"/>
          <w:color w:val="221F1F"/>
        </w:rPr>
        <w:t xml:space="preserve">and </w:t>
      </w:r>
      <w:r w:rsidRPr="005506B7">
        <w:rPr>
          <w:rFonts w:ascii="Arial" w:eastAsia="Humanst521 BT" w:hAnsi="Arial" w:cs="Arial"/>
          <w:color w:val="221F1F"/>
          <w:w w:val="109"/>
        </w:rPr>
        <w:t>acquiring</w:t>
      </w:r>
      <w:r w:rsidRPr="005506B7">
        <w:rPr>
          <w:rFonts w:ascii="Arial" w:eastAsia="Humanst521 BT" w:hAnsi="Arial" w:cs="Arial"/>
          <w:color w:val="221F1F"/>
        </w:rPr>
        <w:t>local material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Thispolicy </w:t>
      </w:r>
      <w:r w:rsidRPr="005506B7">
        <w:rPr>
          <w:rFonts w:ascii="Arial" w:eastAsia="Humanst521 BT" w:hAnsi="Arial" w:cs="Arial"/>
          <w:color w:val="221F1F"/>
          <w:w w:val="107"/>
        </w:rPr>
        <w:t xml:space="preserve">also </w:t>
      </w:r>
      <w:r w:rsidRPr="005506B7">
        <w:rPr>
          <w:rFonts w:ascii="Arial" w:eastAsia="Humanst521 BT" w:hAnsi="Arial" w:cs="Arial"/>
          <w:color w:val="221F1F"/>
        </w:rPr>
        <w:t>outlinesthe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'sapproach to</w:t>
      </w:r>
      <w:r w:rsidRPr="005506B7">
        <w:rPr>
          <w:rFonts w:ascii="Arial" w:eastAsia="Humanst521 BT" w:hAnsi="Arial" w:cs="Arial"/>
          <w:color w:val="221F1F"/>
          <w:w w:val="108"/>
        </w:rPr>
        <w:t>supporting</w:t>
      </w:r>
      <w:r w:rsidRPr="005506B7">
        <w:rPr>
          <w:rFonts w:ascii="Arial" w:eastAsia="Humanst521 BT" w:hAnsi="Arial" w:cs="Arial"/>
          <w:color w:val="221F1F"/>
        </w:rPr>
        <w:t>BlackEconomicEmpowermentinthe</w:t>
      </w:r>
      <w:r w:rsidRPr="005506B7">
        <w:rPr>
          <w:rFonts w:ascii="Arial" w:eastAsia="Humanst521 BT" w:hAnsi="Arial" w:cs="Arial"/>
          <w:color w:val="221F1F"/>
          <w:w w:val="105"/>
        </w:rPr>
        <w:t xml:space="preserve">production </w:t>
      </w:r>
      <w:r w:rsidRPr="005506B7">
        <w:rPr>
          <w:rFonts w:ascii="Arial" w:eastAsia="Humanst521 BT" w:hAnsi="Arial" w:cs="Arial"/>
          <w:color w:val="221F1F"/>
        </w:rPr>
        <w:t xml:space="preserve">industrywhichithasidentified asanimportant </w:t>
      </w:r>
      <w:r w:rsidRPr="005506B7">
        <w:rPr>
          <w:rFonts w:ascii="Arial" w:eastAsia="Humanst521 BT" w:hAnsi="Arial" w:cs="Arial"/>
          <w:color w:val="221F1F"/>
          <w:w w:val="102"/>
        </w:rPr>
        <w:t>objective</w:t>
      </w:r>
    </w:p>
    <w:p w:rsidR="006E40D9" w:rsidRPr="005506B7" w:rsidRDefault="00B54F68" w:rsidP="00A6760C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recognisesthatitistheindustry's</w:t>
      </w:r>
      <w:r w:rsidRPr="005506B7">
        <w:rPr>
          <w:rFonts w:ascii="Arial" w:eastAsia="Humanst521 BT" w:hAnsi="Arial" w:cs="Arial"/>
          <w:color w:val="221F1F"/>
          <w:w w:val="111"/>
        </w:rPr>
        <w:t xml:space="preserve">biggest </w:t>
      </w:r>
      <w:r w:rsidRPr="005506B7">
        <w:rPr>
          <w:rFonts w:ascii="Arial" w:eastAsia="Humanst521 BT" w:hAnsi="Arial" w:cs="Arial"/>
          <w:color w:val="221F1F"/>
        </w:rPr>
        <w:t xml:space="preserve">investorinskillsdevelopment.Aligned </w:t>
      </w:r>
      <w:r w:rsidRPr="005506B7">
        <w:rPr>
          <w:rFonts w:ascii="Arial" w:eastAsia="Humanst521 BT" w:hAnsi="Arial" w:cs="Arial"/>
          <w:color w:val="221F1F"/>
          <w:w w:val="104"/>
        </w:rPr>
        <w:t xml:space="preserve">to </w:t>
      </w:r>
      <w:r w:rsidRPr="005506B7">
        <w:rPr>
          <w:rFonts w:ascii="Arial" w:eastAsia="Humanst521 BT" w:hAnsi="Arial" w:cs="Arial"/>
          <w:color w:val="221F1F"/>
        </w:rPr>
        <w:t xml:space="preserve">its  investment in local content isa commitment toinvesting in empowerment and </w:t>
      </w:r>
      <w:r w:rsidRPr="005506B7">
        <w:rPr>
          <w:rFonts w:ascii="Arial" w:eastAsia="Humanst521 BT" w:hAnsi="Arial" w:cs="Arial"/>
          <w:color w:val="221F1F"/>
          <w:w w:val="103"/>
        </w:rPr>
        <w:t xml:space="preserve">skills </w:t>
      </w:r>
      <w:r w:rsidRPr="005506B7">
        <w:rPr>
          <w:rFonts w:ascii="Arial" w:eastAsia="Humanst521 BT" w:hAnsi="Arial" w:cs="Arial"/>
          <w:color w:val="221F1F"/>
        </w:rPr>
        <w:t>development processesthatbenefittheindustryat</w:t>
      </w:r>
      <w:r w:rsidRPr="005506B7">
        <w:rPr>
          <w:rFonts w:ascii="Arial" w:eastAsia="Humanst521 BT" w:hAnsi="Arial" w:cs="Arial"/>
          <w:color w:val="221F1F"/>
          <w:w w:val="107"/>
        </w:rPr>
        <w:t>large</w:t>
      </w:r>
    </w:p>
    <w:p w:rsidR="006E40D9" w:rsidRPr="005506B7" w:rsidRDefault="00B54F68" w:rsidP="00A6760C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 xml:space="preserve">strives to </w:t>
      </w:r>
      <w:r w:rsidRPr="005506B7">
        <w:rPr>
          <w:rFonts w:ascii="Arial" w:eastAsia="Humanst521 BT" w:hAnsi="Arial" w:cs="Arial"/>
          <w:color w:val="221F1F"/>
          <w:w w:val="112"/>
        </w:rPr>
        <w:t>engage</w:t>
      </w:r>
      <w:r w:rsidRPr="005506B7">
        <w:rPr>
          <w:rFonts w:ascii="Arial" w:eastAsia="Humanst521 BT" w:hAnsi="Arial" w:cs="Arial"/>
          <w:color w:val="221F1F"/>
        </w:rPr>
        <w:t xml:space="preserve">more </w:t>
      </w:r>
      <w:proofErr w:type="gramStart"/>
      <w:r w:rsidRPr="005506B7">
        <w:rPr>
          <w:rFonts w:ascii="Arial" w:eastAsia="Humanst521 BT" w:hAnsi="Arial" w:cs="Arial"/>
          <w:color w:val="221F1F"/>
        </w:rPr>
        <w:t>fruitfully  with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partner </w:t>
      </w:r>
      <w:r w:rsidRPr="005506B7">
        <w:rPr>
          <w:rFonts w:ascii="Arial" w:eastAsia="Humanst521 BT" w:hAnsi="Arial" w:cs="Arial"/>
          <w:color w:val="221F1F"/>
          <w:w w:val="108"/>
        </w:rPr>
        <w:t xml:space="preserve">organisations </w:t>
      </w:r>
      <w:r w:rsidRPr="005506B7">
        <w:rPr>
          <w:rFonts w:ascii="Arial" w:eastAsia="Humanst521 BT" w:hAnsi="Arial" w:cs="Arial"/>
          <w:color w:val="221F1F"/>
        </w:rPr>
        <w:t xml:space="preserve">in the film </w:t>
      </w:r>
      <w:r w:rsidRPr="005506B7">
        <w:rPr>
          <w:rFonts w:ascii="Arial" w:eastAsia="Humanst521 BT" w:hAnsi="Arial" w:cs="Arial"/>
          <w:color w:val="221F1F"/>
          <w:w w:val="111"/>
        </w:rPr>
        <w:t xml:space="preserve">and </w:t>
      </w:r>
      <w:r w:rsidRPr="005506B7">
        <w:rPr>
          <w:rFonts w:ascii="Arial" w:eastAsia="Humanst521 BT" w:hAnsi="Arial" w:cs="Arial"/>
          <w:color w:val="221F1F"/>
        </w:rPr>
        <w:t xml:space="preserve">television   industry  in order to support  development  and  </w:t>
      </w:r>
      <w:r w:rsidRPr="005506B7">
        <w:rPr>
          <w:rFonts w:ascii="Arial" w:eastAsia="Humanst521 BT" w:hAnsi="Arial" w:cs="Arial"/>
          <w:color w:val="221F1F"/>
          <w:w w:val="106"/>
        </w:rPr>
        <w:t xml:space="preserve">transformation </w:t>
      </w:r>
      <w:r w:rsidRPr="005506B7">
        <w:rPr>
          <w:rFonts w:ascii="Arial" w:eastAsia="Humanst521 BT" w:hAnsi="Arial" w:cs="Arial"/>
          <w:color w:val="221F1F"/>
        </w:rPr>
        <w:t xml:space="preserve">of the </w:t>
      </w:r>
      <w:r w:rsidRPr="005506B7">
        <w:rPr>
          <w:rFonts w:ascii="Arial" w:eastAsia="Humanst521 BT" w:hAnsi="Arial" w:cs="Arial"/>
          <w:color w:val="221F1F"/>
          <w:w w:val="107"/>
        </w:rPr>
        <w:t xml:space="preserve">local </w:t>
      </w:r>
      <w:r w:rsidRPr="005506B7">
        <w:rPr>
          <w:rFonts w:ascii="Arial" w:eastAsia="Humanst521 BT" w:hAnsi="Arial" w:cs="Arial"/>
          <w:color w:val="221F1F"/>
        </w:rPr>
        <w:t xml:space="preserve">production </w:t>
      </w:r>
      <w:r w:rsidRPr="005506B7">
        <w:rPr>
          <w:rFonts w:ascii="Arial" w:eastAsia="Humanst521 BT" w:hAnsi="Arial" w:cs="Arial"/>
          <w:color w:val="221F1F"/>
          <w:w w:val="104"/>
        </w:rPr>
        <w:t>industr</w:t>
      </w:r>
      <w:r w:rsidRPr="005506B7">
        <w:rPr>
          <w:rFonts w:ascii="Arial" w:eastAsia="Humanst521 BT" w:hAnsi="Arial" w:cs="Arial"/>
          <w:color w:val="221F1F"/>
          <w:spacing w:val="-14"/>
          <w:w w:val="104"/>
        </w:rPr>
        <w:t>y</w:t>
      </w:r>
      <w:r w:rsidRPr="005506B7">
        <w:rPr>
          <w:rFonts w:ascii="Arial" w:eastAsia="Humanst521 BT" w:hAnsi="Arial" w:cs="Arial"/>
          <w:color w:val="221F1F"/>
          <w:w w:val="111"/>
        </w:rPr>
        <w:t>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w w:val="93"/>
        </w:rPr>
        <w:t>RADIO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w w:val="91"/>
        </w:rPr>
        <w:t>DEFINITION</w:t>
      </w:r>
      <w:r w:rsidRPr="005506B7">
        <w:rPr>
          <w:rFonts w:ascii="Arial" w:eastAsia="Humanst521 BT" w:hAnsi="Arial" w:cs="Arial"/>
          <w:b/>
        </w:rPr>
        <w:t>OF</w:t>
      </w:r>
      <w:r w:rsidRPr="005506B7">
        <w:rPr>
          <w:rFonts w:ascii="Arial" w:eastAsia="Humanst521 BT" w:hAnsi="Arial" w:cs="Arial"/>
          <w:b/>
          <w:w w:val="91"/>
        </w:rPr>
        <w:t>SOUTHAFRICAN</w:t>
      </w:r>
      <w:r w:rsidRPr="005506B7">
        <w:rPr>
          <w:rFonts w:ascii="Arial" w:eastAsia="Humanst521 BT" w:hAnsi="Arial" w:cs="Arial"/>
          <w:b/>
        </w:rPr>
        <w:t>MUSIC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8915AF" w:rsidP="007D64D1">
      <w:pPr>
        <w:rPr>
          <w:rFonts w:ascii="Arial" w:eastAsia="Humanst521 BT" w:hAnsi="Arial" w:cs="Arial"/>
        </w:rPr>
      </w:pPr>
      <w:r>
        <w:rPr>
          <w:rFonts w:ascii="Arial" w:eastAsia="Humanst521 BT" w:hAnsi="Arial" w:cs="Arial"/>
          <w:color w:val="221F1F"/>
        </w:rPr>
        <w:t>Community</w:t>
      </w:r>
      <w:r w:rsidR="00B54F68" w:rsidRPr="005506B7">
        <w:rPr>
          <w:rFonts w:ascii="Arial" w:eastAsia="Humanst521 BT" w:hAnsi="Arial" w:cs="Arial"/>
          <w:color w:val="221F1F"/>
        </w:rPr>
        <w:t xml:space="preserve"> music is defined in the </w:t>
      </w:r>
      <w:r w:rsidR="00B54F68" w:rsidRPr="005506B7">
        <w:rPr>
          <w:rFonts w:ascii="Arial" w:eastAsia="Humanst521 BT" w:hAnsi="Arial" w:cs="Arial"/>
          <w:color w:val="221F1F"/>
          <w:w w:val="106"/>
        </w:rPr>
        <w:t>IndependentBroadcasting</w:t>
      </w:r>
      <w:r w:rsidR="00B54F68" w:rsidRPr="005506B7">
        <w:rPr>
          <w:rFonts w:ascii="Arial" w:eastAsia="Humanst521 BT" w:hAnsi="Arial" w:cs="Arial"/>
          <w:color w:val="221F1F"/>
        </w:rPr>
        <w:t>Authority Act</w:t>
      </w:r>
      <w:proofErr w:type="gramStart"/>
      <w:r w:rsidR="00B54F68" w:rsidRPr="005506B7">
        <w:rPr>
          <w:rFonts w:ascii="Arial" w:eastAsia="Humanst521 BT" w:hAnsi="Arial" w:cs="Arial"/>
          <w:color w:val="221F1F"/>
        </w:rPr>
        <w:t xml:space="preserve">. </w:t>
      </w:r>
      <w:proofErr w:type="gramEnd"/>
      <w:r w:rsidR="00B54F68" w:rsidRPr="005506B7">
        <w:rPr>
          <w:rFonts w:ascii="Arial" w:eastAsia="Humanst521 BT" w:hAnsi="Arial" w:cs="Arial"/>
          <w:color w:val="221F1F"/>
        </w:rPr>
        <w:t>In order</w:t>
      </w:r>
      <w:r w:rsidR="00B54F68" w:rsidRPr="005506B7">
        <w:rPr>
          <w:rFonts w:ascii="Arial" w:eastAsia="Humanst521 BT" w:hAnsi="Arial" w:cs="Arial"/>
          <w:color w:val="221F1F"/>
          <w:w w:val="104"/>
        </w:rPr>
        <w:t xml:space="preserve">to </w:t>
      </w:r>
      <w:r w:rsidR="00B54F68" w:rsidRPr="005506B7">
        <w:rPr>
          <w:rFonts w:ascii="Arial" w:eastAsia="Humanst521 BT" w:hAnsi="Arial" w:cs="Arial"/>
          <w:color w:val="221F1F"/>
        </w:rPr>
        <w:t>qualify asSouthAfricanmusic</w:t>
      </w:r>
      <w:proofErr w:type="gramStart"/>
      <w:r w:rsidR="00B54F68" w:rsidRPr="005506B7">
        <w:rPr>
          <w:rFonts w:ascii="Arial" w:eastAsia="Humanst521 BT" w:hAnsi="Arial" w:cs="Arial"/>
          <w:color w:val="221F1F"/>
        </w:rPr>
        <w:t>,amusical</w:t>
      </w:r>
      <w:proofErr w:type="gramEnd"/>
      <w:r w:rsidR="00B54F68" w:rsidRPr="005506B7">
        <w:rPr>
          <w:rFonts w:ascii="Arial" w:eastAsia="Humanst521 BT" w:hAnsi="Arial" w:cs="Arial"/>
          <w:color w:val="221F1F"/>
        </w:rPr>
        <w:t xml:space="preserve"> workmustmeettwoofthe</w:t>
      </w:r>
      <w:r w:rsidR="00B54F68" w:rsidRPr="005506B7">
        <w:rPr>
          <w:rFonts w:ascii="Arial" w:eastAsia="Humanst521 BT" w:hAnsi="Arial" w:cs="Arial"/>
          <w:color w:val="221F1F"/>
          <w:w w:val="105"/>
        </w:rPr>
        <w:t>followingcriteria: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3842CE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ThelyricsarewrittenbyaSouthAfrican</w:t>
      </w:r>
      <w:r w:rsidRPr="005506B7">
        <w:rPr>
          <w:rFonts w:ascii="Arial" w:eastAsia="Humanst521 BT" w:hAnsi="Arial" w:cs="Arial"/>
          <w:color w:val="221F1F"/>
          <w:w w:val="104"/>
        </w:rPr>
        <w:t>citien</w:t>
      </w:r>
    </w:p>
    <w:p w:rsidR="006E40D9" w:rsidRPr="005506B7" w:rsidRDefault="00B54F68" w:rsidP="003842CE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ThemusiciscomposedbyaSouthAfrican</w:t>
      </w:r>
      <w:r w:rsidRPr="005506B7">
        <w:rPr>
          <w:rFonts w:ascii="Arial" w:eastAsia="Humanst521 BT" w:hAnsi="Arial" w:cs="Arial"/>
          <w:color w:val="221F1F"/>
          <w:w w:val="104"/>
        </w:rPr>
        <w:t>citien</w:t>
      </w:r>
    </w:p>
    <w:p w:rsidR="006E40D9" w:rsidRPr="005506B7" w:rsidRDefault="00B54F68" w:rsidP="003842CE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Themusicand/orlyricsareperformedprincipallybymusicians whoareSouthAfrican</w:t>
      </w:r>
      <w:r w:rsidRPr="005506B7">
        <w:rPr>
          <w:rFonts w:ascii="Arial" w:eastAsia="Humanst521 BT" w:hAnsi="Arial" w:cs="Arial"/>
          <w:color w:val="221F1F"/>
          <w:w w:val="104"/>
        </w:rPr>
        <w:t>citiens</w:t>
      </w:r>
    </w:p>
    <w:p w:rsidR="006E40D9" w:rsidRPr="005506B7" w:rsidRDefault="00B54F68" w:rsidP="003842CE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Themusical workis a live performance recorded wholly in South Africa, or</w:t>
      </w:r>
      <w:r w:rsidRPr="005506B7">
        <w:rPr>
          <w:rFonts w:ascii="Arial" w:eastAsia="Humanst521 BT" w:hAnsi="Arial" w:cs="Arial"/>
          <w:color w:val="221F1F"/>
          <w:w w:val="103"/>
        </w:rPr>
        <w:t xml:space="preserve">performed </w:t>
      </w:r>
      <w:r w:rsidRPr="005506B7">
        <w:rPr>
          <w:rFonts w:ascii="Arial" w:eastAsia="Humanst521 BT" w:hAnsi="Arial" w:cs="Arial"/>
          <w:color w:val="221F1F"/>
        </w:rPr>
        <w:t>whollyinSouthAfrica</w:t>
      </w:r>
      <w:proofErr w:type="gramStart"/>
      <w:r w:rsidRPr="005506B7">
        <w:rPr>
          <w:rFonts w:ascii="Arial" w:eastAsia="Humanst521 BT" w:hAnsi="Arial" w:cs="Arial"/>
          <w:color w:val="221F1F"/>
        </w:rPr>
        <w:t>,andbroadcast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liveinSouth</w:t>
      </w:r>
      <w:r w:rsidRPr="005506B7">
        <w:rPr>
          <w:rFonts w:ascii="Arial" w:eastAsia="Humanst521 BT" w:hAnsi="Arial" w:cs="Arial"/>
          <w:color w:val="221F1F"/>
          <w:w w:val="105"/>
        </w:rPr>
        <w:t>Africa.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w w:val="91"/>
        </w:rPr>
        <w:t>QUO</w:t>
      </w:r>
      <w:r w:rsidRPr="005506B7">
        <w:rPr>
          <w:rFonts w:ascii="Arial" w:eastAsia="Humanst521 BT" w:hAnsi="Arial" w:cs="Arial"/>
          <w:b/>
          <w:spacing w:val="-6"/>
          <w:w w:val="91"/>
        </w:rPr>
        <w:t>T</w:t>
      </w:r>
      <w:r w:rsidRPr="005506B7">
        <w:rPr>
          <w:rFonts w:ascii="Arial" w:eastAsia="Humanst521 BT" w:hAnsi="Arial" w:cs="Arial"/>
          <w:b/>
          <w:w w:val="91"/>
        </w:rPr>
        <w:t>AS</w:t>
      </w:r>
      <w:r w:rsidRPr="005506B7">
        <w:rPr>
          <w:rFonts w:ascii="Arial" w:eastAsia="Humanst521 BT" w:hAnsi="Arial" w:cs="Arial"/>
          <w:b/>
        </w:rPr>
        <w:t>FOR</w:t>
      </w:r>
      <w:r w:rsidRPr="005506B7">
        <w:rPr>
          <w:rFonts w:ascii="Arial" w:eastAsia="Humanst521 BT" w:hAnsi="Arial" w:cs="Arial"/>
          <w:b/>
          <w:w w:val="91"/>
        </w:rPr>
        <w:t>SOUTHAFRICAN</w:t>
      </w:r>
      <w:r w:rsidRPr="005506B7">
        <w:rPr>
          <w:rFonts w:ascii="Arial" w:eastAsia="Humanst521 BT" w:hAnsi="Arial" w:cs="Arial"/>
          <w:b/>
        </w:rPr>
        <w:t>MUSIC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'smusicstations(thosethatdevotemorethan15%oftheirairtimetomusic)are</w:t>
      </w:r>
      <w:r w:rsidRPr="005506B7">
        <w:rPr>
          <w:rFonts w:ascii="Arial" w:eastAsia="Humanst521 BT" w:hAnsi="Arial" w:cs="Arial"/>
          <w:color w:val="221F1F"/>
          <w:w w:val="109"/>
        </w:rPr>
        <w:t xml:space="preserve">bound </w:t>
      </w:r>
      <w:r w:rsidRPr="005506B7">
        <w:rPr>
          <w:rFonts w:ascii="Arial" w:eastAsia="Humanst521 BT" w:hAnsi="Arial" w:cs="Arial"/>
          <w:color w:val="221F1F"/>
        </w:rPr>
        <w:t>tocomplywiththeSouthAfricanmusicquotas prescribedbyICAS</w:t>
      </w:r>
      <w:r w:rsidRPr="005506B7">
        <w:rPr>
          <w:rFonts w:ascii="Arial" w:eastAsia="Humanst521 BT" w:hAnsi="Arial" w:cs="Arial"/>
          <w:color w:val="221F1F"/>
          <w:spacing w:val="4"/>
        </w:rPr>
        <w:t>A</w:t>
      </w:r>
      <w:r w:rsidRPr="005506B7">
        <w:rPr>
          <w:rFonts w:ascii="Arial" w:eastAsia="Humanst521 BT" w:hAnsi="Arial" w:cs="Arial"/>
          <w:color w:val="221F1F"/>
        </w:rPr>
        <w:t xml:space="preserve">.Thesequotas stipulate </w:t>
      </w:r>
      <w:r w:rsidRPr="005506B7">
        <w:rPr>
          <w:rFonts w:ascii="Arial" w:eastAsia="Humanst521 BT" w:hAnsi="Arial" w:cs="Arial"/>
          <w:color w:val="221F1F"/>
          <w:w w:val="109"/>
        </w:rPr>
        <w:t xml:space="preserve">that </w:t>
      </w:r>
      <w:r w:rsidRPr="005506B7">
        <w:rPr>
          <w:rFonts w:ascii="Arial" w:eastAsia="Humanst521 BT" w:hAnsi="Arial" w:cs="Arial"/>
          <w:color w:val="221F1F"/>
        </w:rPr>
        <w:t xml:space="preserve">a percentage   of the tracks played between 05:00  and 23:00  are to be </w:t>
      </w:r>
      <w:r w:rsidR="008915AF">
        <w:rPr>
          <w:rFonts w:ascii="Arial" w:eastAsia="Humanst521 BT" w:hAnsi="Arial" w:cs="Arial"/>
          <w:color w:val="221F1F"/>
        </w:rPr>
        <w:t>Community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  <w:w w:val="103"/>
        </w:rPr>
        <w:t xml:space="preserve">A </w:t>
      </w:r>
      <w:r w:rsidRPr="005506B7">
        <w:rPr>
          <w:rFonts w:ascii="Arial" w:eastAsia="Humanst521 BT" w:hAnsi="Arial" w:cs="Arial"/>
          <w:color w:val="221F1F"/>
        </w:rPr>
        <w:t xml:space="preserve">distinction ismade between  </w:t>
      </w:r>
      <w:r w:rsidR="005506B7" w:rsidRPr="005506B7">
        <w:rPr>
          <w:rFonts w:ascii="Arial" w:eastAsia="Humanst521 BT" w:hAnsi="Arial" w:cs="Arial"/>
          <w:color w:val="221F1F"/>
        </w:rPr>
        <w:t>community</w:t>
      </w:r>
      <w:r w:rsidRPr="005506B7">
        <w:rPr>
          <w:rFonts w:ascii="Arial" w:eastAsia="Humanst521 BT" w:hAnsi="Arial" w:cs="Arial"/>
          <w:color w:val="221F1F"/>
        </w:rPr>
        <w:t>serviceand commercial radio</w:t>
      </w:r>
      <w:proofErr w:type="gramStart"/>
      <w:r w:rsidRPr="005506B7">
        <w:rPr>
          <w:rFonts w:ascii="Arial" w:eastAsia="Humanst521 BT" w:hAnsi="Arial" w:cs="Arial"/>
          <w:color w:val="221F1F"/>
        </w:rPr>
        <w:t>. Thequotas arereviewed</w:t>
      </w:r>
      <w:r w:rsidRPr="005506B7">
        <w:rPr>
          <w:rFonts w:ascii="Arial" w:eastAsia="Humanst521 BT" w:hAnsi="Arial" w:cs="Arial"/>
          <w:color w:val="221F1F"/>
          <w:w w:val="103"/>
        </w:rPr>
        <w:t xml:space="preserve">by </w:t>
      </w:r>
      <w:r w:rsidRPr="005506B7">
        <w:rPr>
          <w:rFonts w:ascii="Arial" w:eastAsia="Humanst521 BT" w:hAnsi="Arial" w:cs="Arial"/>
          <w:color w:val="221F1F"/>
        </w:rPr>
        <w:t>ICASA everythree</w:t>
      </w:r>
      <w:r w:rsidRPr="005506B7">
        <w:rPr>
          <w:rFonts w:ascii="Arial" w:eastAsia="Humanst521 BT" w:hAnsi="Arial" w:cs="Arial"/>
          <w:color w:val="221F1F"/>
          <w:w w:val="102"/>
        </w:rPr>
        <w:t>years.</w:t>
      </w:r>
      <w:proofErr w:type="gramEnd"/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w w:val="92"/>
          <w:position w:val="-1"/>
        </w:rPr>
        <w:t>COMPLIANCEWITH</w:t>
      </w:r>
      <w:r w:rsidRPr="005506B7">
        <w:rPr>
          <w:rFonts w:ascii="Arial" w:eastAsia="Humanst521 BT" w:hAnsi="Arial" w:cs="Arial"/>
          <w:b/>
          <w:w w:val="90"/>
          <w:position w:val="-1"/>
        </w:rPr>
        <w:t>QUO</w:t>
      </w:r>
      <w:r w:rsidRPr="005506B7">
        <w:rPr>
          <w:rFonts w:ascii="Arial" w:eastAsia="Humanst521 BT" w:hAnsi="Arial" w:cs="Arial"/>
          <w:b/>
          <w:spacing w:val="-7"/>
          <w:w w:val="90"/>
          <w:position w:val="-1"/>
        </w:rPr>
        <w:t>T</w:t>
      </w:r>
      <w:r w:rsidRPr="005506B7">
        <w:rPr>
          <w:rFonts w:ascii="Arial" w:eastAsia="Humanst521 BT" w:hAnsi="Arial" w:cs="Arial"/>
          <w:b/>
          <w:w w:val="94"/>
          <w:position w:val="-1"/>
        </w:rPr>
        <w:t>AS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 xml:space="preserve">Itistheresponsibility ofeach radio  station toensurethat theycomply with thelocal </w:t>
      </w:r>
      <w:r w:rsidRPr="005506B7">
        <w:rPr>
          <w:rFonts w:ascii="Arial" w:eastAsia="Humanst521 BT" w:hAnsi="Arial" w:cs="Arial"/>
          <w:color w:val="221F1F"/>
          <w:w w:val="105"/>
        </w:rPr>
        <w:t xml:space="preserve">content </w:t>
      </w:r>
      <w:r w:rsidRPr="005506B7">
        <w:rPr>
          <w:rFonts w:ascii="Arial" w:eastAsia="Humanst521 BT" w:hAnsi="Arial" w:cs="Arial"/>
          <w:color w:val="221F1F"/>
        </w:rPr>
        <w:t xml:space="preserve">quotas  </w:t>
      </w:r>
      <w:r w:rsidRPr="005506B7">
        <w:rPr>
          <w:rFonts w:ascii="Arial" w:eastAsia="Humanst521 BT" w:hAnsi="Arial" w:cs="Arial"/>
          <w:color w:val="221F1F"/>
          <w:w w:val="108"/>
        </w:rPr>
        <w:t xml:space="preserve">applicable </w:t>
      </w:r>
      <w:r w:rsidRPr="005506B7">
        <w:rPr>
          <w:rFonts w:ascii="Arial" w:eastAsia="Humanst521 BT" w:hAnsi="Arial" w:cs="Arial"/>
          <w:color w:val="221F1F"/>
        </w:rPr>
        <w:t>to them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Theyare </w:t>
      </w:r>
      <w:proofErr w:type="gramStart"/>
      <w:r w:rsidRPr="005506B7">
        <w:rPr>
          <w:rFonts w:ascii="Arial" w:eastAsia="Humanst521 BT" w:hAnsi="Arial" w:cs="Arial"/>
          <w:color w:val="221F1F"/>
        </w:rPr>
        <w:t>assisted  by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the 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's</w:t>
      </w:r>
      <w:r w:rsidRPr="005506B7">
        <w:rPr>
          <w:rFonts w:ascii="Arial" w:eastAsia="Humanst521 BT" w:hAnsi="Arial" w:cs="Arial"/>
          <w:color w:val="221F1F"/>
          <w:spacing w:val="-5"/>
        </w:rPr>
        <w:t>P</w:t>
      </w:r>
      <w:r w:rsidRPr="005506B7">
        <w:rPr>
          <w:rFonts w:ascii="Arial" w:eastAsia="Humanst521 BT" w:hAnsi="Arial" w:cs="Arial"/>
          <w:color w:val="221F1F"/>
        </w:rPr>
        <w:t xml:space="preserve">olicy and Regulatory   </w:t>
      </w:r>
      <w:r w:rsidRPr="005506B7">
        <w:rPr>
          <w:rFonts w:ascii="Arial" w:eastAsia="Humanst521 BT" w:hAnsi="Arial" w:cs="Arial"/>
          <w:color w:val="221F1F"/>
          <w:w w:val="107"/>
        </w:rPr>
        <w:t xml:space="preserve">Affairs </w:t>
      </w:r>
      <w:r w:rsidRPr="005506B7">
        <w:rPr>
          <w:rFonts w:ascii="Arial" w:eastAsia="Humanst521 BT" w:hAnsi="Arial" w:cs="Arial"/>
          <w:color w:val="221F1F"/>
        </w:rPr>
        <w:t>department inreportingtheircompliance toICAS</w:t>
      </w:r>
      <w:r w:rsidRPr="005506B7">
        <w:rPr>
          <w:rFonts w:ascii="Arial" w:eastAsia="Humanst521 BT" w:hAnsi="Arial" w:cs="Arial"/>
          <w:color w:val="221F1F"/>
          <w:spacing w:val="4"/>
        </w:rPr>
        <w:t>A</w:t>
      </w:r>
      <w:r w:rsidRPr="005506B7">
        <w:rPr>
          <w:rFonts w:ascii="Arial" w:eastAsia="Humanst521 BT" w:hAnsi="Arial" w:cs="Arial"/>
          <w:color w:val="221F1F"/>
        </w:rPr>
        <w:t>.Monthlycompliance reportsaremadeto</w:t>
      </w:r>
      <w:r w:rsidRPr="005506B7">
        <w:rPr>
          <w:rFonts w:ascii="Arial" w:eastAsia="Humanst521 BT" w:hAnsi="Arial" w:cs="Arial"/>
          <w:color w:val="221F1F"/>
          <w:w w:val="106"/>
        </w:rPr>
        <w:t>top</w:t>
      </w:r>
    </w:p>
    <w:p w:rsidR="006E40D9" w:rsidRPr="005506B7" w:rsidRDefault="00B54F68" w:rsidP="007D64D1">
      <w:pPr>
        <w:rPr>
          <w:rFonts w:ascii="Arial" w:eastAsia="Humanst521 BT" w:hAnsi="Arial" w:cs="Arial"/>
        </w:rPr>
        <w:sectPr w:rsidR="006E40D9" w:rsidRPr="005506B7">
          <w:pgSz w:w="10900" w:h="16840"/>
          <w:pgMar w:top="280" w:right="480" w:bottom="280" w:left="760" w:header="720" w:footer="720" w:gutter="0"/>
          <w:cols w:space="720"/>
        </w:sectPr>
      </w:pPr>
      <w:r w:rsidRPr="005506B7">
        <w:rPr>
          <w:rFonts w:ascii="Arial" w:eastAsia="Humanst521 BT" w:hAnsi="Arial" w:cs="Arial"/>
          <w:color w:val="221F1F"/>
          <w:w w:val="109"/>
        </w:rPr>
        <w:t xml:space="preserve">management, </w:t>
      </w:r>
      <w:r w:rsidRPr="005506B7">
        <w:rPr>
          <w:rFonts w:ascii="Arial" w:eastAsia="Humanst521 BT" w:hAnsi="Arial" w:cs="Arial"/>
          <w:color w:val="221F1F"/>
        </w:rPr>
        <w:t>and</w:t>
      </w:r>
      <w:r w:rsidRPr="005506B7">
        <w:rPr>
          <w:rFonts w:ascii="Arial" w:eastAsia="Humanst521 BT" w:hAnsi="Arial" w:cs="Arial"/>
          <w:color w:val="221F1F"/>
          <w:w w:val="112"/>
        </w:rPr>
        <w:t>annual</w:t>
      </w:r>
      <w:r w:rsidRPr="005506B7">
        <w:rPr>
          <w:rFonts w:ascii="Arial" w:eastAsia="Humanst521 BT" w:hAnsi="Arial" w:cs="Arial"/>
          <w:color w:val="221F1F"/>
        </w:rPr>
        <w:t>figuresarepublished intheCorporation'sAnnual Reportto</w:t>
      </w:r>
      <w:r w:rsidRPr="005506B7">
        <w:rPr>
          <w:rFonts w:ascii="Arial" w:eastAsia="Humanst521 BT" w:hAnsi="Arial" w:cs="Arial"/>
          <w:color w:val="221F1F"/>
          <w:spacing w:val="-4"/>
        </w:rPr>
        <w:t>P</w:t>
      </w:r>
      <w:r w:rsidRPr="005506B7">
        <w:rPr>
          <w:rFonts w:ascii="Arial" w:eastAsia="Humanst521 BT" w:hAnsi="Arial" w:cs="Arial"/>
          <w:color w:val="221F1F"/>
        </w:rPr>
        <w:t>arliament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                                    </w:t>
      </w:r>
      <w:proofErr w:type="gramEnd"/>
      <w:r w:rsidRPr="005506B7">
        <w:rPr>
          <w:rFonts w:ascii="Arial" w:eastAsia="Humanst521 BT" w:hAnsi="Arial" w:cs="Arial"/>
          <w:b/>
          <w:color w:val="221F1F"/>
          <w:w w:val="108"/>
          <w:position w:val="-13"/>
        </w:rPr>
        <w:t>43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w w:val="90"/>
        </w:rPr>
        <w:lastRenderedPageBreak/>
        <w:t>THE</w:t>
      </w:r>
      <w:r w:rsidR="003B2515" w:rsidRPr="005506B7">
        <w:rPr>
          <w:rFonts w:ascii="Arial" w:eastAsia="Humanst521 BT" w:hAnsi="Arial" w:cs="Arial"/>
          <w:b/>
          <w:w w:val="90"/>
        </w:rPr>
        <w:t>MABOLOKA COMMUNITY RADIO</w:t>
      </w:r>
      <w:r w:rsidRPr="005506B7">
        <w:rPr>
          <w:rFonts w:ascii="Arial" w:eastAsia="Humanst521 BT" w:hAnsi="Arial" w:cs="Arial"/>
          <w:b/>
          <w:w w:val="90"/>
        </w:rPr>
        <w:t>'SAPPROACHTOSOUTHAFRICAN</w:t>
      </w:r>
      <w:r w:rsidRPr="005506B7">
        <w:rPr>
          <w:rFonts w:ascii="Arial" w:eastAsia="Humanst521 BT" w:hAnsi="Arial" w:cs="Arial"/>
          <w:b/>
        </w:rPr>
        <w:t>MUSICONRADIO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The</w:t>
      </w:r>
      <w:r w:rsidRPr="005506B7">
        <w:rPr>
          <w:rFonts w:ascii="Arial" w:eastAsia="Humanst521 BT" w:hAnsi="Arial" w:cs="Arial"/>
          <w:color w:val="221F1F"/>
          <w:w w:val="109"/>
        </w:rPr>
        <w:t>following</w:t>
      </w:r>
      <w:r w:rsidRPr="005506B7">
        <w:rPr>
          <w:rFonts w:ascii="Arial" w:eastAsia="Humanst521 BT" w:hAnsi="Arial" w:cs="Arial"/>
          <w:color w:val="221F1F"/>
        </w:rPr>
        <w:t>principlesunderpin 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'ssupportforSouthAfrican</w:t>
      </w:r>
      <w:r w:rsidRPr="005506B7">
        <w:rPr>
          <w:rFonts w:ascii="Arial" w:eastAsia="Humanst521 BT" w:hAnsi="Arial" w:cs="Arial"/>
          <w:color w:val="221F1F"/>
          <w:w w:val="106"/>
        </w:rPr>
        <w:t>music: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3842CE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ICASAmakesadistinction betweentheleveloflocal content expectedfrom</w:t>
      </w:r>
      <w:r w:rsidR="005506B7" w:rsidRPr="005506B7">
        <w:rPr>
          <w:rFonts w:ascii="Arial" w:eastAsia="Humanst521 BT" w:hAnsi="Arial" w:cs="Arial"/>
          <w:color w:val="221F1F"/>
        </w:rPr>
        <w:t>community</w:t>
      </w:r>
      <w:r w:rsidRPr="005506B7">
        <w:rPr>
          <w:rFonts w:ascii="Arial" w:eastAsia="Humanst521 BT" w:hAnsi="Arial" w:cs="Arial"/>
          <w:color w:val="221F1F"/>
        </w:rPr>
        <w:t xml:space="preserve">service stations  and from commercial stations,  and has set a higher  quota  for </w:t>
      </w:r>
      <w:r w:rsidR="005506B7" w:rsidRPr="005506B7">
        <w:rPr>
          <w:rFonts w:ascii="Arial" w:eastAsia="Humanst521 BT" w:hAnsi="Arial" w:cs="Arial"/>
          <w:color w:val="221F1F"/>
        </w:rPr>
        <w:t>community</w:t>
      </w:r>
      <w:r w:rsidRPr="005506B7">
        <w:rPr>
          <w:rFonts w:ascii="Arial" w:eastAsia="Humanst521 BT" w:hAnsi="Arial" w:cs="Arial"/>
          <w:color w:val="221F1F"/>
        </w:rPr>
        <w:t xml:space="preserve">  service stations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</w:rPr>
        <w:t>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concursthatitspublicservicestations should leadthewayin</w:t>
      </w:r>
      <w:r w:rsidRPr="005506B7">
        <w:rPr>
          <w:rFonts w:ascii="Arial" w:eastAsia="Humanst521 BT" w:hAnsi="Arial" w:cs="Arial"/>
          <w:color w:val="221F1F"/>
          <w:w w:val="108"/>
        </w:rPr>
        <w:t xml:space="preserve">supporting </w:t>
      </w:r>
      <w:r w:rsidRPr="005506B7">
        <w:rPr>
          <w:rFonts w:ascii="Arial" w:eastAsia="Humanst521 BT" w:hAnsi="Arial" w:cs="Arial"/>
          <w:color w:val="221F1F"/>
        </w:rPr>
        <w:t>SouthAfrican</w:t>
      </w:r>
      <w:r w:rsidRPr="005506B7">
        <w:rPr>
          <w:rFonts w:ascii="Arial" w:eastAsia="Humanst521 BT" w:hAnsi="Arial" w:cs="Arial"/>
          <w:color w:val="221F1F"/>
          <w:w w:val="106"/>
        </w:rPr>
        <w:t>music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3842CE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spacing w:val="3"/>
        </w:rPr>
        <w:t>W</w:t>
      </w:r>
      <w:r w:rsidRPr="005506B7">
        <w:rPr>
          <w:rFonts w:ascii="Arial" w:eastAsia="Humanst521 BT" w:hAnsi="Arial" w:cs="Arial"/>
          <w:color w:val="221F1F"/>
        </w:rPr>
        <w:t xml:space="preserve">ith18radiostations </w:t>
      </w:r>
      <w:r w:rsidRPr="005506B7">
        <w:rPr>
          <w:rFonts w:ascii="Arial" w:eastAsia="Humanst521 BT" w:hAnsi="Arial" w:cs="Arial"/>
          <w:color w:val="221F1F"/>
          <w:w w:val="108"/>
        </w:rPr>
        <w:t>broadcasting</w:t>
      </w:r>
      <w:r w:rsidRPr="005506B7">
        <w:rPr>
          <w:rFonts w:ascii="Arial" w:eastAsia="Humanst521 BT" w:hAnsi="Arial" w:cs="Arial"/>
          <w:color w:val="221F1F"/>
        </w:rPr>
        <w:t xml:space="preserve">inalltheofficial </w:t>
      </w:r>
      <w:r w:rsidRPr="005506B7">
        <w:rPr>
          <w:rFonts w:ascii="Arial" w:eastAsia="Humanst521 BT" w:hAnsi="Arial" w:cs="Arial"/>
          <w:color w:val="221F1F"/>
          <w:w w:val="113"/>
        </w:rPr>
        <w:t>languages</w:t>
      </w:r>
      <w:proofErr w:type="gramStart"/>
      <w:r w:rsidRPr="005506B7">
        <w:rPr>
          <w:rFonts w:ascii="Arial" w:eastAsia="Humanst521 BT" w:hAnsi="Arial" w:cs="Arial"/>
          <w:color w:val="221F1F"/>
          <w:w w:val="113"/>
        </w:rPr>
        <w:t>,</w:t>
      </w:r>
      <w:r w:rsidRPr="005506B7">
        <w:rPr>
          <w:rFonts w:ascii="Arial" w:eastAsia="Humanst521 BT" w:hAnsi="Arial" w:cs="Arial"/>
          <w:color w:val="221F1F"/>
        </w:rPr>
        <w:t>andinarange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 of</w:t>
      </w:r>
      <w:r w:rsidRPr="005506B7">
        <w:rPr>
          <w:rFonts w:ascii="Arial" w:eastAsia="Humanst521 BT" w:hAnsi="Arial" w:cs="Arial"/>
          <w:color w:val="221F1F"/>
          <w:w w:val="106"/>
        </w:rPr>
        <w:t xml:space="preserve">formats, 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radiostationsareuniquely placedtoshowcasethewiderangeofmusicalexpression</w:t>
      </w:r>
      <w:r w:rsidRPr="005506B7">
        <w:rPr>
          <w:rFonts w:ascii="Arial" w:eastAsia="Humanst521 BT" w:hAnsi="Arial" w:cs="Arial"/>
          <w:color w:val="221F1F"/>
          <w:w w:val="110"/>
        </w:rPr>
        <w:t xml:space="preserve">in </w:t>
      </w:r>
      <w:r w:rsidRPr="005506B7">
        <w:rPr>
          <w:rFonts w:ascii="Arial" w:eastAsia="Humanst521 BT" w:hAnsi="Arial" w:cs="Arial"/>
          <w:color w:val="221F1F"/>
          <w:spacing w:val="2"/>
        </w:rPr>
        <w:t>Sout</w:t>
      </w:r>
      <w:r w:rsidRPr="005506B7">
        <w:rPr>
          <w:rFonts w:ascii="Arial" w:eastAsia="Humanst521 BT" w:hAnsi="Arial" w:cs="Arial"/>
          <w:color w:val="221F1F"/>
        </w:rPr>
        <w:t xml:space="preserve">h  </w:t>
      </w:r>
      <w:r w:rsidRPr="005506B7">
        <w:rPr>
          <w:rFonts w:ascii="Arial" w:eastAsia="Humanst521 BT" w:hAnsi="Arial" w:cs="Arial"/>
          <w:color w:val="221F1F"/>
          <w:spacing w:val="2"/>
        </w:rPr>
        <w:t>Africa</w:t>
      </w:r>
      <w:r w:rsidRPr="005506B7">
        <w:rPr>
          <w:rFonts w:ascii="Arial" w:eastAsia="Humanst521 BT" w:hAnsi="Arial" w:cs="Arial"/>
          <w:color w:val="221F1F"/>
        </w:rPr>
        <w:t xml:space="preserve">.  </w:t>
      </w:r>
      <w:r w:rsidRPr="005506B7">
        <w:rPr>
          <w:rFonts w:ascii="Arial" w:eastAsia="Humanst521 BT" w:hAnsi="Arial" w:cs="Arial"/>
          <w:color w:val="221F1F"/>
          <w:spacing w:val="2"/>
        </w:rPr>
        <w:t>Th</w:t>
      </w:r>
      <w:r w:rsidRPr="005506B7">
        <w:rPr>
          <w:rFonts w:ascii="Arial" w:eastAsia="Humanst521 BT" w:hAnsi="Arial" w:cs="Arial"/>
          <w:color w:val="221F1F"/>
        </w:rPr>
        <w:t xml:space="preserve">e </w:t>
      </w:r>
      <w:r w:rsidR="003B2515" w:rsidRPr="005506B7">
        <w:rPr>
          <w:rFonts w:ascii="Arial" w:eastAsia="Humanst521 BT" w:hAnsi="Arial" w:cs="Arial"/>
          <w:color w:val="221F1F"/>
          <w:spacing w:val="2"/>
        </w:rPr>
        <w:t>MABOLOKA COMMUNITY RADIO</w:t>
      </w:r>
      <w:r w:rsidRPr="005506B7">
        <w:rPr>
          <w:rFonts w:ascii="Arial" w:eastAsia="Humanst521 BT" w:hAnsi="Arial" w:cs="Arial"/>
          <w:color w:val="221F1F"/>
          <w:spacing w:val="2"/>
        </w:rPr>
        <w:t>undertake</w:t>
      </w:r>
      <w:r w:rsidRPr="005506B7">
        <w:rPr>
          <w:rFonts w:ascii="Arial" w:eastAsia="Humanst521 BT" w:hAnsi="Arial" w:cs="Arial"/>
          <w:color w:val="221F1F"/>
        </w:rPr>
        <w:t xml:space="preserve">s  </w:t>
      </w:r>
      <w:r w:rsidRPr="005506B7">
        <w:rPr>
          <w:rFonts w:ascii="Arial" w:eastAsia="Humanst521 BT" w:hAnsi="Arial" w:cs="Arial"/>
          <w:color w:val="221F1F"/>
          <w:spacing w:val="2"/>
        </w:rPr>
        <w:t>t</w:t>
      </w:r>
      <w:r w:rsidRPr="005506B7">
        <w:rPr>
          <w:rFonts w:ascii="Arial" w:eastAsia="Humanst521 BT" w:hAnsi="Arial" w:cs="Arial"/>
          <w:color w:val="221F1F"/>
        </w:rPr>
        <w:t xml:space="preserve">o </w:t>
      </w:r>
      <w:r w:rsidRPr="005506B7">
        <w:rPr>
          <w:rFonts w:ascii="Arial" w:eastAsia="Humanst521 BT" w:hAnsi="Arial" w:cs="Arial"/>
          <w:color w:val="221F1F"/>
          <w:spacing w:val="2"/>
        </w:rPr>
        <w:t>us</w:t>
      </w:r>
      <w:r w:rsidRPr="005506B7">
        <w:rPr>
          <w:rFonts w:ascii="Arial" w:eastAsia="Humanst521 BT" w:hAnsi="Arial" w:cs="Arial"/>
          <w:color w:val="221F1F"/>
        </w:rPr>
        <w:t xml:space="preserve">e  </w:t>
      </w:r>
      <w:r w:rsidRPr="005506B7">
        <w:rPr>
          <w:rFonts w:ascii="Arial" w:eastAsia="Humanst521 BT" w:hAnsi="Arial" w:cs="Arial"/>
          <w:color w:val="221F1F"/>
          <w:spacing w:val="2"/>
        </w:rPr>
        <w:t>it</w:t>
      </w:r>
      <w:r w:rsidRPr="005506B7">
        <w:rPr>
          <w:rFonts w:ascii="Arial" w:eastAsia="Humanst521 BT" w:hAnsi="Arial" w:cs="Arial"/>
          <w:color w:val="221F1F"/>
        </w:rPr>
        <w:t xml:space="preserve">s   </w:t>
      </w:r>
      <w:r w:rsidRPr="005506B7">
        <w:rPr>
          <w:rFonts w:ascii="Arial" w:eastAsia="Humanst521 BT" w:hAnsi="Arial" w:cs="Arial"/>
          <w:color w:val="221F1F"/>
          <w:spacing w:val="2"/>
        </w:rPr>
        <w:t>station</w:t>
      </w:r>
      <w:r w:rsidRPr="005506B7">
        <w:rPr>
          <w:rFonts w:ascii="Arial" w:eastAsia="Humanst521 BT" w:hAnsi="Arial" w:cs="Arial"/>
          <w:color w:val="221F1F"/>
        </w:rPr>
        <w:t xml:space="preserve">s  </w:t>
      </w:r>
      <w:r w:rsidRPr="005506B7">
        <w:rPr>
          <w:rFonts w:ascii="Arial" w:eastAsia="Humanst521 BT" w:hAnsi="Arial" w:cs="Arial"/>
          <w:color w:val="221F1F"/>
          <w:spacing w:val="2"/>
        </w:rPr>
        <w:t>effectivel</w:t>
      </w:r>
      <w:r w:rsidRPr="005506B7">
        <w:rPr>
          <w:rFonts w:ascii="Arial" w:eastAsia="Humanst521 BT" w:hAnsi="Arial" w:cs="Arial"/>
          <w:color w:val="221F1F"/>
        </w:rPr>
        <w:t xml:space="preserve">y  </w:t>
      </w:r>
      <w:r w:rsidRPr="005506B7">
        <w:rPr>
          <w:rFonts w:ascii="Arial" w:eastAsia="Humanst521 BT" w:hAnsi="Arial" w:cs="Arial"/>
          <w:color w:val="221F1F"/>
          <w:spacing w:val="2"/>
        </w:rPr>
        <w:t>t</w:t>
      </w:r>
      <w:r w:rsidRPr="005506B7">
        <w:rPr>
          <w:rFonts w:ascii="Arial" w:eastAsia="Humanst521 BT" w:hAnsi="Arial" w:cs="Arial"/>
          <w:color w:val="221F1F"/>
        </w:rPr>
        <w:t xml:space="preserve">o </w:t>
      </w:r>
      <w:r w:rsidRPr="005506B7">
        <w:rPr>
          <w:rFonts w:ascii="Arial" w:eastAsia="Humanst521 BT" w:hAnsi="Arial" w:cs="Arial"/>
          <w:color w:val="221F1F"/>
          <w:spacing w:val="2"/>
        </w:rPr>
        <w:t>explor</w:t>
      </w:r>
      <w:r w:rsidRPr="005506B7">
        <w:rPr>
          <w:rFonts w:ascii="Arial" w:eastAsia="Humanst521 BT" w:hAnsi="Arial" w:cs="Arial"/>
          <w:color w:val="221F1F"/>
        </w:rPr>
        <w:t xml:space="preserve">e </w:t>
      </w:r>
      <w:r w:rsidRPr="005506B7">
        <w:rPr>
          <w:rFonts w:ascii="Arial" w:eastAsia="Humanst521 BT" w:hAnsi="Arial" w:cs="Arial"/>
          <w:color w:val="221F1F"/>
          <w:spacing w:val="2"/>
          <w:w w:val="111"/>
        </w:rPr>
        <w:t xml:space="preserve">and </w:t>
      </w:r>
      <w:r w:rsidRPr="005506B7">
        <w:rPr>
          <w:rFonts w:ascii="Arial" w:eastAsia="Humanst521 BT" w:hAnsi="Arial" w:cs="Arial"/>
          <w:color w:val="221F1F"/>
        </w:rPr>
        <w:t>celebratethediversityofSouthAfrican</w:t>
      </w:r>
      <w:r w:rsidRPr="005506B7">
        <w:rPr>
          <w:rFonts w:ascii="Arial" w:eastAsia="Humanst521 BT" w:hAnsi="Arial" w:cs="Arial"/>
          <w:color w:val="221F1F"/>
          <w:w w:val="106"/>
        </w:rPr>
        <w:t>music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3842CE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Whereasthe</w:t>
      </w:r>
      <w:r w:rsidRPr="005506B7">
        <w:rPr>
          <w:rFonts w:ascii="Arial" w:eastAsia="Humanst521 BT" w:hAnsi="Arial" w:cs="Arial"/>
          <w:color w:val="221F1F"/>
          <w:w w:val="108"/>
        </w:rPr>
        <w:t>allocation</w:t>
      </w:r>
      <w:r w:rsidRPr="005506B7">
        <w:rPr>
          <w:rFonts w:ascii="Arial" w:eastAsia="Humanst521 BT" w:hAnsi="Arial" w:cs="Arial"/>
          <w:color w:val="221F1F"/>
        </w:rPr>
        <w:t>ofairtimetoSouth  Africanmusicwillalwaysbetheprimary</w:t>
      </w:r>
      <w:r w:rsidRPr="005506B7">
        <w:rPr>
          <w:rFonts w:ascii="Arial" w:eastAsia="Humanst521 BT" w:hAnsi="Arial" w:cs="Arial"/>
          <w:color w:val="221F1F"/>
          <w:w w:val="107"/>
        </w:rPr>
        <w:t xml:space="preserve">means </w:t>
      </w:r>
      <w:r w:rsidRPr="005506B7">
        <w:rPr>
          <w:rFonts w:ascii="Arial" w:eastAsia="Humanst521 BT" w:hAnsi="Arial" w:cs="Arial"/>
          <w:color w:val="221F1F"/>
        </w:rPr>
        <w:t>of</w:t>
      </w:r>
      <w:r w:rsidRPr="005506B7">
        <w:rPr>
          <w:rFonts w:ascii="Arial" w:eastAsia="Humanst521 BT" w:hAnsi="Arial" w:cs="Arial"/>
          <w:color w:val="221F1F"/>
          <w:w w:val="108"/>
        </w:rPr>
        <w:t>supporting</w:t>
      </w:r>
      <w:r w:rsidRPr="005506B7">
        <w:rPr>
          <w:rFonts w:ascii="Arial" w:eastAsia="Humanst521 BT" w:hAnsi="Arial" w:cs="Arial"/>
          <w:color w:val="221F1F"/>
        </w:rPr>
        <w:t>localmusic,  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 xml:space="preserve"> believesthereareanumber ofotherequally </w:t>
      </w:r>
      <w:r w:rsidRPr="005506B7">
        <w:rPr>
          <w:rFonts w:ascii="Arial" w:eastAsia="Humanst521 BT" w:hAnsi="Arial" w:cs="Arial"/>
          <w:color w:val="221F1F"/>
          <w:w w:val="104"/>
        </w:rPr>
        <w:t xml:space="preserve">effective </w:t>
      </w:r>
      <w:r w:rsidRPr="005506B7">
        <w:rPr>
          <w:rFonts w:ascii="Arial" w:eastAsia="Humanst521 BT" w:hAnsi="Arial" w:cs="Arial"/>
          <w:color w:val="221F1F"/>
        </w:rPr>
        <w:t>interventionsthat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radiostationsareabletomakeinsupportoflocalmusic.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  <w:w w:val="105"/>
        </w:rPr>
        <w:t xml:space="preserve">radio </w:t>
      </w:r>
      <w:r w:rsidRPr="005506B7">
        <w:rPr>
          <w:rFonts w:ascii="Arial" w:eastAsia="Humanst521 BT" w:hAnsi="Arial" w:cs="Arial"/>
          <w:color w:val="221F1F"/>
        </w:rPr>
        <w:t>publicises local musicians through interviews,  reviewsand promotions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Thestations, </w:t>
      </w:r>
      <w:r w:rsidRPr="005506B7">
        <w:rPr>
          <w:rFonts w:ascii="Arial" w:eastAsia="Humanst521 BT" w:hAnsi="Arial" w:cs="Arial"/>
          <w:color w:val="221F1F"/>
          <w:w w:val="107"/>
        </w:rPr>
        <w:t xml:space="preserve">both </w:t>
      </w:r>
      <w:r w:rsidR="005506B7" w:rsidRPr="005506B7">
        <w:rPr>
          <w:rFonts w:ascii="Arial" w:eastAsia="Humanst521 BT" w:hAnsi="Arial" w:cs="Arial"/>
          <w:color w:val="221F1F"/>
        </w:rPr>
        <w:t>community</w:t>
      </w:r>
      <w:r w:rsidRPr="005506B7">
        <w:rPr>
          <w:rFonts w:ascii="Arial" w:eastAsia="Humanst521 BT" w:hAnsi="Arial" w:cs="Arial"/>
          <w:color w:val="221F1F"/>
        </w:rPr>
        <w:t xml:space="preserve">serviceand commercial, also  stage liveeventseveryyearinpartnership with  </w:t>
      </w:r>
      <w:r w:rsidR="008915AF">
        <w:rPr>
          <w:rFonts w:ascii="Arial" w:eastAsia="Humanst521 BT" w:hAnsi="Arial" w:cs="Arial"/>
          <w:color w:val="221F1F"/>
          <w:w w:val="108"/>
        </w:rPr>
        <w:t>Community</w:t>
      </w:r>
      <w:r w:rsidRPr="005506B7">
        <w:rPr>
          <w:rFonts w:ascii="Arial" w:eastAsia="Humanst521 BT" w:hAnsi="Arial" w:cs="Arial"/>
          <w:color w:val="221F1F"/>
          <w:w w:val="106"/>
        </w:rPr>
        <w:t>acts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3842CE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 xml:space="preserve">Oneof the greatest </w:t>
      </w:r>
      <w:r w:rsidRPr="005506B7">
        <w:rPr>
          <w:rFonts w:ascii="Arial" w:eastAsia="Humanst521 BT" w:hAnsi="Arial" w:cs="Arial"/>
          <w:color w:val="221F1F"/>
          <w:w w:val="111"/>
        </w:rPr>
        <w:t xml:space="preserve">challengesfacing  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 xml:space="preserve">radio stations is to provide sufficient  </w:t>
      </w:r>
      <w:r w:rsidRPr="005506B7">
        <w:rPr>
          <w:rFonts w:ascii="Arial" w:eastAsia="Humanst521 BT" w:hAnsi="Arial" w:cs="Arial"/>
          <w:color w:val="221F1F"/>
          <w:w w:val="110"/>
        </w:rPr>
        <w:t xml:space="preserve">good </w:t>
      </w:r>
      <w:r w:rsidRPr="005506B7">
        <w:rPr>
          <w:rFonts w:ascii="Arial" w:eastAsia="Humanst521 BT" w:hAnsi="Arial" w:cs="Arial"/>
          <w:color w:val="221F1F"/>
        </w:rPr>
        <w:t>quality  localmaterialinallmusicformats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</w:rPr>
        <w:t>Thiscontinues tohaveadirecteffecton</w:t>
      </w:r>
      <w:r w:rsidRPr="005506B7">
        <w:rPr>
          <w:rFonts w:ascii="Arial" w:eastAsia="Humanst521 BT" w:hAnsi="Arial" w:cs="Arial"/>
          <w:color w:val="221F1F"/>
          <w:w w:val="106"/>
        </w:rPr>
        <w:t xml:space="preserve">stations' </w:t>
      </w:r>
      <w:r w:rsidRPr="005506B7">
        <w:rPr>
          <w:rFonts w:ascii="Arial" w:eastAsia="Humanst521 BT" w:hAnsi="Arial" w:cs="Arial"/>
          <w:color w:val="221F1F"/>
        </w:rPr>
        <w:t>abilitytomeettheirquotas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  <w:spacing w:val="-17"/>
          <w:w w:val="79"/>
        </w:rPr>
        <w:t>T</w:t>
      </w:r>
      <w:r w:rsidRPr="005506B7">
        <w:rPr>
          <w:rFonts w:ascii="Arial" w:eastAsia="Humanst521 BT" w:hAnsi="Arial" w:cs="Arial"/>
          <w:color w:val="221F1F"/>
          <w:w w:val="104"/>
        </w:rPr>
        <w:t>owards</w:t>
      </w:r>
      <w:r w:rsidRPr="005506B7">
        <w:rPr>
          <w:rFonts w:ascii="Arial" w:eastAsia="Humanst521 BT" w:hAnsi="Arial" w:cs="Arial"/>
          <w:color w:val="221F1F"/>
        </w:rPr>
        <w:t>addressing thisconcern,the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workswith</w:t>
      </w:r>
      <w:r w:rsidRPr="005506B7">
        <w:rPr>
          <w:rFonts w:ascii="Arial" w:eastAsia="Humanst521 BT" w:hAnsi="Arial" w:cs="Arial"/>
          <w:color w:val="221F1F"/>
          <w:w w:val="103"/>
        </w:rPr>
        <w:t xml:space="preserve">relevant </w:t>
      </w:r>
      <w:r w:rsidRPr="005506B7">
        <w:rPr>
          <w:rFonts w:ascii="Arial" w:eastAsia="Humanst521 BT" w:hAnsi="Arial" w:cs="Arial"/>
          <w:color w:val="221F1F"/>
        </w:rPr>
        <w:t>forums such  asthe</w:t>
      </w:r>
      <w:r w:rsidR="008915AF">
        <w:rPr>
          <w:rFonts w:ascii="Arial" w:eastAsia="Humanst521 BT" w:hAnsi="Arial" w:cs="Arial"/>
          <w:color w:val="221F1F"/>
        </w:rPr>
        <w:t>Community</w:t>
      </w:r>
      <w:r w:rsidRPr="005506B7">
        <w:rPr>
          <w:rFonts w:ascii="Arial" w:eastAsia="Humanst521 BT" w:hAnsi="Arial" w:cs="Arial"/>
          <w:color w:val="221F1F"/>
        </w:rPr>
        <w:t xml:space="preserve"> Music </w:t>
      </w:r>
      <w:r w:rsidRPr="005506B7">
        <w:rPr>
          <w:rFonts w:ascii="Arial" w:eastAsia="Humanst521 BT" w:hAnsi="Arial" w:cs="Arial"/>
          <w:color w:val="221F1F"/>
          <w:spacing w:val="-5"/>
        </w:rPr>
        <w:t>F</w:t>
      </w:r>
      <w:r w:rsidRPr="005506B7">
        <w:rPr>
          <w:rFonts w:ascii="Arial" w:eastAsia="Humanst521 BT" w:hAnsi="Arial" w:cs="Arial"/>
          <w:color w:val="221F1F"/>
        </w:rPr>
        <w:t>orumconvened byICAS</w:t>
      </w:r>
      <w:r w:rsidRPr="005506B7">
        <w:rPr>
          <w:rFonts w:ascii="Arial" w:eastAsia="Humanst521 BT" w:hAnsi="Arial" w:cs="Arial"/>
          <w:color w:val="221F1F"/>
          <w:spacing w:val="3"/>
        </w:rPr>
        <w:t>A</w:t>
      </w:r>
      <w:r w:rsidRPr="005506B7">
        <w:rPr>
          <w:rFonts w:ascii="Arial" w:eastAsia="Humanst521 BT" w:hAnsi="Arial" w:cs="Arial"/>
          <w:color w:val="221F1F"/>
        </w:rPr>
        <w:t>.The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hopes</w:t>
      </w:r>
      <w:r w:rsidRPr="005506B7">
        <w:rPr>
          <w:rFonts w:ascii="Arial" w:eastAsia="Humanst521 BT" w:hAnsi="Arial" w:cs="Arial"/>
          <w:color w:val="221F1F"/>
          <w:w w:val="109"/>
        </w:rPr>
        <w:t xml:space="preserve">that </w:t>
      </w:r>
      <w:r w:rsidRPr="005506B7">
        <w:rPr>
          <w:rFonts w:ascii="Arial" w:eastAsia="Humanst521 BT" w:hAnsi="Arial" w:cs="Arial"/>
          <w:color w:val="221F1F"/>
        </w:rPr>
        <w:t>through thisworkthe</w:t>
      </w:r>
      <w:r w:rsidRPr="005506B7">
        <w:rPr>
          <w:rFonts w:ascii="Arial" w:eastAsia="Humanst521 BT" w:hAnsi="Arial" w:cs="Arial"/>
          <w:color w:val="221F1F"/>
          <w:w w:val="108"/>
        </w:rPr>
        <w:t>broadcasting</w:t>
      </w:r>
      <w:r w:rsidRPr="005506B7">
        <w:rPr>
          <w:rFonts w:ascii="Arial" w:eastAsia="Humanst521 BT" w:hAnsi="Arial" w:cs="Arial"/>
          <w:color w:val="221F1F"/>
        </w:rPr>
        <w:t>and  musicindustries willbeabletodevelop</w:t>
      </w:r>
      <w:r w:rsidRPr="005506B7">
        <w:rPr>
          <w:rFonts w:ascii="Arial" w:eastAsia="Humanst521 BT" w:hAnsi="Arial" w:cs="Arial"/>
          <w:color w:val="221F1F"/>
          <w:w w:val="105"/>
        </w:rPr>
        <w:t xml:space="preserve">strategies </w:t>
      </w:r>
      <w:r w:rsidRPr="005506B7">
        <w:rPr>
          <w:rFonts w:ascii="Arial" w:eastAsia="Humanst521 BT" w:hAnsi="Arial" w:cs="Arial"/>
          <w:color w:val="221F1F"/>
        </w:rPr>
        <w:t>jointlytoaddresstheissuesofsupplyinSouthAfrican</w:t>
      </w:r>
      <w:r w:rsidRPr="005506B7">
        <w:rPr>
          <w:rFonts w:ascii="Arial" w:eastAsia="Humanst521 BT" w:hAnsi="Arial" w:cs="Arial"/>
          <w:color w:val="221F1F"/>
          <w:w w:val="106"/>
        </w:rPr>
        <w:t>music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  <w:color w:val="221F1F"/>
        </w:rPr>
        <w:t>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strivestosupportthedevelopment ofmusicontheAfricancontinent, and</w:t>
      </w:r>
      <w:r w:rsidRPr="005506B7">
        <w:rPr>
          <w:rFonts w:ascii="Arial" w:eastAsia="Humanst521 BT" w:hAnsi="Arial" w:cs="Arial"/>
          <w:color w:val="221F1F"/>
          <w:w w:val="101"/>
        </w:rPr>
        <w:t xml:space="preserve">where </w:t>
      </w:r>
      <w:r w:rsidRPr="005506B7">
        <w:rPr>
          <w:rFonts w:ascii="Arial" w:eastAsia="Humanst521 BT" w:hAnsi="Arial" w:cs="Arial"/>
          <w:color w:val="221F1F"/>
        </w:rPr>
        <w:t>possiblewillshowcasesuch</w:t>
      </w:r>
      <w:r w:rsidRPr="005506B7">
        <w:rPr>
          <w:rFonts w:ascii="Arial" w:eastAsia="Humanst521 BT" w:hAnsi="Arial" w:cs="Arial"/>
          <w:color w:val="221F1F"/>
          <w:w w:val="106"/>
        </w:rPr>
        <w:t>music.</w:t>
      </w:r>
      <w:proofErr w:type="gramEnd"/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w w:val="92"/>
        </w:rPr>
        <w:t>MONITORINGAND</w:t>
      </w:r>
      <w:r w:rsidRPr="005506B7">
        <w:rPr>
          <w:rFonts w:ascii="Arial" w:eastAsia="Humanst521 BT" w:hAnsi="Arial" w:cs="Arial"/>
          <w:b/>
        </w:rPr>
        <w:t>IMPLEMEN</w:t>
      </w:r>
      <w:r w:rsidRPr="005506B7">
        <w:rPr>
          <w:rFonts w:ascii="Arial" w:eastAsia="Humanst521 BT" w:hAnsi="Arial" w:cs="Arial"/>
          <w:b/>
          <w:spacing w:val="-6"/>
        </w:rPr>
        <w:t>T</w:t>
      </w:r>
      <w:r w:rsidRPr="005506B7">
        <w:rPr>
          <w:rFonts w:ascii="Arial" w:eastAsia="Humanst521 BT" w:hAnsi="Arial" w:cs="Arial"/>
          <w:b/>
          <w:spacing w:val="-7"/>
        </w:rPr>
        <w:t>A</w:t>
      </w:r>
      <w:r w:rsidRPr="005506B7">
        <w:rPr>
          <w:rFonts w:ascii="Arial" w:eastAsia="Humanst521 BT" w:hAnsi="Arial" w:cs="Arial"/>
          <w:b/>
        </w:rPr>
        <w:t>TION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TheBoardrequires</w:t>
      </w:r>
      <w:r w:rsidRPr="005506B7">
        <w:rPr>
          <w:rFonts w:ascii="Arial" w:eastAsia="Humanst521 BT" w:hAnsi="Arial" w:cs="Arial"/>
          <w:color w:val="221F1F"/>
          <w:w w:val="109"/>
        </w:rPr>
        <w:t>management</w:t>
      </w:r>
      <w:r w:rsidRPr="005506B7">
        <w:rPr>
          <w:rFonts w:ascii="Arial" w:eastAsia="Humanst521 BT" w:hAnsi="Arial" w:cs="Arial"/>
          <w:color w:val="221F1F"/>
        </w:rPr>
        <w:t>tosubmitan</w:t>
      </w:r>
      <w:r w:rsidRPr="005506B7">
        <w:rPr>
          <w:rFonts w:ascii="Arial" w:eastAsia="Humanst521 BT" w:hAnsi="Arial" w:cs="Arial"/>
          <w:color w:val="221F1F"/>
          <w:w w:val="112"/>
        </w:rPr>
        <w:t>annual</w:t>
      </w:r>
      <w:r w:rsidRPr="005506B7">
        <w:rPr>
          <w:rFonts w:ascii="Arial" w:eastAsia="Humanst521 BT" w:hAnsi="Arial" w:cs="Arial"/>
          <w:color w:val="221F1F"/>
        </w:rPr>
        <w:t>localcontentactionplanthat</w:t>
      </w:r>
      <w:r w:rsidRPr="005506B7">
        <w:rPr>
          <w:rFonts w:ascii="Arial" w:eastAsia="Humanst521 BT" w:hAnsi="Arial" w:cs="Arial"/>
          <w:color w:val="221F1F"/>
          <w:w w:val="106"/>
        </w:rPr>
        <w:t xml:space="preserve">identifies </w:t>
      </w:r>
      <w:r w:rsidRPr="005506B7">
        <w:rPr>
          <w:rFonts w:ascii="Arial" w:eastAsia="Humanst521 BT" w:hAnsi="Arial" w:cs="Arial"/>
          <w:color w:val="221F1F"/>
        </w:rPr>
        <w:t xml:space="preserve">futuregoals arising </w:t>
      </w:r>
      <w:proofErr w:type="gramStart"/>
      <w:r w:rsidRPr="005506B7">
        <w:rPr>
          <w:rFonts w:ascii="Arial" w:eastAsia="Humanst521 BT" w:hAnsi="Arial" w:cs="Arial"/>
          <w:color w:val="221F1F"/>
        </w:rPr>
        <w:t>fromthispolic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r w:rsidRPr="005506B7">
        <w:rPr>
          <w:rFonts w:ascii="Arial" w:eastAsia="Humanst521 BT" w:hAnsi="Arial" w:cs="Arial"/>
          <w:color w:val="221F1F"/>
        </w:rPr>
        <w:t>.Asummary  ofachievements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ofthepreviousyearisto</w:t>
      </w:r>
      <w:r w:rsidRPr="005506B7">
        <w:rPr>
          <w:rFonts w:ascii="Arial" w:eastAsia="Humanst521 BT" w:hAnsi="Arial" w:cs="Arial"/>
          <w:color w:val="221F1F"/>
          <w:w w:val="104"/>
        </w:rPr>
        <w:t xml:space="preserve">be </w:t>
      </w:r>
      <w:r w:rsidRPr="005506B7">
        <w:rPr>
          <w:rFonts w:ascii="Arial" w:eastAsia="Humanst521 BT" w:hAnsi="Arial" w:cs="Arial"/>
          <w:color w:val="221F1F"/>
        </w:rPr>
        <w:t>attached  tothelocalcontentactionplaninordertofacilitate areviewofthe</w:t>
      </w:r>
      <w:r w:rsidRPr="005506B7">
        <w:rPr>
          <w:rFonts w:ascii="Arial" w:eastAsia="Humanst521 BT" w:hAnsi="Arial" w:cs="Arial"/>
          <w:color w:val="221F1F"/>
          <w:w w:val="105"/>
        </w:rPr>
        <w:t xml:space="preserve">achievements, </w:t>
      </w:r>
      <w:r w:rsidRPr="005506B7">
        <w:rPr>
          <w:rFonts w:ascii="Arial" w:eastAsia="Humanst521 BT" w:hAnsi="Arial" w:cs="Arial"/>
          <w:color w:val="221F1F"/>
        </w:rPr>
        <w:t>opportunities and</w:t>
      </w:r>
      <w:r w:rsidRPr="005506B7">
        <w:rPr>
          <w:rFonts w:ascii="Arial" w:eastAsia="Humanst521 BT" w:hAnsi="Arial" w:cs="Arial"/>
          <w:color w:val="221F1F"/>
          <w:w w:val="108"/>
        </w:rPr>
        <w:t>challenges.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</w:rPr>
        <w:t>REVIEW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C50ABA" w:rsidP="007D64D1">
      <w:pPr>
        <w:rPr>
          <w:rFonts w:ascii="Arial" w:eastAsia="Humanst521 BT" w:hAnsi="Arial" w:cs="Arial"/>
        </w:rPr>
      </w:pPr>
      <w:r w:rsidRPr="005506B7">
        <w:rPr>
          <w:rFonts w:ascii="Arial" w:hAnsi="Arial" w:cs="Arial"/>
        </w:rPr>
        <w:pict>
          <v:group id="_x0000_s1052" style="position:absolute;margin-left:126.6pt;margin-top:733.5pt;width:338.9pt;height:0;z-index:-2439;mso-position-horizontal-relative:page;mso-position-vertical-relative:page" coordorigin="2532,14670" coordsize="6778,0">
            <v:shape id="_x0000_s1053" style="position:absolute;left:2532;top:14670;width:6778;height:0" coordorigin="2532,14670" coordsize="6778,0" path="m2532,14670r6778,e" filled="f" strokecolor="#221f1f" strokeweight="1pt">
              <v:path arrowok="t"/>
            </v:shape>
            <w10:wrap anchorx="page" anchory="page"/>
          </v:group>
        </w:pict>
      </w:r>
      <w:proofErr w:type="gramStart"/>
      <w:r w:rsidR="00B54F68" w:rsidRPr="005506B7">
        <w:rPr>
          <w:rFonts w:ascii="Arial" w:eastAsia="Humanst521 BT" w:hAnsi="Arial" w:cs="Arial"/>
          <w:color w:val="221F1F"/>
          <w:position w:val="-1"/>
        </w:rPr>
        <w:t>Thispolicyisreviewedbythe</w:t>
      </w:r>
      <w:r w:rsidR="003B2515" w:rsidRPr="005506B7">
        <w:rPr>
          <w:rFonts w:ascii="Arial" w:eastAsia="Humanst521 BT" w:hAnsi="Arial" w:cs="Arial"/>
          <w:color w:val="221F1F"/>
          <w:position w:val="-1"/>
        </w:rPr>
        <w:t>MABOLOKA COMMUNITY RADIO</w:t>
      </w:r>
      <w:r w:rsidR="00B54F68" w:rsidRPr="005506B7">
        <w:rPr>
          <w:rFonts w:ascii="Arial" w:eastAsia="Humanst521 BT" w:hAnsi="Arial" w:cs="Arial"/>
          <w:color w:val="221F1F"/>
          <w:position w:val="-1"/>
        </w:rPr>
        <w:t>Boardeveryfive</w:t>
      </w:r>
      <w:r w:rsidR="00B54F68" w:rsidRPr="005506B7">
        <w:rPr>
          <w:rFonts w:ascii="Arial" w:eastAsia="Humanst521 BT" w:hAnsi="Arial" w:cs="Arial"/>
          <w:color w:val="221F1F"/>
          <w:w w:val="102"/>
          <w:position w:val="-1"/>
        </w:rPr>
        <w:t>years.</w:t>
      </w:r>
      <w:proofErr w:type="gramEnd"/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6E40D9" w:rsidP="007D64D1">
      <w:pPr>
        <w:rPr>
          <w:rFonts w:ascii="Arial" w:hAnsi="Arial" w:cs="Arial"/>
        </w:rPr>
      </w:pPr>
    </w:p>
    <w:p w:rsidR="003842CE" w:rsidRPr="005506B7" w:rsidRDefault="003842CE" w:rsidP="007D64D1">
      <w:pPr>
        <w:rPr>
          <w:rFonts w:ascii="Arial" w:eastAsia="Humanst521 BT" w:hAnsi="Arial" w:cs="Arial"/>
          <w:i/>
          <w:color w:val="221F1F"/>
          <w:w w:val="115"/>
          <w:position w:val="5"/>
        </w:rPr>
      </w:pPr>
    </w:p>
    <w:p w:rsidR="003842CE" w:rsidRPr="005506B7" w:rsidRDefault="003842CE" w:rsidP="007D64D1">
      <w:pPr>
        <w:rPr>
          <w:rFonts w:ascii="Arial" w:eastAsia="Humanst521 BT" w:hAnsi="Arial" w:cs="Arial"/>
          <w:i/>
          <w:color w:val="221F1F"/>
          <w:w w:val="115"/>
          <w:position w:val="5"/>
        </w:rPr>
      </w:pPr>
    </w:p>
    <w:p w:rsidR="003842CE" w:rsidRPr="005506B7" w:rsidRDefault="003842CE" w:rsidP="007D64D1">
      <w:pPr>
        <w:rPr>
          <w:rFonts w:ascii="Arial" w:eastAsia="Humanst521 BT" w:hAnsi="Arial" w:cs="Arial"/>
          <w:i/>
          <w:color w:val="221F1F"/>
          <w:w w:val="115"/>
          <w:position w:val="5"/>
        </w:rPr>
      </w:pPr>
    </w:p>
    <w:p w:rsidR="003842CE" w:rsidRPr="005506B7" w:rsidRDefault="003842CE" w:rsidP="007D64D1">
      <w:pPr>
        <w:rPr>
          <w:rFonts w:ascii="Arial" w:eastAsia="Humanst521 BT" w:hAnsi="Arial" w:cs="Arial"/>
          <w:i/>
          <w:color w:val="221F1F"/>
          <w:w w:val="115"/>
          <w:position w:val="5"/>
        </w:rPr>
      </w:pPr>
    </w:p>
    <w:p w:rsidR="003842CE" w:rsidRPr="005506B7" w:rsidRDefault="003842CE" w:rsidP="007D64D1">
      <w:pPr>
        <w:rPr>
          <w:rFonts w:ascii="Arial" w:eastAsia="Humanst521 BT" w:hAnsi="Arial" w:cs="Arial"/>
          <w:i/>
          <w:color w:val="221F1F"/>
          <w:w w:val="115"/>
          <w:position w:val="5"/>
        </w:rPr>
      </w:pPr>
    </w:p>
    <w:p w:rsidR="003842CE" w:rsidRPr="005506B7" w:rsidRDefault="003842CE" w:rsidP="007D64D1">
      <w:pPr>
        <w:rPr>
          <w:rFonts w:ascii="Arial" w:eastAsia="Humanst521 BT" w:hAnsi="Arial" w:cs="Arial"/>
          <w:i/>
          <w:color w:val="221F1F"/>
          <w:w w:val="115"/>
          <w:position w:val="5"/>
        </w:rPr>
      </w:pPr>
    </w:p>
    <w:p w:rsidR="003842CE" w:rsidRPr="005506B7" w:rsidRDefault="003842CE" w:rsidP="007D64D1">
      <w:pPr>
        <w:rPr>
          <w:rFonts w:ascii="Arial" w:eastAsia="Humanst521 BT" w:hAnsi="Arial" w:cs="Arial"/>
          <w:i/>
          <w:color w:val="221F1F"/>
          <w:w w:val="115"/>
          <w:position w:val="5"/>
        </w:rPr>
      </w:pPr>
    </w:p>
    <w:p w:rsidR="003842CE" w:rsidRPr="005506B7" w:rsidRDefault="003842CE" w:rsidP="007D64D1">
      <w:pPr>
        <w:rPr>
          <w:rFonts w:ascii="Arial" w:eastAsia="Humanst521 BT" w:hAnsi="Arial" w:cs="Arial"/>
          <w:i/>
          <w:color w:val="221F1F"/>
          <w:w w:val="115"/>
          <w:position w:val="5"/>
        </w:rPr>
      </w:pPr>
    </w:p>
    <w:p w:rsidR="003842CE" w:rsidRPr="005506B7" w:rsidRDefault="003842CE" w:rsidP="007D64D1">
      <w:pPr>
        <w:rPr>
          <w:rFonts w:ascii="Arial" w:eastAsia="Humanst521 BT" w:hAnsi="Arial" w:cs="Arial"/>
          <w:i/>
          <w:color w:val="221F1F"/>
          <w:w w:val="115"/>
          <w:position w:val="5"/>
        </w:rPr>
      </w:pPr>
    </w:p>
    <w:p w:rsidR="003842CE" w:rsidRPr="005506B7" w:rsidRDefault="003842CE" w:rsidP="007D64D1">
      <w:pPr>
        <w:rPr>
          <w:rFonts w:ascii="Arial" w:eastAsia="Humanst521 BT" w:hAnsi="Arial" w:cs="Arial"/>
          <w:i/>
          <w:color w:val="221F1F"/>
          <w:w w:val="115"/>
          <w:position w:val="5"/>
        </w:rPr>
      </w:pPr>
    </w:p>
    <w:p w:rsidR="003842CE" w:rsidRPr="005506B7" w:rsidRDefault="003842CE" w:rsidP="007D64D1">
      <w:pPr>
        <w:rPr>
          <w:rFonts w:ascii="Arial" w:eastAsia="Humanst521 BT" w:hAnsi="Arial" w:cs="Arial"/>
          <w:i/>
          <w:color w:val="221F1F"/>
          <w:w w:val="115"/>
          <w:position w:val="5"/>
        </w:rPr>
      </w:pPr>
    </w:p>
    <w:p w:rsidR="006E40D9" w:rsidRPr="005506B7" w:rsidRDefault="00B54F68" w:rsidP="007D64D1">
      <w:pPr>
        <w:rPr>
          <w:rFonts w:ascii="Arial" w:eastAsia="BankGothic Lt BT" w:hAnsi="Arial" w:cs="Arial"/>
        </w:rPr>
      </w:pPr>
      <w:r w:rsidRPr="005506B7">
        <w:rPr>
          <w:rFonts w:ascii="Arial" w:eastAsia="BankGothic Lt BT" w:hAnsi="Arial" w:cs="Arial"/>
          <w:spacing w:val="-3"/>
          <w:w w:val="105"/>
        </w:rPr>
        <w:t>R</w:t>
      </w:r>
      <w:r w:rsidRPr="005506B7">
        <w:rPr>
          <w:rFonts w:ascii="Arial" w:eastAsia="BankGothic Lt BT" w:hAnsi="Arial" w:cs="Arial"/>
          <w:spacing w:val="-2"/>
          <w:w w:val="106"/>
        </w:rPr>
        <w:t>E</w:t>
      </w:r>
      <w:r w:rsidRPr="005506B7">
        <w:rPr>
          <w:rFonts w:ascii="Arial" w:eastAsia="BankGothic Lt BT" w:hAnsi="Arial" w:cs="Arial"/>
          <w:spacing w:val="-2"/>
          <w:w w:val="104"/>
        </w:rPr>
        <w:t>L</w:t>
      </w:r>
      <w:r w:rsidRPr="005506B7">
        <w:rPr>
          <w:rFonts w:ascii="Arial" w:eastAsia="BankGothic Lt BT" w:hAnsi="Arial" w:cs="Arial"/>
          <w:spacing w:val="-3"/>
          <w:w w:val="108"/>
        </w:rPr>
        <w:t>I</w:t>
      </w:r>
      <w:r w:rsidRPr="005506B7">
        <w:rPr>
          <w:rFonts w:ascii="Arial" w:eastAsia="BankGothic Lt BT" w:hAnsi="Arial" w:cs="Arial"/>
          <w:spacing w:val="-2"/>
          <w:w w:val="104"/>
        </w:rPr>
        <w:t>G</w:t>
      </w:r>
      <w:r w:rsidRPr="005506B7">
        <w:rPr>
          <w:rFonts w:ascii="Arial" w:eastAsia="BankGothic Lt BT" w:hAnsi="Arial" w:cs="Arial"/>
          <w:spacing w:val="-3"/>
          <w:w w:val="108"/>
        </w:rPr>
        <w:t>I</w:t>
      </w:r>
      <w:r w:rsidRPr="005506B7">
        <w:rPr>
          <w:rFonts w:ascii="Arial" w:eastAsia="BankGothic Lt BT" w:hAnsi="Arial" w:cs="Arial"/>
          <w:spacing w:val="-2"/>
          <w:w w:val="102"/>
        </w:rPr>
        <w:t>O</w:t>
      </w:r>
      <w:r w:rsidRPr="005506B7">
        <w:rPr>
          <w:rFonts w:ascii="Arial" w:eastAsia="BankGothic Lt BT" w:hAnsi="Arial" w:cs="Arial"/>
          <w:spacing w:val="-2"/>
          <w:w w:val="103"/>
        </w:rPr>
        <w:t>U</w:t>
      </w:r>
      <w:r w:rsidRPr="005506B7">
        <w:rPr>
          <w:rFonts w:ascii="Arial" w:eastAsia="BankGothic Lt BT" w:hAnsi="Arial" w:cs="Arial"/>
          <w:w w:val="103"/>
        </w:rPr>
        <w:t>S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BankGothic Lt BT" w:hAnsi="Arial" w:cs="Arial"/>
        </w:rPr>
      </w:pPr>
      <w:r w:rsidRPr="005506B7">
        <w:rPr>
          <w:rFonts w:ascii="Arial" w:eastAsia="BankGothic Lt BT" w:hAnsi="Arial" w:cs="Arial"/>
          <w:spacing w:val="-2"/>
          <w:w w:val="103"/>
          <w:position w:val="1"/>
        </w:rPr>
        <w:t>B</w:t>
      </w:r>
      <w:r w:rsidRPr="005506B7">
        <w:rPr>
          <w:rFonts w:ascii="Arial" w:eastAsia="BankGothic Lt BT" w:hAnsi="Arial" w:cs="Arial"/>
          <w:spacing w:val="-2"/>
          <w:w w:val="105"/>
          <w:position w:val="1"/>
        </w:rPr>
        <w:t>R</w:t>
      </w:r>
      <w:r w:rsidRPr="005506B7">
        <w:rPr>
          <w:rFonts w:ascii="Arial" w:eastAsia="BankGothic Lt BT" w:hAnsi="Arial" w:cs="Arial"/>
          <w:spacing w:val="-2"/>
          <w:w w:val="102"/>
          <w:position w:val="1"/>
        </w:rPr>
        <w:t>O</w:t>
      </w:r>
      <w:r w:rsidRPr="005506B7">
        <w:rPr>
          <w:rFonts w:ascii="Arial" w:eastAsia="BankGothic Lt BT" w:hAnsi="Arial" w:cs="Arial"/>
          <w:spacing w:val="-2"/>
          <w:w w:val="106"/>
          <w:position w:val="1"/>
        </w:rPr>
        <w:t>A</w:t>
      </w:r>
      <w:r w:rsidRPr="005506B7">
        <w:rPr>
          <w:rFonts w:ascii="Arial" w:eastAsia="BankGothic Lt BT" w:hAnsi="Arial" w:cs="Arial"/>
          <w:spacing w:val="-2"/>
          <w:w w:val="104"/>
          <w:position w:val="1"/>
        </w:rPr>
        <w:t>D</w:t>
      </w:r>
      <w:r w:rsidRPr="005506B7">
        <w:rPr>
          <w:rFonts w:ascii="Arial" w:eastAsia="BankGothic Lt BT" w:hAnsi="Arial" w:cs="Arial"/>
          <w:spacing w:val="-2"/>
          <w:w w:val="106"/>
          <w:position w:val="1"/>
        </w:rPr>
        <w:t>CA</w:t>
      </w:r>
      <w:r w:rsidRPr="005506B7">
        <w:rPr>
          <w:rFonts w:ascii="Arial" w:eastAsia="BankGothic Lt BT" w:hAnsi="Arial" w:cs="Arial"/>
          <w:spacing w:val="-2"/>
          <w:w w:val="103"/>
          <w:position w:val="1"/>
        </w:rPr>
        <w:t>S</w:t>
      </w:r>
      <w:r w:rsidRPr="005506B7">
        <w:rPr>
          <w:rFonts w:ascii="Arial" w:eastAsia="BankGothic Lt BT" w:hAnsi="Arial" w:cs="Arial"/>
          <w:spacing w:val="-2"/>
          <w:w w:val="107"/>
          <w:position w:val="1"/>
        </w:rPr>
        <w:t>T</w:t>
      </w:r>
      <w:r w:rsidRPr="005506B7">
        <w:rPr>
          <w:rFonts w:ascii="Arial" w:eastAsia="BankGothic Lt BT" w:hAnsi="Arial" w:cs="Arial"/>
          <w:spacing w:val="-2"/>
          <w:w w:val="108"/>
          <w:position w:val="1"/>
        </w:rPr>
        <w:t>I</w:t>
      </w:r>
      <w:r w:rsidRPr="005506B7">
        <w:rPr>
          <w:rFonts w:ascii="Arial" w:eastAsia="BankGothic Lt BT" w:hAnsi="Arial" w:cs="Arial"/>
          <w:spacing w:val="-2"/>
          <w:w w:val="103"/>
          <w:position w:val="1"/>
        </w:rPr>
        <w:t>N</w:t>
      </w:r>
      <w:r w:rsidRPr="005506B7">
        <w:rPr>
          <w:rFonts w:ascii="Arial" w:eastAsia="BankGothic Lt BT" w:hAnsi="Arial" w:cs="Arial"/>
          <w:w w:val="104"/>
          <w:position w:val="1"/>
        </w:rPr>
        <w:t>G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w w:val="90"/>
        </w:rPr>
        <w:t>INTRODUCTION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SouthAfricaisa</w:t>
      </w:r>
      <w:r w:rsidRPr="005506B7">
        <w:rPr>
          <w:rFonts w:ascii="Arial" w:eastAsia="Humanst521 BT" w:hAnsi="Arial" w:cs="Arial"/>
          <w:color w:val="221F1F"/>
          <w:w w:val="107"/>
        </w:rPr>
        <w:t>multicultural</w:t>
      </w:r>
      <w:r w:rsidRPr="005506B7">
        <w:rPr>
          <w:rFonts w:ascii="Arial" w:eastAsia="Humanst521 BT" w:hAnsi="Arial" w:cs="Arial"/>
          <w:color w:val="221F1F"/>
        </w:rPr>
        <w:t xml:space="preserve">andmultiplefaithsocietythatisunitedbyacommonhumanity </w:t>
      </w:r>
      <w:r w:rsidRPr="005506B7">
        <w:rPr>
          <w:rFonts w:ascii="Arial" w:eastAsia="Humanst521 BT" w:hAnsi="Arial" w:cs="Arial"/>
          <w:color w:val="221F1F"/>
          <w:w w:val="111"/>
        </w:rPr>
        <w:t xml:space="preserve">and </w:t>
      </w:r>
      <w:r w:rsidRPr="005506B7">
        <w:rPr>
          <w:rFonts w:ascii="Arial" w:eastAsia="Humanst521 BT" w:hAnsi="Arial" w:cs="Arial"/>
          <w:color w:val="221F1F"/>
        </w:rPr>
        <w:t>moral orde</w:t>
      </w:r>
      <w:r w:rsidRPr="005506B7">
        <w:rPr>
          <w:rFonts w:ascii="Arial" w:eastAsia="Humanst521 BT" w:hAnsi="Arial" w:cs="Arial"/>
          <w:color w:val="221F1F"/>
          <w:spacing w:val="-17"/>
        </w:rPr>
        <w:t>r</w:t>
      </w:r>
      <w:r w:rsidRPr="005506B7">
        <w:rPr>
          <w:rFonts w:ascii="Arial" w:eastAsia="Humanst521 BT" w:hAnsi="Arial" w:cs="Arial"/>
          <w:color w:val="221F1F"/>
        </w:rPr>
        <w:t>.</w:t>
      </w:r>
      <w:r w:rsidRPr="005506B7">
        <w:rPr>
          <w:rFonts w:ascii="Arial" w:eastAsia="Humanst521 BT" w:hAnsi="Arial" w:cs="Arial"/>
          <w:color w:val="221F1F"/>
          <w:spacing w:val="3"/>
        </w:rPr>
        <w:t>W</w:t>
      </w:r>
      <w:r w:rsidRPr="005506B7">
        <w:rPr>
          <w:rFonts w:ascii="Arial" w:eastAsia="Humanst521 BT" w:hAnsi="Arial" w:cs="Arial"/>
          <w:color w:val="221F1F"/>
        </w:rPr>
        <w:t xml:space="preserve">ithin itsdiversitytherearehuman values that call forthepromotion 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of  </w:t>
      </w:r>
      <w:r w:rsidRPr="005506B7">
        <w:rPr>
          <w:rFonts w:ascii="Arial" w:eastAsia="Humanst521 BT" w:hAnsi="Arial" w:cs="Arial"/>
          <w:color w:val="221F1F"/>
          <w:w w:val="106"/>
        </w:rPr>
        <w:t>social</w:t>
      </w:r>
      <w:proofErr w:type="gramEnd"/>
      <w:r w:rsidRPr="005506B7">
        <w:rPr>
          <w:rFonts w:ascii="Arial" w:eastAsia="Humanst521 BT" w:hAnsi="Arial" w:cs="Arial"/>
          <w:color w:val="221F1F"/>
          <w:w w:val="106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harmon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r w:rsidRPr="005506B7">
        <w:rPr>
          <w:rFonts w:ascii="Arial" w:eastAsia="Humanst521 BT" w:hAnsi="Arial" w:cs="Arial"/>
          <w:color w:val="221F1F"/>
        </w:rPr>
        <w:t xml:space="preserve">, </w:t>
      </w:r>
      <w:r w:rsidRPr="005506B7">
        <w:rPr>
          <w:rFonts w:ascii="Arial" w:eastAsia="Humanst521 BT" w:hAnsi="Arial" w:cs="Arial"/>
          <w:color w:val="221F1F"/>
          <w:w w:val="110"/>
        </w:rPr>
        <w:t>nationalhealing,</w:t>
      </w:r>
      <w:r w:rsidRPr="005506B7">
        <w:rPr>
          <w:rFonts w:ascii="Arial" w:eastAsia="Humanst521 BT" w:hAnsi="Arial" w:cs="Arial"/>
          <w:color w:val="221F1F"/>
        </w:rPr>
        <w:t xml:space="preserve">reconciliation, socialreconstructionandnation </w:t>
      </w:r>
      <w:r w:rsidRPr="005506B7">
        <w:rPr>
          <w:rFonts w:ascii="Arial" w:eastAsia="Humanst521 BT" w:hAnsi="Arial" w:cs="Arial"/>
          <w:color w:val="221F1F"/>
          <w:w w:val="112"/>
        </w:rPr>
        <w:t>building.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  <w:color w:val="221F1F"/>
        </w:rPr>
        <w:t xml:space="preserve">Most  </w:t>
      </w:r>
      <w:r w:rsidR="008915AF">
        <w:rPr>
          <w:rFonts w:ascii="Arial" w:eastAsia="Humanst521 BT" w:hAnsi="Arial" w:cs="Arial"/>
          <w:color w:val="221F1F"/>
        </w:rPr>
        <w:t>Community</w:t>
      </w:r>
      <w:r w:rsidRPr="005506B7">
        <w:rPr>
          <w:rFonts w:ascii="Arial" w:eastAsia="Humanst521 BT" w:hAnsi="Arial" w:cs="Arial"/>
          <w:color w:val="221F1F"/>
        </w:rPr>
        <w:t>s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6"/>
        </w:rPr>
        <w:t>acknowledge</w:t>
      </w:r>
      <w:r w:rsidRPr="005506B7">
        <w:rPr>
          <w:rFonts w:ascii="Arial" w:eastAsia="Humanst521 BT" w:hAnsi="Arial" w:cs="Arial"/>
          <w:color w:val="221F1F"/>
        </w:rPr>
        <w:t>theDivine,which isexpressedthrough avarietyof</w:t>
      </w:r>
      <w:r w:rsidRPr="005506B7">
        <w:rPr>
          <w:rFonts w:ascii="Arial" w:eastAsia="Humanst521 BT" w:hAnsi="Arial" w:cs="Arial"/>
          <w:color w:val="221F1F"/>
          <w:w w:val="106"/>
        </w:rPr>
        <w:t xml:space="preserve">religious </w:t>
      </w:r>
      <w:r w:rsidRPr="005506B7">
        <w:rPr>
          <w:rFonts w:ascii="Arial" w:eastAsia="Humanst521 BT" w:hAnsi="Arial" w:cs="Arial"/>
          <w:color w:val="221F1F"/>
        </w:rPr>
        <w:t xml:space="preserve">beliefs and practices,   and religious </w:t>
      </w:r>
      <w:r w:rsidRPr="005506B7">
        <w:rPr>
          <w:rFonts w:ascii="Arial" w:eastAsia="Humanst521 BT" w:hAnsi="Arial" w:cs="Arial"/>
          <w:color w:val="221F1F"/>
          <w:w w:val="107"/>
        </w:rPr>
        <w:t>institutions.</w:t>
      </w:r>
      <w:r w:rsidRPr="005506B7">
        <w:rPr>
          <w:rFonts w:ascii="Arial" w:eastAsia="Humanst521 BT" w:hAnsi="Arial" w:cs="Arial"/>
          <w:color w:val="221F1F"/>
        </w:rPr>
        <w:t xml:space="preserve">Asthe  </w:t>
      </w:r>
      <w:r w:rsidR="005506B7" w:rsidRPr="005506B7">
        <w:rPr>
          <w:rFonts w:ascii="Arial" w:eastAsia="Humanst521 BT" w:hAnsi="Arial" w:cs="Arial"/>
          <w:color w:val="221F1F"/>
        </w:rPr>
        <w:t>community</w:t>
      </w:r>
      <w:r w:rsidRPr="005506B7">
        <w:rPr>
          <w:rFonts w:ascii="Arial" w:eastAsia="Humanst521 BT" w:hAnsi="Arial" w:cs="Arial"/>
          <w:color w:val="221F1F"/>
        </w:rPr>
        <w:t>broadcaste</w:t>
      </w:r>
      <w:r w:rsidRPr="005506B7">
        <w:rPr>
          <w:rFonts w:ascii="Arial" w:eastAsia="Humanst521 BT" w:hAnsi="Arial" w:cs="Arial"/>
          <w:color w:val="221F1F"/>
          <w:spacing w:val="-17"/>
        </w:rPr>
        <w:t>r</w:t>
      </w:r>
      <w:r w:rsidRPr="005506B7">
        <w:rPr>
          <w:rFonts w:ascii="Arial" w:eastAsia="Humanst521 BT" w:hAnsi="Arial" w:cs="Arial"/>
          <w:color w:val="221F1F"/>
        </w:rPr>
        <w:t xml:space="preserve">, the  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 xml:space="preserve">has </w:t>
      </w:r>
      <w:r w:rsidRPr="005506B7">
        <w:rPr>
          <w:rFonts w:ascii="Arial" w:eastAsia="Humanst521 BT" w:hAnsi="Arial" w:cs="Arial"/>
          <w:color w:val="221F1F"/>
          <w:w w:val="113"/>
        </w:rPr>
        <w:t xml:space="preserve">an </w:t>
      </w:r>
      <w:r w:rsidRPr="005506B7">
        <w:rPr>
          <w:rFonts w:ascii="Arial" w:eastAsia="Humanst521 BT" w:hAnsi="Arial" w:cs="Arial"/>
          <w:color w:val="221F1F"/>
          <w:w w:val="110"/>
        </w:rPr>
        <w:t>obligation</w:t>
      </w:r>
      <w:r w:rsidRPr="005506B7">
        <w:rPr>
          <w:rFonts w:ascii="Arial" w:eastAsia="Humanst521 BT" w:hAnsi="Arial" w:cs="Arial"/>
          <w:color w:val="221F1F"/>
        </w:rPr>
        <w:t>toprovidereligious programmes andtobroadcast religious materialinamanner</w:t>
      </w:r>
      <w:r w:rsidRPr="005506B7">
        <w:rPr>
          <w:rFonts w:ascii="Arial" w:eastAsia="Humanst521 BT" w:hAnsi="Arial" w:cs="Arial"/>
          <w:color w:val="221F1F"/>
          <w:w w:val="109"/>
        </w:rPr>
        <w:t xml:space="preserve">that </w:t>
      </w:r>
      <w:r w:rsidRPr="005506B7">
        <w:rPr>
          <w:rFonts w:ascii="Arial" w:eastAsia="Humanst521 BT" w:hAnsi="Arial" w:cs="Arial"/>
          <w:color w:val="221F1F"/>
        </w:rPr>
        <w:t>isunbiased andrepresentativeofSouthAfrica'sreligiouspluralit</w:t>
      </w:r>
      <w:r w:rsidRPr="005506B7">
        <w:rPr>
          <w:rFonts w:ascii="Arial" w:eastAsia="Humanst521 BT" w:hAnsi="Arial" w:cs="Arial"/>
          <w:color w:val="221F1F"/>
          <w:spacing w:val="-15"/>
        </w:rPr>
        <w:t>y</w:t>
      </w:r>
      <w:r w:rsidRPr="005506B7">
        <w:rPr>
          <w:rFonts w:ascii="Arial" w:eastAsia="Humanst521 BT" w:hAnsi="Arial" w:cs="Arial"/>
          <w:color w:val="221F1F"/>
        </w:rPr>
        <w:t>.Insodoing, 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seeks</w:t>
      </w:r>
      <w:r w:rsidRPr="005506B7">
        <w:rPr>
          <w:rFonts w:ascii="Arial" w:eastAsia="Humanst521 BT" w:hAnsi="Arial" w:cs="Arial"/>
          <w:color w:val="221F1F"/>
          <w:w w:val="104"/>
        </w:rPr>
        <w:t xml:space="preserve">to </w:t>
      </w:r>
      <w:r w:rsidRPr="005506B7">
        <w:rPr>
          <w:rFonts w:ascii="Arial" w:eastAsia="Humanst521 BT" w:hAnsi="Arial" w:cs="Arial"/>
          <w:color w:val="221F1F"/>
        </w:rPr>
        <w:t xml:space="preserve">promotemutual respectforreligious beliefsamong thecountry'sdifferent religious </w:t>
      </w:r>
      <w:r w:rsidRPr="005506B7">
        <w:rPr>
          <w:rFonts w:ascii="Arial" w:eastAsia="Humanst521 BT" w:hAnsi="Arial" w:cs="Arial"/>
          <w:color w:val="221F1F"/>
          <w:w w:val="108"/>
        </w:rPr>
        <w:t>groups.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 xml:space="preserve">'s religious </w:t>
      </w:r>
      <w:r w:rsidRPr="005506B7">
        <w:rPr>
          <w:rFonts w:ascii="Arial" w:eastAsia="Humanst521 BT" w:hAnsi="Arial" w:cs="Arial"/>
          <w:color w:val="221F1F"/>
          <w:w w:val="108"/>
        </w:rPr>
        <w:t>programming</w:t>
      </w:r>
      <w:r w:rsidRPr="005506B7">
        <w:rPr>
          <w:rFonts w:ascii="Arial" w:eastAsia="Humanst521 BT" w:hAnsi="Arial" w:cs="Arial"/>
          <w:color w:val="221F1F"/>
        </w:rPr>
        <w:t xml:space="preserve">should thereforereflectSouth Africa'smajorreligions, </w:t>
      </w:r>
      <w:r w:rsidRPr="005506B7">
        <w:rPr>
          <w:rFonts w:ascii="Arial" w:eastAsia="Humanst521 BT" w:hAnsi="Arial" w:cs="Arial"/>
          <w:color w:val="221F1F"/>
          <w:w w:val="105"/>
        </w:rPr>
        <w:t xml:space="preserve">while </w:t>
      </w:r>
      <w:r w:rsidRPr="005506B7">
        <w:rPr>
          <w:rFonts w:ascii="Arial" w:eastAsia="Humanst521 BT" w:hAnsi="Arial" w:cs="Arial"/>
          <w:color w:val="221F1F"/>
          <w:w w:val="110"/>
        </w:rPr>
        <w:t xml:space="preserve">allowing </w:t>
      </w:r>
      <w:r w:rsidRPr="005506B7">
        <w:rPr>
          <w:rFonts w:ascii="Arial" w:eastAsia="Humanst521 BT" w:hAnsi="Arial" w:cs="Arial"/>
          <w:color w:val="221F1F"/>
        </w:rPr>
        <w:t xml:space="preserve">expression for those religions  that   do not have an extensive </w:t>
      </w:r>
      <w:r w:rsidRPr="005506B7">
        <w:rPr>
          <w:rFonts w:ascii="Arial" w:eastAsia="Humanst521 BT" w:hAnsi="Arial" w:cs="Arial"/>
          <w:color w:val="221F1F"/>
          <w:w w:val="109"/>
        </w:rPr>
        <w:t>following</w:t>
      </w:r>
      <w:proofErr w:type="gramStart"/>
      <w:r w:rsidRPr="005506B7">
        <w:rPr>
          <w:rFonts w:ascii="Arial" w:eastAsia="Humanst521 BT" w:hAnsi="Arial" w:cs="Arial"/>
          <w:color w:val="221F1F"/>
          <w:w w:val="109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  <w:spacing w:val="-4"/>
        </w:rPr>
        <w:t>F</w:t>
      </w:r>
      <w:r w:rsidRPr="005506B7">
        <w:rPr>
          <w:rFonts w:ascii="Arial" w:eastAsia="Humanst521 BT" w:hAnsi="Arial" w:cs="Arial"/>
          <w:color w:val="221F1F"/>
        </w:rPr>
        <w:t xml:space="preserve">or </w:t>
      </w:r>
      <w:r w:rsidRPr="005506B7">
        <w:rPr>
          <w:rFonts w:ascii="Arial" w:eastAsia="Humanst521 BT" w:hAnsi="Arial" w:cs="Arial"/>
          <w:color w:val="221F1F"/>
          <w:w w:val="105"/>
        </w:rPr>
        <w:t xml:space="preserve">the </w:t>
      </w:r>
      <w:r w:rsidRPr="005506B7">
        <w:rPr>
          <w:rFonts w:ascii="Arial" w:eastAsia="Humanst521 BT" w:hAnsi="Arial" w:cs="Arial"/>
          <w:color w:val="221F1F"/>
        </w:rPr>
        <w:t>purposes ofthispolic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proofErr w:type="gramStart"/>
      <w:r w:rsidRPr="005506B7">
        <w:rPr>
          <w:rFonts w:ascii="Arial" w:eastAsia="Humanst521 BT" w:hAnsi="Arial" w:cs="Arial"/>
          <w:color w:val="221F1F"/>
        </w:rPr>
        <w:t>,  majorreligions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areunderstood toinclude Christianit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r w:rsidRPr="005506B7">
        <w:rPr>
          <w:rFonts w:ascii="Arial" w:eastAsia="Humanst521 BT" w:hAnsi="Arial" w:cs="Arial"/>
          <w:color w:val="221F1F"/>
        </w:rPr>
        <w:t xml:space="preserve">,  African </w:t>
      </w:r>
      <w:r w:rsidRPr="005506B7">
        <w:rPr>
          <w:rFonts w:ascii="Arial" w:eastAsia="Humanst521 BT" w:hAnsi="Arial" w:cs="Arial"/>
          <w:color w:val="221F1F"/>
          <w:w w:val="107"/>
        </w:rPr>
        <w:t xml:space="preserve">Religion, </w:t>
      </w:r>
      <w:r w:rsidRPr="005506B7">
        <w:rPr>
          <w:rFonts w:ascii="Arial" w:eastAsia="Humanst521 BT" w:hAnsi="Arial" w:cs="Arial"/>
          <w:color w:val="221F1F"/>
        </w:rPr>
        <w:t>Islam,Hinduismand</w:t>
      </w:r>
      <w:r w:rsidRPr="005506B7">
        <w:rPr>
          <w:rFonts w:ascii="Arial" w:eastAsia="Humanst521 BT" w:hAnsi="Arial" w:cs="Arial"/>
          <w:color w:val="221F1F"/>
          <w:w w:val="110"/>
        </w:rPr>
        <w:t>Judaism.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 xml:space="preserve">Initsreligious </w:t>
      </w:r>
      <w:r w:rsidRPr="005506B7">
        <w:rPr>
          <w:rFonts w:ascii="Arial" w:eastAsia="Humanst521 BT" w:hAnsi="Arial" w:cs="Arial"/>
          <w:color w:val="221F1F"/>
          <w:w w:val="108"/>
        </w:rPr>
        <w:t>programming</w:t>
      </w:r>
      <w:proofErr w:type="gramStart"/>
      <w:r w:rsidRPr="005506B7">
        <w:rPr>
          <w:rFonts w:ascii="Arial" w:eastAsia="Humanst521 BT" w:hAnsi="Arial" w:cs="Arial"/>
          <w:color w:val="221F1F"/>
          <w:w w:val="108"/>
        </w:rPr>
        <w:t>,</w:t>
      </w:r>
      <w:r w:rsidRPr="005506B7">
        <w:rPr>
          <w:rFonts w:ascii="Arial" w:eastAsia="Humanst521 BT" w:hAnsi="Arial" w:cs="Arial"/>
          <w:color w:val="221F1F"/>
        </w:rPr>
        <w:t>the</w:t>
      </w:r>
      <w:r w:rsidR="003B2515" w:rsidRPr="005506B7">
        <w:rPr>
          <w:rFonts w:ascii="Arial" w:eastAsia="Humanst521 BT" w:hAnsi="Arial" w:cs="Arial"/>
          <w:color w:val="221F1F"/>
        </w:rPr>
        <w:t>MABOLOKA</w:t>
      </w:r>
      <w:proofErr w:type="gramEnd"/>
      <w:r w:rsidR="003B2515" w:rsidRPr="005506B7">
        <w:rPr>
          <w:rFonts w:ascii="Arial" w:eastAsia="Humanst521 BT" w:hAnsi="Arial" w:cs="Arial"/>
          <w:color w:val="221F1F"/>
        </w:rPr>
        <w:t xml:space="preserve"> COMMUNITY RADIO</w:t>
      </w:r>
      <w:r w:rsidRPr="005506B7">
        <w:rPr>
          <w:rFonts w:ascii="Arial" w:eastAsia="Humanst521 BT" w:hAnsi="Arial" w:cs="Arial"/>
          <w:color w:val="221F1F"/>
        </w:rPr>
        <w:t>seekstocorrectgende</w:t>
      </w:r>
      <w:r w:rsidRPr="005506B7">
        <w:rPr>
          <w:rFonts w:ascii="Arial" w:eastAsia="Humanst521 BT" w:hAnsi="Arial" w:cs="Arial"/>
          <w:color w:val="221F1F"/>
          <w:spacing w:val="-16"/>
        </w:rPr>
        <w:t>r</w:t>
      </w:r>
      <w:r w:rsidRPr="005506B7">
        <w:rPr>
          <w:rFonts w:ascii="Arial" w:eastAsia="Humanst521 BT" w:hAnsi="Arial" w:cs="Arial"/>
          <w:color w:val="221F1F"/>
        </w:rPr>
        <w:t xml:space="preserve">, racial,  religious and resource </w:t>
      </w:r>
      <w:r w:rsidRPr="005506B7">
        <w:rPr>
          <w:rFonts w:ascii="Arial" w:eastAsia="Humanst521 BT" w:hAnsi="Arial" w:cs="Arial"/>
          <w:color w:val="221F1F"/>
          <w:w w:val="107"/>
        </w:rPr>
        <w:t>allocationimbalances</w:t>
      </w:r>
      <w:r w:rsidRPr="005506B7">
        <w:rPr>
          <w:rFonts w:ascii="Arial" w:eastAsia="Humanst521 BT" w:hAnsi="Arial" w:cs="Arial"/>
          <w:color w:val="221F1F"/>
        </w:rPr>
        <w:t>associatedwithreligious</w:t>
      </w:r>
      <w:r w:rsidRPr="005506B7">
        <w:rPr>
          <w:rFonts w:ascii="Arial" w:eastAsia="Humanst521 BT" w:hAnsi="Arial" w:cs="Arial"/>
          <w:color w:val="221F1F"/>
          <w:w w:val="108"/>
        </w:rPr>
        <w:t>broadcasting</w:t>
      </w:r>
      <w:r w:rsidRPr="005506B7">
        <w:rPr>
          <w:rFonts w:ascii="Arial" w:eastAsia="Humanst521 BT" w:hAnsi="Arial" w:cs="Arial"/>
          <w:color w:val="221F1F"/>
        </w:rPr>
        <w:t>inthepast.</w:t>
      </w:r>
      <w:r w:rsidRPr="005506B7">
        <w:rPr>
          <w:rFonts w:ascii="Arial" w:eastAsia="Humanst521 BT" w:hAnsi="Arial" w:cs="Arial"/>
          <w:color w:val="221F1F"/>
          <w:spacing w:val="-4"/>
        </w:rPr>
        <w:t>F</w:t>
      </w:r>
      <w:r w:rsidRPr="005506B7">
        <w:rPr>
          <w:rFonts w:ascii="Arial" w:eastAsia="Humanst521 BT" w:hAnsi="Arial" w:cs="Arial"/>
          <w:color w:val="221F1F"/>
        </w:rPr>
        <w:t>urthe</w:t>
      </w:r>
      <w:r w:rsidRPr="005506B7">
        <w:rPr>
          <w:rFonts w:ascii="Arial" w:eastAsia="Humanst521 BT" w:hAnsi="Arial" w:cs="Arial"/>
          <w:color w:val="221F1F"/>
          <w:spacing w:val="-16"/>
        </w:rPr>
        <w:t>r</w:t>
      </w:r>
      <w:r w:rsidRPr="005506B7">
        <w:rPr>
          <w:rFonts w:ascii="Arial" w:eastAsia="Humanst521 BT" w:hAnsi="Arial" w:cs="Arial"/>
          <w:color w:val="221F1F"/>
        </w:rPr>
        <w:t>,itseeksto</w:t>
      </w:r>
      <w:r w:rsidRPr="005506B7">
        <w:rPr>
          <w:rFonts w:ascii="Arial" w:eastAsia="Humanst521 BT" w:hAnsi="Arial" w:cs="Arial"/>
          <w:color w:val="221F1F"/>
          <w:w w:val="103"/>
        </w:rPr>
        <w:t xml:space="preserve">ensure </w:t>
      </w:r>
      <w:r w:rsidRPr="005506B7">
        <w:rPr>
          <w:rFonts w:ascii="Arial" w:eastAsia="Humanst521 BT" w:hAnsi="Arial" w:cs="Arial"/>
          <w:color w:val="221F1F"/>
        </w:rPr>
        <w:t xml:space="preserve">thatthedistinctiveidentitiesofthereligious  traditions arebroadcast inawaythatfacilitates </w:t>
      </w:r>
      <w:r w:rsidRPr="005506B7">
        <w:rPr>
          <w:rFonts w:ascii="Arial" w:eastAsia="Humanst521 BT" w:hAnsi="Arial" w:cs="Arial"/>
          <w:color w:val="221F1F"/>
          <w:w w:val="105"/>
        </w:rPr>
        <w:t xml:space="preserve">the </w:t>
      </w:r>
      <w:r w:rsidRPr="005506B7">
        <w:rPr>
          <w:rFonts w:ascii="Arial" w:eastAsia="Humanst521 BT" w:hAnsi="Arial" w:cs="Arial"/>
          <w:color w:val="221F1F"/>
        </w:rPr>
        <w:t xml:space="preserve">religiousandmoralobjectivesofjustice,socialharmonyandthe commongood.  </w:t>
      </w:r>
      <w:proofErr w:type="gramStart"/>
      <w:r w:rsidRPr="005506B7">
        <w:rPr>
          <w:rFonts w:ascii="Arial" w:eastAsia="Humanst521 BT" w:hAnsi="Arial" w:cs="Arial"/>
          <w:color w:val="221F1F"/>
          <w:w w:val="106"/>
        </w:rPr>
        <w:t xml:space="preserve">Religious </w:t>
      </w:r>
      <w:r w:rsidRPr="005506B7">
        <w:rPr>
          <w:rFonts w:ascii="Arial" w:eastAsia="Humanst521 BT" w:hAnsi="Arial" w:cs="Arial"/>
          <w:color w:val="221F1F"/>
          <w:w w:val="108"/>
        </w:rPr>
        <w:t>programming</w:t>
      </w:r>
      <w:r w:rsidRPr="005506B7">
        <w:rPr>
          <w:rFonts w:ascii="Arial" w:eastAsia="Humanst521 BT" w:hAnsi="Arial" w:cs="Arial"/>
          <w:color w:val="221F1F"/>
        </w:rPr>
        <w:t>should playa</w:t>
      </w:r>
      <w:r w:rsidRPr="005506B7">
        <w:rPr>
          <w:rFonts w:ascii="Arial" w:eastAsia="Humanst521 BT" w:hAnsi="Arial" w:cs="Arial"/>
          <w:color w:val="221F1F"/>
          <w:w w:val="111"/>
        </w:rPr>
        <w:t>meaningful</w:t>
      </w:r>
      <w:r w:rsidRPr="005506B7">
        <w:rPr>
          <w:rFonts w:ascii="Arial" w:eastAsia="Humanst521 BT" w:hAnsi="Arial" w:cs="Arial"/>
          <w:color w:val="221F1F"/>
        </w:rPr>
        <w:t>partinthemoralregeneration ofSouth</w:t>
      </w:r>
      <w:r w:rsidRPr="005506B7">
        <w:rPr>
          <w:rFonts w:ascii="Arial" w:eastAsia="Humanst521 BT" w:hAnsi="Arial" w:cs="Arial"/>
          <w:color w:val="221F1F"/>
          <w:w w:val="105"/>
        </w:rPr>
        <w:t>Africa.</w:t>
      </w:r>
      <w:proofErr w:type="gramEnd"/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 xml:space="preserve">Religious </w:t>
      </w:r>
      <w:r w:rsidRPr="005506B7">
        <w:rPr>
          <w:rFonts w:ascii="Arial" w:eastAsia="Humanst521 BT" w:hAnsi="Arial" w:cs="Arial"/>
          <w:color w:val="221F1F"/>
          <w:w w:val="108"/>
        </w:rPr>
        <w:t>broadcasting</w:t>
      </w:r>
      <w:r w:rsidRPr="005506B7">
        <w:rPr>
          <w:rFonts w:ascii="Arial" w:eastAsia="Humanst521 BT" w:hAnsi="Arial" w:cs="Arial"/>
          <w:color w:val="221F1F"/>
        </w:rPr>
        <w:t>should beundertaken inaccordance withvaluesthat</w:t>
      </w:r>
      <w:r w:rsidRPr="005506B7">
        <w:rPr>
          <w:rFonts w:ascii="Arial" w:eastAsia="Humanst521 BT" w:hAnsi="Arial" w:cs="Arial"/>
          <w:color w:val="221F1F"/>
          <w:w w:val="107"/>
        </w:rPr>
        <w:t>include</w:t>
      </w:r>
      <w:r w:rsidRPr="005506B7">
        <w:rPr>
          <w:rFonts w:ascii="Arial" w:eastAsia="Humanst521 BT" w:hAnsi="Arial" w:cs="Arial"/>
          <w:color w:val="221F1F"/>
          <w:w w:val="111"/>
        </w:rPr>
        <w:t>:</w:t>
      </w:r>
    </w:p>
    <w:p w:rsidR="006E40D9" w:rsidRPr="005506B7" w:rsidRDefault="00B54F68" w:rsidP="003842CE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SensitivitytothediversenatureofSouthAfricansocietyandtheneedforjustice,</w:t>
      </w:r>
      <w:r w:rsidRPr="005506B7">
        <w:rPr>
          <w:rFonts w:ascii="Arial" w:eastAsia="Humanst521 BT" w:hAnsi="Arial" w:cs="Arial"/>
          <w:color w:val="221F1F"/>
          <w:w w:val="111"/>
        </w:rPr>
        <w:t xml:space="preserve">healing and </w:t>
      </w:r>
      <w:r w:rsidRPr="005506B7">
        <w:rPr>
          <w:rFonts w:ascii="Arial" w:eastAsia="Humanst521 BT" w:hAnsi="Arial" w:cs="Arial"/>
          <w:color w:val="221F1F"/>
          <w:w w:val="105"/>
        </w:rPr>
        <w:t>reconciliation</w:t>
      </w:r>
    </w:p>
    <w:p w:rsidR="006E40D9" w:rsidRPr="005506B7" w:rsidRDefault="00B54F68" w:rsidP="003842CE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Compassion andconcernforhuman dignity andforalllife,</w:t>
      </w:r>
      <w:r w:rsidRPr="005506B7">
        <w:rPr>
          <w:rFonts w:ascii="Arial" w:eastAsia="Humanst521 BT" w:hAnsi="Arial" w:cs="Arial"/>
          <w:color w:val="221F1F"/>
          <w:w w:val="111"/>
        </w:rPr>
        <w:t>including</w:t>
      </w:r>
      <w:r w:rsidRPr="005506B7">
        <w:rPr>
          <w:rFonts w:ascii="Arial" w:eastAsia="Humanst521 BT" w:hAnsi="Arial" w:cs="Arial"/>
          <w:color w:val="221F1F"/>
        </w:rPr>
        <w:t>the</w:t>
      </w:r>
      <w:r w:rsidRPr="005506B7">
        <w:rPr>
          <w:rFonts w:ascii="Arial" w:eastAsia="Humanst521 BT" w:hAnsi="Arial" w:cs="Arial"/>
          <w:color w:val="221F1F"/>
          <w:w w:val="104"/>
        </w:rPr>
        <w:t>earth</w:t>
      </w:r>
    </w:p>
    <w:p w:rsidR="006E40D9" w:rsidRPr="005506B7" w:rsidRDefault="00B54F68" w:rsidP="003842CE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AcommonSouth</w:t>
      </w:r>
      <w:r w:rsidRPr="005506B7">
        <w:rPr>
          <w:rFonts w:ascii="Arial" w:eastAsia="Humanst521 BT" w:hAnsi="Arial" w:cs="Arial"/>
          <w:color w:val="221F1F"/>
          <w:w w:val="105"/>
        </w:rPr>
        <w:t>Africanness</w:t>
      </w:r>
    </w:p>
    <w:p w:rsidR="006E40D9" w:rsidRPr="005506B7" w:rsidRDefault="00B54F68" w:rsidP="003842CE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Integrit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r w:rsidRPr="005506B7">
        <w:rPr>
          <w:rFonts w:ascii="Arial" w:eastAsia="Humanst521 BT" w:hAnsi="Arial" w:cs="Arial"/>
          <w:color w:val="221F1F"/>
        </w:rPr>
        <w:t>,transparency andtrustinall</w:t>
      </w:r>
      <w:r w:rsidRPr="005506B7">
        <w:rPr>
          <w:rFonts w:ascii="Arial" w:eastAsia="Humanst521 BT" w:hAnsi="Arial" w:cs="Arial"/>
          <w:color w:val="221F1F"/>
          <w:w w:val="106"/>
        </w:rPr>
        <w:t>relationships</w:t>
      </w:r>
    </w:p>
    <w:p w:rsidR="006E40D9" w:rsidRPr="005506B7" w:rsidRDefault="00B54F68" w:rsidP="003842CE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Commitmenttotheindependence andautonomy ofthe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, withintheparametersof</w:t>
      </w:r>
      <w:r w:rsidRPr="005506B7">
        <w:rPr>
          <w:rFonts w:ascii="Arial" w:eastAsia="Humanst521 BT" w:hAnsi="Arial" w:cs="Arial"/>
          <w:color w:val="221F1F"/>
          <w:w w:val="105"/>
        </w:rPr>
        <w:t xml:space="preserve">its </w:t>
      </w:r>
      <w:r w:rsidRPr="005506B7">
        <w:rPr>
          <w:rFonts w:ascii="Arial" w:eastAsia="Humanst521 BT" w:hAnsi="Arial" w:cs="Arial"/>
          <w:color w:val="221F1F"/>
          <w:w w:val="107"/>
        </w:rPr>
        <w:t>accountability</w:t>
      </w:r>
      <w:r w:rsidRPr="005506B7">
        <w:rPr>
          <w:rFonts w:ascii="Arial" w:eastAsia="Humanst521 BT" w:hAnsi="Arial" w:cs="Arial"/>
          <w:color w:val="221F1F"/>
        </w:rPr>
        <w:t>totheSouthAfrican</w:t>
      </w:r>
      <w:r w:rsidRPr="005506B7">
        <w:rPr>
          <w:rFonts w:ascii="Arial" w:eastAsia="Humanst521 BT" w:hAnsi="Arial" w:cs="Arial"/>
          <w:color w:val="221F1F"/>
          <w:w w:val="108"/>
        </w:rPr>
        <w:t>public</w:t>
      </w:r>
    </w:p>
    <w:p w:rsidR="006E40D9" w:rsidRPr="005506B7" w:rsidRDefault="00B54F68" w:rsidP="003842CE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Aspiritofco-operation betweenthe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 xml:space="preserve">andthereligious </w:t>
      </w:r>
      <w:r w:rsidRPr="005506B7">
        <w:rPr>
          <w:rFonts w:ascii="Arial" w:eastAsia="Humanst521 BT" w:hAnsi="Arial" w:cs="Arial"/>
          <w:color w:val="221F1F"/>
          <w:w w:val="105"/>
        </w:rPr>
        <w:t>communit</w:t>
      </w:r>
      <w:r w:rsidRPr="005506B7">
        <w:rPr>
          <w:rFonts w:ascii="Arial" w:eastAsia="Humanst521 BT" w:hAnsi="Arial" w:cs="Arial"/>
          <w:color w:val="221F1F"/>
          <w:spacing w:val="-14"/>
          <w:w w:val="105"/>
        </w:rPr>
        <w:t>y</w:t>
      </w:r>
      <w:r w:rsidRPr="005506B7">
        <w:rPr>
          <w:rFonts w:ascii="Arial" w:eastAsia="Humanst521 BT" w:hAnsi="Arial" w:cs="Arial"/>
          <w:color w:val="221F1F"/>
          <w:w w:val="111"/>
        </w:rPr>
        <w:t>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w w:val="90"/>
        </w:rPr>
        <w:t>N</w:t>
      </w:r>
      <w:r w:rsidRPr="005506B7">
        <w:rPr>
          <w:rFonts w:ascii="Arial" w:eastAsia="Humanst521 BT" w:hAnsi="Arial" w:cs="Arial"/>
          <w:b/>
          <w:spacing w:val="-8"/>
          <w:w w:val="90"/>
        </w:rPr>
        <w:t>A</w:t>
      </w:r>
      <w:r w:rsidRPr="005506B7">
        <w:rPr>
          <w:rFonts w:ascii="Arial" w:eastAsia="Humanst521 BT" w:hAnsi="Arial" w:cs="Arial"/>
          <w:b/>
          <w:w w:val="90"/>
        </w:rPr>
        <w:t>TUREANDCONTENT</w:t>
      </w:r>
      <w:r w:rsidRPr="005506B7">
        <w:rPr>
          <w:rFonts w:ascii="Arial" w:eastAsia="Humanst521 BT" w:hAnsi="Arial" w:cs="Arial"/>
          <w:b/>
        </w:rPr>
        <w:t>OF</w:t>
      </w:r>
      <w:r w:rsidRPr="005506B7">
        <w:rPr>
          <w:rFonts w:ascii="Arial" w:eastAsia="Humanst521 BT" w:hAnsi="Arial" w:cs="Arial"/>
          <w:b/>
          <w:w w:val="94"/>
        </w:rPr>
        <w:t>RELIGIOUS</w:t>
      </w:r>
      <w:r w:rsidRPr="005506B7">
        <w:rPr>
          <w:rFonts w:ascii="Arial" w:eastAsia="Humanst521 BT" w:hAnsi="Arial" w:cs="Arial"/>
          <w:b/>
        </w:rPr>
        <w:t>PROGRAMMES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w w:val="79"/>
        </w:rPr>
        <w:t>T</w:t>
      </w:r>
      <w:r w:rsidRPr="005506B7">
        <w:rPr>
          <w:rFonts w:ascii="Arial" w:eastAsia="Humanst521 BT" w:hAnsi="Arial" w:cs="Arial"/>
          <w:color w:val="221F1F"/>
          <w:w w:val="105"/>
        </w:rPr>
        <w:t>he</w:t>
      </w:r>
      <w:r w:rsidRPr="005506B7">
        <w:rPr>
          <w:rFonts w:ascii="Arial" w:eastAsia="Humanst521 BT" w:hAnsi="Arial" w:cs="Arial"/>
          <w:color w:val="221F1F"/>
          <w:w w:val="109"/>
        </w:rPr>
        <w:t>following</w:t>
      </w:r>
      <w:r w:rsidRPr="005506B7">
        <w:rPr>
          <w:rFonts w:ascii="Arial" w:eastAsia="Humanst521 BT" w:hAnsi="Arial" w:cs="Arial"/>
          <w:color w:val="221F1F"/>
        </w:rPr>
        <w:t>principlesunderpin 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 xml:space="preserve">'sapproach 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toreligious  </w:t>
      </w:r>
      <w:r w:rsidRPr="005506B7">
        <w:rPr>
          <w:rFonts w:ascii="Arial" w:eastAsia="Humanst521 BT" w:hAnsi="Arial" w:cs="Arial"/>
          <w:color w:val="221F1F"/>
          <w:w w:val="106"/>
        </w:rPr>
        <w:t>programm</w:t>
      </w:r>
      <w:r w:rsidRPr="005506B7">
        <w:rPr>
          <w:rFonts w:ascii="Arial" w:eastAsia="Humanst521 BT" w:hAnsi="Arial" w:cs="Arial"/>
          <w:color w:val="221F1F"/>
          <w:w w:val="115"/>
        </w:rPr>
        <w:t>ing</w:t>
      </w:r>
      <w:proofErr w:type="gramEnd"/>
      <w:r w:rsidRPr="005506B7">
        <w:rPr>
          <w:rFonts w:ascii="Arial" w:eastAsia="Humanst521 BT" w:hAnsi="Arial" w:cs="Arial"/>
          <w:color w:val="221F1F"/>
          <w:w w:val="115"/>
        </w:rPr>
        <w:t>:</w:t>
      </w:r>
    </w:p>
    <w:p w:rsidR="006E40D9" w:rsidRPr="005506B7" w:rsidRDefault="00B54F68" w:rsidP="003842CE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 xml:space="preserve">Inachieving itsreligious </w:t>
      </w:r>
      <w:r w:rsidRPr="005506B7">
        <w:rPr>
          <w:rFonts w:ascii="Arial" w:eastAsia="Humanst521 BT" w:hAnsi="Arial" w:cs="Arial"/>
          <w:color w:val="221F1F"/>
          <w:w w:val="108"/>
        </w:rPr>
        <w:t>programming</w:t>
      </w:r>
      <w:r w:rsidRPr="005506B7">
        <w:rPr>
          <w:rFonts w:ascii="Arial" w:eastAsia="Humanst521 BT" w:hAnsi="Arial" w:cs="Arial"/>
          <w:color w:val="221F1F"/>
        </w:rPr>
        <w:t>mandate, 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 xml:space="preserve">providesbothfaith specific  </w:t>
      </w:r>
      <w:r w:rsidRPr="005506B7">
        <w:rPr>
          <w:rFonts w:ascii="Arial" w:eastAsia="Humanst521 BT" w:hAnsi="Arial" w:cs="Arial"/>
          <w:color w:val="221F1F"/>
          <w:w w:val="111"/>
        </w:rPr>
        <w:t xml:space="preserve">and </w:t>
      </w:r>
      <w:r w:rsidRPr="005506B7">
        <w:rPr>
          <w:rFonts w:ascii="Arial" w:eastAsia="Humanst521 BT" w:hAnsi="Arial" w:cs="Arial"/>
          <w:color w:val="221F1F"/>
          <w:w w:val="109"/>
        </w:rPr>
        <w:t>multifaith</w:t>
      </w:r>
      <w:r w:rsidRPr="005506B7">
        <w:rPr>
          <w:rFonts w:ascii="Arial" w:eastAsia="Humanst521 BT" w:hAnsi="Arial" w:cs="Arial"/>
          <w:color w:val="221F1F"/>
        </w:rPr>
        <w:t>programmes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  <w:spacing w:val="-4"/>
        </w:rPr>
        <w:t>F</w:t>
      </w:r>
      <w:r w:rsidRPr="005506B7">
        <w:rPr>
          <w:rFonts w:ascii="Arial" w:eastAsia="Humanst521 BT" w:hAnsi="Arial" w:cs="Arial"/>
          <w:color w:val="221F1F"/>
        </w:rPr>
        <w:t>aithspecificprogrammes shouldgivethemajorreligiousgroups</w:t>
      </w:r>
      <w:r w:rsidRPr="005506B7">
        <w:rPr>
          <w:rFonts w:ascii="Arial" w:eastAsia="Humanst521 BT" w:hAnsi="Arial" w:cs="Arial"/>
          <w:color w:val="221F1F"/>
          <w:w w:val="105"/>
        </w:rPr>
        <w:t xml:space="preserve">the </w:t>
      </w:r>
      <w:r w:rsidRPr="005506B7">
        <w:rPr>
          <w:rFonts w:ascii="Arial" w:eastAsia="Humanst521 BT" w:hAnsi="Arial" w:cs="Arial"/>
          <w:color w:val="221F1F"/>
          <w:spacing w:val="3"/>
        </w:rPr>
        <w:t>scop</w:t>
      </w:r>
      <w:r w:rsidRPr="005506B7">
        <w:rPr>
          <w:rFonts w:ascii="Arial" w:eastAsia="Humanst521 BT" w:hAnsi="Arial" w:cs="Arial"/>
          <w:color w:val="221F1F"/>
        </w:rPr>
        <w:t xml:space="preserve">e  </w:t>
      </w:r>
      <w:r w:rsidRPr="005506B7">
        <w:rPr>
          <w:rFonts w:ascii="Arial" w:eastAsia="Humanst521 BT" w:hAnsi="Arial" w:cs="Arial"/>
          <w:color w:val="221F1F"/>
          <w:spacing w:val="3"/>
        </w:rPr>
        <w:t>t</w:t>
      </w:r>
      <w:r w:rsidRPr="005506B7">
        <w:rPr>
          <w:rFonts w:ascii="Arial" w:eastAsia="Humanst521 BT" w:hAnsi="Arial" w:cs="Arial"/>
          <w:color w:val="221F1F"/>
        </w:rPr>
        <w:t xml:space="preserve">o </w:t>
      </w:r>
      <w:r w:rsidRPr="005506B7">
        <w:rPr>
          <w:rFonts w:ascii="Arial" w:eastAsia="Humanst521 BT" w:hAnsi="Arial" w:cs="Arial"/>
          <w:color w:val="221F1F"/>
          <w:spacing w:val="3"/>
        </w:rPr>
        <w:t>celebrat</w:t>
      </w:r>
      <w:r w:rsidRPr="005506B7">
        <w:rPr>
          <w:rFonts w:ascii="Arial" w:eastAsia="Humanst521 BT" w:hAnsi="Arial" w:cs="Arial"/>
          <w:color w:val="221F1F"/>
        </w:rPr>
        <w:t xml:space="preserve">e  </w:t>
      </w:r>
      <w:r w:rsidRPr="005506B7">
        <w:rPr>
          <w:rFonts w:ascii="Arial" w:eastAsia="Humanst521 BT" w:hAnsi="Arial" w:cs="Arial"/>
          <w:color w:val="221F1F"/>
          <w:spacing w:val="3"/>
        </w:rPr>
        <w:t>thei</w:t>
      </w:r>
      <w:r w:rsidRPr="005506B7">
        <w:rPr>
          <w:rFonts w:ascii="Arial" w:eastAsia="Humanst521 BT" w:hAnsi="Arial" w:cs="Arial"/>
          <w:color w:val="221F1F"/>
        </w:rPr>
        <w:t xml:space="preserve">r </w:t>
      </w:r>
      <w:r w:rsidRPr="005506B7">
        <w:rPr>
          <w:rFonts w:ascii="Arial" w:eastAsia="Humanst521 BT" w:hAnsi="Arial" w:cs="Arial"/>
          <w:color w:val="221F1F"/>
          <w:spacing w:val="3"/>
        </w:rPr>
        <w:t>lif</w:t>
      </w:r>
      <w:r w:rsidRPr="005506B7">
        <w:rPr>
          <w:rFonts w:ascii="Arial" w:eastAsia="Humanst521 BT" w:hAnsi="Arial" w:cs="Arial"/>
          <w:color w:val="221F1F"/>
        </w:rPr>
        <w:t xml:space="preserve">e  </w:t>
      </w:r>
      <w:r w:rsidRPr="005506B7">
        <w:rPr>
          <w:rFonts w:ascii="Arial" w:eastAsia="Humanst521 BT" w:hAnsi="Arial" w:cs="Arial"/>
          <w:color w:val="221F1F"/>
          <w:spacing w:val="3"/>
        </w:rPr>
        <w:t>o</w:t>
      </w:r>
      <w:r w:rsidRPr="005506B7">
        <w:rPr>
          <w:rFonts w:ascii="Arial" w:eastAsia="Humanst521 BT" w:hAnsi="Arial" w:cs="Arial"/>
          <w:color w:val="221F1F"/>
        </w:rPr>
        <w:t xml:space="preserve">f  </w:t>
      </w:r>
      <w:r w:rsidRPr="005506B7">
        <w:rPr>
          <w:rFonts w:ascii="Arial" w:eastAsia="Humanst521 BT" w:hAnsi="Arial" w:cs="Arial"/>
          <w:color w:val="221F1F"/>
          <w:spacing w:val="3"/>
        </w:rPr>
        <w:t>fait</w:t>
      </w:r>
      <w:r w:rsidRPr="005506B7">
        <w:rPr>
          <w:rFonts w:ascii="Arial" w:eastAsia="Humanst521 BT" w:hAnsi="Arial" w:cs="Arial"/>
          <w:color w:val="221F1F"/>
        </w:rPr>
        <w:t xml:space="preserve">h  </w:t>
      </w:r>
      <w:r w:rsidRPr="005506B7">
        <w:rPr>
          <w:rFonts w:ascii="Arial" w:eastAsia="Humanst521 BT" w:hAnsi="Arial" w:cs="Arial"/>
          <w:color w:val="221F1F"/>
          <w:spacing w:val="3"/>
        </w:rPr>
        <w:t>an</w:t>
      </w:r>
      <w:r w:rsidRPr="005506B7">
        <w:rPr>
          <w:rFonts w:ascii="Arial" w:eastAsia="Humanst521 BT" w:hAnsi="Arial" w:cs="Arial"/>
          <w:color w:val="221F1F"/>
        </w:rPr>
        <w:t xml:space="preserve">d  </w:t>
      </w:r>
      <w:r w:rsidRPr="005506B7">
        <w:rPr>
          <w:rFonts w:ascii="Arial" w:eastAsia="Humanst521 BT" w:hAnsi="Arial" w:cs="Arial"/>
          <w:color w:val="221F1F"/>
          <w:spacing w:val="3"/>
          <w:w w:val="108"/>
        </w:rPr>
        <w:t>understandin</w:t>
      </w:r>
      <w:r w:rsidRPr="005506B7">
        <w:rPr>
          <w:rFonts w:ascii="Arial" w:eastAsia="Humanst521 BT" w:hAnsi="Arial" w:cs="Arial"/>
          <w:color w:val="221F1F"/>
          <w:w w:val="108"/>
        </w:rPr>
        <w:t xml:space="preserve">g </w:t>
      </w:r>
      <w:r w:rsidRPr="005506B7">
        <w:rPr>
          <w:rFonts w:ascii="Arial" w:eastAsia="Humanst521 BT" w:hAnsi="Arial" w:cs="Arial"/>
          <w:color w:val="221F1F"/>
          <w:spacing w:val="3"/>
        </w:rPr>
        <w:t>o</w:t>
      </w:r>
      <w:r w:rsidRPr="005506B7">
        <w:rPr>
          <w:rFonts w:ascii="Arial" w:eastAsia="Humanst521 BT" w:hAnsi="Arial" w:cs="Arial"/>
          <w:color w:val="221F1F"/>
        </w:rPr>
        <w:t xml:space="preserve">f  </w:t>
      </w:r>
      <w:r w:rsidRPr="005506B7">
        <w:rPr>
          <w:rFonts w:ascii="Arial" w:eastAsia="Humanst521 BT" w:hAnsi="Arial" w:cs="Arial"/>
          <w:color w:val="221F1F"/>
          <w:spacing w:val="3"/>
        </w:rPr>
        <w:t>th</w:t>
      </w:r>
      <w:r w:rsidRPr="005506B7">
        <w:rPr>
          <w:rFonts w:ascii="Arial" w:eastAsia="Humanst521 BT" w:hAnsi="Arial" w:cs="Arial"/>
          <w:color w:val="221F1F"/>
        </w:rPr>
        <w:t xml:space="preserve">e  </w:t>
      </w:r>
      <w:r w:rsidRPr="005506B7">
        <w:rPr>
          <w:rFonts w:ascii="Arial" w:eastAsia="Humanst521 BT" w:hAnsi="Arial" w:cs="Arial"/>
          <w:color w:val="221F1F"/>
          <w:spacing w:val="3"/>
        </w:rPr>
        <w:t>Divin</w:t>
      </w:r>
      <w:r w:rsidRPr="005506B7">
        <w:rPr>
          <w:rFonts w:ascii="Arial" w:eastAsia="Humanst521 BT" w:hAnsi="Arial" w:cs="Arial"/>
          <w:color w:val="221F1F"/>
        </w:rPr>
        <w:t xml:space="preserve">e </w:t>
      </w:r>
      <w:r w:rsidRPr="005506B7">
        <w:rPr>
          <w:rFonts w:ascii="Arial" w:eastAsia="Humanst521 BT" w:hAnsi="Arial" w:cs="Arial"/>
          <w:color w:val="221F1F"/>
          <w:spacing w:val="3"/>
        </w:rPr>
        <w:t>full</w:t>
      </w:r>
      <w:r w:rsidRPr="005506B7">
        <w:rPr>
          <w:rFonts w:ascii="Arial" w:eastAsia="Humanst521 BT" w:hAnsi="Arial" w:cs="Arial"/>
          <w:color w:val="221F1F"/>
        </w:rPr>
        <w:t xml:space="preserve">y  </w:t>
      </w:r>
      <w:r w:rsidRPr="005506B7">
        <w:rPr>
          <w:rFonts w:ascii="Arial" w:eastAsia="Humanst521 BT" w:hAnsi="Arial" w:cs="Arial"/>
          <w:color w:val="221F1F"/>
          <w:spacing w:val="3"/>
          <w:w w:val="111"/>
        </w:rPr>
        <w:t xml:space="preserve">and </w:t>
      </w:r>
      <w:r w:rsidRPr="005506B7">
        <w:rPr>
          <w:rFonts w:ascii="Arial" w:eastAsia="Humanst521 BT" w:hAnsi="Arial" w:cs="Arial"/>
          <w:color w:val="221F1F"/>
        </w:rPr>
        <w:t>withoutcensure.</w:t>
      </w:r>
      <w:r w:rsidRPr="005506B7">
        <w:rPr>
          <w:rFonts w:ascii="Arial" w:eastAsia="Humanst521 BT" w:hAnsi="Arial" w:cs="Arial"/>
          <w:color w:val="221F1F"/>
          <w:w w:val="110"/>
        </w:rPr>
        <w:t>Multifaith</w:t>
      </w:r>
      <w:r w:rsidRPr="005506B7">
        <w:rPr>
          <w:rFonts w:ascii="Arial" w:eastAsia="Humanst521 BT" w:hAnsi="Arial" w:cs="Arial"/>
          <w:color w:val="221F1F"/>
        </w:rPr>
        <w:t xml:space="preserve">programmes areinaddition tofaith specificprogrammes </w:t>
      </w:r>
      <w:r w:rsidRPr="005506B7">
        <w:rPr>
          <w:rFonts w:ascii="Arial" w:eastAsia="Humanst521 BT" w:hAnsi="Arial" w:cs="Arial"/>
          <w:color w:val="221F1F"/>
          <w:w w:val="111"/>
        </w:rPr>
        <w:t xml:space="preserve">and </w:t>
      </w:r>
      <w:r w:rsidRPr="005506B7">
        <w:rPr>
          <w:rFonts w:ascii="Arial" w:eastAsia="Humanst521 BT" w:hAnsi="Arial" w:cs="Arial"/>
          <w:color w:val="221F1F"/>
        </w:rPr>
        <w:t xml:space="preserve">should  promote religious  </w:t>
      </w:r>
      <w:r w:rsidRPr="005506B7">
        <w:rPr>
          <w:rFonts w:ascii="Arial" w:eastAsia="Humanst521 BT" w:hAnsi="Arial" w:cs="Arial"/>
          <w:color w:val="221F1F"/>
          <w:w w:val="110"/>
        </w:rPr>
        <w:t xml:space="preserve">dialogue, </w:t>
      </w:r>
      <w:r w:rsidRPr="005506B7">
        <w:rPr>
          <w:rFonts w:ascii="Arial" w:eastAsia="Humanst521 BT" w:hAnsi="Arial" w:cs="Arial"/>
          <w:color w:val="221F1F"/>
        </w:rPr>
        <w:t xml:space="preserve">respect and </w:t>
      </w:r>
      <w:r w:rsidRPr="005506B7">
        <w:rPr>
          <w:rFonts w:ascii="Arial" w:eastAsia="Humanst521 BT" w:hAnsi="Arial" w:cs="Arial"/>
          <w:color w:val="221F1F"/>
          <w:w w:val="109"/>
        </w:rPr>
        <w:t xml:space="preserve">understanding </w:t>
      </w:r>
      <w:r w:rsidRPr="005506B7">
        <w:rPr>
          <w:rFonts w:ascii="Arial" w:eastAsia="Humanst521 BT" w:hAnsi="Arial" w:cs="Arial"/>
          <w:color w:val="221F1F"/>
        </w:rPr>
        <w:t xml:space="preserve">among  all the </w:t>
      </w:r>
      <w:r w:rsidRPr="005506B7">
        <w:rPr>
          <w:rFonts w:ascii="Arial" w:eastAsia="Humanst521 BT" w:hAnsi="Arial" w:cs="Arial"/>
          <w:color w:val="221F1F"/>
          <w:w w:val="106"/>
        </w:rPr>
        <w:t xml:space="preserve">religious </w:t>
      </w:r>
      <w:r w:rsidRPr="005506B7">
        <w:rPr>
          <w:rFonts w:ascii="Arial" w:eastAsia="Humanst521 BT" w:hAnsi="Arial" w:cs="Arial"/>
          <w:color w:val="221F1F"/>
          <w:w w:val="110"/>
        </w:rPr>
        <w:t>groupings</w:t>
      </w:r>
      <w:r w:rsidRPr="005506B7">
        <w:rPr>
          <w:rFonts w:ascii="Arial" w:eastAsia="Humanst521 BT" w:hAnsi="Arial" w:cs="Arial"/>
          <w:color w:val="221F1F"/>
        </w:rPr>
        <w:t>inSouth Africa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</w:rPr>
        <w:t>Thevehiclesfordeliveryofreligious programmes arethe</w:t>
      </w:r>
      <w:r w:rsidRPr="005506B7">
        <w:rPr>
          <w:rFonts w:ascii="Arial" w:eastAsia="Humanst521 BT" w:hAnsi="Arial" w:cs="Arial"/>
          <w:color w:val="221F1F"/>
          <w:w w:val="105"/>
        </w:rPr>
        <w:t xml:space="preserve">radio </w:t>
      </w:r>
      <w:r w:rsidRPr="005506B7">
        <w:rPr>
          <w:rFonts w:ascii="Arial" w:eastAsia="Humanst521 BT" w:hAnsi="Arial" w:cs="Arial"/>
          <w:color w:val="221F1F"/>
        </w:rPr>
        <w:t>stations andTVchannels inthe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'spublic</w:t>
      </w:r>
      <w:r w:rsidRPr="005506B7">
        <w:rPr>
          <w:rFonts w:ascii="Arial" w:eastAsia="Humanst521 BT" w:hAnsi="Arial" w:cs="Arial"/>
          <w:color w:val="221F1F"/>
          <w:w w:val="106"/>
        </w:rPr>
        <w:t>broadcastingportfolio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3842CE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 xml:space="preserve">Whereas  religious  broadcasts  have  necessarily  to comply  with  the  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 xml:space="preserve">'s </w:t>
      </w:r>
      <w:r w:rsidRPr="005506B7">
        <w:rPr>
          <w:rFonts w:ascii="Arial" w:eastAsia="Humanst521 BT" w:hAnsi="Arial" w:cs="Arial"/>
          <w:color w:val="221F1F"/>
          <w:spacing w:val="-5"/>
        </w:rPr>
        <w:t>P</w:t>
      </w:r>
      <w:r w:rsidRPr="005506B7">
        <w:rPr>
          <w:rFonts w:ascii="Arial" w:eastAsia="Humanst521 BT" w:hAnsi="Arial" w:cs="Arial"/>
          <w:color w:val="221F1F"/>
        </w:rPr>
        <w:t xml:space="preserve">olicy </w:t>
      </w:r>
      <w:r w:rsidRPr="005506B7">
        <w:rPr>
          <w:rFonts w:ascii="Arial" w:eastAsia="Humanst521 BT" w:hAnsi="Arial" w:cs="Arial"/>
          <w:color w:val="221F1F"/>
          <w:w w:val="107"/>
        </w:rPr>
        <w:t xml:space="preserve">on </w:t>
      </w:r>
      <w:r w:rsidRPr="005506B7">
        <w:rPr>
          <w:rFonts w:ascii="Arial" w:eastAsia="Humanst521 BT" w:hAnsi="Arial" w:cs="Arial"/>
          <w:color w:val="221F1F"/>
          <w:w w:val="106"/>
        </w:rPr>
        <w:t>Programming,</w:t>
      </w:r>
      <w:r w:rsidRPr="005506B7">
        <w:rPr>
          <w:rFonts w:ascii="Arial" w:eastAsia="Humanst521 BT" w:hAnsi="Arial" w:cs="Arial"/>
          <w:color w:val="221F1F"/>
        </w:rPr>
        <w:t>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takesparticular caretoensurethat insuch  programmes there</w:t>
      </w:r>
      <w:r w:rsidRPr="005506B7">
        <w:rPr>
          <w:rFonts w:ascii="Arial" w:eastAsia="Humanst521 BT" w:hAnsi="Arial" w:cs="Arial"/>
          <w:color w:val="221F1F"/>
          <w:w w:val="105"/>
        </w:rPr>
        <w:t xml:space="preserve">is </w:t>
      </w:r>
      <w:r w:rsidRPr="005506B7">
        <w:rPr>
          <w:rFonts w:ascii="Arial" w:eastAsia="Humanst521 BT" w:hAnsi="Arial" w:cs="Arial"/>
          <w:color w:val="221F1F"/>
        </w:rPr>
        <w:t xml:space="preserve">sensitivitytothebeliefsofothers,and that  noreligion iseitherattacked orundermined </w:t>
      </w:r>
      <w:r w:rsidRPr="005506B7">
        <w:rPr>
          <w:rFonts w:ascii="Arial" w:eastAsia="Humanst521 BT" w:hAnsi="Arial" w:cs="Arial"/>
          <w:color w:val="221F1F"/>
          <w:w w:val="110"/>
        </w:rPr>
        <w:t xml:space="preserve">in </w:t>
      </w:r>
      <w:r w:rsidRPr="005506B7">
        <w:rPr>
          <w:rFonts w:ascii="Arial" w:eastAsia="Humanst521 BT" w:hAnsi="Arial" w:cs="Arial"/>
          <w:color w:val="221F1F"/>
        </w:rPr>
        <w:t>such</w:t>
      </w:r>
      <w:r w:rsidRPr="005506B7">
        <w:rPr>
          <w:rFonts w:ascii="Arial" w:eastAsia="Humanst521 BT" w:hAnsi="Arial" w:cs="Arial"/>
          <w:color w:val="221F1F"/>
          <w:w w:val="105"/>
        </w:rPr>
        <w:t>programmes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3842CE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  <w:sectPr w:rsidR="006E40D9" w:rsidRPr="005506B7" w:rsidSect="003842CE">
          <w:pgSz w:w="10900" w:h="16840"/>
          <w:pgMar w:top="1560" w:right="480" w:bottom="280" w:left="740" w:header="720" w:footer="720" w:gutter="0"/>
          <w:cols w:space="720"/>
        </w:sectPr>
      </w:pPr>
      <w:r w:rsidRPr="005506B7">
        <w:rPr>
          <w:rFonts w:ascii="Arial" w:eastAsia="Humanst521 BT" w:hAnsi="Arial" w:cs="Arial"/>
          <w:color w:val="221F1F"/>
        </w:rPr>
        <w:t xml:space="preserve">Religious  </w:t>
      </w:r>
      <w:r w:rsidRPr="005506B7">
        <w:rPr>
          <w:rFonts w:ascii="Arial" w:eastAsia="Humanst521 BT" w:hAnsi="Arial" w:cs="Arial"/>
          <w:color w:val="221F1F"/>
          <w:w w:val="108"/>
        </w:rPr>
        <w:t>broadcasting</w:t>
      </w:r>
      <w:r w:rsidRPr="005506B7">
        <w:rPr>
          <w:rFonts w:ascii="Arial" w:eastAsia="Humanst521 BT" w:hAnsi="Arial" w:cs="Arial"/>
          <w:color w:val="221F1F"/>
        </w:rPr>
        <w:t>maynotbeusedtosolicitfunds, nortosupportanyprogramme of</w:t>
      </w:r>
      <w:r w:rsidRPr="005506B7">
        <w:rPr>
          <w:rFonts w:ascii="Arial" w:eastAsia="Humanst521 BT" w:hAnsi="Arial" w:cs="Arial"/>
          <w:color w:val="221F1F"/>
          <w:w w:val="115"/>
        </w:rPr>
        <w:t xml:space="preserve">a </w:t>
      </w:r>
      <w:r w:rsidRPr="005506B7">
        <w:rPr>
          <w:rFonts w:ascii="Arial" w:eastAsia="Humanst521 BT" w:hAnsi="Arial" w:cs="Arial"/>
          <w:color w:val="221F1F"/>
        </w:rPr>
        <w:t xml:space="preserve">political   or </w:t>
      </w:r>
      <w:r w:rsidRPr="005506B7">
        <w:rPr>
          <w:rFonts w:ascii="Arial" w:eastAsia="Humanst521 BT" w:hAnsi="Arial" w:cs="Arial"/>
          <w:color w:val="221F1F"/>
          <w:w w:val="108"/>
        </w:rPr>
        <w:t>ideological</w:t>
      </w:r>
      <w:r w:rsidRPr="005506B7">
        <w:rPr>
          <w:rFonts w:ascii="Arial" w:eastAsia="Humanst521 BT" w:hAnsi="Arial" w:cs="Arial"/>
          <w:color w:val="221F1F"/>
        </w:rPr>
        <w:t>nature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  <w:spacing w:val="-5"/>
        </w:rPr>
        <w:t>P</w:t>
      </w:r>
      <w:r w:rsidRPr="005506B7">
        <w:rPr>
          <w:rFonts w:ascii="Arial" w:eastAsia="Humanst521 BT" w:hAnsi="Arial" w:cs="Arial"/>
          <w:color w:val="221F1F"/>
        </w:rPr>
        <w:t xml:space="preserve">ermission for </w:t>
      </w:r>
      <w:r w:rsidRPr="005506B7">
        <w:rPr>
          <w:rFonts w:ascii="Arial" w:eastAsia="Humanst521 BT" w:hAnsi="Arial" w:cs="Arial"/>
          <w:color w:val="221F1F"/>
          <w:w w:val="110"/>
        </w:rPr>
        <w:t>fundraising</w:t>
      </w:r>
      <w:proofErr w:type="gramStart"/>
      <w:r w:rsidRPr="005506B7">
        <w:rPr>
          <w:rFonts w:ascii="Arial" w:eastAsia="Humanst521 BT" w:hAnsi="Arial" w:cs="Arial"/>
          <w:color w:val="221F1F"/>
          <w:w w:val="110"/>
        </w:rPr>
        <w:t>,</w:t>
      </w:r>
      <w:r w:rsidRPr="005506B7">
        <w:rPr>
          <w:rFonts w:ascii="Arial" w:eastAsia="Humanst521 BT" w:hAnsi="Arial" w:cs="Arial"/>
          <w:color w:val="221F1F"/>
        </w:rPr>
        <w:t>whether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for emergency </w:t>
      </w:r>
      <w:r w:rsidRPr="005506B7">
        <w:rPr>
          <w:rFonts w:ascii="Arial" w:eastAsia="Humanst521 BT" w:hAnsi="Arial" w:cs="Arial"/>
          <w:color w:val="221F1F"/>
          <w:w w:val="102"/>
        </w:rPr>
        <w:t xml:space="preserve">relief </w:t>
      </w:r>
      <w:r w:rsidRPr="005506B7">
        <w:rPr>
          <w:rFonts w:ascii="Arial" w:eastAsia="Humanst521 BT" w:hAnsi="Arial" w:cs="Arial"/>
          <w:color w:val="221F1F"/>
        </w:rPr>
        <w:t>and/orsocialwelfare,orforreligious causes, should beobtained fromthe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before</w:t>
      </w:r>
      <w:r w:rsidRPr="005506B7">
        <w:rPr>
          <w:rFonts w:ascii="Arial" w:eastAsia="Humanst521 BT" w:hAnsi="Arial" w:cs="Arial"/>
          <w:color w:val="221F1F"/>
          <w:w w:val="105"/>
        </w:rPr>
        <w:t>the</w:t>
      </w:r>
      <w:r w:rsidR="003842CE" w:rsidRPr="005506B7">
        <w:rPr>
          <w:rFonts w:ascii="Arial" w:eastAsia="Humanst521 BT" w:hAnsi="Arial" w:cs="Arial"/>
          <w:color w:val="221F1F"/>
          <w:w w:val="105"/>
        </w:rPr>
        <w:t xml:space="preserve"> broadcast .</w:t>
      </w:r>
    </w:p>
    <w:p w:rsidR="006E40D9" w:rsidRPr="005506B7" w:rsidRDefault="00B54F68" w:rsidP="003842CE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lastRenderedPageBreak/>
        <w:t xml:space="preserve">The </w:t>
      </w:r>
      <w:r w:rsidRPr="005506B7">
        <w:rPr>
          <w:rFonts w:ascii="Arial" w:eastAsia="Humanst521 BT" w:hAnsi="Arial" w:cs="Arial"/>
          <w:color w:val="221F1F"/>
          <w:w w:val="108"/>
        </w:rPr>
        <w:t>theological</w:t>
      </w:r>
      <w:r w:rsidRPr="005506B7">
        <w:rPr>
          <w:rFonts w:ascii="Arial" w:eastAsia="Humanst521 BT" w:hAnsi="Arial" w:cs="Arial"/>
          <w:color w:val="221F1F"/>
        </w:rPr>
        <w:t>contentof</w:t>
      </w:r>
      <w:r w:rsidRPr="005506B7">
        <w:rPr>
          <w:rFonts w:ascii="Arial" w:eastAsia="Humanst521 BT" w:hAnsi="Arial" w:cs="Arial"/>
          <w:color w:val="221F1F"/>
          <w:w w:val="107"/>
        </w:rPr>
        <w:t>meditational</w:t>
      </w:r>
      <w:r w:rsidRPr="005506B7">
        <w:rPr>
          <w:rFonts w:ascii="Arial" w:eastAsia="Humanst521 BT" w:hAnsi="Arial" w:cs="Arial"/>
          <w:color w:val="221F1F"/>
        </w:rPr>
        <w:t>andworshipprogrammes isatthediscretionof</w:t>
      </w:r>
      <w:r w:rsidRPr="005506B7">
        <w:rPr>
          <w:rFonts w:ascii="Arial" w:eastAsia="Humanst521 BT" w:hAnsi="Arial" w:cs="Arial"/>
          <w:color w:val="221F1F"/>
          <w:w w:val="105"/>
        </w:rPr>
        <w:t xml:space="preserve">the </w:t>
      </w:r>
      <w:r w:rsidRPr="005506B7">
        <w:rPr>
          <w:rFonts w:ascii="Arial" w:eastAsia="Humanst521 BT" w:hAnsi="Arial" w:cs="Arial"/>
          <w:color w:val="221F1F"/>
        </w:rPr>
        <w:t>presente</w:t>
      </w:r>
      <w:r w:rsidRPr="005506B7">
        <w:rPr>
          <w:rFonts w:ascii="Arial" w:eastAsia="Humanst521 BT" w:hAnsi="Arial" w:cs="Arial"/>
          <w:color w:val="221F1F"/>
          <w:spacing w:val="-16"/>
        </w:rPr>
        <w:t>r</w:t>
      </w:r>
      <w:r w:rsidRPr="005506B7">
        <w:rPr>
          <w:rFonts w:ascii="Arial" w:eastAsia="Humanst521 BT" w:hAnsi="Arial" w:cs="Arial"/>
          <w:color w:val="221F1F"/>
        </w:rPr>
        <w:t xml:space="preserve">,asamemberofaparticular religious </w:t>
      </w:r>
      <w:r w:rsidRPr="005506B7">
        <w:rPr>
          <w:rFonts w:ascii="Arial" w:eastAsia="Humanst521 BT" w:hAnsi="Arial" w:cs="Arial"/>
          <w:color w:val="221F1F"/>
          <w:w w:val="109"/>
        </w:rPr>
        <w:t>organisation,</w:t>
      </w:r>
      <w:r w:rsidRPr="005506B7">
        <w:rPr>
          <w:rFonts w:ascii="Arial" w:eastAsia="Humanst521 BT" w:hAnsi="Arial" w:cs="Arial"/>
          <w:color w:val="221F1F"/>
        </w:rPr>
        <w:t xml:space="preserve">but should comply with  </w:t>
      </w:r>
      <w:r w:rsidRPr="005506B7">
        <w:rPr>
          <w:rFonts w:ascii="Arial" w:eastAsia="Humanst521 BT" w:hAnsi="Arial" w:cs="Arial"/>
          <w:color w:val="221F1F"/>
          <w:w w:val="105"/>
        </w:rPr>
        <w:t xml:space="preserve">the </w:t>
      </w:r>
      <w:r w:rsidRPr="005506B7">
        <w:rPr>
          <w:rFonts w:ascii="Arial" w:eastAsia="Humanst521 BT" w:hAnsi="Arial" w:cs="Arial"/>
          <w:color w:val="221F1F"/>
          <w:spacing w:val="-5"/>
        </w:rPr>
        <w:t>P</w:t>
      </w:r>
      <w:r w:rsidRPr="005506B7">
        <w:rPr>
          <w:rFonts w:ascii="Arial" w:eastAsia="Humanst521 BT" w:hAnsi="Arial" w:cs="Arial"/>
          <w:color w:val="221F1F"/>
        </w:rPr>
        <w:t xml:space="preserve">olicyonReligious </w:t>
      </w:r>
      <w:r w:rsidRPr="005506B7">
        <w:rPr>
          <w:rFonts w:ascii="Arial" w:eastAsia="Humanst521 BT" w:hAnsi="Arial" w:cs="Arial"/>
          <w:color w:val="221F1F"/>
          <w:w w:val="106"/>
        </w:rPr>
        <w:t>Broadcasting</w:t>
      </w:r>
      <w:r w:rsidRPr="005506B7">
        <w:rPr>
          <w:rFonts w:ascii="Arial" w:eastAsia="Humanst521 BT" w:hAnsi="Arial" w:cs="Arial"/>
          <w:color w:val="221F1F"/>
        </w:rPr>
        <w:t>andotherrelevant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  <w:w w:val="104"/>
        </w:rPr>
        <w:t>policies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3842CE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Theformatofreligiousprogrammes andthechoiceofpresentersshould meetthe</w:t>
      </w:r>
      <w:r w:rsidRPr="005506B7">
        <w:rPr>
          <w:rFonts w:ascii="Arial" w:eastAsia="Humanst521 BT" w:hAnsi="Arial" w:cs="Arial"/>
          <w:color w:val="221F1F"/>
          <w:w w:val="107"/>
        </w:rPr>
        <w:t xml:space="preserve">technical, </w:t>
      </w:r>
      <w:r w:rsidRPr="005506B7">
        <w:rPr>
          <w:rFonts w:ascii="Arial" w:eastAsia="Humanst521 BT" w:hAnsi="Arial" w:cs="Arial"/>
          <w:color w:val="221F1F"/>
        </w:rPr>
        <w:t>creativeandprofessional criteriarequiredbythe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3842CE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 xml:space="preserve">providesreligious programmes inavarietyofformats </w:t>
      </w:r>
      <w:r w:rsidRPr="005506B7">
        <w:rPr>
          <w:rFonts w:ascii="Arial" w:eastAsia="Humanst521 BT" w:hAnsi="Arial" w:cs="Arial"/>
          <w:color w:val="221F1F"/>
          <w:w w:val="108"/>
        </w:rPr>
        <w:t xml:space="preserve">includingdocumentaries, </w:t>
      </w:r>
      <w:r w:rsidRPr="005506B7">
        <w:rPr>
          <w:rFonts w:ascii="Arial" w:eastAsia="Humanst521 BT" w:hAnsi="Arial" w:cs="Arial"/>
          <w:color w:val="221F1F"/>
          <w:w w:val="109"/>
        </w:rPr>
        <w:t>magaines</w:t>
      </w:r>
      <w:r w:rsidRPr="005506B7">
        <w:rPr>
          <w:rFonts w:ascii="Arial" w:eastAsia="Humanst521 BT" w:hAnsi="Arial" w:cs="Arial"/>
          <w:color w:val="221F1F"/>
        </w:rPr>
        <w:t xml:space="preserve">andactuality programmes.  The aimoftheseistoencourage religious </w:t>
      </w:r>
      <w:r w:rsidRPr="005506B7">
        <w:rPr>
          <w:rFonts w:ascii="Arial" w:eastAsia="Humanst521 BT" w:hAnsi="Arial" w:cs="Arial"/>
          <w:color w:val="221F1F"/>
          <w:w w:val="105"/>
        </w:rPr>
        <w:t xml:space="preserve">comment </w:t>
      </w:r>
      <w:r w:rsidRPr="005506B7">
        <w:rPr>
          <w:rFonts w:ascii="Arial" w:eastAsia="Humanst521 BT" w:hAnsi="Arial" w:cs="Arial"/>
          <w:color w:val="221F1F"/>
        </w:rPr>
        <w:t>onmattersof</w:t>
      </w:r>
      <w:r w:rsidRPr="005506B7">
        <w:rPr>
          <w:rFonts w:ascii="Arial" w:eastAsia="Humanst521 BT" w:hAnsi="Arial" w:cs="Arial"/>
          <w:color w:val="221F1F"/>
          <w:w w:val="110"/>
        </w:rPr>
        <w:t>national</w:t>
      </w:r>
      <w:r w:rsidRPr="005506B7">
        <w:rPr>
          <w:rFonts w:ascii="Arial" w:eastAsia="Humanst521 BT" w:hAnsi="Arial" w:cs="Arial"/>
          <w:color w:val="221F1F"/>
        </w:rPr>
        <w:t xml:space="preserve">concern,and tointroduce peopletofaiths practisedinSouth </w:t>
      </w:r>
      <w:r w:rsidRPr="005506B7">
        <w:rPr>
          <w:rFonts w:ascii="Arial" w:eastAsia="Humanst521 BT" w:hAnsi="Arial" w:cs="Arial"/>
          <w:color w:val="221F1F"/>
          <w:w w:val="105"/>
        </w:rPr>
        <w:t xml:space="preserve">Africa </w:t>
      </w:r>
      <w:r w:rsidRPr="005506B7">
        <w:rPr>
          <w:rFonts w:ascii="Arial" w:eastAsia="Humanst521 BT" w:hAnsi="Arial" w:cs="Arial"/>
          <w:color w:val="221F1F"/>
        </w:rPr>
        <w:t xml:space="preserve">and,whereappropriate, </w:t>
      </w:r>
      <w:r w:rsidRPr="005506B7">
        <w:rPr>
          <w:rFonts w:ascii="Arial" w:eastAsia="Humanst521 BT" w:hAnsi="Arial" w:cs="Arial"/>
          <w:color w:val="221F1F"/>
          <w:w w:val="101"/>
        </w:rPr>
        <w:t>elsewhere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3842CE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spacing w:val="1"/>
        </w:rPr>
        <w:t>Th</w:t>
      </w:r>
      <w:r w:rsidRPr="005506B7">
        <w:rPr>
          <w:rFonts w:ascii="Arial" w:eastAsia="Humanst521 BT" w:hAnsi="Arial" w:cs="Arial"/>
          <w:color w:val="221F1F"/>
        </w:rPr>
        <w:t xml:space="preserve">e </w:t>
      </w:r>
      <w:r w:rsidR="003B2515" w:rsidRPr="005506B7">
        <w:rPr>
          <w:rFonts w:ascii="Arial" w:eastAsia="Humanst521 BT" w:hAnsi="Arial" w:cs="Arial"/>
          <w:color w:val="221F1F"/>
          <w:spacing w:val="1"/>
        </w:rPr>
        <w:t>MABOLOKA COMMUNITY RADIO</w:t>
      </w:r>
      <w:r w:rsidRPr="005506B7">
        <w:rPr>
          <w:rFonts w:ascii="Arial" w:eastAsia="Humanst521 BT" w:hAnsi="Arial" w:cs="Arial"/>
          <w:color w:val="221F1F"/>
          <w:spacing w:val="1"/>
        </w:rPr>
        <w:t>source</w:t>
      </w:r>
      <w:r w:rsidRPr="005506B7">
        <w:rPr>
          <w:rFonts w:ascii="Arial" w:eastAsia="Humanst521 BT" w:hAnsi="Arial" w:cs="Arial"/>
          <w:color w:val="221F1F"/>
        </w:rPr>
        <w:t xml:space="preserve">s  </w:t>
      </w:r>
      <w:r w:rsidRPr="005506B7">
        <w:rPr>
          <w:rFonts w:ascii="Arial" w:eastAsia="Humanst521 BT" w:hAnsi="Arial" w:cs="Arial"/>
          <w:color w:val="221F1F"/>
          <w:spacing w:val="1"/>
        </w:rPr>
        <w:t>religiou</w:t>
      </w:r>
      <w:r w:rsidRPr="005506B7">
        <w:rPr>
          <w:rFonts w:ascii="Arial" w:eastAsia="Humanst521 BT" w:hAnsi="Arial" w:cs="Arial"/>
          <w:color w:val="221F1F"/>
        </w:rPr>
        <w:t xml:space="preserve">s  </w:t>
      </w:r>
      <w:r w:rsidRPr="005506B7">
        <w:rPr>
          <w:rFonts w:ascii="Arial" w:eastAsia="Humanst521 BT" w:hAnsi="Arial" w:cs="Arial"/>
          <w:color w:val="221F1F"/>
          <w:spacing w:val="1"/>
        </w:rPr>
        <w:t>programme</w:t>
      </w:r>
      <w:r w:rsidRPr="005506B7">
        <w:rPr>
          <w:rFonts w:ascii="Arial" w:eastAsia="Humanst521 BT" w:hAnsi="Arial" w:cs="Arial"/>
          <w:color w:val="221F1F"/>
        </w:rPr>
        <w:t xml:space="preserve">s  </w:t>
      </w:r>
      <w:r w:rsidRPr="005506B7">
        <w:rPr>
          <w:rFonts w:ascii="Arial" w:eastAsia="Humanst521 BT" w:hAnsi="Arial" w:cs="Arial"/>
          <w:color w:val="221F1F"/>
          <w:spacing w:val="1"/>
        </w:rPr>
        <w:t>throug</w:t>
      </w:r>
      <w:r w:rsidRPr="005506B7">
        <w:rPr>
          <w:rFonts w:ascii="Arial" w:eastAsia="Humanst521 BT" w:hAnsi="Arial" w:cs="Arial"/>
          <w:color w:val="221F1F"/>
        </w:rPr>
        <w:t xml:space="preserve">h  </w:t>
      </w:r>
      <w:r w:rsidRPr="005506B7">
        <w:rPr>
          <w:rFonts w:ascii="Arial" w:eastAsia="Humanst521 BT" w:hAnsi="Arial" w:cs="Arial"/>
          <w:color w:val="221F1F"/>
          <w:spacing w:val="1"/>
        </w:rPr>
        <w:t>it</w:t>
      </w:r>
      <w:r w:rsidRPr="005506B7">
        <w:rPr>
          <w:rFonts w:ascii="Arial" w:eastAsia="Humanst521 BT" w:hAnsi="Arial" w:cs="Arial"/>
          <w:color w:val="221F1F"/>
        </w:rPr>
        <w:t xml:space="preserve">s </w:t>
      </w:r>
      <w:r w:rsidRPr="005506B7">
        <w:rPr>
          <w:rFonts w:ascii="Arial" w:eastAsia="Humanst521 BT" w:hAnsi="Arial" w:cs="Arial"/>
          <w:color w:val="221F1F"/>
          <w:spacing w:val="1"/>
        </w:rPr>
        <w:t>standar</w:t>
      </w:r>
      <w:r w:rsidRPr="005506B7">
        <w:rPr>
          <w:rFonts w:ascii="Arial" w:eastAsia="Humanst521 BT" w:hAnsi="Arial" w:cs="Arial"/>
          <w:color w:val="221F1F"/>
        </w:rPr>
        <w:t xml:space="preserve">d  </w:t>
      </w:r>
      <w:r w:rsidRPr="005506B7">
        <w:rPr>
          <w:rFonts w:ascii="Arial" w:eastAsia="Humanst521 BT" w:hAnsi="Arial" w:cs="Arial"/>
          <w:color w:val="221F1F"/>
          <w:spacing w:val="1"/>
        </w:rPr>
        <w:t>conten</w:t>
      </w:r>
      <w:r w:rsidRPr="005506B7">
        <w:rPr>
          <w:rFonts w:ascii="Arial" w:eastAsia="Humanst521 BT" w:hAnsi="Arial" w:cs="Arial"/>
          <w:color w:val="221F1F"/>
        </w:rPr>
        <w:t xml:space="preserve">t  </w:t>
      </w:r>
      <w:r w:rsidRPr="005506B7">
        <w:rPr>
          <w:rFonts w:ascii="Arial" w:eastAsia="Humanst521 BT" w:hAnsi="Arial" w:cs="Arial"/>
          <w:color w:val="221F1F"/>
          <w:spacing w:val="1"/>
          <w:w w:val="103"/>
        </w:rPr>
        <w:t xml:space="preserve">procurement </w:t>
      </w:r>
      <w:r w:rsidRPr="005506B7">
        <w:rPr>
          <w:rFonts w:ascii="Arial" w:eastAsia="Humanst521 BT" w:hAnsi="Arial" w:cs="Arial"/>
          <w:color w:val="221F1F"/>
        </w:rPr>
        <w:t>procedures</w:t>
      </w:r>
      <w:r w:rsidRPr="005506B7">
        <w:rPr>
          <w:rFonts w:ascii="Arial" w:eastAsia="Humanst521 BT" w:hAnsi="Arial" w:cs="Arial"/>
          <w:color w:val="221F1F"/>
          <w:w w:val="109"/>
        </w:rPr>
        <w:t>includingcommissioning,</w:t>
      </w:r>
      <w:r w:rsidRPr="005506B7">
        <w:rPr>
          <w:rFonts w:ascii="Arial" w:eastAsia="Humanst521 BT" w:hAnsi="Arial" w:cs="Arial"/>
          <w:color w:val="221F1F"/>
        </w:rPr>
        <w:t>licensing and /orcontent that  maybeacquired at</w:t>
      </w:r>
      <w:r w:rsidRPr="005506B7">
        <w:rPr>
          <w:rFonts w:ascii="Arial" w:eastAsia="Humanst521 BT" w:hAnsi="Arial" w:cs="Arial"/>
          <w:color w:val="221F1F"/>
          <w:w w:val="107"/>
        </w:rPr>
        <w:t xml:space="preserve">no </w:t>
      </w:r>
      <w:r w:rsidRPr="005506B7">
        <w:rPr>
          <w:rFonts w:ascii="Arial" w:eastAsia="Humanst521 BT" w:hAnsi="Arial" w:cs="Arial"/>
          <w:color w:val="221F1F"/>
        </w:rPr>
        <w:t>costtotheCorporationorthe</w:t>
      </w:r>
      <w:r w:rsidRPr="005506B7">
        <w:rPr>
          <w:rFonts w:ascii="Arial" w:eastAsia="Humanst521 BT" w:hAnsi="Arial" w:cs="Arial"/>
          <w:color w:val="221F1F"/>
          <w:w w:val="104"/>
        </w:rPr>
        <w:t>supplier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3842CE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 xml:space="preserve">Religious </w:t>
      </w:r>
      <w:r w:rsidRPr="005506B7">
        <w:rPr>
          <w:rFonts w:ascii="Arial" w:eastAsia="Humanst521 BT" w:hAnsi="Arial" w:cs="Arial"/>
          <w:color w:val="221F1F"/>
          <w:w w:val="108"/>
        </w:rPr>
        <w:t>broadcasting</w:t>
      </w:r>
      <w:r w:rsidRPr="005506B7">
        <w:rPr>
          <w:rFonts w:ascii="Arial" w:eastAsia="Humanst521 BT" w:hAnsi="Arial" w:cs="Arial"/>
          <w:color w:val="221F1F"/>
        </w:rPr>
        <w:t>should strivetobecontextualandrelevant,andtoreflectour</w:t>
      </w:r>
      <w:r w:rsidRPr="005506B7">
        <w:rPr>
          <w:rFonts w:ascii="Arial" w:eastAsia="Humanst521 BT" w:hAnsi="Arial" w:cs="Arial"/>
          <w:color w:val="221F1F"/>
          <w:w w:val="106"/>
        </w:rPr>
        <w:t xml:space="preserve">African </w:t>
      </w:r>
      <w:r w:rsidRPr="005506B7">
        <w:rPr>
          <w:rFonts w:ascii="Arial" w:eastAsia="Humanst521 BT" w:hAnsi="Arial" w:cs="Arial"/>
          <w:color w:val="221F1F"/>
        </w:rPr>
        <w:t>realit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  <w:spacing w:val="-17"/>
          <w:w w:val="79"/>
        </w:rPr>
        <w:t>T</w:t>
      </w:r>
      <w:r w:rsidRPr="005506B7">
        <w:rPr>
          <w:rFonts w:ascii="Arial" w:eastAsia="Humanst521 BT" w:hAnsi="Arial" w:cs="Arial"/>
          <w:color w:val="221F1F"/>
          <w:w w:val="104"/>
        </w:rPr>
        <w:t>owards</w:t>
      </w:r>
      <w:r w:rsidRPr="005506B7">
        <w:rPr>
          <w:rFonts w:ascii="Arial" w:eastAsia="Humanst521 BT" w:hAnsi="Arial" w:cs="Arial"/>
          <w:color w:val="221F1F"/>
        </w:rPr>
        <w:t xml:space="preserve">further correction  of the neglect of African culture in the </w:t>
      </w:r>
      <w:r w:rsidR="005506B7" w:rsidRPr="005506B7">
        <w:rPr>
          <w:rFonts w:ascii="Arial" w:eastAsia="Humanst521 BT" w:hAnsi="Arial" w:cs="Arial"/>
          <w:color w:val="221F1F"/>
        </w:rPr>
        <w:t>community</w:t>
      </w:r>
      <w:r w:rsidRPr="005506B7">
        <w:rPr>
          <w:rFonts w:ascii="Arial" w:eastAsia="Humanst521 BT" w:hAnsi="Arial" w:cs="Arial"/>
          <w:color w:val="221F1F"/>
          <w:w w:val="107"/>
        </w:rPr>
        <w:t xml:space="preserve">media, </w:t>
      </w:r>
      <w:r w:rsidRPr="005506B7">
        <w:rPr>
          <w:rFonts w:ascii="Arial" w:eastAsia="Humanst521 BT" w:hAnsi="Arial" w:cs="Arial"/>
          <w:color w:val="221F1F"/>
        </w:rPr>
        <w:t xml:space="preserve">specialattention isgiventoAfricanReligion andtraditional </w:t>
      </w:r>
      <w:r w:rsidRPr="005506B7">
        <w:rPr>
          <w:rFonts w:ascii="Arial" w:eastAsia="Humanst521 BT" w:hAnsi="Arial" w:cs="Arial"/>
          <w:color w:val="221F1F"/>
          <w:w w:val="103"/>
        </w:rPr>
        <w:t>cultures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3842CE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 xml:space="preserve">Religious programmes should takeaccount ofregional factors, target audiences, </w:t>
      </w:r>
      <w:r w:rsidRPr="005506B7">
        <w:rPr>
          <w:rFonts w:ascii="Arial" w:eastAsia="Humanst521 BT" w:hAnsi="Arial" w:cs="Arial"/>
          <w:color w:val="221F1F"/>
          <w:w w:val="114"/>
        </w:rPr>
        <w:t xml:space="preserve">language </w:t>
      </w:r>
      <w:r w:rsidRPr="005506B7">
        <w:rPr>
          <w:rFonts w:ascii="Arial" w:eastAsia="Humanst521 BT" w:hAnsi="Arial" w:cs="Arial"/>
          <w:color w:val="221F1F"/>
        </w:rPr>
        <w:t>andculturalpreferences</w:t>
      </w:r>
      <w:proofErr w:type="gramStart"/>
      <w:r w:rsidRPr="005506B7">
        <w:rPr>
          <w:rFonts w:ascii="Arial" w:eastAsia="Humanst521 BT" w:hAnsi="Arial" w:cs="Arial"/>
          <w:color w:val="221F1F"/>
        </w:rPr>
        <w:t>,andthedevotional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needsofspecific</w:t>
      </w:r>
      <w:r w:rsidRPr="005506B7">
        <w:rPr>
          <w:rFonts w:ascii="Arial" w:eastAsia="Humanst521 BT" w:hAnsi="Arial" w:cs="Arial"/>
          <w:color w:val="221F1F"/>
          <w:w w:val="108"/>
        </w:rPr>
        <w:t>groups.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w w:val="90"/>
        </w:rPr>
        <w:t>AL</w:t>
      </w:r>
      <w:r w:rsidRPr="005506B7">
        <w:rPr>
          <w:rFonts w:ascii="Arial" w:eastAsia="Humanst521 BT" w:hAnsi="Arial" w:cs="Arial"/>
          <w:b/>
          <w:spacing w:val="-8"/>
          <w:w w:val="90"/>
        </w:rPr>
        <w:t>L</w:t>
      </w:r>
      <w:r w:rsidRPr="005506B7">
        <w:rPr>
          <w:rFonts w:ascii="Arial" w:eastAsia="Humanst521 BT" w:hAnsi="Arial" w:cs="Arial"/>
          <w:b/>
          <w:w w:val="90"/>
        </w:rPr>
        <w:t>OC</w:t>
      </w:r>
      <w:r w:rsidRPr="005506B7">
        <w:rPr>
          <w:rFonts w:ascii="Arial" w:eastAsia="Humanst521 BT" w:hAnsi="Arial" w:cs="Arial"/>
          <w:b/>
          <w:spacing w:val="-7"/>
          <w:w w:val="90"/>
        </w:rPr>
        <w:t>A</w:t>
      </w:r>
      <w:r w:rsidRPr="005506B7">
        <w:rPr>
          <w:rFonts w:ascii="Arial" w:eastAsia="Humanst521 BT" w:hAnsi="Arial" w:cs="Arial"/>
          <w:b/>
          <w:w w:val="90"/>
        </w:rPr>
        <w:t>TION</w:t>
      </w:r>
      <w:r w:rsidRPr="005506B7">
        <w:rPr>
          <w:rFonts w:ascii="Arial" w:eastAsia="Humanst521 BT" w:hAnsi="Arial" w:cs="Arial"/>
          <w:b/>
        </w:rPr>
        <w:t>OFTIME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 xml:space="preserve">The 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 xml:space="preserve">hasrelativelylittleairtimeavailable and, inaddition toreligious </w:t>
      </w:r>
      <w:r w:rsidRPr="005506B7">
        <w:rPr>
          <w:rFonts w:ascii="Arial" w:eastAsia="Humanst521 BT" w:hAnsi="Arial" w:cs="Arial"/>
          <w:color w:val="221F1F"/>
          <w:w w:val="108"/>
        </w:rPr>
        <w:t>programming</w:t>
      </w:r>
      <w:proofErr w:type="gramStart"/>
      <w:r w:rsidRPr="005506B7">
        <w:rPr>
          <w:rFonts w:ascii="Arial" w:eastAsia="Humanst521 BT" w:hAnsi="Arial" w:cs="Arial"/>
          <w:color w:val="221F1F"/>
          <w:w w:val="108"/>
        </w:rPr>
        <w:t>,</w:t>
      </w:r>
      <w:r w:rsidRPr="005506B7">
        <w:rPr>
          <w:rFonts w:ascii="Arial" w:eastAsia="Humanst521 BT" w:hAnsi="Arial" w:cs="Arial"/>
          <w:color w:val="221F1F"/>
        </w:rPr>
        <w:t>has</w:t>
      </w:r>
      <w:r w:rsidRPr="005506B7">
        <w:rPr>
          <w:rFonts w:ascii="Arial" w:eastAsia="Humanst521 BT" w:hAnsi="Arial" w:cs="Arial"/>
          <w:color w:val="221F1F"/>
          <w:w w:val="104"/>
        </w:rPr>
        <w:t>to</w:t>
      </w:r>
      <w:proofErr w:type="gramEnd"/>
      <w:r w:rsidRPr="005506B7">
        <w:rPr>
          <w:rFonts w:ascii="Arial" w:eastAsia="Humanst521 BT" w:hAnsi="Arial" w:cs="Arial"/>
          <w:color w:val="221F1F"/>
          <w:w w:val="104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provideawiderangeofpublicinterestprogrammesinitsschedules.Despite theseconstraints,</w:t>
      </w:r>
      <w:r w:rsidRPr="005506B7">
        <w:rPr>
          <w:rFonts w:ascii="Arial" w:eastAsia="Humanst521 BT" w:hAnsi="Arial" w:cs="Arial"/>
          <w:color w:val="221F1F"/>
          <w:w w:val="105"/>
        </w:rPr>
        <w:t xml:space="preserve">the 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 xml:space="preserve"> undertakes tooffering </w:t>
      </w:r>
      <w:r w:rsidRPr="005506B7">
        <w:rPr>
          <w:rFonts w:ascii="Arial" w:eastAsia="Humanst521 BT" w:hAnsi="Arial" w:cs="Arial"/>
          <w:color w:val="221F1F"/>
          <w:w w:val="111"/>
        </w:rPr>
        <w:t>meaningful</w:t>
      </w:r>
      <w:r w:rsidRPr="005506B7">
        <w:rPr>
          <w:rFonts w:ascii="Arial" w:eastAsia="Humanst521 BT" w:hAnsi="Arial" w:cs="Arial"/>
          <w:color w:val="221F1F"/>
        </w:rPr>
        <w:t xml:space="preserve">and  sufficient religious </w:t>
      </w:r>
      <w:r w:rsidRPr="005506B7">
        <w:rPr>
          <w:rFonts w:ascii="Arial" w:eastAsia="Humanst521 BT" w:hAnsi="Arial" w:cs="Arial"/>
          <w:color w:val="221F1F"/>
          <w:w w:val="108"/>
        </w:rPr>
        <w:t>programming</w:t>
      </w:r>
      <w:r w:rsidRPr="005506B7">
        <w:rPr>
          <w:rFonts w:ascii="Arial" w:eastAsia="Humanst521 BT" w:hAnsi="Arial" w:cs="Arial"/>
          <w:color w:val="221F1F"/>
        </w:rPr>
        <w:t>onitsradio</w:t>
      </w:r>
      <w:r w:rsidRPr="005506B7">
        <w:rPr>
          <w:rFonts w:ascii="Arial" w:eastAsia="Humanst521 BT" w:hAnsi="Arial" w:cs="Arial"/>
          <w:color w:val="221F1F"/>
          <w:w w:val="111"/>
        </w:rPr>
        <w:t xml:space="preserve">and </w:t>
      </w:r>
      <w:r w:rsidRPr="005506B7">
        <w:rPr>
          <w:rFonts w:ascii="Arial" w:eastAsia="Humanst521 BT" w:hAnsi="Arial" w:cs="Arial"/>
          <w:color w:val="221F1F"/>
        </w:rPr>
        <w:t>televisionservices.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In</w:t>
      </w:r>
      <w:r w:rsidRPr="005506B7">
        <w:rPr>
          <w:rFonts w:ascii="Arial" w:eastAsia="Humanst521 BT" w:hAnsi="Arial" w:cs="Arial"/>
          <w:color w:val="221F1F"/>
          <w:w w:val="110"/>
        </w:rPr>
        <w:t>allocating</w:t>
      </w:r>
      <w:r w:rsidRPr="005506B7">
        <w:rPr>
          <w:rFonts w:ascii="Arial" w:eastAsia="Humanst521 BT" w:hAnsi="Arial" w:cs="Arial"/>
          <w:color w:val="221F1F"/>
        </w:rPr>
        <w:t>airtimetoreligious groups, 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 xml:space="preserve">iscommitted totheprincipleoffairness </w:t>
      </w:r>
      <w:r w:rsidRPr="005506B7">
        <w:rPr>
          <w:rFonts w:ascii="Arial" w:eastAsia="Humanst521 BT" w:hAnsi="Arial" w:cs="Arial"/>
          <w:color w:val="221F1F"/>
          <w:w w:val="111"/>
        </w:rPr>
        <w:t xml:space="preserve">and </w:t>
      </w:r>
      <w:r w:rsidRPr="005506B7">
        <w:rPr>
          <w:rFonts w:ascii="Arial" w:eastAsia="Humanst521 BT" w:hAnsi="Arial" w:cs="Arial"/>
          <w:color w:val="221F1F"/>
        </w:rPr>
        <w:t>appliesthisprincipleindetermining thetimeallocated toeachgroup.Theseallocations are</w:t>
      </w:r>
      <w:r w:rsidRPr="005506B7">
        <w:rPr>
          <w:rFonts w:ascii="Arial" w:eastAsia="Humanst521 BT" w:hAnsi="Arial" w:cs="Arial"/>
          <w:color w:val="221F1F"/>
          <w:w w:val="107"/>
        </w:rPr>
        <w:t xml:space="preserve">made </w:t>
      </w:r>
      <w:r w:rsidRPr="005506B7">
        <w:rPr>
          <w:rFonts w:ascii="Arial" w:eastAsia="Humanst521 BT" w:hAnsi="Arial" w:cs="Arial"/>
          <w:color w:val="221F1F"/>
        </w:rPr>
        <w:t>onathree-yearlybasis</w:t>
      </w:r>
      <w:proofErr w:type="gramStart"/>
      <w:r w:rsidRPr="005506B7">
        <w:rPr>
          <w:rFonts w:ascii="Arial" w:eastAsia="Humanst521 BT" w:hAnsi="Arial" w:cs="Arial"/>
          <w:color w:val="221F1F"/>
        </w:rPr>
        <w:t>,after</w:t>
      </w:r>
      <w:r w:rsidRPr="005506B7">
        <w:rPr>
          <w:rFonts w:ascii="Arial" w:eastAsia="Humanst521 BT" w:hAnsi="Arial" w:cs="Arial"/>
          <w:color w:val="221F1F"/>
          <w:w w:val="107"/>
        </w:rPr>
        <w:t>consultation</w:t>
      </w:r>
      <w:r w:rsidRPr="005506B7">
        <w:rPr>
          <w:rFonts w:ascii="Arial" w:eastAsia="Humanst521 BT" w:hAnsi="Arial" w:cs="Arial"/>
          <w:color w:val="221F1F"/>
        </w:rPr>
        <w:t>withtheReligious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6"/>
        </w:rPr>
        <w:t>Broadcasting</w:t>
      </w:r>
      <w:r w:rsidRPr="005506B7">
        <w:rPr>
          <w:rFonts w:ascii="Arial" w:eastAsia="Humanst521 BT" w:hAnsi="Arial" w:cs="Arial"/>
          <w:color w:val="221F1F"/>
          <w:spacing w:val="-5"/>
        </w:rPr>
        <w:t>P</w:t>
      </w:r>
      <w:r w:rsidRPr="005506B7">
        <w:rPr>
          <w:rFonts w:ascii="Arial" w:eastAsia="Humanst521 BT" w:hAnsi="Arial" w:cs="Arial"/>
          <w:color w:val="221F1F"/>
        </w:rPr>
        <w:t xml:space="preserve">anel(RPB),taking </w:t>
      </w:r>
      <w:r w:rsidRPr="005506B7">
        <w:rPr>
          <w:rFonts w:ascii="Arial" w:eastAsia="Humanst521 BT" w:hAnsi="Arial" w:cs="Arial"/>
          <w:color w:val="221F1F"/>
          <w:w w:val="105"/>
        </w:rPr>
        <w:t xml:space="preserve">the </w:t>
      </w:r>
      <w:r w:rsidRPr="005506B7">
        <w:rPr>
          <w:rFonts w:ascii="Arial" w:eastAsia="Humanst521 BT" w:hAnsi="Arial" w:cs="Arial"/>
          <w:color w:val="221F1F"/>
          <w:w w:val="109"/>
        </w:rPr>
        <w:t>following</w:t>
      </w:r>
      <w:r w:rsidRPr="005506B7">
        <w:rPr>
          <w:rFonts w:ascii="Arial" w:eastAsia="Humanst521 BT" w:hAnsi="Arial" w:cs="Arial"/>
          <w:color w:val="221F1F"/>
        </w:rPr>
        <w:t>into</w:t>
      </w:r>
      <w:r w:rsidRPr="005506B7">
        <w:rPr>
          <w:rFonts w:ascii="Arial" w:eastAsia="Humanst521 BT" w:hAnsi="Arial" w:cs="Arial"/>
          <w:color w:val="221F1F"/>
          <w:w w:val="107"/>
        </w:rPr>
        <w:t>account: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3842CE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Dataonthepercentage ofthe</w:t>
      </w:r>
      <w:r w:rsidRPr="005506B7">
        <w:rPr>
          <w:rFonts w:ascii="Arial" w:eastAsia="Humanst521 BT" w:hAnsi="Arial" w:cs="Arial"/>
          <w:color w:val="221F1F"/>
          <w:w w:val="108"/>
        </w:rPr>
        <w:t>population</w:t>
      </w:r>
      <w:r w:rsidRPr="005506B7">
        <w:rPr>
          <w:rFonts w:ascii="Arial" w:eastAsia="Humanst521 BT" w:hAnsi="Arial" w:cs="Arial"/>
          <w:color w:val="221F1F"/>
        </w:rPr>
        <w:t>ineachreligious group, asperthelatest</w:t>
      </w:r>
      <w:r w:rsidRPr="005506B7">
        <w:rPr>
          <w:rFonts w:ascii="Arial" w:eastAsia="Humanst521 BT" w:hAnsi="Arial" w:cs="Arial"/>
          <w:color w:val="221F1F"/>
          <w:w w:val="108"/>
        </w:rPr>
        <w:t xml:space="preserve">available </w:t>
      </w:r>
      <w:r w:rsidRPr="005506B7">
        <w:rPr>
          <w:rFonts w:ascii="Arial" w:eastAsia="Humanst521 BT" w:hAnsi="Arial" w:cs="Arial"/>
          <w:color w:val="221F1F"/>
        </w:rPr>
        <w:t>census</w:t>
      </w:r>
      <w:r w:rsidRPr="005506B7">
        <w:rPr>
          <w:rFonts w:ascii="Arial" w:eastAsia="Humanst521 BT" w:hAnsi="Arial" w:cs="Arial"/>
          <w:color w:val="221F1F"/>
          <w:w w:val="107"/>
        </w:rPr>
        <w:t>information</w:t>
      </w:r>
    </w:p>
    <w:p w:rsidR="006E40D9" w:rsidRPr="005506B7" w:rsidRDefault="00B54F68" w:rsidP="003842CE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Theneedforeachofthemajorreligionstoenjoy</w:t>
      </w:r>
      <w:r w:rsidRPr="005506B7">
        <w:rPr>
          <w:rFonts w:ascii="Arial" w:eastAsia="Humanst521 BT" w:hAnsi="Arial" w:cs="Arial"/>
          <w:color w:val="221F1F"/>
          <w:w w:val="111"/>
        </w:rPr>
        <w:t>meaningful</w:t>
      </w:r>
      <w:r w:rsidRPr="005506B7">
        <w:rPr>
          <w:rFonts w:ascii="Arial" w:eastAsia="Humanst521 BT" w:hAnsi="Arial" w:cs="Arial"/>
          <w:color w:val="221F1F"/>
        </w:rPr>
        <w:t xml:space="preserve">andsufficient </w:t>
      </w:r>
      <w:r w:rsidRPr="005506B7">
        <w:rPr>
          <w:rFonts w:ascii="Arial" w:eastAsia="Humanst521 BT" w:hAnsi="Arial" w:cs="Arial"/>
          <w:color w:val="221F1F"/>
          <w:w w:val="110"/>
        </w:rPr>
        <w:t xml:space="preserve">programmingof </w:t>
      </w:r>
      <w:r w:rsidRPr="005506B7">
        <w:rPr>
          <w:rFonts w:ascii="Arial" w:eastAsia="Humanst521 BT" w:hAnsi="Arial" w:cs="Arial"/>
          <w:color w:val="221F1F"/>
        </w:rPr>
        <w:t>afaith specific</w:t>
      </w:r>
      <w:r w:rsidRPr="005506B7">
        <w:rPr>
          <w:rFonts w:ascii="Arial" w:eastAsia="Humanst521 BT" w:hAnsi="Arial" w:cs="Arial"/>
          <w:color w:val="221F1F"/>
          <w:w w:val="105"/>
        </w:rPr>
        <w:t>nature</w:t>
      </w:r>
    </w:p>
    <w:p w:rsidR="006E40D9" w:rsidRPr="005506B7" w:rsidRDefault="00B54F68" w:rsidP="003842CE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 xml:space="preserve">Theneedforallthereligions tobereflectedinreligious </w:t>
      </w:r>
      <w:r w:rsidRPr="005506B7">
        <w:rPr>
          <w:rFonts w:ascii="Arial" w:eastAsia="Humanst521 BT" w:hAnsi="Arial" w:cs="Arial"/>
          <w:color w:val="221F1F"/>
          <w:w w:val="105"/>
        </w:rPr>
        <w:t>programmes</w:t>
      </w:r>
    </w:p>
    <w:p w:rsidR="006E40D9" w:rsidRPr="005506B7" w:rsidRDefault="00B54F68" w:rsidP="003842CE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 xml:space="preserve">Theneedforsufficient </w:t>
      </w:r>
      <w:r w:rsidRPr="005506B7">
        <w:rPr>
          <w:rFonts w:ascii="Arial" w:eastAsia="Humanst521 BT" w:hAnsi="Arial" w:cs="Arial"/>
          <w:color w:val="221F1F"/>
          <w:w w:val="108"/>
        </w:rPr>
        <w:t>programming</w:t>
      </w:r>
      <w:r w:rsidRPr="005506B7">
        <w:rPr>
          <w:rFonts w:ascii="Arial" w:eastAsia="Humanst521 BT" w:hAnsi="Arial" w:cs="Arial"/>
          <w:color w:val="221F1F"/>
        </w:rPr>
        <w:t>ofa</w:t>
      </w:r>
      <w:r w:rsidRPr="005506B7">
        <w:rPr>
          <w:rFonts w:ascii="Arial" w:eastAsia="Humanst521 BT" w:hAnsi="Arial" w:cs="Arial"/>
          <w:color w:val="221F1F"/>
          <w:w w:val="107"/>
        </w:rPr>
        <w:t>multifaithnature</w:t>
      </w:r>
    </w:p>
    <w:p w:rsidR="006E40D9" w:rsidRPr="005506B7" w:rsidRDefault="00B54F68" w:rsidP="003842CE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Theneedtoredresspast</w:t>
      </w:r>
      <w:r w:rsidRPr="005506B7">
        <w:rPr>
          <w:rFonts w:ascii="Arial" w:eastAsia="Humanst521 BT" w:hAnsi="Arial" w:cs="Arial"/>
          <w:color w:val="221F1F"/>
          <w:w w:val="107"/>
        </w:rPr>
        <w:t>imbalances</w:t>
      </w:r>
      <w:r w:rsidRPr="005506B7">
        <w:rPr>
          <w:rFonts w:ascii="Arial" w:eastAsia="Humanst521 BT" w:hAnsi="Arial" w:cs="Arial"/>
          <w:color w:val="221F1F"/>
        </w:rPr>
        <w:t xml:space="preserve">inreligious </w:t>
      </w:r>
      <w:r w:rsidRPr="005506B7">
        <w:rPr>
          <w:rFonts w:ascii="Arial" w:eastAsia="Humanst521 BT" w:hAnsi="Arial" w:cs="Arial"/>
          <w:color w:val="221F1F"/>
          <w:w w:val="108"/>
        </w:rPr>
        <w:t>broadcasting.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w w:val="93"/>
        </w:rPr>
        <w:t>SCHEDULING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 xml:space="preserve">Religious programmes should not be confined </w:t>
      </w:r>
      <w:proofErr w:type="gramStart"/>
      <w:r w:rsidRPr="005506B7">
        <w:rPr>
          <w:rFonts w:ascii="Arial" w:eastAsia="Humanst521 BT" w:hAnsi="Arial" w:cs="Arial"/>
          <w:color w:val="221F1F"/>
        </w:rPr>
        <w:t>to  Sundays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, orthe fringes of the </w:t>
      </w:r>
      <w:r w:rsidRPr="005506B7">
        <w:rPr>
          <w:rFonts w:ascii="Arial" w:eastAsia="Humanst521 BT" w:hAnsi="Arial" w:cs="Arial"/>
          <w:color w:val="221F1F"/>
          <w:w w:val="105"/>
        </w:rPr>
        <w:t xml:space="preserve">programme </w:t>
      </w:r>
      <w:r w:rsidRPr="005506B7">
        <w:rPr>
          <w:rFonts w:ascii="Arial" w:eastAsia="Humanst521 BT" w:hAnsi="Arial" w:cs="Arial"/>
          <w:color w:val="221F1F"/>
        </w:rPr>
        <w:t>schedules,butbeplacedattimeswhenaudiencesare available andbebroadcastondaysthat</w:t>
      </w:r>
      <w:r w:rsidRPr="005506B7">
        <w:rPr>
          <w:rFonts w:ascii="Arial" w:eastAsia="Humanst521 BT" w:hAnsi="Arial" w:cs="Arial"/>
          <w:color w:val="221F1F"/>
          <w:w w:val="101"/>
        </w:rPr>
        <w:t xml:space="preserve">are </w:t>
      </w:r>
      <w:r w:rsidRPr="005506B7">
        <w:rPr>
          <w:rFonts w:ascii="Arial" w:eastAsia="Humanst521 BT" w:hAnsi="Arial" w:cs="Arial"/>
          <w:color w:val="221F1F"/>
        </w:rPr>
        <w:t>appropriate to</w:t>
      </w:r>
      <w:r w:rsidRPr="005506B7">
        <w:rPr>
          <w:rFonts w:ascii="Arial" w:eastAsia="Humanst521 BT" w:hAnsi="Arial" w:cs="Arial"/>
          <w:color w:val="221F1F"/>
          <w:w w:val="107"/>
        </w:rPr>
        <w:t>individualreligions.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spacing w:val="-14"/>
          <w:w w:val="92"/>
        </w:rPr>
        <w:t>P</w:t>
      </w:r>
      <w:r w:rsidRPr="005506B7">
        <w:rPr>
          <w:rFonts w:ascii="Arial" w:eastAsia="Humanst521 BT" w:hAnsi="Arial" w:cs="Arial"/>
          <w:b/>
          <w:w w:val="92"/>
        </w:rPr>
        <w:t>AIDBROADCASTING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In addition   to its normal provision of religious programmes</w:t>
      </w:r>
      <w:proofErr w:type="gramStart"/>
      <w:r w:rsidRPr="005506B7">
        <w:rPr>
          <w:rFonts w:ascii="Arial" w:eastAsia="Humanst521 BT" w:hAnsi="Arial" w:cs="Arial"/>
          <w:color w:val="221F1F"/>
        </w:rPr>
        <w:t>,  the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 xml:space="preserve">may make air </w:t>
      </w:r>
      <w:r w:rsidRPr="005506B7">
        <w:rPr>
          <w:rFonts w:ascii="Arial" w:eastAsia="Humanst521 BT" w:hAnsi="Arial" w:cs="Arial"/>
          <w:color w:val="221F1F"/>
          <w:w w:val="104"/>
        </w:rPr>
        <w:t xml:space="preserve">time </w:t>
      </w:r>
      <w:r w:rsidRPr="005506B7">
        <w:rPr>
          <w:rFonts w:ascii="Arial" w:eastAsia="Humanst521 BT" w:hAnsi="Arial" w:cs="Arial"/>
          <w:color w:val="221F1F"/>
        </w:rPr>
        <w:t>available for</w:t>
      </w:r>
      <w:r w:rsidRPr="005506B7">
        <w:rPr>
          <w:rFonts w:ascii="Arial" w:eastAsia="Humanst521 BT" w:hAnsi="Arial" w:cs="Arial"/>
          <w:color w:val="221F1F"/>
          <w:w w:val="109"/>
        </w:rPr>
        <w:t>purchasing</w:t>
      </w:r>
      <w:r w:rsidRPr="005506B7">
        <w:rPr>
          <w:rFonts w:ascii="Arial" w:eastAsia="Humanst521 BT" w:hAnsi="Arial" w:cs="Arial"/>
          <w:color w:val="221F1F"/>
        </w:rPr>
        <w:t>byreligiousgroupsfor</w:t>
      </w:r>
      <w:r w:rsidRPr="005506B7">
        <w:rPr>
          <w:rFonts w:ascii="Arial" w:eastAsia="Humanst521 BT" w:hAnsi="Arial" w:cs="Arial"/>
          <w:color w:val="221F1F"/>
          <w:w w:val="108"/>
        </w:rPr>
        <w:t>broadcasting</w:t>
      </w:r>
      <w:r w:rsidRPr="005506B7">
        <w:rPr>
          <w:rFonts w:ascii="Arial" w:eastAsia="Humanst521 BT" w:hAnsi="Arial" w:cs="Arial"/>
          <w:color w:val="221F1F"/>
        </w:rPr>
        <w:t>ofreligiousmaterial.Thesaleof</w:t>
      </w:r>
      <w:r w:rsidRPr="005506B7">
        <w:rPr>
          <w:rFonts w:ascii="Arial" w:eastAsia="Humanst521 BT" w:hAnsi="Arial" w:cs="Arial"/>
          <w:color w:val="221F1F"/>
          <w:w w:val="107"/>
        </w:rPr>
        <w:t xml:space="preserve">such </w:t>
      </w:r>
      <w:r w:rsidRPr="005506B7">
        <w:rPr>
          <w:rFonts w:ascii="Arial" w:eastAsia="Humanst521 BT" w:hAnsi="Arial" w:cs="Arial"/>
          <w:color w:val="221F1F"/>
        </w:rPr>
        <w:t>airtimewouldbe</w:t>
      </w:r>
      <w:r w:rsidRPr="005506B7">
        <w:rPr>
          <w:rFonts w:ascii="Arial" w:eastAsia="Humanst521 BT" w:hAnsi="Arial" w:cs="Arial"/>
          <w:color w:val="221F1F"/>
          <w:w w:val="108"/>
        </w:rPr>
        <w:t>negotiated</w:t>
      </w:r>
      <w:r w:rsidRPr="005506B7">
        <w:rPr>
          <w:rFonts w:ascii="Arial" w:eastAsia="Humanst521 BT" w:hAnsi="Arial" w:cs="Arial"/>
          <w:color w:val="221F1F"/>
        </w:rPr>
        <w:t>onacommercialbasisandbe</w:t>
      </w:r>
      <w:r w:rsidR="003842CE" w:rsidRPr="005506B7">
        <w:rPr>
          <w:rFonts w:ascii="Arial" w:eastAsia="Humanst521 BT" w:hAnsi="Arial" w:cs="Arial"/>
          <w:color w:val="221F1F"/>
        </w:rPr>
        <w:t xml:space="preserve">guided </w:t>
      </w:r>
      <w:r w:rsidR="003842CE" w:rsidRPr="005506B7">
        <w:rPr>
          <w:rFonts w:ascii="Arial" w:eastAsia="Humanst521 BT" w:hAnsi="Arial" w:cs="Arial"/>
          <w:color w:val="221F1F"/>
          <w:spacing w:val="13"/>
        </w:rPr>
        <w:t>by</w:t>
      </w:r>
      <w:r w:rsidRPr="005506B7">
        <w:rPr>
          <w:rFonts w:ascii="Arial" w:eastAsia="Humanst521 BT" w:hAnsi="Arial" w:cs="Arial"/>
          <w:color w:val="221F1F"/>
        </w:rPr>
        <w:t>the</w:t>
      </w:r>
      <w:r w:rsidRPr="005506B7">
        <w:rPr>
          <w:rFonts w:ascii="Arial" w:eastAsia="Humanst521 BT" w:hAnsi="Arial" w:cs="Arial"/>
          <w:color w:val="221F1F"/>
          <w:w w:val="109"/>
        </w:rPr>
        <w:t>following: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3842CE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Thesaleofairtimeto</w:t>
      </w:r>
      <w:r w:rsidR="003842CE" w:rsidRPr="005506B7">
        <w:rPr>
          <w:rFonts w:ascii="Arial" w:eastAsia="Humanst521 BT" w:hAnsi="Arial" w:cs="Arial"/>
          <w:color w:val="221F1F"/>
        </w:rPr>
        <w:t xml:space="preserve">religious </w:t>
      </w:r>
      <w:r w:rsidR="003842CE" w:rsidRPr="005506B7">
        <w:rPr>
          <w:rFonts w:ascii="Arial" w:eastAsia="Humanst521 BT" w:hAnsi="Arial" w:cs="Arial"/>
          <w:color w:val="221F1F"/>
          <w:spacing w:val="8"/>
        </w:rPr>
        <w:t>groups</w:t>
      </w:r>
      <w:r w:rsidR="003842CE" w:rsidRPr="005506B7">
        <w:rPr>
          <w:rFonts w:ascii="Arial" w:eastAsia="Humanst521 BT" w:hAnsi="Arial" w:cs="Arial"/>
          <w:color w:val="221F1F"/>
          <w:spacing w:val="6"/>
        </w:rPr>
        <w:t>may</w:t>
      </w:r>
      <w:r w:rsidRPr="005506B7">
        <w:rPr>
          <w:rFonts w:ascii="Arial" w:eastAsia="Humanst521 BT" w:hAnsi="Arial" w:cs="Arial"/>
          <w:color w:val="221F1F"/>
        </w:rPr>
        <w:t>innowaydetractfromthe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 xml:space="preserve">'s </w:t>
      </w:r>
      <w:r w:rsidR="003842CE" w:rsidRPr="005506B7">
        <w:rPr>
          <w:rFonts w:ascii="Arial" w:eastAsia="Humanst521 BT" w:hAnsi="Arial" w:cs="Arial"/>
          <w:color w:val="221F1F"/>
        </w:rPr>
        <w:t xml:space="preserve">mandate </w:t>
      </w:r>
      <w:r w:rsidR="003842CE" w:rsidRPr="005506B7">
        <w:rPr>
          <w:rFonts w:ascii="Arial" w:eastAsia="Humanst521 BT" w:hAnsi="Arial" w:cs="Arial"/>
          <w:color w:val="221F1F"/>
          <w:spacing w:val="22"/>
        </w:rPr>
        <w:t>to</w:t>
      </w:r>
      <w:r w:rsidRPr="005506B7">
        <w:rPr>
          <w:rFonts w:ascii="Arial" w:eastAsia="Humanst521 BT" w:hAnsi="Arial" w:cs="Arial"/>
          <w:color w:val="221F1F"/>
        </w:rPr>
        <w:t>provide</w:t>
      </w:r>
      <w:r w:rsidR="003842CE" w:rsidRPr="005506B7">
        <w:rPr>
          <w:rFonts w:ascii="Arial" w:eastAsia="Humanst521 BT" w:hAnsi="Arial" w:cs="Arial"/>
          <w:color w:val="221F1F"/>
        </w:rPr>
        <w:t xml:space="preserve">religious </w:t>
      </w:r>
      <w:r w:rsidR="003842CE" w:rsidRPr="005506B7">
        <w:rPr>
          <w:rFonts w:ascii="Arial" w:eastAsia="Humanst521 BT" w:hAnsi="Arial" w:cs="Arial"/>
          <w:color w:val="221F1F"/>
          <w:spacing w:val="1"/>
        </w:rPr>
        <w:t>programming</w:t>
      </w:r>
      <w:r w:rsidRPr="005506B7">
        <w:rPr>
          <w:rFonts w:ascii="Arial" w:eastAsia="Humanst521 BT" w:hAnsi="Arial" w:cs="Arial"/>
          <w:color w:val="221F1F"/>
          <w:w w:val="108"/>
        </w:rPr>
        <w:t>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3842CE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 xml:space="preserve">Thesale of air time to particular religious  groups should  be consistent  with the </w:t>
      </w:r>
      <w:r w:rsidRPr="005506B7">
        <w:rPr>
          <w:rFonts w:ascii="Arial" w:eastAsia="Humanst521 BT" w:hAnsi="Arial" w:cs="Arial"/>
          <w:color w:val="221F1F"/>
          <w:w w:val="104"/>
        </w:rPr>
        <w:t xml:space="preserve">time </w:t>
      </w:r>
      <w:r w:rsidRPr="005506B7">
        <w:rPr>
          <w:rFonts w:ascii="Arial" w:eastAsia="Humanst521 BT" w:hAnsi="Arial" w:cs="Arial"/>
          <w:color w:val="221F1F"/>
        </w:rPr>
        <w:t>allocated tothosegroups, asdeterminedeverythreeyears.</w:t>
      </w:r>
      <w:r w:rsidR="003842CE" w:rsidRPr="005506B7">
        <w:rPr>
          <w:rFonts w:ascii="Arial" w:eastAsia="Humanst521 BT" w:hAnsi="Arial" w:cs="Arial"/>
          <w:color w:val="221F1F"/>
          <w:spacing w:val="2"/>
        </w:rPr>
        <w:t>W</w:t>
      </w:r>
      <w:r w:rsidR="003842CE" w:rsidRPr="005506B7">
        <w:rPr>
          <w:rFonts w:ascii="Arial" w:eastAsia="Humanst521 BT" w:hAnsi="Arial" w:cs="Arial"/>
          <w:color w:val="221F1F"/>
        </w:rPr>
        <w:t>ithin this</w:t>
      </w:r>
      <w:r w:rsidRPr="005506B7">
        <w:rPr>
          <w:rFonts w:ascii="Arial" w:eastAsia="Humanst521 BT" w:hAnsi="Arial" w:cs="Arial"/>
          <w:color w:val="221F1F"/>
        </w:rPr>
        <w:t>,the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 xml:space="preserve"> shall </w:t>
      </w:r>
      <w:r w:rsidRPr="005506B7">
        <w:rPr>
          <w:rFonts w:ascii="Arial" w:eastAsia="Humanst521 BT" w:hAnsi="Arial" w:cs="Arial"/>
          <w:color w:val="221F1F"/>
          <w:w w:val="107"/>
        </w:rPr>
        <w:t>also</w:t>
      </w:r>
    </w:p>
    <w:p w:rsidR="006E40D9" w:rsidRPr="005506B7" w:rsidRDefault="00B54F68" w:rsidP="003842CE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  <w:sectPr w:rsidR="006E40D9" w:rsidRPr="005506B7">
          <w:pgSz w:w="10760" w:h="16840"/>
          <w:pgMar w:top="1300" w:right="620" w:bottom="280" w:left="500" w:header="720" w:footer="720" w:gutter="0"/>
          <w:cols w:space="720"/>
        </w:sectPr>
      </w:pPr>
      <w:proofErr w:type="gramStart"/>
      <w:r w:rsidRPr="005506B7">
        <w:rPr>
          <w:rFonts w:ascii="Arial" w:eastAsia="Humanst521 BT" w:hAnsi="Arial" w:cs="Arial"/>
          <w:color w:val="221F1F"/>
        </w:rPr>
        <w:t>ensurethatthereisafairrepresentationofvarious</w:t>
      </w:r>
      <w:r w:rsidRPr="005506B7">
        <w:rPr>
          <w:rFonts w:ascii="Arial" w:eastAsia="Humanst521 BT" w:hAnsi="Arial" w:cs="Arial"/>
          <w:color w:val="221F1F"/>
          <w:w w:val="107"/>
        </w:rPr>
        <w:t>denominations</w:t>
      </w:r>
      <w:r w:rsidRPr="005506B7">
        <w:rPr>
          <w:rFonts w:ascii="Arial" w:eastAsia="Humanst521 BT" w:hAnsi="Arial" w:cs="Arial"/>
          <w:color w:val="221F1F"/>
        </w:rPr>
        <w:t>inreligious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8"/>
        </w:rPr>
        <w:t>groups.</w:t>
      </w:r>
    </w:p>
    <w:p w:rsidR="006E40D9" w:rsidRPr="005506B7" w:rsidRDefault="00B54F68" w:rsidP="007D64D1">
      <w:pPr>
        <w:rPr>
          <w:rFonts w:ascii="Arial" w:eastAsia="BankGothic Lt BT" w:hAnsi="Arial" w:cs="Arial"/>
        </w:rPr>
      </w:pPr>
      <w:r w:rsidRPr="005506B7">
        <w:rPr>
          <w:rFonts w:ascii="Arial" w:eastAsia="BankGothic Lt BT" w:hAnsi="Arial" w:cs="Arial"/>
        </w:rPr>
        <w:lastRenderedPageBreak/>
        <w:t>RELIGIOUS</w:t>
      </w:r>
      <w:r w:rsidRPr="005506B7">
        <w:rPr>
          <w:rFonts w:ascii="Arial" w:eastAsia="BankGothic Lt BT" w:hAnsi="Arial" w:cs="Arial"/>
          <w:w w:val="103"/>
        </w:rPr>
        <w:t>B</w:t>
      </w:r>
      <w:r w:rsidRPr="005506B7">
        <w:rPr>
          <w:rFonts w:ascii="Arial" w:eastAsia="BankGothic Lt BT" w:hAnsi="Arial" w:cs="Arial"/>
          <w:w w:val="105"/>
        </w:rPr>
        <w:t>R</w:t>
      </w:r>
      <w:r w:rsidRPr="005506B7">
        <w:rPr>
          <w:rFonts w:ascii="Arial" w:eastAsia="BankGothic Lt BT" w:hAnsi="Arial" w:cs="Arial"/>
          <w:w w:val="102"/>
        </w:rPr>
        <w:t>O</w:t>
      </w:r>
      <w:r w:rsidRPr="005506B7">
        <w:rPr>
          <w:rFonts w:ascii="Arial" w:eastAsia="BankGothic Lt BT" w:hAnsi="Arial" w:cs="Arial"/>
          <w:w w:val="106"/>
        </w:rPr>
        <w:t>A</w:t>
      </w:r>
      <w:r w:rsidRPr="005506B7">
        <w:rPr>
          <w:rFonts w:ascii="Arial" w:eastAsia="BankGothic Lt BT" w:hAnsi="Arial" w:cs="Arial"/>
          <w:w w:val="104"/>
        </w:rPr>
        <w:t>D</w:t>
      </w:r>
      <w:r w:rsidRPr="005506B7">
        <w:rPr>
          <w:rFonts w:ascii="Arial" w:eastAsia="BankGothic Lt BT" w:hAnsi="Arial" w:cs="Arial"/>
          <w:w w:val="106"/>
        </w:rPr>
        <w:t>CA</w:t>
      </w:r>
      <w:r w:rsidRPr="005506B7">
        <w:rPr>
          <w:rFonts w:ascii="Arial" w:eastAsia="BankGothic Lt BT" w:hAnsi="Arial" w:cs="Arial"/>
          <w:w w:val="103"/>
        </w:rPr>
        <w:t>S</w:t>
      </w:r>
      <w:r w:rsidRPr="005506B7">
        <w:rPr>
          <w:rFonts w:ascii="Arial" w:eastAsia="BankGothic Lt BT" w:hAnsi="Arial" w:cs="Arial"/>
          <w:w w:val="107"/>
        </w:rPr>
        <w:t>T</w:t>
      </w:r>
      <w:r w:rsidRPr="005506B7">
        <w:rPr>
          <w:rFonts w:ascii="Arial" w:eastAsia="BankGothic Lt BT" w:hAnsi="Arial" w:cs="Arial"/>
          <w:w w:val="108"/>
        </w:rPr>
        <w:t>I</w:t>
      </w:r>
      <w:r w:rsidRPr="005506B7">
        <w:rPr>
          <w:rFonts w:ascii="Arial" w:eastAsia="BankGothic Lt BT" w:hAnsi="Arial" w:cs="Arial"/>
          <w:w w:val="103"/>
        </w:rPr>
        <w:t>N</w:t>
      </w:r>
      <w:r w:rsidRPr="005506B7">
        <w:rPr>
          <w:rFonts w:ascii="Arial" w:eastAsia="BankGothic Lt BT" w:hAnsi="Arial" w:cs="Arial"/>
          <w:w w:val="104"/>
        </w:rPr>
        <w:t>G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3842CE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Religious materialbroadcast inslotsthathavebeensoldtoreligious groups isalwaysto</w:t>
      </w:r>
      <w:r w:rsidRPr="005506B7">
        <w:rPr>
          <w:rFonts w:ascii="Arial" w:eastAsia="Humanst521 BT" w:hAnsi="Arial" w:cs="Arial"/>
          <w:color w:val="221F1F"/>
          <w:w w:val="104"/>
        </w:rPr>
        <w:t xml:space="preserve">be </w:t>
      </w:r>
      <w:r w:rsidRPr="005506B7">
        <w:rPr>
          <w:rFonts w:ascii="Arial" w:eastAsia="Humanst521 BT" w:hAnsi="Arial" w:cs="Arial"/>
          <w:color w:val="221F1F"/>
        </w:rPr>
        <w:t xml:space="preserve">consistent   with the 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's</w:t>
      </w:r>
      <w:r w:rsidRPr="005506B7">
        <w:rPr>
          <w:rFonts w:ascii="Arial" w:eastAsia="Humanst521 BT" w:hAnsi="Arial" w:cs="Arial"/>
          <w:color w:val="221F1F"/>
          <w:spacing w:val="-5"/>
        </w:rPr>
        <w:t>P</w:t>
      </w:r>
      <w:r w:rsidRPr="005506B7">
        <w:rPr>
          <w:rFonts w:ascii="Arial" w:eastAsia="Humanst521 BT" w:hAnsi="Arial" w:cs="Arial"/>
          <w:color w:val="221F1F"/>
        </w:rPr>
        <w:t xml:space="preserve">olicy on 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Religious  </w:t>
      </w:r>
      <w:r w:rsidRPr="005506B7">
        <w:rPr>
          <w:rFonts w:ascii="Arial" w:eastAsia="Humanst521 BT" w:hAnsi="Arial" w:cs="Arial"/>
          <w:color w:val="221F1F"/>
          <w:w w:val="106"/>
        </w:rPr>
        <w:t>Broadcasting</w:t>
      </w:r>
      <w:proofErr w:type="gramEnd"/>
      <w:r w:rsidRPr="005506B7">
        <w:rPr>
          <w:rFonts w:ascii="Arial" w:eastAsia="Humanst521 BT" w:hAnsi="Arial" w:cs="Arial"/>
          <w:color w:val="221F1F"/>
          <w:w w:val="106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 xml:space="preserve">and all the other </w:t>
      </w:r>
      <w:r w:rsidRPr="005506B7">
        <w:rPr>
          <w:rFonts w:ascii="Arial" w:eastAsia="Humanst521 BT" w:hAnsi="Arial" w:cs="Arial"/>
          <w:color w:val="221F1F"/>
          <w:w w:val="103"/>
        </w:rPr>
        <w:t xml:space="preserve">relevant </w:t>
      </w:r>
      <w:r w:rsidRPr="005506B7">
        <w:rPr>
          <w:rFonts w:ascii="Arial" w:eastAsia="Humanst521 BT" w:hAnsi="Arial" w:cs="Arial"/>
          <w:color w:val="221F1F"/>
        </w:rPr>
        <w:t xml:space="preserve">policies.The 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reservestherighttoacceptorrejectanoffertopurchase airtime</w:t>
      </w:r>
      <w:r w:rsidRPr="005506B7">
        <w:rPr>
          <w:rFonts w:ascii="Arial" w:eastAsia="Humanst521 BT" w:hAnsi="Arial" w:cs="Arial"/>
          <w:color w:val="221F1F"/>
          <w:w w:val="107"/>
        </w:rPr>
        <w:t xml:space="preserve">based </w:t>
      </w:r>
      <w:r w:rsidRPr="005506B7">
        <w:rPr>
          <w:rFonts w:ascii="Arial" w:eastAsia="Humanst521 BT" w:hAnsi="Arial" w:cs="Arial"/>
          <w:color w:val="221F1F"/>
        </w:rPr>
        <w:t>onthematerial</w:t>
      </w:r>
      <w:r w:rsidRPr="005506B7">
        <w:rPr>
          <w:rFonts w:ascii="Arial" w:eastAsia="Humanst521 BT" w:hAnsi="Arial" w:cs="Arial"/>
          <w:color w:val="221F1F"/>
          <w:w w:val="104"/>
        </w:rPr>
        <w:t>proposed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3842CE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Inconsidering offerstopurchase airtime,the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 xml:space="preserve">givespreferencetogood quality </w:t>
      </w:r>
      <w:r w:rsidRPr="005506B7">
        <w:rPr>
          <w:rFonts w:ascii="Arial" w:eastAsia="Humanst521 BT" w:hAnsi="Arial" w:cs="Arial"/>
          <w:color w:val="221F1F"/>
          <w:w w:val="107"/>
        </w:rPr>
        <w:t xml:space="preserve">local </w:t>
      </w:r>
      <w:r w:rsidRPr="005506B7">
        <w:rPr>
          <w:rFonts w:ascii="Arial" w:eastAsia="Humanst521 BT" w:hAnsi="Arial" w:cs="Arial"/>
          <w:color w:val="221F1F"/>
          <w:w w:val="105"/>
        </w:rPr>
        <w:t>material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3842CE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Profitsfromthesaleofairtimetoreligious groups should bedirectedtothe</w:t>
      </w:r>
      <w:r w:rsidRPr="005506B7">
        <w:rPr>
          <w:rFonts w:ascii="Arial" w:eastAsia="Humanst521 BT" w:hAnsi="Arial" w:cs="Arial"/>
          <w:color w:val="221F1F"/>
          <w:w w:val="112"/>
        </w:rPr>
        <w:t xml:space="preserve">fundingof </w:t>
      </w:r>
      <w:r w:rsidRPr="005506B7">
        <w:rPr>
          <w:rFonts w:ascii="Arial" w:eastAsia="Humanst521 BT" w:hAnsi="Arial" w:cs="Arial"/>
          <w:color w:val="221F1F"/>
        </w:rPr>
        <w:t xml:space="preserve">religious </w:t>
      </w:r>
      <w:r w:rsidRPr="005506B7">
        <w:rPr>
          <w:rFonts w:ascii="Arial" w:eastAsia="Humanst521 BT" w:hAnsi="Arial" w:cs="Arial"/>
          <w:color w:val="221F1F"/>
          <w:w w:val="105"/>
        </w:rPr>
        <w:t>programmes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3842CE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w w:val="109"/>
        </w:rPr>
        <w:t>Scheduling</w:t>
      </w:r>
      <w:r w:rsidRPr="005506B7">
        <w:rPr>
          <w:rFonts w:ascii="Arial" w:eastAsia="Humanst521 BT" w:hAnsi="Arial" w:cs="Arial"/>
          <w:color w:val="221F1F"/>
        </w:rPr>
        <w:t>ofsuchairtimeistheprerogativeofthe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3842CE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w w:val="108"/>
        </w:rPr>
        <w:t>Sponsorship,fundraising,</w:t>
      </w:r>
      <w:r w:rsidRPr="005506B7">
        <w:rPr>
          <w:rFonts w:ascii="Arial" w:eastAsia="Humanst521 BT" w:hAnsi="Arial" w:cs="Arial"/>
          <w:color w:val="221F1F"/>
        </w:rPr>
        <w:t>advertising and  commercial</w:t>
      </w:r>
      <w:r w:rsidRPr="005506B7">
        <w:rPr>
          <w:rFonts w:ascii="Arial" w:eastAsia="Humanst521 BT" w:hAnsi="Arial" w:cs="Arial"/>
          <w:color w:val="221F1F"/>
          <w:w w:val="110"/>
        </w:rPr>
        <w:t>branding</w:t>
      </w:r>
      <w:r w:rsidRPr="005506B7">
        <w:rPr>
          <w:rFonts w:ascii="Arial" w:eastAsia="Humanst521 BT" w:hAnsi="Arial" w:cs="Arial"/>
          <w:color w:val="221F1F"/>
        </w:rPr>
        <w:t>inairtimesoldto</w:t>
      </w:r>
      <w:r w:rsidRPr="005506B7">
        <w:rPr>
          <w:rFonts w:ascii="Arial" w:eastAsia="Humanst521 BT" w:hAnsi="Arial" w:cs="Arial"/>
          <w:color w:val="221F1F"/>
          <w:w w:val="106"/>
        </w:rPr>
        <w:t xml:space="preserve">religious </w:t>
      </w:r>
      <w:r w:rsidRPr="005506B7">
        <w:rPr>
          <w:rFonts w:ascii="Arial" w:eastAsia="Humanst521 BT" w:hAnsi="Arial" w:cs="Arial"/>
          <w:color w:val="221F1F"/>
        </w:rPr>
        <w:t>groupsisgovernedbytherulesof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Airtime</w:t>
      </w:r>
      <w:r w:rsidRPr="005506B7">
        <w:rPr>
          <w:rFonts w:ascii="Arial" w:eastAsia="Humanst521 BT" w:hAnsi="Arial" w:cs="Arial"/>
          <w:color w:val="221F1F"/>
          <w:w w:val="106"/>
        </w:rPr>
        <w:t>Sales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3842CE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OperationalGuidelinestoguide transactions onairtimesalesareavailable on</w:t>
      </w:r>
      <w:r w:rsidRPr="005506B7">
        <w:rPr>
          <w:rFonts w:ascii="Arial" w:eastAsia="Humanst521 BT" w:hAnsi="Arial" w:cs="Arial"/>
          <w:color w:val="221F1F"/>
          <w:w w:val="103"/>
        </w:rPr>
        <w:t>request.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  <w:b/>
          <w:w w:val="93"/>
        </w:rPr>
        <w:t>RELIGIOUSBROADCASTING</w:t>
      </w:r>
      <w:r w:rsidRPr="005506B7">
        <w:rPr>
          <w:rFonts w:ascii="Arial" w:eastAsia="Humanst521 BT" w:hAnsi="Arial" w:cs="Arial"/>
          <w:b/>
          <w:spacing w:val="-15"/>
        </w:rPr>
        <w:t>P</w:t>
      </w:r>
      <w:r w:rsidRPr="005506B7">
        <w:rPr>
          <w:rFonts w:ascii="Arial" w:eastAsia="Humanst521 BT" w:hAnsi="Arial" w:cs="Arial"/>
          <w:b/>
        </w:rPr>
        <w:t>ANEL(</w:t>
      </w:r>
      <w:proofErr w:type="gramEnd"/>
      <w:r w:rsidRPr="005506B7">
        <w:rPr>
          <w:rFonts w:ascii="Arial" w:eastAsia="Humanst521 BT" w:hAnsi="Arial" w:cs="Arial"/>
          <w:b/>
        </w:rPr>
        <w:t>RBP)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The</w:t>
      </w:r>
      <w:r w:rsidR="003B2515" w:rsidRPr="005506B7">
        <w:rPr>
          <w:rFonts w:ascii="Arial" w:eastAsia="Humanst521 BT" w:hAnsi="Arial" w:cs="Arial"/>
          <w:color w:val="221F1F"/>
        </w:rPr>
        <w:t xml:space="preserve">MABOLOKA COMMUNITY </w:t>
      </w:r>
      <w:proofErr w:type="gramStart"/>
      <w:r w:rsidR="003B2515" w:rsidRPr="005506B7">
        <w:rPr>
          <w:rFonts w:ascii="Arial" w:eastAsia="Humanst521 BT" w:hAnsi="Arial" w:cs="Arial"/>
          <w:color w:val="221F1F"/>
        </w:rPr>
        <w:t>RADIO</w:t>
      </w:r>
      <w:r w:rsidRPr="005506B7">
        <w:rPr>
          <w:rFonts w:ascii="Arial" w:eastAsia="Humanst521 BT" w:hAnsi="Arial" w:cs="Arial"/>
          <w:color w:val="221F1F"/>
        </w:rPr>
        <w:t>'sapproach  to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religious   </w:t>
      </w:r>
      <w:r w:rsidRPr="005506B7">
        <w:rPr>
          <w:rFonts w:ascii="Arial" w:eastAsia="Humanst521 BT" w:hAnsi="Arial" w:cs="Arial"/>
          <w:color w:val="221F1F"/>
          <w:w w:val="108"/>
        </w:rPr>
        <w:t xml:space="preserve">programming </w:t>
      </w:r>
      <w:r w:rsidRPr="005506B7">
        <w:rPr>
          <w:rFonts w:ascii="Arial" w:eastAsia="Humanst521 BT" w:hAnsi="Arial" w:cs="Arial"/>
          <w:color w:val="221F1F"/>
        </w:rPr>
        <w:t>is informed by advice of the RB</w:t>
      </w:r>
      <w:r w:rsidRPr="005506B7">
        <w:rPr>
          <w:rFonts w:ascii="Arial" w:eastAsia="Humanst521 BT" w:hAnsi="Arial" w:cs="Arial"/>
          <w:color w:val="221F1F"/>
          <w:spacing w:val="-27"/>
        </w:rPr>
        <w:t>P</w:t>
      </w:r>
      <w:r w:rsidRPr="005506B7">
        <w:rPr>
          <w:rFonts w:ascii="Arial" w:eastAsia="Humanst521 BT" w:hAnsi="Arial" w:cs="Arial"/>
          <w:color w:val="221F1F"/>
        </w:rPr>
        <w:t xml:space="preserve">,a </w:t>
      </w:r>
      <w:r w:rsidRPr="005506B7">
        <w:rPr>
          <w:rFonts w:ascii="Arial" w:eastAsia="Humanst521 BT" w:hAnsi="Arial" w:cs="Arial"/>
          <w:color w:val="221F1F"/>
          <w:w w:val="105"/>
        </w:rPr>
        <w:t xml:space="preserve">body </w:t>
      </w:r>
      <w:r w:rsidRPr="005506B7">
        <w:rPr>
          <w:rFonts w:ascii="Arial" w:eastAsia="Humanst521 BT" w:hAnsi="Arial" w:cs="Arial"/>
          <w:color w:val="221F1F"/>
        </w:rPr>
        <w:t>appointed bythe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 xml:space="preserve">BoardandrepresentativeofSouthAfrica'sreligious </w:t>
      </w:r>
      <w:r w:rsidRPr="005506B7">
        <w:rPr>
          <w:rFonts w:ascii="Arial" w:eastAsia="Humanst521 BT" w:hAnsi="Arial" w:cs="Arial"/>
          <w:color w:val="221F1F"/>
          <w:w w:val="105"/>
        </w:rPr>
        <w:t>communit</w:t>
      </w:r>
      <w:r w:rsidRPr="005506B7">
        <w:rPr>
          <w:rFonts w:ascii="Arial" w:eastAsia="Humanst521 BT" w:hAnsi="Arial" w:cs="Arial"/>
          <w:color w:val="221F1F"/>
          <w:spacing w:val="-14"/>
          <w:w w:val="105"/>
        </w:rPr>
        <w:t>y</w:t>
      </w:r>
      <w:r w:rsidRPr="005506B7">
        <w:rPr>
          <w:rFonts w:ascii="Arial" w:eastAsia="Humanst521 BT" w:hAnsi="Arial" w:cs="Arial"/>
          <w:color w:val="221F1F"/>
          <w:w w:val="111"/>
        </w:rPr>
        <w:t>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The</w:t>
      </w:r>
      <w:r w:rsidRPr="005506B7">
        <w:rPr>
          <w:rFonts w:ascii="Arial" w:eastAsia="Humanst521 BT" w:hAnsi="Arial" w:cs="Arial"/>
          <w:color w:val="221F1F"/>
          <w:w w:val="93"/>
        </w:rPr>
        <w:t>RBP</w:t>
      </w:r>
      <w:r w:rsidRPr="005506B7">
        <w:rPr>
          <w:rFonts w:ascii="Arial" w:eastAsia="Humanst521 BT" w:hAnsi="Arial" w:cs="Arial"/>
          <w:color w:val="221F1F"/>
        </w:rPr>
        <w:t>isnominated bythereligiouscommunityandappointed bytheBoard.The</w:t>
      </w:r>
      <w:r w:rsidRPr="005506B7">
        <w:rPr>
          <w:rFonts w:ascii="Arial" w:eastAsia="Humanst521 BT" w:hAnsi="Arial" w:cs="Arial"/>
          <w:color w:val="221F1F"/>
          <w:w w:val="107"/>
        </w:rPr>
        <w:t xml:space="preserve">appointments </w:t>
      </w:r>
      <w:r w:rsidRPr="005506B7">
        <w:rPr>
          <w:rFonts w:ascii="Arial" w:eastAsia="Humanst521 BT" w:hAnsi="Arial" w:cs="Arial"/>
          <w:color w:val="221F1F"/>
        </w:rPr>
        <w:t>aremadeonthebasisofpublicinterviewsconducted  byaselectioncommitteeappointed by</w:t>
      </w:r>
      <w:r w:rsidRPr="005506B7">
        <w:rPr>
          <w:rFonts w:ascii="Arial" w:eastAsia="Humanst521 BT" w:hAnsi="Arial" w:cs="Arial"/>
          <w:color w:val="221F1F"/>
          <w:w w:val="105"/>
        </w:rPr>
        <w:t xml:space="preserve">the </w:t>
      </w:r>
      <w:r w:rsidRPr="005506B7">
        <w:rPr>
          <w:rFonts w:ascii="Arial" w:eastAsia="Humanst521 BT" w:hAnsi="Arial" w:cs="Arial"/>
          <w:color w:val="221F1F"/>
        </w:rPr>
        <w:t>Boardandinaccordance withthe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's</w:t>
      </w:r>
      <w:r w:rsidRPr="005506B7">
        <w:rPr>
          <w:rFonts w:ascii="Arial" w:eastAsia="Humanst521 BT" w:hAnsi="Arial" w:cs="Arial"/>
          <w:color w:val="221F1F"/>
          <w:w w:val="96"/>
        </w:rPr>
        <w:t>Corrective</w:t>
      </w:r>
      <w:r w:rsidRPr="005506B7">
        <w:rPr>
          <w:rFonts w:ascii="Arial" w:eastAsia="Humanst521 BT" w:hAnsi="Arial" w:cs="Arial"/>
          <w:color w:val="221F1F"/>
        </w:rPr>
        <w:t>Action</w:t>
      </w:r>
      <w:r w:rsidRPr="005506B7">
        <w:rPr>
          <w:rFonts w:ascii="Arial" w:eastAsia="Humanst521 BT" w:hAnsi="Arial" w:cs="Arial"/>
          <w:color w:val="221F1F"/>
          <w:spacing w:val="-5"/>
        </w:rPr>
        <w:t>P</w:t>
      </w:r>
      <w:r w:rsidRPr="005506B7">
        <w:rPr>
          <w:rFonts w:ascii="Arial" w:eastAsia="Humanst521 BT" w:hAnsi="Arial" w:cs="Arial"/>
          <w:color w:val="221F1F"/>
        </w:rPr>
        <w:t>olic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r w:rsidRPr="005506B7">
        <w:rPr>
          <w:rFonts w:ascii="Arial" w:eastAsia="Humanst521 BT" w:hAnsi="Arial" w:cs="Arial"/>
          <w:color w:val="221F1F"/>
        </w:rPr>
        <w:t>.Inaddition tothe</w:t>
      </w:r>
      <w:r w:rsidRPr="005506B7">
        <w:rPr>
          <w:rFonts w:ascii="Arial" w:eastAsia="Humanst521 BT" w:hAnsi="Arial" w:cs="Arial"/>
          <w:color w:val="221F1F"/>
          <w:w w:val="102"/>
        </w:rPr>
        <w:t xml:space="preserve">Chairperson, </w:t>
      </w:r>
      <w:r w:rsidRPr="005506B7">
        <w:rPr>
          <w:rFonts w:ascii="Arial" w:eastAsia="Humanst521 BT" w:hAnsi="Arial" w:cs="Arial"/>
          <w:color w:val="221F1F"/>
        </w:rPr>
        <w:t>whositsontheBoard,theRBP consists ofatleastfifteen peopledrawnfromvarious</w:t>
      </w:r>
      <w:r w:rsidRPr="005506B7">
        <w:rPr>
          <w:rFonts w:ascii="Arial" w:eastAsia="Humanst521 BT" w:hAnsi="Arial" w:cs="Arial"/>
          <w:color w:val="221F1F"/>
          <w:w w:val="106"/>
        </w:rPr>
        <w:t xml:space="preserve">religious </w:t>
      </w:r>
      <w:r w:rsidRPr="005506B7">
        <w:rPr>
          <w:rFonts w:ascii="Arial" w:eastAsia="Humanst521 BT" w:hAnsi="Arial" w:cs="Arial"/>
          <w:color w:val="221F1F"/>
        </w:rPr>
        <w:t>groups  andincludes professional advisers.Thereareatleasttwomembersfromeachofthe</w:t>
      </w:r>
      <w:r w:rsidRPr="005506B7">
        <w:rPr>
          <w:rFonts w:ascii="Arial" w:eastAsia="Humanst521 BT" w:hAnsi="Arial" w:cs="Arial"/>
          <w:color w:val="221F1F"/>
          <w:w w:val="104"/>
        </w:rPr>
        <w:t xml:space="preserve">five </w:t>
      </w:r>
      <w:r w:rsidRPr="005506B7">
        <w:rPr>
          <w:rFonts w:ascii="Arial" w:eastAsia="Humanst521 BT" w:hAnsi="Arial" w:cs="Arial"/>
          <w:color w:val="221F1F"/>
        </w:rPr>
        <w:t>major  religions inSouth Africa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</w:rPr>
        <w:t>Senior</w:t>
      </w:r>
      <w:r w:rsidRPr="005506B7">
        <w:rPr>
          <w:rFonts w:ascii="Arial" w:eastAsia="Humanst521 BT" w:hAnsi="Arial" w:cs="Arial"/>
          <w:color w:val="221F1F"/>
          <w:w w:val="109"/>
        </w:rPr>
        <w:t>management</w:t>
      </w:r>
      <w:r w:rsidRPr="005506B7">
        <w:rPr>
          <w:rFonts w:ascii="Arial" w:eastAsia="Humanst521 BT" w:hAnsi="Arial" w:cs="Arial"/>
          <w:color w:val="221F1F"/>
        </w:rPr>
        <w:t xml:space="preserve">fromboth radio and television </w:t>
      </w:r>
      <w:r w:rsidRPr="005506B7">
        <w:rPr>
          <w:rFonts w:ascii="Arial" w:eastAsia="Humanst521 BT" w:hAnsi="Arial" w:cs="Arial"/>
          <w:color w:val="221F1F"/>
          <w:w w:val="101"/>
        </w:rPr>
        <w:t xml:space="preserve">represent 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  <w:w w:val="109"/>
        </w:rPr>
        <w:t>management</w:t>
      </w:r>
      <w:r w:rsidRPr="005506B7">
        <w:rPr>
          <w:rFonts w:ascii="Arial" w:eastAsia="Humanst521 BT" w:hAnsi="Arial" w:cs="Arial"/>
          <w:color w:val="221F1F"/>
        </w:rPr>
        <w:t>atRBP</w:t>
      </w:r>
      <w:r w:rsidRPr="005506B7">
        <w:rPr>
          <w:rFonts w:ascii="Arial" w:eastAsia="Humanst521 BT" w:hAnsi="Arial" w:cs="Arial"/>
          <w:color w:val="221F1F"/>
          <w:w w:val="107"/>
        </w:rPr>
        <w:t>meetings.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  <w:color w:val="221F1F"/>
        </w:rPr>
        <w:t>TheRBP'stermofofficeistwoyearsandmaybeextendedonlyonce.Memberswhoare</w:t>
      </w:r>
      <w:r w:rsidRPr="005506B7">
        <w:rPr>
          <w:rFonts w:ascii="Arial" w:eastAsia="Humanst521 BT" w:hAnsi="Arial" w:cs="Arial"/>
          <w:color w:val="221F1F"/>
          <w:w w:val="109"/>
        </w:rPr>
        <w:t xml:space="preserve">unable </w:t>
      </w:r>
      <w:r w:rsidRPr="005506B7">
        <w:rPr>
          <w:rFonts w:ascii="Arial" w:eastAsia="Humanst521 BT" w:hAnsi="Arial" w:cs="Arial"/>
          <w:color w:val="221F1F"/>
        </w:rPr>
        <w:t>tocompletetheirtermofofficearereplacedimmediatelyasperthe</w:t>
      </w:r>
      <w:r w:rsidRPr="005506B7">
        <w:rPr>
          <w:rFonts w:ascii="Arial" w:eastAsia="Humanst521 BT" w:hAnsi="Arial" w:cs="Arial"/>
          <w:color w:val="221F1F"/>
          <w:w w:val="107"/>
        </w:rPr>
        <w:t>appointment</w:t>
      </w:r>
      <w:r w:rsidRPr="005506B7">
        <w:rPr>
          <w:rFonts w:ascii="Arial" w:eastAsia="Humanst521 BT" w:hAnsi="Arial" w:cs="Arial"/>
          <w:color w:val="221F1F"/>
        </w:rPr>
        <w:t>criteria</w:t>
      </w:r>
      <w:r w:rsidRPr="005506B7">
        <w:rPr>
          <w:rFonts w:ascii="Arial" w:eastAsia="Humanst521 BT" w:hAnsi="Arial" w:cs="Arial"/>
          <w:color w:val="221F1F"/>
          <w:w w:val="107"/>
        </w:rPr>
        <w:t xml:space="preserve">outlined </w:t>
      </w:r>
      <w:r w:rsidRPr="005506B7">
        <w:rPr>
          <w:rFonts w:ascii="Arial" w:eastAsia="Humanst521 BT" w:hAnsi="Arial" w:cs="Arial"/>
          <w:color w:val="221F1F"/>
          <w:w w:val="105"/>
        </w:rPr>
        <w:t>above.</w:t>
      </w:r>
      <w:proofErr w:type="gramEnd"/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The relationship betweentheRB</w:t>
      </w:r>
      <w:r w:rsidRPr="005506B7">
        <w:rPr>
          <w:rFonts w:ascii="Arial" w:eastAsia="Humanst521 BT" w:hAnsi="Arial" w:cs="Arial"/>
          <w:color w:val="221F1F"/>
          <w:spacing w:val="-26"/>
        </w:rPr>
        <w:t>P</w:t>
      </w:r>
      <w:proofErr w:type="gramStart"/>
      <w:r w:rsidRPr="005506B7">
        <w:rPr>
          <w:rFonts w:ascii="Arial" w:eastAsia="Humanst521 BT" w:hAnsi="Arial" w:cs="Arial"/>
          <w:color w:val="221F1F"/>
        </w:rPr>
        <w:t>,theBoard,</w:t>
      </w:r>
      <w:r w:rsidRPr="005506B7">
        <w:rPr>
          <w:rFonts w:ascii="Arial" w:eastAsia="Humanst521 BT" w:hAnsi="Arial" w:cs="Arial"/>
          <w:color w:val="221F1F"/>
          <w:w w:val="109"/>
        </w:rPr>
        <w:t>management</w:t>
      </w:r>
      <w:r w:rsidRPr="005506B7">
        <w:rPr>
          <w:rFonts w:ascii="Arial" w:eastAsia="Humanst521 BT" w:hAnsi="Arial" w:cs="Arial"/>
          <w:color w:val="221F1F"/>
        </w:rPr>
        <w:t>andthereligious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community </w:t>
      </w:r>
      <w:r w:rsidRPr="005506B7">
        <w:rPr>
          <w:rFonts w:ascii="Arial" w:eastAsia="Humanst521 BT" w:hAnsi="Arial" w:cs="Arial"/>
          <w:color w:val="221F1F"/>
          <w:w w:val="108"/>
        </w:rPr>
        <w:t xml:space="preserve">should </w:t>
      </w:r>
      <w:r w:rsidRPr="005506B7">
        <w:rPr>
          <w:rFonts w:ascii="Arial" w:eastAsia="Humanst521 BT" w:hAnsi="Arial" w:cs="Arial"/>
          <w:color w:val="221F1F"/>
        </w:rPr>
        <w:t xml:space="preserve">be  one of co-operation, while </w:t>
      </w:r>
      <w:r w:rsidRPr="005506B7">
        <w:rPr>
          <w:rFonts w:ascii="Arial" w:eastAsia="Humanst521 BT" w:hAnsi="Arial" w:cs="Arial"/>
          <w:color w:val="221F1F"/>
          <w:w w:val="108"/>
        </w:rPr>
        <w:t>recognising</w:t>
      </w:r>
      <w:r w:rsidRPr="005506B7">
        <w:rPr>
          <w:rFonts w:ascii="Arial" w:eastAsia="Humanst521 BT" w:hAnsi="Arial" w:cs="Arial"/>
          <w:color w:val="221F1F"/>
        </w:rPr>
        <w:t xml:space="preserve">that the 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 xml:space="preserve">Board isultimately responsible </w:t>
      </w:r>
      <w:r w:rsidRPr="005506B7">
        <w:rPr>
          <w:rFonts w:ascii="Arial" w:eastAsia="Humanst521 BT" w:hAnsi="Arial" w:cs="Arial"/>
          <w:color w:val="221F1F"/>
          <w:w w:val="103"/>
        </w:rPr>
        <w:t xml:space="preserve">for </w:t>
      </w:r>
      <w:r w:rsidRPr="005506B7">
        <w:rPr>
          <w:rFonts w:ascii="Arial" w:eastAsia="Humanst521 BT" w:hAnsi="Arial" w:cs="Arial"/>
          <w:color w:val="221F1F"/>
        </w:rPr>
        <w:t>mattersof</w:t>
      </w:r>
      <w:r w:rsidRPr="005506B7">
        <w:rPr>
          <w:rFonts w:ascii="Arial" w:eastAsia="Humanst521 BT" w:hAnsi="Arial" w:cs="Arial"/>
          <w:color w:val="221F1F"/>
          <w:w w:val="104"/>
        </w:rPr>
        <w:t>polic</w:t>
      </w:r>
      <w:r w:rsidRPr="005506B7">
        <w:rPr>
          <w:rFonts w:ascii="Arial" w:eastAsia="Humanst521 BT" w:hAnsi="Arial" w:cs="Arial"/>
          <w:color w:val="221F1F"/>
          <w:spacing w:val="-14"/>
          <w:w w:val="104"/>
        </w:rPr>
        <w:t>y</w:t>
      </w:r>
      <w:r w:rsidRPr="005506B7">
        <w:rPr>
          <w:rFonts w:ascii="Arial" w:eastAsia="Humanst521 BT" w:hAnsi="Arial" w:cs="Arial"/>
          <w:color w:val="221F1F"/>
          <w:w w:val="111"/>
        </w:rPr>
        <w:t>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Themandate oftheRBPistopromoteco-operation betweenthe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andthereligious</w:t>
      </w:r>
      <w:r w:rsidRPr="005506B7">
        <w:rPr>
          <w:rFonts w:ascii="Arial" w:eastAsia="Humanst521 BT" w:hAnsi="Arial" w:cs="Arial"/>
          <w:color w:val="221F1F"/>
          <w:w w:val="107"/>
        </w:rPr>
        <w:t xml:space="preserve">groups </w:t>
      </w:r>
      <w:r w:rsidRPr="005506B7">
        <w:rPr>
          <w:rFonts w:ascii="Arial" w:eastAsia="Humanst521 BT" w:hAnsi="Arial" w:cs="Arial"/>
          <w:color w:val="221F1F"/>
        </w:rPr>
        <w:t>inthecountr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r w:rsidRPr="005506B7">
        <w:rPr>
          <w:rFonts w:ascii="Arial" w:eastAsia="Humanst521 BT" w:hAnsi="Arial" w:cs="Arial"/>
          <w:color w:val="221F1F"/>
        </w:rPr>
        <w:t>.</w:t>
      </w:r>
      <w:r w:rsidRPr="005506B7">
        <w:rPr>
          <w:rFonts w:ascii="Arial" w:eastAsia="Humanst521 BT" w:hAnsi="Arial" w:cs="Arial"/>
          <w:color w:val="221F1F"/>
          <w:spacing w:val="-4"/>
        </w:rPr>
        <w:t>F</w:t>
      </w:r>
      <w:r w:rsidRPr="005506B7">
        <w:rPr>
          <w:rFonts w:ascii="Arial" w:eastAsia="Humanst521 BT" w:hAnsi="Arial" w:cs="Arial"/>
          <w:color w:val="221F1F"/>
        </w:rPr>
        <w:t>urthe</w:t>
      </w:r>
      <w:r w:rsidRPr="005506B7">
        <w:rPr>
          <w:rFonts w:ascii="Arial" w:eastAsia="Humanst521 BT" w:hAnsi="Arial" w:cs="Arial"/>
          <w:color w:val="221F1F"/>
          <w:spacing w:val="-17"/>
        </w:rPr>
        <w:t>r</w:t>
      </w:r>
      <w:proofErr w:type="gramStart"/>
      <w:r w:rsidRPr="005506B7">
        <w:rPr>
          <w:rFonts w:ascii="Arial" w:eastAsia="Humanst521 BT" w:hAnsi="Arial" w:cs="Arial"/>
          <w:color w:val="221F1F"/>
        </w:rPr>
        <w:t>,theRBPadvisesthe</w:t>
      </w:r>
      <w:r w:rsidR="003B2515" w:rsidRPr="005506B7">
        <w:rPr>
          <w:rFonts w:ascii="Arial" w:eastAsia="Humanst521 BT" w:hAnsi="Arial" w:cs="Arial"/>
          <w:color w:val="221F1F"/>
        </w:rPr>
        <w:t>MABOLOKA</w:t>
      </w:r>
      <w:proofErr w:type="gramEnd"/>
      <w:r w:rsidR="003B2515" w:rsidRPr="005506B7">
        <w:rPr>
          <w:rFonts w:ascii="Arial" w:eastAsia="Humanst521 BT" w:hAnsi="Arial" w:cs="Arial"/>
          <w:color w:val="221F1F"/>
        </w:rPr>
        <w:t xml:space="preserve"> COMMUNITY RADIO</w:t>
      </w:r>
      <w:r w:rsidRPr="005506B7">
        <w:rPr>
          <w:rFonts w:ascii="Arial" w:eastAsia="Humanst521 BT" w:hAnsi="Arial" w:cs="Arial"/>
          <w:color w:val="221F1F"/>
        </w:rPr>
        <w:t xml:space="preserve">specifically </w:t>
      </w:r>
      <w:r w:rsidRPr="005506B7">
        <w:rPr>
          <w:rFonts w:ascii="Arial" w:eastAsia="Humanst521 BT" w:hAnsi="Arial" w:cs="Arial"/>
          <w:color w:val="221F1F"/>
          <w:w w:val="108"/>
        </w:rPr>
        <w:t>on: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3842CE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Reviewof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Religious</w:t>
      </w:r>
      <w:r w:rsidRPr="005506B7">
        <w:rPr>
          <w:rFonts w:ascii="Arial" w:eastAsia="Humanst521 BT" w:hAnsi="Arial" w:cs="Arial"/>
          <w:color w:val="221F1F"/>
          <w:w w:val="106"/>
        </w:rPr>
        <w:t xml:space="preserve">Broadcasting </w:t>
      </w:r>
      <w:r w:rsidRPr="005506B7">
        <w:rPr>
          <w:rFonts w:ascii="Arial" w:eastAsia="Humanst521 BT" w:hAnsi="Arial" w:cs="Arial"/>
          <w:color w:val="221F1F"/>
          <w:spacing w:val="-5"/>
        </w:rPr>
        <w:t>P</w:t>
      </w:r>
      <w:r w:rsidRPr="005506B7">
        <w:rPr>
          <w:rFonts w:ascii="Arial" w:eastAsia="Humanst521 BT" w:hAnsi="Arial" w:cs="Arial"/>
          <w:color w:val="221F1F"/>
        </w:rPr>
        <w:t>olic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r w:rsidRPr="005506B7">
        <w:rPr>
          <w:rFonts w:ascii="Arial" w:eastAsia="Humanst521 BT" w:hAnsi="Arial" w:cs="Arial"/>
          <w:color w:val="221F1F"/>
        </w:rPr>
        <w:t>,</w:t>
      </w:r>
      <w:r w:rsidRPr="005506B7">
        <w:rPr>
          <w:rFonts w:ascii="Arial" w:eastAsia="Humanst521 BT" w:hAnsi="Arial" w:cs="Arial"/>
          <w:color w:val="221F1F"/>
          <w:w w:val="111"/>
        </w:rPr>
        <w:t>including</w:t>
      </w:r>
      <w:r w:rsidRPr="005506B7">
        <w:rPr>
          <w:rFonts w:ascii="Arial" w:eastAsia="Humanst521 BT" w:hAnsi="Arial" w:cs="Arial"/>
          <w:color w:val="221F1F"/>
        </w:rPr>
        <w:t>thecomposition ofthe</w:t>
      </w:r>
      <w:r w:rsidRPr="005506B7">
        <w:rPr>
          <w:rFonts w:ascii="Arial" w:eastAsia="Humanst521 BT" w:hAnsi="Arial" w:cs="Arial"/>
          <w:color w:val="221F1F"/>
          <w:w w:val="93"/>
        </w:rPr>
        <w:t>RBP</w:t>
      </w:r>
      <w:r w:rsidRPr="005506B7">
        <w:rPr>
          <w:rFonts w:ascii="Arial" w:eastAsia="Humanst521 BT" w:hAnsi="Arial" w:cs="Arial"/>
          <w:color w:val="221F1F"/>
        </w:rPr>
        <w:t>and</w:t>
      </w:r>
      <w:r w:rsidRPr="005506B7">
        <w:rPr>
          <w:rFonts w:ascii="Arial" w:eastAsia="Humanst521 BT" w:hAnsi="Arial" w:cs="Arial"/>
          <w:color w:val="221F1F"/>
          <w:w w:val="105"/>
        </w:rPr>
        <w:t xml:space="preserve">how </w:t>
      </w:r>
      <w:r w:rsidRPr="005506B7">
        <w:rPr>
          <w:rFonts w:ascii="Arial" w:eastAsia="Humanst521 BT" w:hAnsi="Arial" w:cs="Arial"/>
          <w:color w:val="221F1F"/>
        </w:rPr>
        <w:t>itis</w:t>
      </w:r>
      <w:r w:rsidRPr="005506B7">
        <w:rPr>
          <w:rFonts w:ascii="Arial" w:eastAsia="Humanst521 BT" w:hAnsi="Arial" w:cs="Arial"/>
          <w:color w:val="221F1F"/>
          <w:w w:val="107"/>
        </w:rPr>
        <w:t>appointed</w:t>
      </w:r>
    </w:p>
    <w:p w:rsidR="006E40D9" w:rsidRPr="005506B7" w:rsidRDefault="00B54F68" w:rsidP="003842CE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 xml:space="preserve">Liaisonwithreligious </w:t>
      </w:r>
      <w:r w:rsidRPr="005506B7">
        <w:rPr>
          <w:rFonts w:ascii="Arial" w:eastAsia="Humanst521 BT" w:hAnsi="Arial" w:cs="Arial"/>
          <w:color w:val="221F1F"/>
          <w:w w:val="105"/>
        </w:rPr>
        <w:t>communities</w:t>
      </w:r>
    </w:p>
    <w:p w:rsidR="006E40D9" w:rsidRPr="005506B7" w:rsidRDefault="00B54F68" w:rsidP="003842CE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 xml:space="preserve">Allocation </w:t>
      </w:r>
      <w:proofErr w:type="gramStart"/>
      <w:r w:rsidRPr="005506B7">
        <w:rPr>
          <w:rFonts w:ascii="Arial" w:eastAsia="Humanst521 BT" w:hAnsi="Arial" w:cs="Arial"/>
          <w:color w:val="221F1F"/>
        </w:rPr>
        <w:t>oftimeforthereligiousgroupsinbothfaith  specificand</w:t>
      </w:r>
      <w:r w:rsidRPr="005506B7">
        <w:rPr>
          <w:rFonts w:ascii="Arial" w:eastAsia="Humanst521 BT" w:hAnsi="Arial" w:cs="Arial"/>
          <w:color w:val="221F1F"/>
          <w:w w:val="107"/>
        </w:rPr>
        <w:t>multifaithprogrammes</w:t>
      </w:r>
      <w:proofErr w:type="gramEnd"/>
      <w:r w:rsidRPr="005506B7">
        <w:rPr>
          <w:rFonts w:ascii="Arial" w:eastAsia="Humanst521 BT" w:hAnsi="Arial" w:cs="Arial"/>
          <w:color w:val="221F1F"/>
          <w:w w:val="107"/>
        </w:rPr>
        <w:t>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  <w:color w:val="221F1F"/>
        </w:rPr>
        <w:t>MembersoftheRBPareentitledtoanhonorarium asapprovedbytheBoardandare</w:t>
      </w:r>
      <w:r w:rsidRPr="005506B7">
        <w:rPr>
          <w:rFonts w:ascii="Arial" w:eastAsia="Humanst521 BT" w:hAnsi="Arial" w:cs="Arial"/>
          <w:color w:val="221F1F"/>
          <w:w w:val="103"/>
        </w:rPr>
        <w:t xml:space="preserve">reimbursed </w:t>
      </w:r>
      <w:r w:rsidRPr="005506B7">
        <w:rPr>
          <w:rFonts w:ascii="Arial" w:eastAsia="Humanst521 BT" w:hAnsi="Arial" w:cs="Arial"/>
          <w:color w:val="221F1F"/>
        </w:rPr>
        <w:t>forsubsistence, travelling and</w:t>
      </w:r>
      <w:r w:rsidRPr="005506B7">
        <w:rPr>
          <w:rFonts w:ascii="Arial" w:eastAsia="Humanst521 BT" w:hAnsi="Arial" w:cs="Arial"/>
          <w:color w:val="221F1F"/>
          <w:w w:val="104"/>
        </w:rPr>
        <w:t>accommodationexpenses.</w:t>
      </w:r>
      <w:proofErr w:type="gramEnd"/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w w:val="92"/>
        </w:rPr>
        <w:t>MONITORINGAND</w:t>
      </w:r>
      <w:r w:rsidRPr="005506B7">
        <w:rPr>
          <w:rFonts w:ascii="Arial" w:eastAsia="Humanst521 BT" w:hAnsi="Arial" w:cs="Arial"/>
          <w:b/>
          <w:w w:val="96"/>
        </w:rPr>
        <w:t>IMPLEMEN</w:t>
      </w:r>
      <w:r w:rsidRPr="005506B7">
        <w:rPr>
          <w:rFonts w:ascii="Arial" w:eastAsia="Humanst521 BT" w:hAnsi="Arial" w:cs="Arial"/>
          <w:b/>
          <w:spacing w:val="-9"/>
          <w:w w:val="96"/>
        </w:rPr>
        <w:t>T</w:t>
      </w:r>
      <w:r w:rsidRPr="005506B7">
        <w:rPr>
          <w:rFonts w:ascii="Arial" w:eastAsia="Humanst521 BT" w:hAnsi="Arial" w:cs="Arial"/>
          <w:b/>
          <w:spacing w:val="-8"/>
          <w:w w:val="94"/>
        </w:rPr>
        <w:t>A</w:t>
      </w:r>
      <w:r w:rsidRPr="005506B7">
        <w:rPr>
          <w:rFonts w:ascii="Arial" w:eastAsia="Humanst521 BT" w:hAnsi="Arial" w:cs="Arial"/>
          <w:b/>
          <w:w w:val="88"/>
        </w:rPr>
        <w:t>TION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TheBoardrequires</w:t>
      </w:r>
      <w:r w:rsidRPr="005506B7">
        <w:rPr>
          <w:rFonts w:ascii="Arial" w:eastAsia="Humanst521 BT" w:hAnsi="Arial" w:cs="Arial"/>
          <w:color w:val="221F1F"/>
          <w:w w:val="109"/>
        </w:rPr>
        <w:t>management</w:t>
      </w:r>
      <w:r w:rsidRPr="005506B7">
        <w:rPr>
          <w:rFonts w:ascii="Arial" w:eastAsia="Humanst521 BT" w:hAnsi="Arial" w:cs="Arial"/>
          <w:color w:val="221F1F"/>
        </w:rPr>
        <w:t xml:space="preserve">tosubmit 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an  </w:t>
      </w:r>
      <w:r w:rsidRPr="005506B7">
        <w:rPr>
          <w:rFonts w:ascii="Arial" w:eastAsia="Humanst521 BT" w:hAnsi="Arial" w:cs="Arial"/>
          <w:color w:val="221F1F"/>
          <w:w w:val="112"/>
        </w:rPr>
        <w:t>annual</w:t>
      </w:r>
      <w:r w:rsidRPr="005506B7">
        <w:rPr>
          <w:rFonts w:ascii="Arial" w:eastAsia="Humanst521 BT" w:hAnsi="Arial" w:cs="Arial"/>
          <w:color w:val="221F1F"/>
        </w:rPr>
        <w:t>religious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8"/>
        </w:rPr>
        <w:t>broadcasting</w:t>
      </w:r>
      <w:r w:rsidRPr="005506B7">
        <w:rPr>
          <w:rFonts w:ascii="Arial" w:eastAsia="Humanst521 BT" w:hAnsi="Arial" w:cs="Arial"/>
          <w:color w:val="221F1F"/>
        </w:rPr>
        <w:t xml:space="preserve">action plan </w:t>
      </w:r>
      <w:r w:rsidRPr="005506B7">
        <w:rPr>
          <w:rFonts w:ascii="Arial" w:eastAsia="Humanst521 BT" w:hAnsi="Arial" w:cs="Arial"/>
          <w:color w:val="221F1F"/>
          <w:w w:val="109"/>
        </w:rPr>
        <w:t xml:space="preserve">that </w:t>
      </w:r>
      <w:r w:rsidRPr="005506B7">
        <w:rPr>
          <w:rFonts w:ascii="Arial" w:eastAsia="Humanst521 BT" w:hAnsi="Arial" w:cs="Arial"/>
          <w:color w:val="221F1F"/>
        </w:rPr>
        <w:t>identifiesfuturegoalsarisingfromthispolic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r w:rsidRPr="005506B7">
        <w:rPr>
          <w:rFonts w:ascii="Arial" w:eastAsia="Humanst521 BT" w:hAnsi="Arial" w:cs="Arial"/>
          <w:color w:val="221F1F"/>
        </w:rPr>
        <w:t>.Asummaryofachievementsfromthepreviousyear istobeattachedinordertofacilitate areviewoftheachievements, opportunities and</w:t>
      </w:r>
      <w:r w:rsidRPr="005506B7">
        <w:rPr>
          <w:rFonts w:ascii="Arial" w:eastAsia="Humanst521 BT" w:hAnsi="Arial" w:cs="Arial"/>
          <w:color w:val="221F1F"/>
          <w:w w:val="108"/>
        </w:rPr>
        <w:t>challenges.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</w:rPr>
        <w:t>REVIEW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  <w:color w:val="221F1F"/>
          <w:position w:val="-1"/>
        </w:rPr>
        <w:t>Thispolicyisreviewedbythe</w:t>
      </w:r>
      <w:r w:rsidR="003B2515" w:rsidRPr="005506B7">
        <w:rPr>
          <w:rFonts w:ascii="Arial" w:eastAsia="Humanst521 BT" w:hAnsi="Arial" w:cs="Arial"/>
          <w:color w:val="221F1F"/>
          <w:position w:val="-1"/>
        </w:rPr>
        <w:t>MABOLOKA COMMUNITY RADIO</w:t>
      </w:r>
      <w:r w:rsidRPr="005506B7">
        <w:rPr>
          <w:rFonts w:ascii="Arial" w:eastAsia="Humanst521 BT" w:hAnsi="Arial" w:cs="Arial"/>
          <w:color w:val="221F1F"/>
          <w:position w:val="-1"/>
        </w:rPr>
        <w:t>Boardeveryfive</w:t>
      </w:r>
      <w:r w:rsidRPr="005506B7">
        <w:rPr>
          <w:rFonts w:ascii="Arial" w:eastAsia="Humanst521 BT" w:hAnsi="Arial" w:cs="Arial"/>
          <w:color w:val="221F1F"/>
          <w:w w:val="102"/>
          <w:position w:val="-1"/>
        </w:rPr>
        <w:t>years.</w:t>
      </w:r>
      <w:proofErr w:type="gramEnd"/>
    </w:p>
    <w:p w:rsidR="006E40D9" w:rsidRPr="005506B7" w:rsidRDefault="006E40D9" w:rsidP="007D64D1">
      <w:pPr>
        <w:rPr>
          <w:rFonts w:ascii="Arial" w:hAnsi="Arial" w:cs="Arial"/>
        </w:rPr>
      </w:pPr>
    </w:p>
    <w:p w:rsidR="003842CE" w:rsidRPr="005506B7" w:rsidRDefault="003842CE" w:rsidP="007D64D1">
      <w:pPr>
        <w:rPr>
          <w:rFonts w:ascii="Arial" w:eastAsia="Humanst521 BT" w:hAnsi="Arial" w:cs="Arial"/>
          <w:b/>
          <w:color w:val="221F1F"/>
          <w:w w:val="108"/>
        </w:rPr>
      </w:pPr>
    </w:p>
    <w:p w:rsidR="003842CE" w:rsidRPr="005506B7" w:rsidRDefault="003842CE" w:rsidP="007D64D1">
      <w:pPr>
        <w:rPr>
          <w:rFonts w:ascii="Arial" w:eastAsia="Humanst521 BT" w:hAnsi="Arial" w:cs="Arial"/>
          <w:b/>
          <w:color w:val="221F1F"/>
          <w:w w:val="108"/>
        </w:rPr>
      </w:pPr>
    </w:p>
    <w:p w:rsidR="003842CE" w:rsidRPr="005506B7" w:rsidRDefault="003842CE" w:rsidP="007D64D1">
      <w:pPr>
        <w:rPr>
          <w:rFonts w:ascii="Arial" w:eastAsia="Humanst521 BT" w:hAnsi="Arial" w:cs="Arial"/>
          <w:b/>
          <w:color w:val="221F1F"/>
          <w:w w:val="108"/>
        </w:rPr>
      </w:pPr>
    </w:p>
    <w:p w:rsidR="003842CE" w:rsidRPr="005506B7" w:rsidRDefault="003842CE" w:rsidP="007D64D1">
      <w:pPr>
        <w:rPr>
          <w:rFonts w:ascii="Arial" w:eastAsia="Humanst521 BT" w:hAnsi="Arial" w:cs="Arial"/>
          <w:b/>
          <w:color w:val="221F1F"/>
          <w:w w:val="108"/>
        </w:rPr>
      </w:pPr>
    </w:p>
    <w:p w:rsidR="003842CE" w:rsidRPr="005506B7" w:rsidRDefault="003842CE" w:rsidP="007D64D1">
      <w:pPr>
        <w:rPr>
          <w:rFonts w:ascii="Arial" w:eastAsia="Humanst521 BT" w:hAnsi="Arial" w:cs="Arial"/>
          <w:b/>
          <w:color w:val="221F1F"/>
          <w:w w:val="108"/>
        </w:rPr>
      </w:pPr>
    </w:p>
    <w:p w:rsidR="003842CE" w:rsidRPr="005506B7" w:rsidRDefault="003842CE" w:rsidP="007D64D1">
      <w:pPr>
        <w:rPr>
          <w:rFonts w:ascii="Arial" w:eastAsia="Humanst521 BT" w:hAnsi="Arial" w:cs="Arial"/>
          <w:b/>
          <w:color w:val="221F1F"/>
          <w:w w:val="108"/>
        </w:rPr>
      </w:pPr>
    </w:p>
    <w:p w:rsidR="003842CE" w:rsidRPr="005506B7" w:rsidRDefault="003842CE" w:rsidP="007D64D1">
      <w:pPr>
        <w:rPr>
          <w:rFonts w:ascii="Arial" w:eastAsia="Humanst521 BT" w:hAnsi="Arial" w:cs="Arial"/>
          <w:b/>
          <w:color w:val="221F1F"/>
          <w:w w:val="108"/>
        </w:rPr>
      </w:pPr>
    </w:p>
    <w:p w:rsidR="006E40D9" w:rsidRPr="005506B7" w:rsidRDefault="007D64D1" w:rsidP="007D64D1">
      <w:pPr>
        <w:rPr>
          <w:rFonts w:ascii="Arial" w:eastAsia="BankGothic Lt BT" w:hAnsi="Arial" w:cs="Arial"/>
        </w:rPr>
      </w:pPr>
      <w:r w:rsidRPr="005506B7">
        <w:rPr>
          <w:rFonts w:ascii="Arial" w:eastAsia="BankGothic Lt BT" w:hAnsi="Arial" w:cs="Arial"/>
          <w:spacing w:val="-3"/>
          <w:w w:val="104"/>
          <w:position w:val="1"/>
        </w:rPr>
        <w:t>E</w:t>
      </w:r>
      <w:r w:rsidR="00B54F68" w:rsidRPr="005506B7">
        <w:rPr>
          <w:rFonts w:ascii="Arial" w:eastAsia="BankGothic Lt BT" w:hAnsi="Arial" w:cs="Arial"/>
          <w:spacing w:val="-3"/>
          <w:w w:val="104"/>
          <w:position w:val="1"/>
        </w:rPr>
        <w:t>D</w:t>
      </w:r>
      <w:r w:rsidR="00B54F68" w:rsidRPr="005506B7">
        <w:rPr>
          <w:rFonts w:ascii="Arial" w:eastAsia="BankGothic Lt BT" w:hAnsi="Arial" w:cs="Arial"/>
          <w:spacing w:val="-3"/>
          <w:w w:val="103"/>
          <w:position w:val="1"/>
        </w:rPr>
        <w:t>U</w:t>
      </w:r>
      <w:r w:rsidR="00B54F68" w:rsidRPr="005506B7">
        <w:rPr>
          <w:rFonts w:ascii="Arial" w:eastAsia="BankGothic Lt BT" w:hAnsi="Arial" w:cs="Arial"/>
          <w:spacing w:val="-3"/>
          <w:w w:val="106"/>
          <w:position w:val="1"/>
        </w:rPr>
        <w:t>CA</w:t>
      </w:r>
      <w:r w:rsidR="00B54F68" w:rsidRPr="005506B7">
        <w:rPr>
          <w:rFonts w:ascii="Arial" w:eastAsia="BankGothic Lt BT" w:hAnsi="Arial" w:cs="Arial"/>
          <w:spacing w:val="-3"/>
          <w:w w:val="107"/>
          <w:position w:val="1"/>
        </w:rPr>
        <w:t>T</w:t>
      </w:r>
      <w:r w:rsidR="00B54F68" w:rsidRPr="005506B7">
        <w:rPr>
          <w:rFonts w:ascii="Arial" w:eastAsia="BankGothic Lt BT" w:hAnsi="Arial" w:cs="Arial"/>
          <w:spacing w:val="-3"/>
          <w:w w:val="108"/>
          <w:position w:val="1"/>
        </w:rPr>
        <w:t>I</w:t>
      </w:r>
      <w:r w:rsidR="00B54F68" w:rsidRPr="005506B7">
        <w:rPr>
          <w:rFonts w:ascii="Arial" w:eastAsia="BankGothic Lt BT" w:hAnsi="Arial" w:cs="Arial"/>
          <w:spacing w:val="-3"/>
          <w:w w:val="102"/>
          <w:position w:val="1"/>
        </w:rPr>
        <w:t>O</w:t>
      </w:r>
      <w:r w:rsidR="00B54F68" w:rsidRPr="005506B7">
        <w:rPr>
          <w:rFonts w:ascii="Arial" w:eastAsia="BankGothic Lt BT" w:hAnsi="Arial" w:cs="Arial"/>
          <w:w w:val="103"/>
          <w:position w:val="1"/>
        </w:rPr>
        <w:t>N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w w:val="90"/>
        </w:rPr>
        <w:t>INTRODUCTION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isrequiredby</w:t>
      </w:r>
      <w:r w:rsidRPr="005506B7">
        <w:rPr>
          <w:rFonts w:ascii="Arial" w:eastAsia="Humanst521 BT" w:hAnsi="Arial" w:cs="Arial"/>
          <w:color w:val="221F1F"/>
          <w:w w:val="109"/>
        </w:rPr>
        <w:t>legislation</w:t>
      </w:r>
      <w:r w:rsidRPr="005506B7">
        <w:rPr>
          <w:rFonts w:ascii="Arial" w:eastAsia="Humanst521 BT" w:hAnsi="Arial" w:cs="Arial"/>
          <w:color w:val="221F1F"/>
        </w:rPr>
        <w:t>toinform</w:t>
      </w:r>
      <w:proofErr w:type="gramStart"/>
      <w:r w:rsidRPr="005506B7">
        <w:rPr>
          <w:rFonts w:ascii="Arial" w:eastAsia="Humanst521 BT" w:hAnsi="Arial" w:cs="Arial"/>
          <w:color w:val="221F1F"/>
        </w:rPr>
        <w:t>,educateandentertainviewersand</w:t>
      </w:r>
      <w:r w:rsidRPr="005506B7">
        <w:rPr>
          <w:rFonts w:ascii="Arial" w:eastAsia="Humanst521 BT" w:hAnsi="Arial" w:cs="Arial"/>
          <w:color w:val="221F1F"/>
          <w:w w:val="103"/>
        </w:rPr>
        <w:t>listeners</w:t>
      </w:r>
      <w:proofErr w:type="gramEnd"/>
      <w:r w:rsidRPr="005506B7">
        <w:rPr>
          <w:rFonts w:ascii="Arial" w:eastAsia="Humanst521 BT" w:hAnsi="Arial" w:cs="Arial"/>
          <w:color w:val="221F1F"/>
          <w:w w:val="103"/>
        </w:rPr>
        <w:t>.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  <w:color w:val="221F1F"/>
        </w:rPr>
        <w:t xml:space="preserve">The </w:t>
      </w:r>
      <w:r w:rsidRPr="005506B7">
        <w:rPr>
          <w:rFonts w:ascii="Arial" w:eastAsia="Humanst521 BT" w:hAnsi="Arial" w:cs="Arial"/>
          <w:color w:val="221F1F"/>
          <w:w w:val="108"/>
        </w:rPr>
        <w:t>broadcasting</w:t>
      </w:r>
      <w:r w:rsidRPr="005506B7">
        <w:rPr>
          <w:rFonts w:ascii="Arial" w:eastAsia="Humanst521 BT" w:hAnsi="Arial" w:cs="Arial"/>
          <w:color w:val="221F1F"/>
        </w:rPr>
        <w:t>of</w:t>
      </w:r>
      <w:r w:rsidRPr="005506B7">
        <w:rPr>
          <w:rFonts w:ascii="Arial" w:eastAsia="Humanst521 BT" w:hAnsi="Arial" w:cs="Arial"/>
          <w:color w:val="221F1F"/>
          <w:w w:val="108"/>
        </w:rPr>
        <w:t>educational</w:t>
      </w:r>
      <w:r w:rsidR="003842CE" w:rsidRPr="005506B7">
        <w:rPr>
          <w:rFonts w:ascii="Arial" w:eastAsia="Humanst521 BT" w:hAnsi="Arial" w:cs="Arial"/>
          <w:color w:val="221F1F"/>
        </w:rPr>
        <w:t xml:space="preserve">programmes </w:t>
      </w:r>
      <w:r w:rsidR="003842CE" w:rsidRPr="005506B7">
        <w:rPr>
          <w:rFonts w:ascii="Arial" w:eastAsia="Humanst521 BT" w:hAnsi="Arial" w:cs="Arial"/>
          <w:color w:val="221F1F"/>
          <w:spacing w:val="16"/>
        </w:rPr>
        <w:t>is</w:t>
      </w:r>
      <w:r w:rsidRPr="005506B7">
        <w:rPr>
          <w:rFonts w:ascii="Arial" w:eastAsia="Humanst521 BT" w:hAnsi="Arial" w:cs="Arial"/>
          <w:color w:val="221F1F"/>
        </w:rPr>
        <w:t>therefore</w:t>
      </w:r>
      <w:r w:rsidR="003842CE" w:rsidRPr="005506B7">
        <w:rPr>
          <w:rFonts w:ascii="Arial" w:eastAsia="Humanst521 BT" w:hAnsi="Arial" w:cs="Arial"/>
          <w:color w:val="221F1F"/>
        </w:rPr>
        <w:t>essential to</w:t>
      </w:r>
      <w:r w:rsidRPr="005506B7">
        <w:rPr>
          <w:rFonts w:ascii="Arial" w:eastAsia="Humanst521 BT" w:hAnsi="Arial" w:cs="Arial"/>
          <w:color w:val="221F1F"/>
        </w:rPr>
        <w:t>the</w:t>
      </w:r>
      <w:r w:rsidRPr="005506B7">
        <w:rPr>
          <w:rFonts w:ascii="Arial" w:eastAsia="Humanst521 BT" w:hAnsi="Arial" w:cs="Arial"/>
          <w:color w:val="221F1F"/>
          <w:w w:val="106"/>
        </w:rPr>
        <w:t>implementation</w:t>
      </w:r>
      <w:r w:rsidRPr="005506B7">
        <w:rPr>
          <w:rFonts w:ascii="Arial" w:eastAsia="Humanst521 BT" w:hAnsi="Arial" w:cs="Arial"/>
          <w:color w:val="221F1F"/>
        </w:rPr>
        <w:t>of</w:t>
      </w:r>
      <w:r w:rsidRPr="005506B7">
        <w:rPr>
          <w:rFonts w:ascii="Arial" w:eastAsia="Humanst521 BT" w:hAnsi="Arial" w:cs="Arial"/>
          <w:color w:val="221F1F"/>
          <w:w w:val="105"/>
        </w:rPr>
        <w:t xml:space="preserve">its </w:t>
      </w:r>
      <w:r w:rsidRPr="005506B7">
        <w:rPr>
          <w:rFonts w:ascii="Arial" w:eastAsia="Humanst521 BT" w:hAnsi="Arial" w:cs="Arial"/>
          <w:color w:val="221F1F"/>
        </w:rPr>
        <w:t>publicservice</w:t>
      </w:r>
      <w:r w:rsidRPr="005506B7">
        <w:rPr>
          <w:rFonts w:ascii="Arial" w:eastAsia="Humanst521 BT" w:hAnsi="Arial" w:cs="Arial"/>
          <w:color w:val="221F1F"/>
          <w:w w:val="108"/>
        </w:rPr>
        <w:t>mandate.</w:t>
      </w:r>
      <w:proofErr w:type="gramEnd"/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="003842CE" w:rsidRPr="005506B7">
        <w:rPr>
          <w:rFonts w:ascii="Arial" w:eastAsia="Humanst521 BT" w:hAnsi="Arial" w:cs="Arial"/>
          <w:color w:val="221F1F"/>
        </w:rPr>
        <w:t>recognies</w:t>
      </w:r>
      <w:r w:rsidRPr="005506B7">
        <w:rPr>
          <w:rFonts w:ascii="Arial" w:eastAsia="Humanst521 BT" w:hAnsi="Arial" w:cs="Arial"/>
          <w:color w:val="221F1F"/>
        </w:rPr>
        <w:t>thattorightthewrongsinflicted bydecadesofapartheid education on</w:t>
      </w:r>
      <w:r w:rsidRPr="005506B7">
        <w:rPr>
          <w:rFonts w:ascii="Arial" w:eastAsia="Humanst521 BT" w:hAnsi="Arial" w:cs="Arial"/>
          <w:color w:val="221F1F"/>
          <w:w w:val="105"/>
        </w:rPr>
        <w:t xml:space="preserve">the </w:t>
      </w:r>
      <w:r w:rsidRPr="005506B7">
        <w:rPr>
          <w:rFonts w:ascii="Arial" w:eastAsia="Humanst521 BT" w:hAnsi="Arial" w:cs="Arial"/>
          <w:color w:val="221F1F"/>
        </w:rPr>
        <w:t xml:space="preserve">knowledge, literacyand skillsprofile of South Africa requiresthecollective  contribution of </w:t>
      </w:r>
      <w:r w:rsidRPr="005506B7">
        <w:rPr>
          <w:rFonts w:ascii="Arial" w:eastAsia="Humanst521 BT" w:hAnsi="Arial" w:cs="Arial"/>
          <w:color w:val="221F1F"/>
          <w:w w:val="111"/>
        </w:rPr>
        <w:t xml:space="preserve">all </w:t>
      </w:r>
      <w:r w:rsidRPr="005506B7">
        <w:rPr>
          <w:rFonts w:ascii="Arial" w:eastAsia="Humanst521 BT" w:hAnsi="Arial" w:cs="Arial"/>
          <w:color w:val="221F1F"/>
          <w:spacing w:val="2"/>
          <w:w w:val="107"/>
        </w:rPr>
        <w:t>educationa</w:t>
      </w:r>
      <w:r w:rsidRPr="005506B7">
        <w:rPr>
          <w:rFonts w:ascii="Arial" w:eastAsia="Humanst521 BT" w:hAnsi="Arial" w:cs="Arial"/>
          <w:color w:val="221F1F"/>
          <w:w w:val="107"/>
        </w:rPr>
        <w:t>l</w:t>
      </w:r>
      <w:r w:rsidRPr="005506B7">
        <w:rPr>
          <w:rFonts w:ascii="Arial" w:eastAsia="Humanst521 BT" w:hAnsi="Arial" w:cs="Arial"/>
          <w:color w:val="221F1F"/>
          <w:spacing w:val="2"/>
        </w:rPr>
        <w:t>authorities</w:t>
      </w:r>
      <w:r w:rsidRPr="005506B7">
        <w:rPr>
          <w:rFonts w:ascii="Arial" w:eastAsia="Humanst521 BT" w:hAnsi="Arial" w:cs="Arial"/>
          <w:color w:val="221F1F"/>
        </w:rPr>
        <w:t xml:space="preserve">, </w:t>
      </w:r>
      <w:r w:rsidRPr="005506B7">
        <w:rPr>
          <w:rFonts w:ascii="Arial" w:eastAsia="Humanst521 BT" w:hAnsi="Arial" w:cs="Arial"/>
          <w:color w:val="221F1F"/>
          <w:spacing w:val="2"/>
          <w:w w:val="106"/>
        </w:rPr>
        <w:t>institution</w:t>
      </w:r>
      <w:r w:rsidRPr="005506B7">
        <w:rPr>
          <w:rFonts w:ascii="Arial" w:eastAsia="Humanst521 BT" w:hAnsi="Arial" w:cs="Arial"/>
          <w:color w:val="221F1F"/>
          <w:w w:val="106"/>
        </w:rPr>
        <w:t>s</w:t>
      </w:r>
      <w:r w:rsidRPr="005506B7">
        <w:rPr>
          <w:rFonts w:ascii="Arial" w:eastAsia="Humanst521 BT" w:hAnsi="Arial" w:cs="Arial"/>
          <w:color w:val="221F1F"/>
          <w:spacing w:val="2"/>
        </w:rPr>
        <w:t>an</w:t>
      </w:r>
      <w:r w:rsidRPr="005506B7">
        <w:rPr>
          <w:rFonts w:ascii="Arial" w:eastAsia="Humanst521 BT" w:hAnsi="Arial" w:cs="Arial"/>
          <w:color w:val="221F1F"/>
        </w:rPr>
        <w:t xml:space="preserve">d  </w:t>
      </w:r>
      <w:r w:rsidRPr="005506B7">
        <w:rPr>
          <w:rFonts w:ascii="Arial" w:eastAsia="Humanst521 BT" w:hAnsi="Arial" w:cs="Arial"/>
          <w:color w:val="221F1F"/>
          <w:spacing w:val="2"/>
          <w:w w:val="107"/>
        </w:rPr>
        <w:t>individuals</w:t>
      </w:r>
      <w:r w:rsidRPr="005506B7">
        <w:rPr>
          <w:rFonts w:ascii="Arial" w:eastAsia="Humanst521 BT" w:hAnsi="Arial" w:cs="Arial"/>
          <w:color w:val="221F1F"/>
          <w:w w:val="107"/>
        </w:rPr>
        <w:t>.</w:t>
      </w:r>
      <w:r w:rsidRPr="005506B7">
        <w:rPr>
          <w:rFonts w:ascii="Arial" w:eastAsia="Humanst521 BT" w:hAnsi="Arial" w:cs="Arial"/>
          <w:color w:val="221F1F"/>
          <w:spacing w:val="2"/>
        </w:rPr>
        <w:t>Th</w:t>
      </w:r>
      <w:r w:rsidRPr="005506B7">
        <w:rPr>
          <w:rFonts w:ascii="Arial" w:eastAsia="Humanst521 BT" w:hAnsi="Arial" w:cs="Arial"/>
          <w:color w:val="221F1F"/>
        </w:rPr>
        <w:t>e</w:t>
      </w:r>
      <w:r w:rsidR="003B2515" w:rsidRPr="005506B7">
        <w:rPr>
          <w:rFonts w:ascii="Arial" w:eastAsia="Humanst521 BT" w:hAnsi="Arial" w:cs="Arial"/>
          <w:color w:val="221F1F"/>
          <w:spacing w:val="2"/>
        </w:rPr>
        <w:t>MABOLOKA COMMUNITY RADIO</w:t>
      </w:r>
      <w:r w:rsidR="003842CE" w:rsidRPr="005506B7">
        <w:rPr>
          <w:rFonts w:ascii="Arial" w:eastAsia="Humanst521 BT" w:hAnsi="Arial" w:cs="Arial"/>
          <w:color w:val="221F1F"/>
          <w:spacing w:val="2"/>
        </w:rPr>
        <w:t>recognie</w:t>
      </w:r>
      <w:r w:rsidR="003842CE" w:rsidRPr="005506B7">
        <w:rPr>
          <w:rFonts w:ascii="Arial" w:eastAsia="Humanst521 BT" w:hAnsi="Arial" w:cs="Arial"/>
          <w:color w:val="221F1F"/>
        </w:rPr>
        <w:t xml:space="preserve">s </w:t>
      </w:r>
      <w:r w:rsidR="003842CE" w:rsidRPr="005506B7">
        <w:rPr>
          <w:rFonts w:ascii="Arial" w:eastAsia="Humanst521 BT" w:hAnsi="Arial" w:cs="Arial"/>
          <w:color w:val="221F1F"/>
          <w:spacing w:val="2"/>
        </w:rPr>
        <w:t>that</w:t>
      </w:r>
      <w:r w:rsidRPr="005506B7">
        <w:rPr>
          <w:rFonts w:ascii="Arial" w:eastAsia="Humanst521 BT" w:hAnsi="Arial" w:cs="Arial"/>
          <w:color w:val="221F1F"/>
          <w:spacing w:val="2"/>
          <w:w w:val="109"/>
        </w:rPr>
        <w:t xml:space="preserve">through </w:t>
      </w:r>
      <w:r w:rsidRPr="005506B7">
        <w:rPr>
          <w:rFonts w:ascii="Arial" w:eastAsia="Humanst521 BT" w:hAnsi="Arial" w:cs="Arial"/>
          <w:color w:val="221F1F"/>
          <w:w w:val="108"/>
        </w:rPr>
        <w:t>broadcasting,</w:t>
      </w:r>
      <w:r w:rsidRPr="005506B7">
        <w:rPr>
          <w:rFonts w:ascii="Arial" w:eastAsia="Humanst521 BT" w:hAnsi="Arial" w:cs="Arial"/>
          <w:color w:val="221F1F"/>
        </w:rPr>
        <w:t>itcanmakeaunique</w:t>
      </w:r>
      <w:r w:rsidR="003842CE" w:rsidRPr="005506B7">
        <w:rPr>
          <w:rFonts w:ascii="Arial" w:eastAsia="Humanst521 BT" w:hAnsi="Arial" w:cs="Arial"/>
          <w:color w:val="221F1F"/>
        </w:rPr>
        <w:t xml:space="preserve">contribution </w:t>
      </w:r>
      <w:r w:rsidR="003842CE" w:rsidRPr="005506B7">
        <w:rPr>
          <w:rFonts w:ascii="Arial" w:eastAsia="Humanst521 BT" w:hAnsi="Arial" w:cs="Arial"/>
          <w:color w:val="221F1F"/>
          <w:spacing w:val="5"/>
        </w:rPr>
        <w:t>to</w:t>
      </w:r>
      <w:r w:rsidRPr="005506B7">
        <w:rPr>
          <w:rFonts w:ascii="Arial" w:eastAsia="Humanst521 BT" w:hAnsi="Arial" w:cs="Arial"/>
          <w:color w:val="221F1F"/>
        </w:rPr>
        <w:t>this</w:t>
      </w:r>
      <w:r w:rsidRPr="005506B7">
        <w:rPr>
          <w:rFonts w:ascii="Arial" w:eastAsia="Humanst521 BT" w:hAnsi="Arial" w:cs="Arial"/>
          <w:color w:val="221F1F"/>
          <w:w w:val="110"/>
        </w:rPr>
        <w:t>national</w:t>
      </w:r>
      <w:r w:rsidRPr="005506B7">
        <w:rPr>
          <w:rFonts w:ascii="Arial" w:eastAsia="Humanst521 BT" w:hAnsi="Arial" w:cs="Arial"/>
          <w:color w:val="221F1F"/>
        </w:rPr>
        <w:t>project.Complementaryto</w:t>
      </w:r>
      <w:r w:rsidRPr="005506B7">
        <w:rPr>
          <w:rFonts w:ascii="Arial" w:eastAsia="Humanst521 BT" w:hAnsi="Arial" w:cs="Arial"/>
          <w:color w:val="221F1F"/>
          <w:w w:val="107"/>
        </w:rPr>
        <w:t xml:space="preserve">what </w:t>
      </w:r>
      <w:r w:rsidRPr="005506B7">
        <w:rPr>
          <w:rFonts w:ascii="Arial" w:eastAsia="Humanst521 BT" w:hAnsi="Arial" w:cs="Arial"/>
          <w:color w:val="221F1F"/>
        </w:rPr>
        <w:t>isofferedbyschools</w:t>
      </w:r>
      <w:r w:rsidR="003842CE" w:rsidRPr="005506B7">
        <w:rPr>
          <w:rFonts w:ascii="Arial" w:eastAsia="Humanst521 BT" w:hAnsi="Arial" w:cs="Arial"/>
          <w:color w:val="221F1F"/>
        </w:rPr>
        <w:t xml:space="preserve">, colleges, </w:t>
      </w:r>
      <w:r w:rsidR="003842CE" w:rsidRPr="005506B7">
        <w:rPr>
          <w:rFonts w:ascii="Arial" w:eastAsia="Humanst521 BT" w:hAnsi="Arial" w:cs="Arial"/>
          <w:color w:val="221F1F"/>
          <w:spacing w:val="8"/>
        </w:rPr>
        <w:t>highereducation</w:t>
      </w:r>
      <w:r w:rsidR="003842CE" w:rsidRPr="005506B7">
        <w:rPr>
          <w:rFonts w:ascii="Arial" w:eastAsia="Humanst521 BT" w:hAnsi="Arial" w:cs="Arial"/>
          <w:color w:val="221F1F"/>
          <w:spacing w:val="21"/>
        </w:rPr>
        <w:t>institutions</w:t>
      </w:r>
      <w:r w:rsidR="003842CE" w:rsidRPr="005506B7">
        <w:rPr>
          <w:rFonts w:ascii="Arial" w:eastAsia="Humanst521 BT" w:hAnsi="Arial" w:cs="Arial"/>
          <w:color w:val="221F1F"/>
        </w:rPr>
        <w:t>and work</w:t>
      </w:r>
      <w:r w:rsidRPr="005506B7">
        <w:rPr>
          <w:rFonts w:ascii="Arial" w:eastAsia="Humanst521 BT" w:hAnsi="Arial" w:cs="Arial"/>
          <w:color w:val="221F1F"/>
        </w:rPr>
        <w:t>place</w:t>
      </w:r>
      <w:r w:rsidRPr="005506B7">
        <w:rPr>
          <w:rFonts w:ascii="Arial" w:eastAsia="Humanst521 BT" w:hAnsi="Arial" w:cs="Arial"/>
          <w:color w:val="221F1F"/>
          <w:w w:val="110"/>
        </w:rPr>
        <w:t>training,</w:t>
      </w:r>
      <w:r w:rsidRPr="005506B7">
        <w:rPr>
          <w:rFonts w:ascii="Arial" w:eastAsia="Humanst521 BT" w:hAnsi="Arial" w:cs="Arial"/>
          <w:color w:val="221F1F"/>
        </w:rPr>
        <w:t>radio</w:t>
      </w:r>
      <w:r w:rsidRPr="005506B7">
        <w:rPr>
          <w:rFonts w:ascii="Arial" w:eastAsia="Humanst521 BT" w:hAnsi="Arial" w:cs="Arial"/>
          <w:color w:val="221F1F"/>
          <w:w w:val="111"/>
        </w:rPr>
        <w:t xml:space="preserve">and </w:t>
      </w:r>
      <w:r w:rsidRPr="005506B7">
        <w:rPr>
          <w:rFonts w:ascii="Arial" w:eastAsia="Humanst521 BT" w:hAnsi="Arial" w:cs="Arial"/>
          <w:color w:val="221F1F"/>
        </w:rPr>
        <w:t>televisioncanmakethemost</w:t>
      </w:r>
      <w:r w:rsidRPr="005506B7">
        <w:rPr>
          <w:rFonts w:ascii="Arial" w:eastAsia="Humanst521 BT" w:hAnsi="Arial" w:cs="Arial"/>
          <w:color w:val="221F1F"/>
          <w:w w:val="111"/>
        </w:rPr>
        <w:t>significant</w:t>
      </w:r>
      <w:r w:rsidR="003842CE" w:rsidRPr="005506B7">
        <w:rPr>
          <w:rFonts w:ascii="Arial" w:eastAsia="Humanst521 BT" w:hAnsi="Arial" w:cs="Arial"/>
          <w:color w:val="221F1F"/>
        </w:rPr>
        <w:t xml:space="preserve">contribution </w:t>
      </w:r>
      <w:r w:rsidR="003842CE" w:rsidRPr="005506B7">
        <w:rPr>
          <w:rFonts w:ascii="Arial" w:eastAsia="Humanst521 BT" w:hAnsi="Arial" w:cs="Arial"/>
          <w:color w:val="221F1F"/>
          <w:spacing w:val="9"/>
        </w:rPr>
        <w:t>to</w:t>
      </w:r>
      <w:r w:rsidRPr="005506B7">
        <w:rPr>
          <w:rFonts w:ascii="Arial" w:eastAsia="Humanst521 BT" w:hAnsi="Arial" w:cs="Arial"/>
          <w:color w:val="221F1F"/>
          <w:w w:val="109"/>
        </w:rPr>
        <w:t>learning.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 xml:space="preserve">also </w:t>
      </w:r>
      <w:r w:rsidRPr="005506B7">
        <w:rPr>
          <w:rFonts w:ascii="Arial" w:eastAsia="Humanst521 BT" w:hAnsi="Arial" w:cs="Arial"/>
          <w:color w:val="221F1F"/>
          <w:w w:val="106"/>
        </w:rPr>
        <w:t>acknowledges</w:t>
      </w:r>
      <w:r w:rsidRPr="005506B7">
        <w:rPr>
          <w:rFonts w:ascii="Arial" w:eastAsia="Humanst521 BT" w:hAnsi="Arial" w:cs="Arial"/>
          <w:color w:val="221F1F"/>
        </w:rPr>
        <w:t xml:space="preserve">that an informed and educated </w:t>
      </w:r>
      <w:proofErr w:type="gramStart"/>
      <w:r w:rsidRPr="005506B7">
        <w:rPr>
          <w:rFonts w:ascii="Arial" w:eastAsia="Humanst521 BT" w:hAnsi="Arial" w:cs="Arial"/>
          <w:color w:val="221F1F"/>
        </w:rPr>
        <w:t>citienry  is</w:t>
      </w:r>
      <w:r w:rsidRPr="005506B7">
        <w:rPr>
          <w:rFonts w:ascii="Arial" w:eastAsia="Humanst521 BT" w:hAnsi="Arial" w:cs="Arial"/>
          <w:color w:val="221F1F"/>
          <w:w w:val="109"/>
        </w:rPr>
        <w:t>fundamental</w:t>
      </w:r>
      <w:r w:rsidRPr="005506B7">
        <w:rPr>
          <w:rFonts w:ascii="Arial" w:eastAsia="Humanst521 BT" w:hAnsi="Arial" w:cs="Arial"/>
          <w:color w:val="221F1F"/>
        </w:rPr>
        <w:t>to</w:t>
      </w:r>
      <w:r w:rsidRPr="005506B7">
        <w:rPr>
          <w:rFonts w:ascii="Arial" w:eastAsia="Humanst521 BT" w:hAnsi="Arial" w:cs="Arial"/>
          <w:color w:val="221F1F"/>
          <w:w w:val="105"/>
        </w:rPr>
        <w:t>the</w:t>
      </w:r>
      <w:proofErr w:type="gramEnd"/>
      <w:r w:rsidRPr="005506B7">
        <w:rPr>
          <w:rFonts w:ascii="Arial" w:eastAsia="Humanst521 BT" w:hAnsi="Arial" w:cs="Arial"/>
          <w:color w:val="221F1F"/>
          <w:w w:val="105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sustained development ofSouth  Africa.Throughits</w:t>
      </w:r>
      <w:r w:rsidRPr="005506B7">
        <w:rPr>
          <w:rFonts w:ascii="Arial" w:eastAsia="Humanst521 BT" w:hAnsi="Arial" w:cs="Arial"/>
          <w:color w:val="221F1F"/>
          <w:w w:val="108"/>
        </w:rPr>
        <w:t>educational</w:t>
      </w:r>
      <w:r w:rsidR="003842CE" w:rsidRPr="005506B7">
        <w:rPr>
          <w:rFonts w:ascii="Arial" w:eastAsia="Humanst521 BT" w:hAnsi="Arial" w:cs="Arial"/>
          <w:color w:val="221F1F"/>
        </w:rPr>
        <w:t xml:space="preserve">programmes </w:t>
      </w:r>
      <w:r w:rsidR="003842CE" w:rsidRPr="005506B7">
        <w:rPr>
          <w:rFonts w:ascii="Arial" w:eastAsia="Humanst521 BT" w:hAnsi="Arial" w:cs="Arial"/>
          <w:color w:val="221F1F"/>
          <w:spacing w:val="13"/>
        </w:rPr>
        <w:t>it</w:t>
      </w:r>
      <w:r w:rsidRPr="005506B7">
        <w:rPr>
          <w:rFonts w:ascii="Arial" w:eastAsia="Humanst521 BT" w:hAnsi="Arial" w:cs="Arial"/>
          <w:color w:val="221F1F"/>
        </w:rPr>
        <w:t>iswellplaced</w:t>
      </w:r>
      <w:r w:rsidRPr="005506B7">
        <w:rPr>
          <w:rFonts w:ascii="Arial" w:eastAsia="Humanst521 BT" w:hAnsi="Arial" w:cs="Arial"/>
          <w:color w:val="221F1F"/>
          <w:w w:val="104"/>
        </w:rPr>
        <w:t xml:space="preserve">to </w:t>
      </w:r>
      <w:r w:rsidRPr="005506B7">
        <w:rPr>
          <w:rFonts w:ascii="Arial" w:eastAsia="Humanst521 BT" w:hAnsi="Arial" w:cs="Arial"/>
          <w:color w:val="221F1F"/>
        </w:rPr>
        <w:t>advance</w:t>
      </w:r>
      <w:r w:rsidRPr="005506B7">
        <w:rPr>
          <w:rFonts w:ascii="Arial" w:eastAsia="Humanst521 BT" w:hAnsi="Arial" w:cs="Arial"/>
          <w:color w:val="221F1F"/>
          <w:w w:val="110"/>
        </w:rPr>
        <w:t>national</w:t>
      </w:r>
      <w:r w:rsidRPr="005506B7">
        <w:rPr>
          <w:rFonts w:ascii="Arial" w:eastAsia="Humanst521 BT" w:hAnsi="Arial" w:cs="Arial"/>
          <w:color w:val="221F1F"/>
        </w:rPr>
        <w:t>goalsofequalit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r w:rsidRPr="005506B7">
        <w:rPr>
          <w:rFonts w:ascii="Arial" w:eastAsia="Humanst521 BT" w:hAnsi="Arial" w:cs="Arial"/>
          <w:color w:val="221F1F"/>
        </w:rPr>
        <w:t>,</w:t>
      </w:r>
      <w:r w:rsidR="003842CE" w:rsidRPr="005506B7">
        <w:rPr>
          <w:rFonts w:ascii="Arial" w:eastAsia="Humanst521 BT" w:hAnsi="Arial" w:cs="Arial"/>
          <w:color w:val="221F1F"/>
        </w:rPr>
        <w:t xml:space="preserve">dignity </w:t>
      </w:r>
      <w:r w:rsidR="003842CE" w:rsidRPr="005506B7">
        <w:rPr>
          <w:rFonts w:ascii="Arial" w:eastAsia="Humanst521 BT" w:hAnsi="Arial" w:cs="Arial"/>
          <w:color w:val="221F1F"/>
          <w:spacing w:val="1"/>
        </w:rPr>
        <w:t>and</w:t>
      </w:r>
      <w:r w:rsidRPr="005506B7">
        <w:rPr>
          <w:rFonts w:ascii="Arial" w:eastAsia="Humanst521 BT" w:hAnsi="Arial" w:cs="Arial"/>
          <w:color w:val="221F1F"/>
        </w:rPr>
        <w:t>aninclusivesocietyandworkstowardsthese</w:t>
      </w:r>
      <w:r w:rsidRPr="005506B7">
        <w:rPr>
          <w:rFonts w:ascii="Arial" w:eastAsia="Humanst521 BT" w:hAnsi="Arial" w:cs="Arial"/>
          <w:color w:val="221F1F"/>
          <w:w w:val="106"/>
        </w:rPr>
        <w:t>ends.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In</w:t>
      </w:r>
      <w:r w:rsidRPr="005506B7">
        <w:rPr>
          <w:rFonts w:ascii="Arial" w:eastAsia="Humanst521 BT" w:hAnsi="Arial" w:cs="Arial"/>
          <w:color w:val="221F1F"/>
          <w:w w:val="114"/>
        </w:rPr>
        <w:t>fulfilling</w:t>
      </w:r>
      <w:r w:rsidRPr="005506B7">
        <w:rPr>
          <w:rFonts w:ascii="Arial" w:eastAsia="Humanst521 BT" w:hAnsi="Arial" w:cs="Arial"/>
          <w:color w:val="221F1F"/>
        </w:rPr>
        <w:t>its</w:t>
      </w:r>
      <w:r w:rsidRPr="005506B7">
        <w:rPr>
          <w:rFonts w:ascii="Arial" w:eastAsia="Humanst521 BT" w:hAnsi="Arial" w:cs="Arial"/>
          <w:color w:val="221F1F"/>
          <w:w w:val="108"/>
        </w:rPr>
        <w:t>educational</w:t>
      </w:r>
      <w:r w:rsidRPr="005506B7">
        <w:rPr>
          <w:rFonts w:ascii="Arial" w:eastAsia="Humanst521 BT" w:hAnsi="Arial" w:cs="Arial"/>
          <w:color w:val="221F1F"/>
        </w:rPr>
        <w:t>mandate, 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isguided bytheConstitutionally enshrinedright</w:t>
      </w:r>
      <w:r w:rsidRPr="005506B7">
        <w:rPr>
          <w:rFonts w:ascii="Arial" w:eastAsia="Humanst521 BT" w:hAnsi="Arial" w:cs="Arial"/>
          <w:color w:val="221F1F"/>
          <w:w w:val="110"/>
        </w:rPr>
        <w:t xml:space="preserve">of </w:t>
      </w:r>
      <w:r w:rsidRPr="005506B7">
        <w:rPr>
          <w:rFonts w:ascii="Arial" w:eastAsia="Humanst521 BT" w:hAnsi="Arial" w:cs="Arial"/>
          <w:color w:val="221F1F"/>
        </w:rPr>
        <w:t xml:space="preserve">all </w:t>
      </w:r>
      <w:r w:rsidR="008915AF">
        <w:rPr>
          <w:rFonts w:ascii="Arial" w:eastAsia="Humanst521 BT" w:hAnsi="Arial" w:cs="Arial"/>
          <w:color w:val="221F1F"/>
        </w:rPr>
        <w:t>Community</w:t>
      </w:r>
      <w:r w:rsidRPr="005506B7">
        <w:rPr>
          <w:rFonts w:ascii="Arial" w:eastAsia="Humanst521 BT" w:hAnsi="Arial" w:cs="Arial"/>
          <w:color w:val="221F1F"/>
        </w:rPr>
        <w:t xml:space="preserve">s to </w:t>
      </w:r>
      <w:proofErr w:type="gramStart"/>
      <w:r w:rsidRPr="005506B7">
        <w:rPr>
          <w:rFonts w:ascii="Arial" w:eastAsia="Humanst521 BT" w:hAnsi="Arial" w:cs="Arial"/>
          <w:color w:val="221F1F"/>
        </w:rPr>
        <w:t>receiveeducation  —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 in the official  </w:t>
      </w:r>
      <w:r w:rsidRPr="005506B7">
        <w:rPr>
          <w:rFonts w:ascii="Arial" w:eastAsia="Humanst521 BT" w:hAnsi="Arial" w:cs="Arial"/>
          <w:color w:val="221F1F"/>
          <w:w w:val="113"/>
        </w:rPr>
        <w:t>languages</w:t>
      </w:r>
      <w:r w:rsidRPr="005506B7">
        <w:rPr>
          <w:rFonts w:ascii="Arial" w:eastAsia="Humanst521 BT" w:hAnsi="Arial" w:cs="Arial"/>
          <w:color w:val="221F1F"/>
        </w:rPr>
        <w:t xml:space="preserve">of their choice, </w:t>
      </w:r>
      <w:r w:rsidRPr="005506B7">
        <w:rPr>
          <w:rFonts w:ascii="Arial" w:eastAsia="Humanst521 BT" w:hAnsi="Arial" w:cs="Arial"/>
          <w:color w:val="221F1F"/>
          <w:w w:val="101"/>
        </w:rPr>
        <w:t xml:space="preserve">where </w:t>
      </w:r>
      <w:r w:rsidRPr="005506B7">
        <w:rPr>
          <w:rFonts w:ascii="Arial" w:eastAsia="Humanst521 BT" w:hAnsi="Arial" w:cs="Arial"/>
          <w:color w:val="221F1F"/>
        </w:rPr>
        <w:t xml:space="preserve">reasonably  practicable.  The 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 xml:space="preserve">also   aims  to attain  the goals  set in the </w:t>
      </w:r>
      <w:r w:rsidRPr="005506B7">
        <w:rPr>
          <w:rFonts w:ascii="Arial" w:eastAsia="Humanst521 BT" w:hAnsi="Arial" w:cs="Arial"/>
          <w:color w:val="221F1F"/>
          <w:w w:val="106"/>
        </w:rPr>
        <w:t>Independent Broadcasting</w:t>
      </w:r>
      <w:r w:rsidRPr="005506B7">
        <w:rPr>
          <w:rFonts w:ascii="Arial" w:eastAsia="Humanst521 BT" w:hAnsi="Arial" w:cs="Arial"/>
          <w:color w:val="221F1F"/>
        </w:rPr>
        <w:t>Authority  Actand the</w:t>
      </w:r>
      <w:r w:rsidRPr="005506B7">
        <w:rPr>
          <w:rFonts w:ascii="Arial" w:eastAsia="Humanst521 BT" w:hAnsi="Arial" w:cs="Arial"/>
          <w:color w:val="221F1F"/>
          <w:w w:val="106"/>
        </w:rPr>
        <w:t>Broadcasting</w:t>
      </w:r>
      <w:r w:rsidRPr="005506B7">
        <w:rPr>
          <w:rFonts w:ascii="Arial" w:eastAsia="Humanst521 BT" w:hAnsi="Arial" w:cs="Arial"/>
          <w:color w:val="221F1F"/>
        </w:rPr>
        <w:t xml:space="preserve">Act,and therelevantpoliciesand </w:t>
      </w:r>
      <w:r w:rsidRPr="005506B7">
        <w:rPr>
          <w:rFonts w:ascii="Arial" w:eastAsia="Humanst521 BT" w:hAnsi="Arial" w:cs="Arial"/>
          <w:color w:val="221F1F"/>
          <w:w w:val="107"/>
        </w:rPr>
        <w:t>regulations</w:t>
      </w:r>
      <w:proofErr w:type="gramStart"/>
      <w:r w:rsidRPr="005506B7">
        <w:rPr>
          <w:rFonts w:ascii="Arial" w:eastAsia="Humanst521 BT" w:hAnsi="Arial" w:cs="Arial"/>
          <w:color w:val="221F1F"/>
          <w:w w:val="107"/>
        </w:rPr>
        <w:t xml:space="preserve">. </w:t>
      </w:r>
      <w:r w:rsidRPr="005506B7">
        <w:rPr>
          <w:rFonts w:ascii="Arial" w:eastAsia="Humanst521 BT" w:hAnsi="Arial" w:cs="Arial"/>
          <w:color w:val="221F1F"/>
        </w:rPr>
        <w:t>In  particula</w:t>
      </w:r>
      <w:r w:rsidRPr="005506B7">
        <w:rPr>
          <w:rFonts w:ascii="Arial" w:eastAsia="Humanst521 BT" w:hAnsi="Arial" w:cs="Arial"/>
          <w:color w:val="221F1F"/>
          <w:spacing w:val="-16"/>
        </w:rPr>
        <w:t>r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, wetake  into account the requirement of the </w:t>
      </w:r>
      <w:r w:rsidRPr="005506B7">
        <w:rPr>
          <w:rFonts w:ascii="Arial" w:eastAsia="Humanst521 BT" w:hAnsi="Arial" w:cs="Arial"/>
          <w:color w:val="221F1F"/>
          <w:w w:val="106"/>
        </w:rPr>
        <w:t>Broadcasting</w:t>
      </w:r>
      <w:r w:rsidRPr="005506B7">
        <w:rPr>
          <w:rFonts w:ascii="Arial" w:eastAsia="Humanst521 BT" w:hAnsi="Arial" w:cs="Arial"/>
          <w:color w:val="221F1F"/>
        </w:rPr>
        <w:t xml:space="preserve">Actthat the 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's public</w:t>
      </w:r>
      <w:r w:rsidRPr="005506B7">
        <w:rPr>
          <w:rFonts w:ascii="Arial" w:eastAsia="Humanst521 BT" w:hAnsi="Arial" w:cs="Arial"/>
          <w:color w:val="221F1F"/>
          <w:w w:val="108"/>
        </w:rPr>
        <w:t>broadcasting</w:t>
      </w:r>
      <w:r w:rsidRPr="005506B7">
        <w:rPr>
          <w:rFonts w:ascii="Arial" w:eastAsia="Humanst521 BT" w:hAnsi="Arial" w:cs="Arial"/>
          <w:color w:val="221F1F"/>
        </w:rPr>
        <w:t>services</w:t>
      </w:r>
      <w:r w:rsidRPr="005506B7">
        <w:rPr>
          <w:rFonts w:ascii="Arial" w:eastAsia="Humanst521 BT" w:hAnsi="Arial" w:cs="Arial"/>
          <w:color w:val="221F1F"/>
          <w:w w:val="108"/>
        </w:rPr>
        <w:t>should: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 xml:space="preserve">"include </w:t>
      </w:r>
      <w:r w:rsidRPr="005506B7">
        <w:rPr>
          <w:rFonts w:ascii="Arial" w:eastAsia="Humanst521 BT" w:hAnsi="Arial" w:cs="Arial"/>
          <w:color w:val="221F1F"/>
          <w:w w:val="111"/>
        </w:rPr>
        <w:t>significant</w:t>
      </w:r>
      <w:r w:rsidRPr="005506B7">
        <w:rPr>
          <w:rFonts w:ascii="Arial" w:eastAsia="Humanst521 BT" w:hAnsi="Arial" w:cs="Arial"/>
          <w:color w:val="221F1F"/>
        </w:rPr>
        <w:t>amounts of</w:t>
      </w:r>
      <w:r w:rsidRPr="005506B7">
        <w:rPr>
          <w:rFonts w:ascii="Arial" w:eastAsia="Humanst521 BT" w:hAnsi="Arial" w:cs="Arial"/>
          <w:color w:val="221F1F"/>
          <w:w w:val="108"/>
        </w:rPr>
        <w:t>educationalprogramming,</w:t>
      </w:r>
      <w:r w:rsidRPr="005506B7">
        <w:rPr>
          <w:rFonts w:ascii="Arial" w:eastAsia="Humanst521 BT" w:hAnsi="Arial" w:cs="Arial"/>
          <w:color w:val="221F1F"/>
        </w:rPr>
        <w:t xml:space="preserve">both  </w:t>
      </w:r>
      <w:r w:rsidRPr="005506B7">
        <w:rPr>
          <w:rFonts w:ascii="Arial" w:eastAsia="Humanst521 BT" w:hAnsi="Arial" w:cs="Arial"/>
          <w:color w:val="221F1F"/>
          <w:w w:val="105"/>
        </w:rPr>
        <w:t>curriculum-based</w:t>
      </w:r>
      <w:r w:rsidRPr="005506B7">
        <w:rPr>
          <w:rFonts w:ascii="Arial" w:eastAsia="Humanst521 BT" w:hAnsi="Arial" w:cs="Arial"/>
          <w:color w:val="221F1F"/>
        </w:rPr>
        <w:t xml:space="preserve">and </w:t>
      </w:r>
      <w:r w:rsidRPr="005506B7">
        <w:rPr>
          <w:rFonts w:ascii="Arial" w:eastAsia="Humanst521 BT" w:hAnsi="Arial" w:cs="Arial"/>
          <w:color w:val="221F1F"/>
          <w:w w:val="107"/>
        </w:rPr>
        <w:t xml:space="preserve">informal </w:t>
      </w:r>
      <w:r w:rsidRPr="005506B7">
        <w:rPr>
          <w:rFonts w:ascii="Arial" w:eastAsia="Humanst521 BT" w:hAnsi="Arial" w:cs="Arial"/>
          <w:color w:val="221F1F"/>
        </w:rPr>
        <w:t xml:space="preserve">educative topics  fromawiderange ofsocial, political and economic issues, </w:t>
      </w:r>
      <w:r w:rsidRPr="005506B7">
        <w:rPr>
          <w:rFonts w:ascii="Arial" w:eastAsia="Humanst521 BT" w:hAnsi="Arial" w:cs="Arial"/>
          <w:color w:val="221F1F"/>
          <w:w w:val="111"/>
        </w:rPr>
        <w:t>including,</w:t>
      </w:r>
      <w:r w:rsidRPr="005506B7">
        <w:rPr>
          <w:rFonts w:ascii="Arial" w:eastAsia="Humanst521 BT" w:hAnsi="Arial" w:cs="Arial"/>
          <w:color w:val="221F1F"/>
        </w:rPr>
        <w:t xml:space="preserve">but  </w:t>
      </w:r>
      <w:r w:rsidRPr="005506B7">
        <w:rPr>
          <w:rFonts w:ascii="Arial" w:eastAsia="Humanst521 BT" w:hAnsi="Arial" w:cs="Arial"/>
          <w:color w:val="221F1F"/>
          <w:w w:val="107"/>
        </w:rPr>
        <w:t xml:space="preserve">not </w:t>
      </w:r>
      <w:r w:rsidRPr="005506B7">
        <w:rPr>
          <w:rFonts w:ascii="Arial" w:eastAsia="Humanst521 BT" w:hAnsi="Arial" w:cs="Arial"/>
          <w:color w:val="221F1F"/>
        </w:rPr>
        <w:t>limited to,human rights, health, earlychildhood development, agriculture, culture,  justice</w:t>
      </w:r>
      <w:r w:rsidRPr="005506B7">
        <w:rPr>
          <w:rFonts w:ascii="Arial" w:eastAsia="Humanst521 BT" w:hAnsi="Arial" w:cs="Arial"/>
          <w:color w:val="221F1F"/>
          <w:w w:val="111"/>
        </w:rPr>
        <w:t xml:space="preserve">and </w:t>
      </w:r>
      <w:r w:rsidRPr="005506B7">
        <w:rPr>
          <w:rFonts w:ascii="Arial" w:eastAsia="Humanst521 BT" w:hAnsi="Arial" w:cs="Arial"/>
          <w:color w:val="221F1F"/>
        </w:rPr>
        <w:t>commerceand</w:t>
      </w:r>
      <w:r w:rsidRPr="005506B7">
        <w:rPr>
          <w:rFonts w:ascii="Arial" w:eastAsia="Humanst521 BT" w:hAnsi="Arial" w:cs="Arial"/>
          <w:color w:val="221F1F"/>
          <w:w w:val="108"/>
        </w:rPr>
        <w:t>contributing</w:t>
      </w:r>
      <w:r w:rsidRPr="005506B7">
        <w:rPr>
          <w:rFonts w:ascii="Arial" w:eastAsia="Humanst521 BT" w:hAnsi="Arial" w:cs="Arial"/>
          <w:color w:val="221F1F"/>
        </w:rPr>
        <w:t>toasharedSouthAfricanconsciousness and</w:t>
      </w:r>
      <w:r w:rsidRPr="005506B7">
        <w:rPr>
          <w:rFonts w:ascii="Arial" w:eastAsia="Humanst521 BT" w:hAnsi="Arial" w:cs="Arial"/>
          <w:color w:val="221F1F"/>
          <w:w w:val="104"/>
        </w:rPr>
        <w:t>identity".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spacing w:val="4"/>
        </w:rPr>
        <w:t>Thi</w:t>
      </w:r>
      <w:r w:rsidRPr="005506B7">
        <w:rPr>
          <w:rFonts w:ascii="Arial" w:eastAsia="Humanst521 BT" w:hAnsi="Arial" w:cs="Arial"/>
          <w:color w:val="221F1F"/>
        </w:rPr>
        <w:t xml:space="preserve">s </w:t>
      </w:r>
      <w:r w:rsidRPr="005506B7">
        <w:rPr>
          <w:rFonts w:ascii="Arial" w:eastAsia="Humanst521 BT" w:hAnsi="Arial" w:cs="Arial"/>
          <w:color w:val="221F1F"/>
          <w:spacing w:val="-1"/>
        </w:rPr>
        <w:t>P</w:t>
      </w:r>
      <w:r w:rsidRPr="005506B7">
        <w:rPr>
          <w:rFonts w:ascii="Arial" w:eastAsia="Humanst521 BT" w:hAnsi="Arial" w:cs="Arial"/>
          <w:color w:val="221F1F"/>
          <w:spacing w:val="4"/>
        </w:rPr>
        <w:t>olic</w:t>
      </w:r>
      <w:r w:rsidRPr="005506B7">
        <w:rPr>
          <w:rFonts w:ascii="Arial" w:eastAsia="Humanst521 BT" w:hAnsi="Arial" w:cs="Arial"/>
          <w:color w:val="221F1F"/>
        </w:rPr>
        <w:t xml:space="preserve">y </w:t>
      </w:r>
      <w:proofErr w:type="gramStart"/>
      <w:r w:rsidRPr="005506B7">
        <w:rPr>
          <w:rFonts w:ascii="Arial" w:eastAsia="Humanst521 BT" w:hAnsi="Arial" w:cs="Arial"/>
          <w:color w:val="221F1F"/>
          <w:spacing w:val="4"/>
        </w:rPr>
        <w:t>o</w:t>
      </w:r>
      <w:r w:rsidRPr="005506B7">
        <w:rPr>
          <w:rFonts w:ascii="Arial" w:eastAsia="Humanst521 BT" w:hAnsi="Arial" w:cs="Arial"/>
          <w:color w:val="221F1F"/>
        </w:rPr>
        <w:t xml:space="preserve">n  </w:t>
      </w:r>
      <w:r w:rsidRPr="005506B7">
        <w:rPr>
          <w:rFonts w:ascii="Arial" w:eastAsia="Humanst521 BT" w:hAnsi="Arial" w:cs="Arial"/>
          <w:color w:val="221F1F"/>
          <w:spacing w:val="4"/>
          <w:w w:val="105"/>
        </w:rPr>
        <w:t>Educationa</w:t>
      </w:r>
      <w:r w:rsidRPr="005506B7">
        <w:rPr>
          <w:rFonts w:ascii="Arial" w:eastAsia="Humanst521 BT" w:hAnsi="Arial" w:cs="Arial"/>
          <w:color w:val="221F1F"/>
          <w:w w:val="105"/>
        </w:rPr>
        <w:t>l</w:t>
      </w:r>
      <w:proofErr w:type="gramEnd"/>
      <w:r w:rsidRPr="005506B7">
        <w:rPr>
          <w:rFonts w:ascii="Arial" w:eastAsia="Humanst521 BT" w:hAnsi="Arial" w:cs="Arial"/>
          <w:color w:val="221F1F"/>
          <w:w w:val="105"/>
        </w:rPr>
        <w:t xml:space="preserve">  </w:t>
      </w:r>
      <w:r w:rsidRPr="005506B7">
        <w:rPr>
          <w:rFonts w:ascii="Arial" w:eastAsia="Humanst521 BT" w:hAnsi="Arial" w:cs="Arial"/>
          <w:color w:val="221F1F"/>
          <w:spacing w:val="4"/>
          <w:w w:val="105"/>
        </w:rPr>
        <w:t xml:space="preserve"> Broadcastin</w:t>
      </w:r>
      <w:r w:rsidRPr="005506B7">
        <w:rPr>
          <w:rFonts w:ascii="Arial" w:eastAsia="Humanst521 BT" w:hAnsi="Arial" w:cs="Arial"/>
          <w:color w:val="221F1F"/>
          <w:w w:val="105"/>
        </w:rPr>
        <w:t xml:space="preserve">g </w:t>
      </w:r>
      <w:r w:rsidRPr="005506B7">
        <w:rPr>
          <w:rFonts w:ascii="Arial" w:eastAsia="Humanst521 BT" w:hAnsi="Arial" w:cs="Arial"/>
          <w:color w:val="221F1F"/>
          <w:spacing w:val="4"/>
        </w:rPr>
        <w:t>set</w:t>
      </w:r>
      <w:r w:rsidRPr="005506B7">
        <w:rPr>
          <w:rFonts w:ascii="Arial" w:eastAsia="Humanst521 BT" w:hAnsi="Arial" w:cs="Arial"/>
          <w:color w:val="221F1F"/>
        </w:rPr>
        <w:t xml:space="preserve">s  </w:t>
      </w:r>
      <w:r w:rsidRPr="005506B7">
        <w:rPr>
          <w:rFonts w:ascii="Arial" w:eastAsia="Humanst521 BT" w:hAnsi="Arial" w:cs="Arial"/>
          <w:color w:val="221F1F"/>
          <w:spacing w:val="4"/>
        </w:rPr>
        <w:t>th</w:t>
      </w:r>
      <w:r w:rsidRPr="005506B7">
        <w:rPr>
          <w:rFonts w:ascii="Arial" w:eastAsia="Humanst521 BT" w:hAnsi="Arial" w:cs="Arial"/>
          <w:color w:val="221F1F"/>
        </w:rPr>
        <w:t xml:space="preserve">e  </w:t>
      </w:r>
      <w:r w:rsidRPr="005506B7">
        <w:rPr>
          <w:rFonts w:ascii="Arial" w:eastAsia="Humanst521 BT" w:hAnsi="Arial" w:cs="Arial"/>
          <w:color w:val="221F1F"/>
          <w:spacing w:val="4"/>
        </w:rPr>
        <w:t>framewor</w:t>
      </w:r>
      <w:r w:rsidRPr="005506B7">
        <w:rPr>
          <w:rFonts w:ascii="Arial" w:eastAsia="Humanst521 BT" w:hAnsi="Arial" w:cs="Arial"/>
          <w:color w:val="221F1F"/>
        </w:rPr>
        <w:t xml:space="preserve">k  </w:t>
      </w:r>
      <w:r w:rsidRPr="005506B7">
        <w:rPr>
          <w:rFonts w:ascii="Arial" w:eastAsia="Humanst521 BT" w:hAnsi="Arial" w:cs="Arial"/>
          <w:color w:val="221F1F"/>
          <w:spacing w:val="4"/>
        </w:rPr>
        <w:t>withi</w:t>
      </w:r>
      <w:r w:rsidRPr="005506B7">
        <w:rPr>
          <w:rFonts w:ascii="Arial" w:eastAsia="Humanst521 BT" w:hAnsi="Arial" w:cs="Arial"/>
          <w:color w:val="221F1F"/>
        </w:rPr>
        <w:t xml:space="preserve">n  </w:t>
      </w:r>
      <w:r w:rsidRPr="005506B7">
        <w:rPr>
          <w:rFonts w:ascii="Arial" w:eastAsia="Humanst521 BT" w:hAnsi="Arial" w:cs="Arial"/>
          <w:color w:val="221F1F"/>
          <w:spacing w:val="4"/>
        </w:rPr>
        <w:t>whic</w:t>
      </w:r>
      <w:r w:rsidRPr="005506B7">
        <w:rPr>
          <w:rFonts w:ascii="Arial" w:eastAsia="Humanst521 BT" w:hAnsi="Arial" w:cs="Arial"/>
          <w:color w:val="221F1F"/>
        </w:rPr>
        <w:t xml:space="preserve">h  </w:t>
      </w:r>
      <w:r w:rsidRPr="005506B7">
        <w:rPr>
          <w:rFonts w:ascii="Arial" w:eastAsia="Humanst521 BT" w:hAnsi="Arial" w:cs="Arial"/>
          <w:color w:val="221F1F"/>
          <w:spacing w:val="4"/>
        </w:rPr>
        <w:t>th</w:t>
      </w:r>
      <w:r w:rsidRPr="005506B7">
        <w:rPr>
          <w:rFonts w:ascii="Arial" w:eastAsia="Humanst521 BT" w:hAnsi="Arial" w:cs="Arial"/>
          <w:color w:val="221F1F"/>
        </w:rPr>
        <w:t xml:space="preserve">e  </w:t>
      </w:r>
      <w:r w:rsidR="003B2515" w:rsidRPr="005506B7">
        <w:rPr>
          <w:rFonts w:ascii="Arial" w:eastAsia="Humanst521 BT" w:hAnsi="Arial" w:cs="Arial"/>
          <w:color w:val="221F1F"/>
          <w:spacing w:val="4"/>
        </w:rPr>
        <w:t>MABOLOKA COMMUNITY RADIO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  <w:color w:val="221F1F"/>
        </w:rPr>
        <w:t>implements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thismandate andrespondstothe</w:t>
      </w:r>
      <w:r w:rsidRPr="005506B7">
        <w:rPr>
          <w:rFonts w:ascii="Arial" w:eastAsia="Humanst521 BT" w:hAnsi="Arial" w:cs="Arial"/>
          <w:color w:val="221F1F"/>
          <w:w w:val="110"/>
        </w:rPr>
        <w:t>national</w:t>
      </w:r>
      <w:r w:rsidRPr="005506B7">
        <w:rPr>
          <w:rFonts w:ascii="Arial" w:eastAsia="Humanst521 BT" w:hAnsi="Arial" w:cs="Arial"/>
          <w:color w:val="221F1F"/>
        </w:rPr>
        <w:t xml:space="preserve">literacyandskillsdevelopment </w:t>
      </w:r>
      <w:r w:rsidRPr="005506B7">
        <w:rPr>
          <w:rFonts w:ascii="Arial" w:eastAsia="Humanst521 BT" w:hAnsi="Arial" w:cs="Arial"/>
          <w:color w:val="221F1F"/>
          <w:w w:val="109"/>
        </w:rPr>
        <w:t>challenge.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w w:val="94"/>
        </w:rPr>
        <w:t>OBJECTIVES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w w:val="79"/>
        </w:rPr>
        <w:t>T</w:t>
      </w:r>
      <w:r w:rsidRPr="005506B7">
        <w:rPr>
          <w:rFonts w:ascii="Arial" w:eastAsia="Humanst521 BT" w:hAnsi="Arial" w:cs="Arial"/>
          <w:color w:val="221F1F"/>
          <w:w w:val="105"/>
        </w:rPr>
        <w:t>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commitsitselftothe</w:t>
      </w:r>
      <w:r w:rsidRPr="005506B7">
        <w:rPr>
          <w:rFonts w:ascii="Arial" w:eastAsia="Humanst521 BT" w:hAnsi="Arial" w:cs="Arial"/>
          <w:color w:val="221F1F"/>
          <w:w w:val="109"/>
        </w:rPr>
        <w:t>following</w:t>
      </w:r>
      <w:r w:rsidRPr="005506B7">
        <w:rPr>
          <w:rFonts w:ascii="Arial" w:eastAsia="Humanst521 BT" w:hAnsi="Arial" w:cs="Arial"/>
          <w:color w:val="221F1F"/>
        </w:rPr>
        <w:t>objectivesfor</w:t>
      </w:r>
      <w:r w:rsidRPr="005506B7">
        <w:rPr>
          <w:rFonts w:ascii="Arial" w:eastAsia="Humanst521 BT" w:hAnsi="Arial" w:cs="Arial"/>
          <w:color w:val="221F1F"/>
          <w:w w:val="107"/>
        </w:rPr>
        <w:t>educational</w:t>
      </w:r>
      <w:r w:rsidRPr="005506B7">
        <w:rPr>
          <w:rFonts w:ascii="Arial" w:eastAsia="Humanst521 BT" w:hAnsi="Arial" w:cs="Arial"/>
          <w:color w:val="221F1F"/>
          <w:w w:val="105"/>
        </w:rPr>
        <w:t>broadc</w:t>
      </w:r>
      <w:r w:rsidRPr="005506B7">
        <w:rPr>
          <w:rFonts w:ascii="Arial" w:eastAsia="Humanst521 BT" w:hAnsi="Arial" w:cs="Arial"/>
          <w:color w:val="221F1F"/>
          <w:w w:val="112"/>
        </w:rPr>
        <w:t>asting:</w:t>
      </w:r>
    </w:p>
    <w:p w:rsidR="006E40D9" w:rsidRPr="005506B7" w:rsidRDefault="00B54F68" w:rsidP="003842CE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spacing w:val="-15"/>
          <w:w w:val="89"/>
        </w:rPr>
        <w:t>T</w:t>
      </w:r>
      <w:r w:rsidRPr="005506B7">
        <w:rPr>
          <w:rFonts w:ascii="Arial" w:eastAsia="Humanst521 BT" w:hAnsi="Arial" w:cs="Arial"/>
          <w:color w:val="221F1F"/>
          <w:w w:val="89"/>
        </w:rPr>
        <w:t xml:space="preserve">o </w:t>
      </w:r>
      <w:r w:rsidRPr="005506B7">
        <w:rPr>
          <w:rFonts w:ascii="Arial" w:eastAsia="Humanst521 BT" w:hAnsi="Arial" w:cs="Arial"/>
          <w:color w:val="221F1F"/>
        </w:rPr>
        <w:t xml:space="preserve">provide innovative </w:t>
      </w:r>
      <w:r w:rsidRPr="005506B7">
        <w:rPr>
          <w:rFonts w:ascii="Arial" w:eastAsia="Humanst521 BT" w:hAnsi="Arial" w:cs="Arial"/>
          <w:color w:val="221F1F"/>
          <w:w w:val="108"/>
        </w:rPr>
        <w:t>educational</w:t>
      </w:r>
      <w:r w:rsidRPr="005506B7">
        <w:rPr>
          <w:rFonts w:ascii="Arial" w:eastAsia="Humanst521 BT" w:hAnsi="Arial" w:cs="Arial"/>
          <w:color w:val="221F1F"/>
        </w:rPr>
        <w:t xml:space="preserve">programmes  of excellent quality across our radio </w:t>
      </w:r>
      <w:r w:rsidRPr="005506B7">
        <w:rPr>
          <w:rFonts w:ascii="Arial" w:eastAsia="Humanst521 BT" w:hAnsi="Arial" w:cs="Arial"/>
          <w:color w:val="221F1F"/>
          <w:w w:val="111"/>
        </w:rPr>
        <w:t xml:space="preserve">and </w:t>
      </w:r>
      <w:r w:rsidRPr="005506B7">
        <w:rPr>
          <w:rFonts w:ascii="Arial" w:eastAsia="Humanst521 BT" w:hAnsi="Arial" w:cs="Arial"/>
          <w:color w:val="221F1F"/>
        </w:rPr>
        <w:t>televisionservices, aimedatmeetingthediverse formalandinformallearning needsofall</w:t>
      </w:r>
      <w:r w:rsidRPr="005506B7">
        <w:rPr>
          <w:rFonts w:ascii="Arial" w:eastAsia="Humanst521 BT" w:hAnsi="Arial" w:cs="Arial"/>
          <w:color w:val="221F1F"/>
          <w:w w:val="102"/>
        </w:rPr>
        <w:t xml:space="preserve">our </w:t>
      </w:r>
      <w:r w:rsidRPr="005506B7">
        <w:rPr>
          <w:rFonts w:ascii="Arial" w:eastAsia="Humanst521 BT" w:hAnsi="Arial" w:cs="Arial"/>
          <w:color w:val="221F1F"/>
        </w:rPr>
        <w:t xml:space="preserve">audiences, </w:t>
      </w:r>
      <w:r w:rsidRPr="005506B7">
        <w:rPr>
          <w:rFonts w:ascii="Arial" w:eastAsia="Humanst521 BT" w:hAnsi="Arial" w:cs="Arial"/>
          <w:color w:val="221F1F"/>
          <w:w w:val="111"/>
        </w:rPr>
        <w:t>including</w:t>
      </w:r>
      <w:r w:rsidRPr="005506B7">
        <w:rPr>
          <w:rFonts w:ascii="Arial" w:eastAsia="Humanst521 BT" w:hAnsi="Arial" w:cs="Arial"/>
          <w:color w:val="221F1F"/>
        </w:rPr>
        <w:t>children,youthandadults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</w:rPr>
        <w:t>These</w:t>
      </w:r>
      <w:r w:rsidRPr="005506B7">
        <w:rPr>
          <w:rFonts w:ascii="Arial" w:eastAsia="Humanst521 BT" w:hAnsi="Arial" w:cs="Arial"/>
          <w:color w:val="221F1F"/>
          <w:w w:val="107"/>
        </w:rPr>
        <w:t>include: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3842CE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Programmesthatsupportthe</w:t>
      </w:r>
      <w:r w:rsidRPr="005506B7">
        <w:rPr>
          <w:rFonts w:ascii="Arial" w:eastAsia="Humanst521 BT" w:hAnsi="Arial" w:cs="Arial"/>
          <w:color w:val="221F1F"/>
          <w:w w:val="105"/>
        </w:rPr>
        <w:t>curriculum-based</w:t>
      </w:r>
      <w:r w:rsidRPr="005506B7">
        <w:rPr>
          <w:rFonts w:ascii="Arial" w:eastAsia="Humanst521 BT" w:hAnsi="Arial" w:cs="Arial"/>
          <w:color w:val="221F1F"/>
        </w:rPr>
        <w:t>activitiesoftheeducation and</w:t>
      </w:r>
      <w:r w:rsidRPr="005506B7">
        <w:rPr>
          <w:rFonts w:ascii="Arial" w:eastAsia="Humanst521 BT" w:hAnsi="Arial" w:cs="Arial"/>
          <w:color w:val="221F1F"/>
          <w:w w:val="110"/>
        </w:rPr>
        <w:t xml:space="preserve">training </w:t>
      </w:r>
      <w:r w:rsidRPr="005506B7">
        <w:rPr>
          <w:rFonts w:ascii="Arial" w:eastAsia="Humanst521 BT" w:hAnsi="Arial" w:cs="Arial"/>
          <w:color w:val="221F1F"/>
        </w:rPr>
        <w:t>sectorsandcoverawiderangeofsubjectsand</w:t>
      </w:r>
      <w:r w:rsidRPr="005506B7">
        <w:rPr>
          <w:rFonts w:ascii="Arial" w:eastAsia="Humanst521 BT" w:hAnsi="Arial" w:cs="Arial"/>
          <w:color w:val="221F1F"/>
          <w:w w:val="107"/>
        </w:rPr>
        <w:t>fields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3842CE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Programmesthatpromotepubliceducation onruraldevelopment andurban</w:t>
      </w:r>
      <w:r w:rsidRPr="005506B7">
        <w:rPr>
          <w:rFonts w:ascii="Arial" w:eastAsia="Humanst521 BT" w:hAnsi="Arial" w:cs="Arial"/>
          <w:color w:val="221F1F"/>
          <w:w w:val="104"/>
        </w:rPr>
        <w:t xml:space="preserve">renewal, </w:t>
      </w:r>
      <w:r w:rsidRPr="005506B7">
        <w:rPr>
          <w:rFonts w:ascii="Arial" w:eastAsia="Humanst521 BT" w:hAnsi="Arial" w:cs="Arial"/>
          <w:color w:val="221F1F"/>
        </w:rPr>
        <w:t xml:space="preserve">human  resources development,  citiens'  rights  and  responsibilities,  healthy  </w:t>
      </w:r>
      <w:r w:rsidRPr="005506B7">
        <w:rPr>
          <w:rFonts w:ascii="Arial" w:eastAsia="Humanst521 BT" w:hAnsi="Arial" w:cs="Arial"/>
          <w:color w:val="221F1F"/>
          <w:w w:val="110"/>
        </w:rPr>
        <w:t xml:space="preserve">living, </w:t>
      </w:r>
      <w:r w:rsidRPr="005506B7">
        <w:rPr>
          <w:rFonts w:ascii="Arial" w:eastAsia="Humanst521 BT" w:hAnsi="Arial" w:cs="Arial"/>
          <w:color w:val="221F1F"/>
        </w:rPr>
        <w:t xml:space="preserve">innovative solutions topersonal,familyandcommunity </w:t>
      </w:r>
      <w:r w:rsidRPr="005506B7">
        <w:rPr>
          <w:rFonts w:ascii="Arial" w:eastAsia="Humanst521 BT" w:hAnsi="Arial" w:cs="Arial"/>
          <w:color w:val="221F1F"/>
          <w:w w:val="109"/>
        </w:rPr>
        <w:t>challenges,national</w:t>
      </w:r>
      <w:r w:rsidRPr="005506B7">
        <w:rPr>
          <w:rFonts w:ascii="Arial" w:eastAsia="Humanst521 BT" w:hAnsi="Arial" w:cs="Arial"/>
          <w:color w:val="221F1F"/>
          <w:w w:val="105"/>
        </w:rPr>
        <w:t>identit</w:t>
      </w:r>
      <w:r w:rsidRPr="005506B7">
        <w:rPr>
          <w:rFonts w:ascii="Arial" w:eastAsia="Humanst521 BT" w:hAnsi="Arial" w:cs="Arial"/>
          <w:color w:val="221F1F"/>
          <w:spacing w:val="-14"/>
          <w:w w:val="105"/>
        </w:rPr>
        <w:t>y</w:t>
      </w:r>
      <w:r w:rsidRPr="005506B7">
        <w:rPr>
          <w:rFonts w:ascii="Arial" w:eastAsia="Humanst521 BT" w:hAnsi="Arial" w:cs="Arial"/>
          <w:color w:val="221F1F"/>
          <w:w w:val="111"/>
        </w:rPr>
        <w:t xml:space="preserve">, </w:t>
      </w:r>
      <w:r w:rsidRPr="005506B7">
        <w:rPr>
          <w:rFonts w:ascii="Arial" w:eastAsia="Humanst521 BT" w:hAnsi="Arial" w:cs="Arial"/>
          <w:color w:val="221F1F"/>
        </w:rPr>
        <w:t>cultureand</w:t>
      </w:r>
      <w:r w:rsidRPr="005506B7">
        <w:rPr>
          <w:rFonts w:ascii="Arial" w:eastAsia="Humanst521 BT" w:hAnsi="Arial" w:cs="Arial"/>
          <w:color w:val="221F1F"/>
          <w:w w:val="106"/>
        </w:rPr>
        <w:t>heritage</w:t>
      </w:r>
    </w:p>
    <w:p w:rsidR="003842CE" w:rsidRPr="005506B7" w:rsidRDefault="003842CE" w:rsidP="007D64D1">
      <w:pPr>
        <w:rPr>
          <w:rFonts w:ascii="Arial" w:hAnsi="Arial" w:cs="Arial"/>
        </w:rPr>
      </w:pPr>
    </w:p>
    <w:p w:rsidR="006E40D9" w:rsidRPr="005506B7" w:rsidRDefault="00B54F68" w:rsidP="003842CE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spacing w:val="-15"/>
          <w:w w:val="89"/>
        </w:rPr>
        <w:t>T</w:t>
      </w:r>
      <w:r w:rsidRPr="005506B7">
        <w:rPr>
          <w:rFonts w:ascii="Arial" w:eastAsia="Humanst521 BT" w:hAnsi="Arial" w:cs="Arial"/>
          <w:color w:val="221F1F"/>
          <w:w w:val="89"/>
        </w:rPr>
        <w:t>o</w:t>
      </w:r>
      <w:r w:rsidRPr="005506B7">
        <w:rPr>
          <w:rFonts w:ascii="Arial" w:eastAsia="Humanst521 BT" w:hAnsi="Arial" w:cs="Arial"/>
          <w:color w:val="221F1F"/>
        </w:rPr>
        <w:t>ensurethat theradioand televisionservicesinthe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's</w:t>
      </w:r>
      <w:r w:rsidR="005506B7" w:rsidRPr="005506B7">
        <w:rPr>
          <w:rFonts w:ascii="Arial" w:eastAsia="Humanst521 BT" w:hAnsi="Arial" w:cs="Arial"/>
          <w:color w:val="221F1F"/>
        </w:rPr>
        <w:t>community</w:t>
      </w:r>
      <w:r w:rsidRPr="005506B7">
        <w:rPr>
          <w:rFonts w:ascii="Arial" w:eastAsia="Humanst521 BT" w:hAnsi="Arial" w:cs="Arial"/>
          <w:color w:val="221F1F"/>
          <w:w w:val="106"/>
        </w:rPr>
        <w:t xml:space="preserve">broadcastingportfolio </w:t>
      </w:r>
      <w:r w:rsidRPr="005506B7">
        <w:rPr>
          <w:rFonts w:ascii="Arial" w:eastAsia="Humanst521 BT" w:hAnsi="Arial" w:cs="Arial"/>
          <w:color w:val="221F1F"/>
        </w:rPr>
        <w:t>devoteadequate airtimeto</w:t>
      </w:r>
      <w:r w:rsidRPr="005506B7">
        <w:rPr>
          <w:rFonts w:ascii="Arial" w:eastAsia="Humanst521 BT" w:hAnsi="Arial" w:cs="Arial"/>
          <w:color w:val="221F1F"/>
          <w:w w:val="108"/>
        </w:rPr>
        <w:t>educational</w:t>
      </w:r>
      <w:r w:rsidRPr="005506B7">
        <w:rPr>
          <w:rFonts w:ascii="Arial" w:eastAsia="Humanst521 BT" w:hAnsi="Arial" w:cs="Arial"/>
          <w:color w:val="221F1F"/>
        </w:rPr>
        <w:t>programmes, and  schedule themattimesthat</w:t>
      </w:r>
      <w:r w:rsidRPr="005506B7">
        <w:rPr>
          <w:rFonts w:ascii="Arial" w:eastAsia="Humanst521 BT" w:hAnsi="Arial" w:cs="Arial"/>
          <w:color w:val="221F1F"/>
          <w:w w:val="101"/>
        </w:rPr>
        <w:t xml:space="preserve">are </w:t>
      </w:r>
      <w:r w:rsidRPr="005506B7">
        <w:rPr>
          <w:rFonts w:ascii="Arial" w:eastAsia="Humanst521 BT" w:hAnsi="Arial" w:cs="Arial"/>
          <w:color w:val="221F1F"/>
        </w:rPr>
        <w:t>appropriate forthetarget</w:t>
      </w:r>
      <w:r w:rsidRPr="005506B7">
        <w:rPr>
          <w:rFonts w:ascii="Arial" w:eastAsia="Humanst521 BT" w:hAnsi="Arial" w:cs="Arial"/>
          <w:color w:val="221F1F"/>
          <w:w w:val="106"/>
        </w:rPr>
        <w:t>audiences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3842CE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  <w:sectPr w:rsidR="006E40D9" w:rsidRPr="005506B7" w:rsidSect="003842CE">
          <w:pgSz w:w="10900" w:h="16840"/>
          <w:pgMar w:top="426" w:right="780" w:bottom="280" w:left="500" w:header="720" w:footer="720" w:gutter="0"/>
          <w:cols w:space="720"/>
        </w:sectPr>
      </w:pPr>
      <w:r w:rsidRPr="005506B7">
        <w:rPr>
          <w:rFonts w:ascii="Arial" w:eastAsia="Humanst521 BT" w:hAnsi="Arial" w:cs="Arial"/>
          <w:color w:val="221F1F"/>
          <w:spacing w:val="-15"/>
          <w:w w:val="89"/>
        </w:rPr>
        <w:t>T</w:t>
      </w:r>
      <w:r w:rsidRPr="005506B7">
        <w:rPr>
          <w:rFonts w:ascii="Arial" w:eastAsia="Humanst521 BT" w:hAnsi="Arial" w:cs="Arial"/>
          <w:color w:val="221F1F"/>
          <w:w w:val="89"/>
        </w:rPr>
        <w:t>o</w:t>
      </w:r>
      <w:r w:rsidRPr="005506B7">
        <w:rPr>
          <w:rFonts w:ascii="Arial" w:eastAsia="Humanst521 BT" w:hAnsi="Arial" w:cs="Arial"/>
          <w:color w:val="221F1F"/>
        </w:rPr>
        <w:t>ensurethattheradioandtelevisionservicesinthecommercialportfoliosupporta</w:t>
      </w:r>
      <w:r w:rsidRPr="005506B7">
        <w:rPr>
          <w:rFonts w:ascii="Arial" w:eastAsia="Humanst521 BT" w:hAnsi="Arial" w:cs="Arial"/>
          <w:color w:val="221F1F"/>
          <w:w w:val="103"/>
        </w:rPr>
        <w:t xml:space="preserve">culture </w:t>
      </w:r>
      <w:r w:rsidRPr="005506B7">
        <w:rPr>
          <w:rFonts w:ascii="Arial" w:eastAsia="Humanst521 BT" w:hAnsi="Arial" w:cs="Arial"/>
          <w:color w:val="221F1F"/>
        </w:rPr>
        <w:t xml:space="preserve">oflifelong learning through informal </w:t>
      </w:r>
      <w:r w:rsidRPr="005506B7">
        <w:rPr>
          <w:rFonts w:ascii="Arial" w:eastAsia="Humanst521 BT" w:hAnsi="Arial" w:cs="Arial"/>
          <w:color w:val="221F1F"/>
          <w:w w:val="108"/>
        </w:rPr>
        <w:t>knowledge-building</w:t>
      </w:r>
      <w:r w:rsidRPr="005506B7">
        <w:rPr>
          <w:rFonts w:ascii="Arial" w:eastAsia="Humanst521 BT" w:hAnsi="Arial" w:cs="Arial"/>
          <w:color w:val="221F1F"/>
        </w:rPr>
        <w:t>initiatives thatarerelevantto</w:t>
      </w:r>
      <w:r w:rsidRPr="005506B7">
        <w:rPr>
          <w:rFonts w:ascii="Arial" w:eastAsia="Humanst521 BT" w:hAnsi="Arial" w:cs="Arial"/>
          <w:color w:val="221F1F"/>
          <w:w w:val="102"/>
        </w:rPr>
        <w:t>their</w:t>
      </w:r>
      <w:r w:rsidRPr="005506B7">
        <w:rPr>
          <w:rFonts w:ascii="Arial" w:eastAsia="Humanst521 BT" w:hAnsi="Arial" w:cs="Arial"/>
          <w:color w:val="221F1F"/>
        </w:rPr>
        <w:t>formatandtarget</w:t>
      </w:r>
      <w:r w:rsidRPr="005506B7">
        <w:rPr>
          <w:rFonts w:ascii="Arial" w:eastAsia="Humanst521 BT" w:hAnsi="Arial" w:cs="Arial"/>
          <w:color w:val="221F1F"/>
          <w:w w:val="106"/>
        </w:rPr>
        <w:t>audience</w:t>
      </w:r>
    </w:p>
    <w:p w:rsidR="006E40D9" w:rsidRPr="005506B7" w:rsidRDefault="00B54F68" w:rsidP="003842CE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spacing w:val="-15"/>
          <w:w w:val="89"/>
        </w:rPr>
        <w:lastRenderedPageBreak/>
        <w:t>T</w:t>
      </w:r>
      <w:r w:rsidRPr="005506B7">
        <w:rPr>
          <w:rFonts w:ascii="Arial" w:eastAsia="Humanst521 BT" w:hAnsi="Arial" w:cs="Arial"/>
          <w:color w:val="221F1F"/>
          <w:w w:val="89"/>
        </w:rPr>
        <w:t xml:space="preserve">o </w:t>
      </w:r>
      <w:r w:rsidRPr="005506B7">
        <w:rPr>
          <w:rFonts w:ascii="Arial" w:eastAsia="Humanst521 BT" w:hAnsi="Arial" w:cs="Arial"/>
          <w:color w:val="221F1F"/>
        </w:rPr>
        <w:t xml:space="preserve">provide </w:t>
      </w:r>
      <w:r w:rsidRPr="005506B7">
        <w:rPr>
          <w:rFonts w:ascii="Arial" w:eastAsia="Humanst521 BT" w:hAnsi="Arial" w:cs="Arial"/>
          <w:color w:val="221F1F"/>
          <w:w w:val="108"/>
        </w:rPr>
        <w:t>educational</w:t>
      </w:r>
      <w:r w:rsidRPr="005506B7">
        <w:rPr>
          <w:rFonts w:ascii="Arial" w:eastAsia="Humanst521 BT" w:hAnsi="Arial" w:cs="Arial"/>
          <w:color w:val="221F1F"/>
        </w:rPr>
        <w:t xml:space="preserve">programmes in various of the official </w:t>
      </w:r>
      <w:r w:rsidRPr="005506B7">
        <w:rPr>
          <w:rFonts w:ascii="Arial" w:eastAsia="Humanst521 BT" w:hAnsi="Arial" w:cs="Arial"/>
          <w:color w:val="221F1F"/>
          <w:w w:val="113"/>
        </w:rPr>
        <w:t>languages</w:t>
      </w:r>
      <w:r w:rsidRPr="005506B7">
        <w:rPr>
          <w:rFonts w:ascii="Arial" w:eastAsia="Humanst521 BT" w:hAnsi="Arial" w:cs="Arial"/>
          <w:color w:val="221F1F"/>
        </w:rPr>
        <w:t xml:space="preserve">and, in </w:t>
      </w:r>
      <w:r w:rsidRPr="005506B7">
        <w:rPr>
          <w:rFonts w:ascii="Arial" w:eastAsia="Humanst521 BT" w:hAnsi="Arial" w:cs="Arial"/>
          <w:color w:val="221F1F"/>
          <w:w w:val="102"/>
        </w:rPr>
        <w:t xml:space="preserve">selected </w:t>
      </w:r>
      <w:r w:rsidRPr="005506B7">
        <w:rPr>
          <w:rFonts w:ascii="Arial" w:eastAsia="Humanst521 BT" w:hAnsi="Arial" w:cs="Arial"/>
          <w:color w:val="221F1F"/>
        </w:rPr>
        <w:t xml:space="preserve">genres,Sign </w:t>
      </w:r>
      <w:r w:rsidRPr="005506B7">
        <w:rPr>
          <w:rFonts w:ascii="Arial" w:eastAsia="Humanst521 BT" w:hAnsi="Arial" w:cs="Arial"/>
          <w:color w:val="221F1F"/>
          <w:w w:val="110"/>
        </w:rPr>
        <w:t>Language,</w:t>
      </w:r>
      <w:r w:rsidRPr="005506B7">
        <w:rPr>
          <w:rFonts w:ascii="Arial" w:eastAsia="Humanst521 BT" w:hAnsi="Arial" w:cs="Arial"/>
          <w:color w:val="221F1F"/>
        </w:rPr>
        <w:t>taking intoaccount the</w:t>
      </w:r>
      <w:r w:rsidRPr="005506B7">
        <w:rPr>
          <w:rFonts w:ascii="Arial" w:eastAsia="Humanst521 BT" w:hAnsi="Arial" w:cs="Arial"/>
          <w:color w:val="221F1F"/>
          <w:w w:val="114"/>
        </w:rPr>
        <w:t>language</w:t>
      </w:r>
      <w:r w:rsidRPr="005506B7">
        <w:rPr>
          <w:rFonts w:ascii="Arial" w:eastAsia="Humanst521 BT" w:hAnsi="Arial" w:cs="Arial"/>
          <w:color w:val="221F1F"/>
        </w:rPr>
        <w:t>needsofeachtarget</w:t>
      </w:r>
      <w:r w:rsidRPr="005506B7">
        <w:rPr>
          <w:rFonts w:ascii="Arial" w:eastAsia="Humanst521 BT" w:hAnsi="Arial" w:cs="Arial"/>
          <w:color w:val="221F1F"/>
          <w:w w:val="106"/>
        </w:rPr>
        <w:t>audience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3842CE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spacing w:val="-13"/>
          <w:w w:val="89"/>
        </w:rPr>
        <w:t>T</w:t>
      </w:r>
      <w:r w:rsidRPr="005506B7">
        <w:rPr>
          <w:rFonts w:ascii="Arial" w:eastAsia="Humanst521 BT" w:hAnsi="Arial" w:cs="Arial"/>
          <w:color w:val="221F1F"/>
          <w:w w:val="89"/>
        </w:rPr>
        <w:t xml:space="preserve">o  </w:t>
      </w:r>
      <w:r w:rsidRPr="005506B7">
        <w:rPr>
          <w:rFonts w:ascii="Arial" w:eastAsia="Humanst521 BT" w:hAnsi="Arial" w:cs="Arial"/>
          <w:color w:val="221F1F"/>
          <w:spacing w:val="3"/>
        </w:rPr>
        <w:t>broadcas</w:t>
      </w:r>
      <w:r w:rsidRPr="005506B7">
        <w:rPr>
          <w:rFonts w:ascii="Arial" w:eastAsia="Humanst521 BT" w:hAnsi="Arial" w:cs="Arial"/>
          <w:color w:val="221F1F"/>
        </w:rPr>
        <w:t xml:space="preserve">t  a  </w:t>
      </w:r>
      <w:r w:rsidRPr="005506B7">
        <w:rPr>
          <w:rFonts w:ascii="Arial" w:eastAsia="Humanst521 BT" w:hAnsi="Arial" w:cs="Arial"/>
          <w:color w:val="221F1F"/>
          <w:spacing w:val="3"/>
          <w:w w:val="110"/>
        </w:rPr>
        <w:t>significan</w:t>
      </w:r>
      <w:r w:rsidRPr="005506B7">
        <w:rPr>
          <w:rFonts w:ascii="Arial" w:eastAsia="Humanst521 BT" w:hAnsi="Arial" w:cs="Arial"/>
          <w:color w:val="221F1F"/>
          <w:w w:val="110"/>
        </w:rPr>
        <w:t xml:space="preserve">t </w:t>
      </w:r>
      <w:r w:rsidRPr="005506B7">
        <w:rPr>
          <w:rFonts w:ascii="Arial" w:eastAsia="Humanst521 BT" w:hAnsi="Arial" w:cs="Arial"/>
          <w:color w:val="221F1F"/>
          <w:spacing w:val="3"/>
        </w:rPr>
        <w:t>amoun</w:t>
      </w:r>
      <w:r w:rsidRPr="005506B7">
        <w:rPr>
          <w:rFonts w:ascii="Arial" w:eastAsia="Humanst521 BT" w:hAnsi="Arial" w:cs="Arial"/>
          <w:color w:val="221F1F"/>
        </w:rPr>
        <w:t xml:space="preserve">t  </w:t>
      </w:r>
      <w:r w:rsidRPr="005506B7">
        <w:rPr>
          <w:rFonts w:ascii="Arial" w:eastAsia="Humanst521 BT" w:hAnsi="Arial" w:cs="Arial"/>
          <w:color w:val="221F1F"/>
          <w:spacing w:val="3"/>
        </w:rPr>
        <w:t>o</w:t>
      </w:r>
      <w:r w:rsidRPr="005506B7">
        <w:rPr>
          <w:rFonts w:ascii="Arial" w:eastAsia="Humanst521 BT" w:hAnsi="Arial" w:cs="Arial"/>
          <w:color w:val="221F1F"/>
        </w:rPr>
        <w:t xml:space="preserve">f  </w:t>
      </w:r>
      <w:r w:rsidRPr="005506B7">
        <w:rPr>
          <w:rFonts w:ascii="Arial" w:eastAsia="Humanst521 BT" w:hAnsi="Arial" w:cs="Arial"/>
          <w:color w:val="221F1F"/>
          <w:spacing w:val="3"/>
        </w:rPr>
        <w:t>locall</w:t>
      </w:r>
      <w:r w:rsidRPr="005506B7">
        <w:rPr>
          <w:rFonts w:ascii="Arial" w:eastAsia="Humanst521 BT" w:hAnsi="Arial" w:cs="Arial"/>
          <w:color w:val="221F1F"/>
        </w:rPr>
        <w:t xml:space="preserve">y  </w:t>
      </w:r>
      <w:r w:rsidRPr="005506B7">
        <w:rPr>
          <w:rFonts w:ascii="Arial" w:eastAsia="Humanst521 BT" w:hAnsi="Arial" w:cs="Arial"/>
          <w:color w:val="221F1F"/>
          <w:spacing w:val="3"/>
        </w:rPr>
        <w:t>produce</w:t>
      </w:r>
      <w:r w:rsidRPr="005506B7">
        <w:rPr>
          <w:rFonts w:ascii="Arial" w:eastAsia="Humanst521 BT" w:hAnsi="Arial" w:cs="Arial"/>
          <w:color w:val="221F1F"/>
        </w:rPr>
        <w:t xml:space="preserve">d  </w:t>
      </w:r>
      <w:r w:rsidRPr="005506B7">
        <w:rPr>
          <w:rFonts w:ascii="Arial" w:eastAsia="Humanst521 BT" w:hAnsi="Arial" w:cs="Arial"/>
          <w:color w:val="221F1F"/>
          <w:spacing w:val="3"/>
          <w:w w:val="107"/>
        </w:rPr>
        <w:t>educationa</w:t>
      </w:r>
      <w:r w:rsidRPr="005506B7">
        <w:rPr>
          <w:rFonts w:ascii="Arial" w:eastAsia="Humanst521 BT" w:hAnsi="Arial" w:cs="Arial"/>
          <w:color w:val="221F1F"/>
          <w:w w:val="107"/>
        </w:rPr>
        <w:t xml:space="preserve">l </w:t>
      </w:r>
      <w:r w:rsidRPr="005506B7">
        <w:rPr>
          <w:rFonts w:ascii="Arial" w:eastAsia="Humanst521 BT" w:hAnsi="Arial" w:cs="Arial"/>
          <w:color w:val="221F1F"/>
          <w:spacing w:val="3"/>
          <w:w w:val="108"/>
        </w:rPr>
        <w:t xml:space="preserve">programming, </w:t>
      </w:r>
      <w:r w:rsidRPr="005506B7">
        <w:rPr>
          <w:rFonts w:ascii="Arial" w:eastAsia="Humanst521 BT" w:hAnsi="Arial" w:cs="Arial"/>
          <w:color w:val="221F1F"/>
          <w:w w:val="108"/>
        </w:rPr>
        <w:t>recognising</w:t>
      </w:r>
      <w:r w:rsidRPr="005506B7">
        <w:rPr>
          <w:rFonts w:ascii="Arial" w:eastAsia="Humanst521 BT" w:hAnsi="Arial" w:cs="Arial"/>
          <w:color w:val="221F1F"/>
        </w:rPr>
        <w:t>that such programmes areoften best  formeeting the</w:t>
      </w:r>
      <w:r w:rsidRPr="005506B7">
        <w:rPr>
          <w:rFonts w:ascii="Arial" w:eastAsia="Humanst521 BT" w:hAnsi="Arial" w:cs="Arial"/>
          <w:color w:val="221F1F"/>
          <w:w w:val="108"/>
        </w:rPr>
        <w:t>educational</w:t>
      </w:r>
      <w:r w:rsidRPr="005506B7">
        <w:rPr>
          <w:rFonts w:ascii="Arial" w:eastAsia="Humanst521 BT" w:hAnsi="Arial" w:cs="Arial"/>
          <w:color w:val="221F1F"/>
        </w:rPr>
        <w:t xml:space="preserve">needs </w:t>
      </w:r>
      <w:r w:rsidRPr="005506B7">
        <w:rPr>
          <w:rFonts w:ascii="Arial" w:eastAsia="Humanst521 BT" w:hAnsi="Arial" w:cs="Arial"/>
          <w:color w:val="221F1F"/>
          <w:w w:val="103"/>
        </w:rPr>
        <w:t xml:space="preserve">for </w:t>
      </w:r>
      <w:r w:rsidRPr="005506B7">
        <w:rPr>
          <w:rFonts w:ascii="Arial" w:eastAsia="Humanst521 BT" w:hAnsi="Arial" w:cs="Arial"/>
          <w:color w:val="221F1F"/>
        </w:rPr>
        <w:t>SouthAfricans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</w:rPr>
        <w:t>Howeve</w:t>
      </w:r>
      <w:r w:rsidRPr="005506B7">
        <w:rPr>
          <w:rFonts w:ascii="Arial" w:eastAsia="Humanst521 BT" w:hAnsi="Arial" w:cs="Arial"/>
          <w:color w:val="221F1F"/>
          <w:spacing w:val="-17"/>
        </w:rPr>
        <w:t>r</w:t>
      </w:r>
      <w:r w:rsidRPr="005506B7">
        <w:rPr>
          <w:rFonts w:ascii="Arial" w:eastAsia="Humanst521 BT" w:hAnsi="Arial" w:cs="Arial"/>
          <w:color w:val="221F1F"/>
        </w:rPr>
        <w:t>,the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alsorecognisesthatitisimportant toexpand</w:t>
      </w:r>
      <w:r w:rsidRPr="005506B7">
        <w:rPr>
          <w:rFonts w:ascii="Arial" w:eastAsia="Humanst521 BT" w:hAnsi="Arial" w:cs="Arial"/>
          <w:color w:val="221F1F"/>
          <w:w w:val="106"/>
        </w:rPr>
        <w:t xml:space="preserve">audiences' </w:t>
      </w:r>
      <w:r w:rsidRPr="005506B7">
        <w:rPr>
          <w:rFonts w:ascii="Arial" w:eastAsia="Humanst521 BT" w:hAnsi="Arial" w:cs="Arial"/>
          <w:color w:val="221F1F"/>
        </w:rPr>
        <w:t>knowledge oftheAfrican continent and therestoftheworld,and accordingly will</w:t>
      </w:r>
      <w:r w:rsidRPr="005506B7">
        <w:rPr>
          <w:rFonts w:ascii="Arial" w:eastAsia="Humanst521 BT" w:hAnsi="Arial" w:cs="Arial"/>
          <w:color w:val="221F1F"/>
          <w:w w:val="103"/>
        </w:rPr>
        <w:t xml:space="preserve">ensure </w:t>
      </w:r>
      <w:r w:rsidRPr="005506B7">
        <w:rPr>
          <w:rFonts w:ascii="Arial" w:eastAsia="Humanst521 BT" w:hAnsi="Arial" w:cs="Arial"/>
          <w:color w:val="221F1F"/>
        </w:rPr>
        <w:t>that</w:t>
      </w:r>
      <w:r w:rsidRPr="005506B7">
        <w:rPr>
          <w:rFonts w:ascii="Arial" w:eastAsia="Humanst521 BT" w:hAnsi="Arial" w:cs="Arial"/>
          <w:color w:val="221F1F"/>
          <w:w w:val="106"/>
        </w:rPr>
        <w:t>internationally</w:t>
      </w:r>
      <w:r w:rsidRPr="005506B7">
        <w:rPr>
          <w:rFonts w:ascii="Arial" w:eastAsia="Humanst521 BT" w:hAnsi="Arial" w:cs="Arial"/>
          <w:color w:val="221F1F"/>
        </w:rPr>
        <w:t>acquiredprogrammes satisfythese</w:t>
      </w:r>
      <w:r w:rsidRPr="005506B7">
        <w:rPr>
          <w:rFonts w:ascii="Arial" w:eastAsia="Humanst521 BT" w:hAnsi="Arial" w:cs="Arial"/>
          <w:color w:val="221F1F"/>
          <w:w w:val="111"/>
        </w:rPr>
        <w:t>goals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3842CE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spacing w:val="-15"/>
          <w:w w:val="89"/>
        </w:rPr>
        <w:t>T</w:t>
      </w:r>
      <w:r w:rsidRPr="005506B7">
        <w:rPr>
          <w:rFonts w:ascii="Arial" w:eastAsia="Humanst521 BT" w:hAnsi="Arial" w:cs="Arial"/>
          <w:color w:val="221F1F"/>
          <w:w w:val="89"/>
        </w:rPr>
        <w:t xml:space="preserve">o </w:t>
      </w:r>
      <w:r w:rsidRPr="005506B7">
        <w:rPr>
          <w:rFonts w:ascii="Arial" w:eastAsia="Humanst521 BT" w:hAnsi="Arial" w:cs="Arial"/>
          <w:color w:val="221F1F"/>
        </w:rPr>
        <w:t xml:space="preserve">enhance  the effectiveness  of </w:t>
      </w:r>
      <w:r w:rsidRPr="005506B7">
        <w:rPr>
          <w:rFonts w:ascii="Arial" w:eastAsia="Humanst521 BT" w:hAnsi="Arial" w:cs="Arial"/>
          <w:color w:val="221F1F"/>
          <w:w w:val="108"/>
        </w:rPr>
        <w:t xml:space="preserve">educational </w:t>
      </w:r>
      <w:r w:rsidRPr="005506B7">
        <w:rPr>
          <w:rFonts w:ascii="Arial" w:eastAsia="Humanst521 BT" w:hAnsi="Arial" w:cs="Arial"/>
          <w:color w:val="221F1F"/>
        </w:rPr>
        <w:t xml:space="preserve">programmes  by </w:t>
      </w:r>
      <w:r w:rsidRPr="005506B7">
        <w:rPr>
          <w:rFonts w:ascii="Arial" w:eastAsia="Humanst521 BT" w:hAnsi="Arial" w:cs="Arial"/>
          <w:color w:val="221F1F"/>
          <w:w w:val="108"/>
        </w:rPr>
        <w:t xml:space="preserve">implementing </w:t>
      </w:r>
      <w:r w:rsidRPr="005506B7">
        <w:rPr>
          <w:rFonts w:ascii="Arial" w:eastAsia="Humanst521 BT" w:hAnsi="Arial" w:cs="Arial"/>
          <w:color w:val="221F1F"/>
        </w:rPr>
        <w:t xml:space="preserve">a </w:t>
      </w:r>
      <w:r w:rsidRPr="005506B7">
        <w:rPr>
          <w:rFonts w:ascii="Arial" w:eastAsia="Humanst521 BT" w:hAnsi="Arial" w:cs="Arial"/>
          <w:color w:val="221F1F"/>
          <w:w w:val="103"/>
        </w:rPr>
        <w:t xml:space="preserve">coherent </w:t>
      </w:r>
      <w:r w:rsidRPr="005506B7">
        <w:rPr>
          <w:rFonts w:ascii="Arial" w:eastAsia="Humanst521 BT" w:hAnsi="Arial" w:cs="Arial"/>
          <w:color w:val="221F1F"/>
        </w:rPr>
        <w:t xml:space="preserve">education </w:t>
      </w:r>
      <w:r w:rsidRPr="005506B7">
        <w:rPr>
          <w:rFonts w:ascii="Arial" w:eastAsia="Humanst521 BT" w:hAnsi="Arial" w:cs="Arial"/>
          <w:color w:val="221F1F"/>
          <w:w w:val="106"/>
        </w:rPr>
        <w:t xml:space="preserve">methodology </w:t>
      </w:r>
      <w:r w:rsidRPr="005506B7">
        <w:rPr>
          <w:rFonts w:ascii="Arial" w:eastAsia="Humanst521 BT" w:hAnsi="Arial" w:cs="Arial"/>
          <w:color w:val="221F1F"/>
        </w:rPr>
        <w:t>thatincorporates</w:t>
      </w:r>
      <w:r w:rsidRPr="005506B7">
        <w:rPr>
          <w:rFonts w:ascii="Arial" w:eastAsia="Humanst521 BT" w:hAnsi="Arial" w:cs="Arial"/>
          <w:color w:val="221F1F"/>
          <w:w w:val="107"/>
        </w:rPr>
        <w:t xml:space="preserve">multimedia </w:t>
      </w:r>
      <w:r w:rsidRPr="005506B7">
        <w:rPr>
          <w:rFonts w:ascii="Arial" w:eastAsia="Humanst521 BT" w:hAnsi="Arial" w:cs="Arial"/>
          <w:color w:val="221F1F"/>
        </w:rPr>
        <w:t>strategiessuchastheuseofprint,</w:t>
      </w:r>
      <w:r w:rsidRPr="005506B7">
        <w:rPr>
          <w:rFonts w:ascii="Arial" w:eastAsia="Humanst521 BT" w:hAnsi="Arial" w:cs="Arial"/>
          <w:color w:val="221F1F"/>
          <w:w w:val="105"/>
        </w:rPr>
        <w:t xml:space="preserve">the </w:t>
      </w:r>
      <w:r w:rsidRPr="005506B7">
        <w:rPr>
          <w:rFonts w:ascii="Arial" w:eastAsia="Humanst521 BT" w:hAnsi="Arial" w:cs="Arial"/>
          <w:color w:val="221F1F"/>
        </w:rPr>
        <w:t>Internet,satellite,fixedandmobiletelephone networksand</w:t>
      </w:r>
      <w:r w:rsidRPr="005506B7">
        <w:rPr>
          <w:rFonts w:ascii="Arial" w:eastAsia="Humanst521 BT" w:hAnsi="Arial" w:cs="Arial"/>
          <w:color w:val="221F1F"/>
          <w:w w:val="109"/>
        </w:rPr>
        <w:t>SMS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3842CE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spacing w:val="-12"/>
          <w:w w:val="90"/>
        </w:rPr>
        <w:t>T</w:t>
      </w:r>
      <w:r w:rsidRPr="005506B7">
        <w:rPr>
          <w:rFonts w:ascii="Arial" w:eastAsia="Humanst521 BT" w:hAnsi="Arial" w:cs="Arial"/>
          <w:color w:val="221F1F"/>
          <w:w w:val="90"/>
        </w:rPr>
        <w:t xml:space="preserve">o  </w:t>
      </w:r>
      <w:r w:rsidRPr="005506B7">
        <w:rPr>
          <w:rFonts w:ascii="Arial" w:eastAsia="Humanst521 BT" w:hAnsi="Arial" w:cs="Arial"/>
          <w:color w:val="221F1F"/>
          <w:spacing w:val="4"/>
        </w:rPr>
        <w:t>supplemen</w:t>
      </w:r>
      <w:r w:rsidRPr="005506B7">
        <w:rPr>
          <w:rFonts w:ascii="Arial" w:eastAsia="Humanst521 BT" w:hAnsi="Arial" w:cs="Arial"/>
          <w:color w:val="221F1F"/>
        </w:rPr>
        <w:t xml:space="preserve">t   </w:t>
      </w:r>
      <w:r w:rsidRPr="005506B7">
        <w:rPr>
          <w:rFonts w:ascii="Arial" w:eastAsia="Humanst521 BT" w:hAnsi="Arial" w:cs="Arial"/>
          <w:color w:val="221F1F"/>
          <w:spacing w:val="4"/>
          <w:w w:val="106"/>
        </w:rPr>
        <w:t>educationa</w:t>
      </w:r>
      <w:r w:rsidRPr="005506B7">
        <w:rPr>
          <w:rFonts w:ascii="Arial" w:eastAsia="Humanst521 BT" w:hAnsi="Arial" w:cs="Arial"/>
          <w:color w:val="221F1F"/>
          <w:w w:val="106"/>
        </w:rPr>
        <w:t xml:space="preserve">l  </w:t>
      </w:r>
      <w:r w:rsidRPr="005506B7">
        <w:rPr>
          <w:rFonts w:ascii="Arial" w:eastAsia="Humanst521 BT" w:hAnsi="Arial" w:cs="Arial"/>
          <w:color w:val="221F1F"/>
          <w:spacing w:val="4"/>
          <w:w w:val="106"/>
        </w:rPr>
        <w:t>methodologie</w:t>
      </w:r>
      <w:r w:rsidRPr="005506B7">
        <w:rPr>
          <w:rFonts w:ascii="Arial" w:eastAsia="Humanst521 BT" w:hAnsi="Arial" w:cs="Arial"/>
          <w:color w:val="221F1F"/>
          <w:w w:val="106"/>
        </w:rPr>
        <w:t xml:space="preserve">s </w:t>
      </w:r>
      <w:r w:rsidRPr="005506B7">
        <w:rPr>
          <w:rFonts w:ascii="Arial" w:eastAsia="Humanst521 BT" w:hAnsi="Arial" w:cs="Arial"/>
          <w:color w:val="221F1F"/>
          <w:spacing w:val="4"/>
        </w:rPr>
        <w:t>throug</w:t>
      </w:r>
      <w:r w:rsidRPr="005506B7">
        <w:rPr>
          <w:rFonts w:ascii="Arial" w:eastAsia="Humanst521 BT" w:hAnsi="Arial" w:cs="Arial"/>
          <w:color w:val="221F1F"/>
        </w:rPr>
        <w:t xml:space="preserve">h   </w:t>
      </w:r>
      <w:r w:rsidRPr="005506B7">
        <w:rPr>
          <w:rFonts w:ascii="Arial" w:eastAsia="Humanst521 BT" w:hAnsi="Arial" w:cs="Arial"/>
          <w:color w:val="221F1F"/>
          <w:spacing w:val="4"/>
        </w:rPr>
        <w:t>outreac</w:t>
      </w:r>
      <w:r w:rsidRPr="005506B7">
        <w:rPr>
          <w:rFonts w:ascii="Arial" w:eastAsia="Humanst521 BT" w:hAnsi="Arial" w:cs="Arial"/>
          <w:color w:val="221F1F"/>
        </w:rPr>
        <w:t xml:space="preserve">h  </w:t>
      </w:r>
      <w:r w:rsidRPr="005506B7">
        <w:rPr>
          <w:rFonts w:ascii="Arial" w:eastAsia="Humanst521 BT" w:hAnsi="Arial" w:cs="Arial"/>
          <w:color w:val="221F1F"/>
          <w:spacing w:val="4"/>
        </w:rPr>
        <w:t>programmes</w:t>
      </w:r>
      <w:r w:rsidRPr="005506B7">
        <w:rPr>
          <w:rFonts w:ascii="Arial" w:eastAsia="Humanst521 BT" w:hAnsi="Arial" w:cs="Arial"/>
          <w:color w:val="221F1F"/>
        </w:rPr>
        <w:t xml:space="preserve">,    </w:t>
      </w:r>
      <w:r w:rsidRPr="005506B7">
        <w:rPr>
          <w:rFonts w:ascii="Arial" w:eastAsia="Humanst521 BT" w:hAnsi="Arial" w:cs="Arial"/>
          <w:color w:val="221F1F"/>
          <w:spacing w:val="4"/>
          <w:w w:val="101"/>
        </w:rPr>
        <w:t xml:space="preserve">where </w:t>
      </w:r>
      <w:r w:rsidRPr="005506B7">
        <w:rPr>
          <w:rFonts w:ascii="Arial" w:eastAsia="Humanst521 BT" w:hAnsi="Arial" w:cs="Arial"/>
          <w:color w:val="221F1F"/>
        </w:rPr>
        <w:t>appropriate, intheformoftraining andsupportforusersofmaterials aimed at</w:t>
      </w:r>
      <w:r w:rsidRPr="005506B7">
        <w:rPr>
          <w:rFonts w:ascii="Arial" w:eastAsia="Humanst521 BT" w:hAnsi="Arial" w:cs="Arial"/>
          <w:color w:val="221F1F"/>
          <w:w w:val="108"/>
        </w:rPr>
        <w:t xml:space="preserve">deepening </w:t>
      </w:r>
      <w:r w:rsidRPr="005506B7">
        <w:rPr>
          <w:rFonts w:ascii="Arial" w:eastAsia="Humanst521 BT" w:hAnsi="Arial" w:cs="Arial"/>
          <w:color w:val="221F1F"/>
        </w:rPr>
        <w:t>the</w:t>
      </w:r>
      <w:r w:rsidRPr="005506B7">
        <w:rPr>
          <w:rFonts w:ascii="Arial" w:eastAsia="Humanst521 BT" w:hAnsi="Arial" w:cs="Arial"/>
          <w:color w:val="221F1F"/>
          <w:w w:val="108"/>
        </w:rPr>
        <w:t>educational</w:t>
      </w:r>
      <w:r w:rsidRPr="005506B7">
        <w:rPr>
          <w:rFonts w:ascii="Arial" w:eastAsia="Humanst521 BT" w:hAnsi="Arial" w:cs="Arial"/>
          <w:color w:val="221F1F"/>
        </w:rPr>
        <w:t>impactofthe</w:t>
      </w:r>
      <w:r w:rsidRPr="005506B7">
        <w:rPr>
          <w:rFonts w:ascii="Arial" w:eastAsia="Humanst521 BT" w:hAnsi="Arial" w:cs="Arial"/>
          <w:color w:val="221F1F"/>
          <w:w w:val="105"/>
        </w:rPr>
        <w:t>content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spacing w:val="-15"/>
          <w:w w:val="89"/>
        </w:rPr>
        <w:t>T</w:t>
      </w:r>
      <w:r w:rsidRPr="005506B7">
        <w:rPr>
          <w:rFonts w:ascii="Arial" w:eastAsia="Humanst521 BT" w:hAnsi="Arial" w:cs="Arial"/>
          <w:color w:val="221F1F"/>
          <w:w w:val="89"/>
        </w:rPr>
        <w:t xml:space="preserve">o </w:t>
      </w:r>
      <w:r w:rsidRPr="005506B7">
        <w:rPr>
          <w:rFonts w:ascii="Arial" w:eastAsia="Humanst521 BT" w:hAnsi="Arial" w:cs="Arial"/>
          <w:color w:val="221F1F"/>
        </w:rPr>
        <w:t xml:space="preserve">ensure that </w:t>
      </w:r>
      <w:proofErr w:type="gramStart"/>
      <w:r w:rsidRPr="005506B7">
        <w:rPr>
          <w:rFonts w:ascii="Arial" w:eastAsia="Humanst521 BT" w:hAnsi="Arial" w:cs="Arial"/>
          <w:color w:val="221F1F"/>
        </w:rPr>
        <w:t>sufficient  resources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are apportioned  for </w:t>
      </w:r>
      <w:r w:rsidRPr="005506B7">
        <w:rPr>
          <w:rFonts w:ascii="Arial" w:eastAsia="Humanst521 BT" w:hAnsi="Arial" w:cs="Arial"/>
          <w:color w:val="221F1F"/>
          <w:w w:val="108"/>
        </w:rPr>
        <w:t xml:space="preserve">implementing </w:t>
      </w:r>
      <w:r w:rsidRPr="005506B7">
        <w:rPr>
          <w:rFonts w:ascii="Arial" w:eastAsia="Humanst521 BT" w:hAnsi="Arial" w:cs="Arial"/>
          <w:color w:val="221F1F"/>
        </w:rPr>
        <w:t xml:space="preserve">the </w:t>
      </w:r>
      <w:r w:rsidRPr="005506B7">
        <w:rPr>
          <w:rFonts w:ascii="Arial" w:eastAsia="Humanst521 BT" w:hAnsi="Arial" w:cs="Arial"/>
          <w:color w:val="221F1F"/>
          <w:w w:val="108"/>
        </w:rPr>
        <w:t xml:space="preserve">educational </w:t>
      </w:r>
      <w:r w:rsidRPr="005506B7">
        <w:rPr>
          <w:rFonts w:ascii="Arial" w:eastAsia="Humanst521 BT" w:hAnsi="Arial" w:cs="Arial"/>
          <w:color w:val="221F1F"/>
        </w:rPr>
        <w:t xml:space="preserve">mandate.  </w:t>
      </w:r>
      <w:r w:rsidRPr="005506B7">
        <w:rPr>
          <w:rFonts w:ascii="Arial" w:eastAsia="Humanst521 BT" w:hAnsi="Arial" w:cs="Arial"/>
          <w:color w:val="221F1F"/>
          <w:spacing w:val="-15"/>
          <w:w w:val="89"/>
        </w:rPr>
        <w:t>T</w:t>
      </w:r>
      <w:r w:rsidRPr="005506B7">
        <w:rPr>
          <w:rFonts w:ascii="Arial" w:eastAsia="Humanst521 BT" w:hAnsi="Arial" w:cs="Arial"/>
          <w:color w:val="221F1F"/>
          <w:w w:val="89"/>
        </w:rPr>
        <w:t xml:space="preserve">o </w:t>
      </w:r>
      <w:r w:rsidRPr="005506B7">
        <w:rPr>
          <w:rFonts w:ascii="Arial" w:eastAsia="Humanst521 BT" w:hAnsi="Arial" w:cs="Arial"/>
          <w:color w:val="221F1F"/>
        </w:rPr>
        <w:t xml:space="preserve">this end the 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 xml:space="preserve">secures </w:t>
      </w:r>
      <w:r w:rsidRPr="005506B7">
        <w:rPr>
          <w:rFonts w:ascii="Arial" w:eastAsia="Humanst521 BT" w:hAnsi="Arial" w:cs="Arial"/>
          <w:color w:val="221F1F"/>
          <w:w w:val="111"/>
        </w:rPr>
        <w:t>financial</w:t>
      </w:r>
      <w:r w:rsidRPr="005506B7">
        <w:rPr>
          <w:rFonts w:ascii="Arial" w:eastAsia="Humanst521 BT" w:hAnsi="Arial" w:cs="Arial"/>
          <w:color w:val="221F1F"/>
        </w:rPr>
        <w:t xml:space="preserve">and other resourcesfrom a variety  </w:t>
      </w:r>
      <w:r w:rsidRPr="005506B7">
        <w:rPr>
          <w:rFonts w:ascii="Arial" w:eastAsia="Humanst521 BT" w:hAnsi="Arial" w:cs="Arial"/>
          <w:color w:val="221F1F"/>
          <w:w w:val="110"/>
        </w:rPr>
        <w:t xml:space="preserve">of </w:t>
      </w:r>
      <w:r w:rsidRPr="005506B7">
        <w:rPr>
          <w:rFonts w:ascii="Arial" w:eastAsia="Humanst521 BT" w:hAnsi="Arial" w:cs="Arial"/>
          <w:color w:val="221F1F"/>
        </w:rPr>
        <w:t xml:space="preserve">sources, </w:t>
      </w:r>
      <w:r w:rsidRPr="005506B7">
        <w:rPr>
          <w:rFonts w:ascii="Arial" w:eastAsia="Humanst521 BT" w:hAnsi="Arial" w:cs="Arial"/>
          <w:color w:val="221F1F"/>
          <w:w w:val="111"/>
        </w:rPr>
        <w:t xml:space="preserve">including  </w:t>
      </w:r>
      <w:r w:rsidRPr="005506B7">
        <w:rPr>
          <w:rFonts w:ascii="Arial" w:eastAsia="Humanst521 BT" w:hAnsi="Arial" w:cs="Arial"/>
          <w:color w:val="221F1F"/>
        </w:rPr>
        <w:t xml:space="preserve">the government  and licence fees, private and </w:t>
      </w:r>
      <w:r w:rsidRPr="005506B7">
        <w:rPr>
          <w:rFonts w:ascii="Arial" w:eastAsia="Humanst521 BT" w:hAnsi="Arial" w:cs="Arial"/>
          <w:color w:val="221F1F"/>
          <w:w w:val="105"/>
        </w:rPr>
        <w:t xml:space="preserve">international donors, </w:t>
      </w:r>
      <w:r w:rsidRPr="005506B7">
        <w:rPr>
          <w:rFonts w:ascii="Arial" w:eastAsia="Humanst521 BT" w:hAnsi="Arial" w:cs="Arial"/>
          <w:color w:val="221F1F"/>
        </w:rPr>
        <w:t xml:space="preserve">advertising and </w:t>
      </w:r>
      <w:r w:rsidRPr="005506B7">
        <w:rPr>
          <w:rFonts w:ascii="Arial" w:eastAsia="Humanst521 BT" w:hAnsi="Arial" w:cs="Arial"/>
          <w:color w:val="221F1F"/>
          <w:w w:val="106"/>
        </w:rPr>
        <w:t>sponsorship,</w:t>
      </w:r>
      <w:r w:rsidRPr="005506B7">
        <w:rPr>
          <w:rFonts w:ascii="Arial" w:eastAsia="Humanst521 BT" w:hAnsi="Arial" w:cs="Arial"/>
          <w:color w:val="221F1F"/>
        </w:rPr>
        <w:t xml:space="preserve">co-productions and related  programme partnerships with </w:t>
      </w:r>
      <w:r w:rsidRPr="005506B7">
        <w:rPr>
          <w:rFonts w:ascii="Arial" w:eastAsia="Humanst521 BT" w:hAnsi="Arial" w:cs="Arial"/>
          <w:color w:val="221F1F"/>
          <w:w w:val="115"/>
        </w:rPr>
        <w:t xml:space="preserve">a </w:t>
      </w:r>
      <w:r w:rsidRPr="005506B7">
        <w:rPr>
          <w:rFonts w:ascii="Arial" w:eastAsia="Humanst521 BT" w:hAnsi="Arial" w:cs="Arial"/>
          <w:color w:val="221F1F"/>
        </w:rPr>
        <w:t>rangeof</w:t>
      </w:r>
      <w:r w:rsidRPr="005506B7">
        <w:rPr>
          <w:rFonts w:ascii="Arial" w:eastAsia="Humanst521 BT" w:hAnsi="Arial" w:cs="Arial"/>
          <w:color w:val="221F1F"/>
          <w:w w:val="108"/>
        </w:rPr>
        <w:t>national,continental</w:t>
      </w:r>
      <w:r w:rsidRPr="005506B7">
        <w:rPr>
          <w:rFonts w:ascii="Arial" w:eastAsia="Humanst521 BT" w:hAnsi="Arial" w:cs="Arial"/>
          <w:color w:val="221F1F"/>
        </w:rPr>
        <w:t>and</w:t>
      </w:r>
      <w:r w:rsidRPr="005506B7">
        <w:rPr>
          <w:rFonts w:ascii="Arial" w:eastAsia="Humanst521 BT" w:hAnsi="Arial" w:cs="Arial"/>
          <w:color w:val="221F1F"/>
          <w:w w:val="107"/>
        </w:rPr>
        <w:t>internationalinstitutions.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</w:rPr>
        <w:t>KEY</w:t>
      </w:r>
      <w:r w:rsidRPr="005506B7">
        <w:rPr>
          <w:rFonts w:ascii="Arial" w:eastAsia="Humanst521 BT" w:hAnsi="Arial" w:cs="Arial"/>
          <w:b/>
          <w:w w:val="92"/>
        </w:rPr>
        <w:t>PRINCIPLES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isguided bythe</w:t>
      </w:r>
      <w:r w:rsidRPr="005506B7">
        <w:rPr>
          <w:rFonts w:ascii="Arial" w:eastAsia="Humanst521 BT" w:hAnsi="Arial" w:cs="Arial"/>
          <w:color w:val="221F1F"/>
          <w:w w:val="107"/>
        </w:rPr>
        <w:t>followingprinciples: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0A6EE5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 xml:space="preserve">ensures that </w:t>
      </w:r>
      <w:r w:rsidRPr="005506B7">
        <w:rPr>
          <w:rFonts w:ascii="Arial" w:eastAsia="Humanst521 BT" w:hAnsi="Arial" w:cs="Arial"/>
          <w:color w:val="221F1F"/>
          <w:w w:val="108"/>
        </w:rPr>
        <w:t>educationalbroadcasting</w:t>
      </w:r>
      <w:r w:rsidRPr="005506B7">
        <w:rPr>
          <w:rFonts w:ascii="Arial" w:eastAsia="Humanst521 BT" w:hAnsi="Arial" w:cs="Arial"/>
          <w:color w:val="221F1F"/>
        </w:rPr>
        <w:t xml:space="preserve">is relevant and </w:t>
      </w:r>
      <w:r w:rsidRPr="005506B7">
        <w:rPr>
          <w:rFonts w:ascii="Arial" w:eastAsia="Humanst521 BT" w:hAnsi="Arial" w:cs="Arial"/>
          <w:color w:val="221F1F"/>
          <w:w w:val="111"/>
        </w:rPr>
        <w:t>appealing</w:t>
      </w:r>
      <w:r w:rsidRPr="005506B7">
        <w:rPr>
          <w:rFonts w:ascii="Arial" w:eastAsia="Humanst521 BT" w:hAnsi="Arial" w:cs="Arial"/>
          <w:color w:val="221F1F"/>
        </w:rPr>
        <w:t xml:space="preserve">to </w:t>
      </w:r>
      <w:r w:rsidRPr="005506B7">
        <w:rPr>
          <w:rFonts w:ascii="Arial" w:eastAsia="Humanst521 BT" w:hAnsi="Arial" w:cs="Arial"/>
          <w:color w:val="221F1F"/>
          <w:w w:val="106"/>
        </w:rPr>
        <w:t xml:space="preserve">targeted </w:t>
      </w:r>
      <w:r w:rsidRPr="005506B7">
        <w:rPr>
          <w:rFonts w:ascii="Arial" w:eastAsia="Humanst521 BT" w:hAnsi="Arial" w:cs="Arial"/>
          <w:color w:val="221F1F"/>
        </w:rPr>
        <w:t>audiences  andwithsensitivityreflectsthediverseexperiencesandneedsofallSouth</w:t>
      </w:r>
      <w:r w:rsidRPr="005506B7">
        <w:rPr>
          <w:rFonts w:ascii="Arial" w:eastAsia="Humanst521 BT" w:hAnsi="Arial" w:cs="Arial"/>
          <w:color w:val="221F1F"/>
          <w:w w:val="106"/>
        </w:rPr>
        <w:t>Africans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0A6EE5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 xml:space="preserve">ensures that its </w:t>
      </w:r>
      <w:r w:rsidRPr="005506B7">
        <w:rPr>
          <w:rFonts w:ascii="Arial" w:eastAsia="Humanst521 BT" w:hAnsi="Arial" w:cs="Arial"/>
          <w:color w:val="221F1F"/>
          <w:w w:val="108"/>
        </w:rPr>
        <w:t>educational</w:t>
      </w:r>
      <w:r w:rsidRPr="005506B7">
        <w:rPr>
          <w:rFonts w:ascii="Arial" w:eastAsia="Humanst521 BT" w:hAnsi="Arial" w:cs="Arial"/>
          <w:color w:val="221F1F"/>
        </w:rPr>
        <w:t xml:space="preserve">programmes address </w:t>
      </w:r>
      <w:r w:rsidRPr="005506B7">
        <w:rPr>
          <w:rFonts w:ascii="Arial" w:eastAsia="Humanst521 BT" w:hAnsi="Arial" w:cs="Arial"/>
          <w:color w:val="221F1F"/>
          <w:w w:val="107"/>
        </w:rPr>
        <w:t>imbalances</w:t>
      </w:r>
      <w:r w:rsidRPr="005506B7">
        <w:rPr>
          <w:rFonts w:ascii="Arial" w:eastAsia="Humanst521 BT" w:hAnsi="Arial" w:cs="Arial"/>
          <w:color w:val="221F1F"/>
        </w:rPr>
        <w:t xml:space="preserve">in the </w:t>
      </w:r>
      <w:r w:rsidRPr="005506B7">
        <w:rPr>
          <w:rFonts w:ascii="Arial" w:eastAsia="Humanst521 BT" w:hAnsi="Arial" w:cs="Arial"/>
          <w:color w:val="221F1F"/>
          <w:w w:val="105"/>
        </w:rPr>
        <w:t xml:space="preserve">historical </w:t>
      </w:r>
      <w:r w:rsidRPr="005506B7">
        <w:rPr>
          <w:rFonts w:ascii="Arial" w:eastAsia="Humanst521 BT" w:hAnsi="Arial" w:cs="Arial"/>
          <w:color w:val="221F1F"/>
        </w:rPr>
        <w:t>provision of education,   especiall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r w:rsidRPr="005506B7">
        <w:rPr>
          <w:rFonts w:ascii="Arial" w:eastAsia="Humanst521 BT" w:hAnsi="Arial" w:cs="Arial"/>
          <w:color w:val="221F1F"/>
        </w:rPr>
        <w:t>, but not exclusivel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r w:rsidRPr="005506B7">
        <w:rPr>
          <w:rFonts w:ascii="Arial" w:eastAsia="Humanst521 BT" w:hAnsi="Arial" w:cs="Arial"/>
          <w:color w:val="221F1F"/>
        </w:rPr>
        <w:t xml:space="preserve">, those based on race,  gender </w:t>
      </w:r>
      <w:r w:rsidRPr="005506B7">
        <w:rPr>
          <w:rFonts w:ascii="Arial" w:eastAsia="Humanst521 BT" w:hAnsi="Arial" w:cs="Arial"/>
          <w:color w:val="221F1F"/>
          <w:w w:val="111"/>
        </w:rPr>
        <w:t xml:space="preserve">and </w:t>
      </w:r>
      <w:r w:rsidRPr="005506B7">
        <w:rPr>
          <w:rFonts w:ascii="Arial" w:eastAsia="Humanst521 BT" w:hAnsi="Arial" w:cs="Arial"/>
          <w:color w:val="221F1F"/>
          <w:w w:val="107"/>
        </w:rPr>
        <w:t>disability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0A6EE5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linksits</w:t>
      </w:r>
      <w:r w:rsidRPr="005506B7">
        <w:rPr>
          <w:rFonts w:ascii="Arial" w:eastAsia="Humanst521 BT" w:hAnsi="Arial" w:cs="Arial"/>
          <w:color w:val="221F1F"/>
          <w:w w:val="108"/>
        </w:rPr>
        <w:t>educationalbroadcasting</w:t>
      </w:r>
      <w:r w:rsidRPr="005506B7">
        <w:rPr>
          <w:rFonts w:ascii="Arial" w:eastAsia="Humanst521 BT" w:hAnsi="Arial" w:cs="Arial"/>
          <w:color w:val="221F1F"/>
        </w:rPr>
        <w:t>to</w:t>
      </w:r>
      <w:r w:rsidRPr="005506B7">
        <w:rPr>
          <w:rFonts w:ascii="Arial" w:eastAsia="Humanst521 BT" w:hAnsi="Arial" w:cs="Arial"/>
          <w:color w:val="221F1F"/>
          <w:w w:val="110"/>
        </w:rPr>
        <w:t>national</w:t>
      </w:r>
      <w:r w:rsidRPr="005506B7">
        <w:rPr>
          <w:rFonts w:ascii="Arial" w:eastAsia="Humanst521 BT" w:hAnsi="Arial" w:cs="Arial"/>
          <w:color w:val="221F1F"/>
        </w:rPr>
        <w:t>prioritiesandneeds,</w:t>
      </w:r>
      <w:r w:rsidRPr="005506B7">
        <w:rPr>
          <w:rFonts w:ascii="Arial" w:eastAsia="Humanst521 BT" w:hAnsi="Arial" w:cs="Arial"/>
          <w:color w:val="221F1F"/>
          <w:w w:val="106"/>
        </w:rPr>
        <w:t xml:space="preserve">supportingthe </w:t>
      </w:r>
      <w:r w:rsidRPr="005506B7">
        <w:rPr>
          <w:rFonts w:ascii="Arial" w:eastAsia="Humanst521 BT" w:hAnsi="Arial" w:cs="Arial"/>
          <w:color w:val="221F1F"/>
        </w:rPr>
        <w:t xml:space="preserve">achievement  of   </w:t>
      </w:r>
      <w:r w:rsidRPr="005506B7">
        <w:rPr>
          <w:rFonts w:ascii="Arial" w:eastAsia="Humanst521 BT" w:hAnsi="Arial" w:cs="Arial"/>
          <w:color w:val="221F1F"/>
          <w:w w:val="105"/>
        </w:rPr>
        <w:t xml:space="preserve">outcomes-based </w:t>
      </w:r>
      <w:r w:rsidRPr="005506B7">
        <w:rPr>
          <w:rFonts w:ascii="Arial" w:eastAsia="Humanst521 BT" w:hAnsi="Arial" w:cs="Arial"/>
          <w:color w:val="221F1F"/>
        </w:rPr>
        <w:t xml:space="preserve">education,  lifelong  </w:t>
      </w:r>
      <w:r w:rsidRPr="005506B7">
        <w:rPr>
          <w:rFonts w:ascii="Arial" w:eastAsia="Humanst521 BT" w:hAnsi="Arial" w:cs="Arial"/>
          <w:color w:val="221F1F"/>
          <w:w w:val="109"/>
        </w:rPr>
        <w:t xml:space="preserve">learning, </w:t>
      </w:r>
      <w:r w:rsidRPr="005506B7">
        <w:rPr>
          <w:rFonts w:ascii="Arial" w:eastAsia="Humanst521 BT" w:hAnsi="Arial" w:cs="Arial"/>
          <w:color w:val="221F1F"/>
        </w:rPr>
        <w:t xml:space="preserve">and  the </w:t>
      </w:r>
      <w:r w:rsidRPr="005506B7">
        <w:rPr>
          <w:rFonts w:ascii="Arial" w:eastAsia="Humanst521 BT" w:hAnsi="Arial" w:cs="Arial"/>
          <w:color w:val="221F1F"/>
          <w:w w:val="110"/>
        </w:rPr>
        <w:t xml:space="preserve">associationof </w:t>
      </w:r>
      <w:r w:rsidRPr="005506B7">
        <w:rPr>
          <w:rFonts w:ascii="Arial" w:eastAsia="Humanst521 BT" w:hAnsi="Arial" w:cs="Arial"/>
          <w:color w:val="221F1F"/>
          <w:w w:val="108"/>
        </w:rPr>
        <w:t>educational</w:t>
      </w:r>
      <w:r w:rsidRPr="005506B7">
        <w:rPr>
          <w:rFonts w:ascii="Arial" w:eastAsia="Humanst521 BT" w:hAnsi="Arial" w:cs="Arial"/>
          <w:color w:val="221F1F"/>
        </w:rPr>
        <w:t>andlifeexperiences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0A6EE5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 xml:space="preserve">builds strategic partnerships that enable ittoprovide an effective </w:t>
      </w:r>
      <w:r w:rsidRPr="005506B7">
        <w:rPr>
          <w:rFonts w:ascii="Arial" w:eastAsia="Humanst521 BT" w:hAnsi="Arial" w:cs="Arial"/>
          <w:color w:val="221F1F"/>
          <w:w w:val="108"/>
        </w:rPr>
        <w:t xml:space="preserve">educational </w:t>
      </w:r>
      <w:r w:rsidRPr="005506B7">
        <w:rPr>
          <w:rFonts w:ascii="Arial" w:eastAsia="Humanst521 BT" w:hAnsi="Arial" w:cs="Arial"/>
          <w:color w:val="221F1F"/>
          <w:w w:val="106"/>
        </w:rPr>
        <w:t>broadcastingintervention.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w w:val="93"/>
        </w:rPr>
        <w:t>SCOPE</w:t>
      </w:r>
      <w:r w:rsidRPr="005506B7">
        <w:rPr>
          <w:rFonts w:ascii="Arial" w:eastAsia="Humanst521 BT" w:hAnsi="Arial" w:cs="Arial"/>
          <w:b/>
        </w:rPr>
        <w:t>OF</w:t>
      </w:r>
      <w:r w:rsidRPr="005506B7">
        <w:rPr>
          <w:rFonts w:ascii="Arial" w:eastAsia="Humanst521 BT" w:hAnsi="Arial" w:cs="Arial"/>
          <w:b/>
          <w:w w:val="91"/>
        </w:rPr>
        <w:t>THEPOLICY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radiostationsandchannels arerequiredtocomplywithany</w:t>
      </w:r>
      <w:r w:rsidRPr="005506B7">
        <w:rPr>
          <w:rFonts w:ascii="Arial" w:eastAsia="Humanst521 BT" w:hAnsi="Arial" w:cs="Arial"/>
          <w:color w:val="221F1F"/>
          <w:w w:val="108"/>
        </w:rPr>
        <w:t>legislation</w:t>
      </w:r>
      <w:proofErr w:type="gramStart"/>
      <w:r w:rsidRPr="005506B7">
        <w:rPr>
          <w:rFonts w:ascii="Arial" w:eastAsia="Humanst521 BT" w:hAnsi="Arial" w:cs="Arial"/>
          <w:color w:val="221F1F"/>
          <w:w w:val="108"/>
        </w:rPr>
        <w:t>,regulations</w:t>
      </w:r>
      <w:r w:rsidRPr="005506B7">
        <w:rPr>
          <w:rFonts w:ascii="Arial" w:eastAsia="Humanst521 BT" w:hAnsi="Arial" w:cs="Arial"/>
          <w:color w:val="221F1F"/>
          <w:w w:val="111"/>
        </w:rPr>
        <w:t>and</w:t>
      </w:r>
      <w:proofErr w:type="gramEnd"/>
      <w:r w:rsidRPr="005506B7">
        <w:rPr>
          <w:rFonts w:ascii="Arial" w:eastAsia="Humanst521 BT" w:hAnsi="Arial" w:cs="Arial"/>
          <w:color w:val="221F1F"/>
          <w:w w:val="111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 xml:space="preserve">licence conditions  that are relevant to </w:t>
      </w:r>
      <w:r w:rsidRPr="005506B7">
        <w:rPr>
          <w:rFonts w:ascii="Arial" w:eastAsia="Humanst521 BT" w:hAnsi="Arial" w:cs="Arial"/>
          <w:color w:val="221F1F"/>
          <w:w w:val="108"/>
        </w:rPr>
        <w:t>educational</w:t>
      </w:r>
      <w:r w:rsidRPr="005506B7">
        <w:rPr>
          <w:rFonts w:ascii="Arial" w:eastAsia="Humanst521 BT" w:hAnsi="Arial" w:cs="Arial"/>
          <w:color w:val="221F1F"/>
        </w:rPr>
        <w:t xml:space="preserve">programmes.  </w:t>
      </w:r>
      <w:proofErr w:type="gramStart"/>
      <w:r w:rsidRPr="005506B7">
        <w:rPr>
          <w:rFonts w:ascii="Arial" w:eastAsia="Humanst521 BT" w:hAnsi="Arial" w:cs="Arial"/>
          <w:color w:val="221F1F"/>
        </w:rPr>
        <w:t>The</w:t>
      </w:r>
      <w:r w:rsidRPr="005506B7">
        <w:rPr>
          <w:rFonts w:ascii="Arial" w:eastAsia="Humanst521 BT" w:hAnsi="Arial" w:cs="Arial"/>
          <w:color w:val="221F1F"/>
          <w:spacing w:val="-4"/>
        </w:rPr>
        <w:t>P</w:t>
      </w:r>
      <w:r w:rsidRPr="005506B7">
        <w:rPr>
          <w:rFonts w:ascii="Arial" w:eastAsia="Humanst521 BT" w:hAnsi="Arial" w:cs="Arial"/>
          <w:color w:val="221F1F"/>
        </w:rPr>
        <w:t>olicy  on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7"/>
        </w:rPr>
        <w:t xml:space="preserve">Educational </w:t>
      </w:r>
      <w:r w:rsidRPr="005506B7">
        <w:rPr>
          <w:rFonts w:ascii="Arial" w:eastAsia="Humanst521 BT" w:hAnsi="Arial" w:cs="Arial"/>
          <w:color w:val="221F1F"/>
          <w:w w:val="106"/>
        </w:rPr>
        <w:t>Broadcasting</w:t>
      </w:r>
      <w:r w:rsidRPr="005506B7">
        <w:rPr>
          <w:rFonts w:ascii="Arial" w:eastAsia="Humanst521 BT" w:hAnsi="Arial" w:cs="Arial"/>
          <w:color w:val="221F1F"/>
        </w:rPr>
        <w:t>isalsotobereadtogether  withtheotherrelevanteditorialpolicies</w:t>
      </w:r>
      <w:r w:rsidRPr="005506B7">
        <w:rPr>
          <w:rFonts w:ascii="Arial" w:eastAsia="Humanst521 BT" w:hAnsi="Arial" w:cs="Arial"/>
          <w:color w:val="221F1F"/>
          <w:w w:val="108"/>
        </w:rPr>
        <w:t xml:space="preserve">includingthe </w:t>
      </w:r>
      <w:r w:rsidRPr="005506B7">
        <w:rPr>
          <w:rFonts w:ascii="Arial" w:eastAsia="Humanst521 BT" w:hAnsi="Arial" w:cs="Arial"/>
          <w:color w:val="221F1F"/>
          <w:w w:val="106"/>
        </w:rPr>
        <w:t>Programming</w:t>
      </w:r>
      <w:r w:rsidRPr="005506B7">
        <w:rPr>
          <w:rFonts w:ascii="Arial" w:eastAsia="Humanst521 BT" w:hAnsi="Arial" w:cs="Arial"/>
          <w:color w:val="221F1F"/>
          <w:spacing w:val="-5"/>
        </w:rPr>
        <w:t>P</w:t>
      </w:r>
      <w:r w:rsidRPr="005506B7">
        <w:rPr>
          <w:rFonts w:ascii="Arial" w:eastAsia="Humanst521 BT" w:hAnsi="Arial" w:cs="Arial"/>
          <w:color w:val="221F1F"/>
        </w:rPr>
        <w:t>olic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r w:rsidRPr="005506B7">
        <w:rPr>
          <w:rFonts w:ascii="Arial" w:eastAsia="Humanst521 BT" w:hAnsi="Arial" w:cs="Arial"/>
          <w:color w:val="221F1F"/>
        </w:rPr>
        <w:t xml:space="preserve">,the  </w:t>
      </w:r>
      <w:r w:rsidRPr="005506B7">
        <w:rPr>
          <w:rFonts w:ascii="Arial" w:eastAsia="Humanst521 BT" w:hAnsi="Arial" w:cs="Arial"/>
          <w:color w:val="221F1F"/>
          <w:w w:val="108"/>
        </w:rPr>
        <w:t>LanguageBroadcasting</w:t>
      </w:r>
      <w:r w:rsidRPr="005506B7">
        <w:rPr>
          <w:rFonts w:ascii="Arial" w:eastAsia="Humanst521 BT" w:hAnsi="Arial" w:cs="Arial"/>
          <w:color w:val="221F1F"/>
          <w:spacing w:val="-5"/>
        </w:rPr>
        <w:t>P</w:t>
      </w:r>
      <w:r w:rsidRPr="005506B7">
        <w:rPr>
          <w:rFonts w:ascii="Arial" w:eastAsia="Humanst521 BT" w:hAnsi="Arial" w:cs="Arial"/>
          <w:color w:val="221F1F"/>
        </w:rPr>
        <w:t>olic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r w:rsidRPr="005506B7">
        <w:rPr>
          <w:rFonts w:ascii="Arial" w:eastAsia="Humanst521 BT" w:hAnsi="Arial" w:cs="Arial"/>
          <w:color w:val="221F1F"/>
        </w:rPr>
        <w:t xml:space="preserve">,and the  UniversalServiceand </w:t>
      </w:r>
      <w:r w:rsidRPr="005506B7">
        <w:rPr>
          <w:rFonts w:ascii="Arial" w:eastAsia="Humanst521 BT" w:hAnsi="Arial" w:cs="Arial"/>
          <w:color w:val="221F1F"/>
          <w:w w:val="102"/>
        </w:rPr>
        <w:t xml:space="preserve">Access </w:t>
      </w:r>
      <w:r w:rsidRPr="005506B7">
        <w:rPr>
          <w:rFonts w:ascii="Arial" w:eastAsia="Humanst521 BT" w:hAnsi="Arial" w:cs="Arial"/>
          <w:color w:val="221F1F"/>
          <w:spacing w:val="-5"/>
          <w:w w:val="91"/>
        </w:rPr>
        <w:t>P</w:t>
      </w:r>
      <w:r w:rsidRPr="005506B7">
        <w:rPr>
          <w:rFonts w:ascii="Arial" w:eastAsia="Humanst521 BT" w:hAnsi="Arial" w:cs="Arial"/>
          <w:color w:val="221F1F"/>
          <w:w w:val="102"/>
        </w:rPr>
        <w:t>olic</w:t>
      </w:r>
      <w:r w:rsidRPr="005506B7">
        <w:rPr>
          <w:rFonts w:ascii="Arial" w:eastAsia="Humanst521 BT" w:hAnsi="Arial" w:cs="Arial"/>
          <w:color w:val="221F1F"/>
          <w:spacing w:val="-14"/>
          <w:w w:val="102"/>
        </w:rPr>
        <w:t>y</w:t>
      </w:r>
      <w:r w:rsidRPr="005506B7">
        <w:rPr>
          <w:rFonts w:ascii="Arial" w:eastAsia="Humanst521 BT" w:hAnsi="Arial" w:cs="Arial"/>
          <w:color w:val="221F1F"/>
          <w:w w:val="111"/>
        </w:rPr>
        <w:t>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w w:val="79"/>
        </w:rPr>
        <w:t>T</w:t>
      </w:r>
      <w:r w:rsidRPr="005506B7">
        <w:rPr>
          <w:rFonts w:ascii="Arial" w:eastAsia="Humanst521 BT" w:hAnsi="Arial" w:cs="Arial"/>
          <w:color w:val="221F1F"/>
          <w:w w:val="108"/>
        </w:rPr>
        <w:t>his</w:t>
      </w:r>
      <w:r w:rsidRPr="005506B7">
        <w:rPr>
          <w:rFonts w:ascii="Arial" w:eastAsia="Humanst521 BT" w:hAnsi="Arial" w:cs="Arial"/>
          <w:color w:val="221F1F"/>
        </w:rPr>
        <w:t>Policyon</w:t>
      </w:r>
      <w:r w:rsidRPr="005506B7">
        <w:rPr>
          <w:rFonts w:ascii="Arial" w:eastAsia="Humanst521 BT" w:hAnsi="Arial" w:cs="Arial"/>
          <w:color w:val="221F1F"/>
          <w:w w:val="106"/>
        </w:rPr>
        <w:t>EducationalBroadcasting</w:t>
      </w:r>
      <w:r w:rsidRPr="005506B7">
        <w:rPr>
          <w:rFonts w:ascii="Arial" w:eastAsia="Humanst521 BT" w:hAnsi="Arial" w:cs="Arial"/>
          <w:color w:val="221F1F"/>
        </w:rPr>
        <w:t>isconsideredwhenthe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>:</w:t>
      </w:r>
    </w:p>
    <w:p w:rsidR="006E40D9" w:rsidRPr="005506B7" w:rsidRDefault="00B54F68" w:rsidP="000A6EE5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Developsstrategicplans andbudgets fortheCorporationtomeetits</w:t>
      </w:r>
      <w:r w:rsidRPr="005506B7">
        <w:rPr>
          <w:rFonts w:ascii="Arial" w:eastAsia="Humanst521 BT" w:hAnsi="Arial" w:cs="Arial"/>
          <w:color w:val="221F1F"/>
          <w:w w:val="108"/>
        </w:rPr>
        <w:t>educationalmandate</w:t>
      </w:r>
    </w:p>
    <w:p w:rsidR="006E40D9" w:rsidRPr="005506B7" w:rsidRDefault="00B54F68" w:rsidP="000A6EE5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 xml:space="preserve">Producesorcommissions </w:t>
      </w:r>
      <w:r w:rsidRPr="005506B7">
        <w:rPr>
          <w:rFonts w:ascii="Arial" w:eastAsia="Humanst521 BT" w:hAnsi="Arial" w:cs="Arial"/>
          <w:color w:val="221F1F"/>
          <w:w w:val="108"/>
        </w:rPr>
        <w:t>educational</w:t>
      </w:r>
      <w:r w:rsidRPr="005506B7">
        <w:rPr>
          <w:rFonts w:ascii="Arial" w:eastAsia="Humanst521 BT" w:hAnsi="Arial" w:cs="Arial"/>
          <w:color w:val="221F1F"/>
        </w:rPr>
        <w:t>programmes or</w:t>
      </w:r>
      <w:r w:rsidRPr="005506B7">
        <w:rPr>
          <w:rFonts w:ascii="Arial" w:eastAsia="Humanst521 BT" w:hAnsi="Arial" w:cs="Arial"/>
          <w:color w:val="221F1F"/>
          <w:w w:val="106"/>
        </w:rPr>
        <w:t>multimediacontent</w:t>
      </w:r>
    </w:p>
    <w:p w:rsidR="006E40D9" w:rsidRPr="005506B7" w:rsidRDefault="00B54F68" w:rsidP="000A6EE5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Developsschedulesforchannels and</w:t>
      </w:r>
      <w:r w:rsidRPr="005506B7">
        <w:rPr>
          <w:rFonts w:ascii="Arial" w:eastAsia="Humanst521 BT" w:hAnsi="Arial" w:cs="Arial"/>
          <w:color w:val="221F1F"/>
          <w:w w:val="107"/>
        </w:rPr>
        <w:t>stations</w:t>
      </w:r>
    </w:p>
    <w:p w:rsidR="006E40D9" w:rsidRPr="005506B7" w:rsidRDefault="00B54F68" w:rsidP="000A6EE5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Procures</w:t>
      </w:r>
      <w:r w:rsidRPr="005506B7">
        <w:rPr>
          <w:rFonts w:ascii="Arial" w:eastAsia="Humanst521 BT" w:hAnsi="Arial" w:cs="Arial"/>
          <w:color w:val="221F1F"/>
          <w:w w:val="107"/>
        </w:rPr>
        <w:t>internationaleducationalmaterial.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Every</w:t>
      </w:r>
      <w:r w:rsidR="00E440A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producer</w:t>
      </w:r>
      <w:r w:rsidR="00E440A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and</w:t>
      </w:r>
      <w:r w:rsidR="00E440A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8"/>
        </w:rPr>
        <w:t>consultant</w:t>
      </w:r>
      <w:r w:rsidR="00E440A5">
        <w:rPr>
          <w:rFonts w:ascii="Arial" w:eastAsia="Humanst521 BT" w:hAnsi="Arial" w:cs="Arial"/>
          <w:color w:val="221F1F"/>
          <w:w w:val="108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contracted to</w:t>
      </w:r>
      <w:r w:rsidR="00E440A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produce</w:t>
      </w:r>
      <w:r w:rsidR="00E440A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8"/>
        </w:rPr>
        <w:t>educational</w:t>
      </w:r>
      <w:r w:rsidR="00E440A5">
        <w:rPr>
          <w:rFonts w:ascii="Arial" w:eastAsia="Humanst521 BT" w:hAnsi="Arial" w:cs="Arial"/>
          <w:color w:val="221F1F"/>
          <w:w w:val="108"/>
        </w:rPr>
        <w:t xml:space="preserve"> </w:t>
      </w:r>
      <w:proofErr w:type="gramStart"/>
      <w:r w:rsidRPr="005506B7">
        <w:rPr>
          <w:rFonts w:ascii="Arial" w:eastAsia="Humanst521 BT" w:hAnsi="Arial" w:cs="Arial"/>
          <w:color w:val="221F1F"/>
        </w:rPr>
        <w:t>material  for</w:t>
      </w:r>
      <w:proofErr w:type="gramEnd"/>
      <w:r w:rsidR="00E440A5">
        <w:rPr>
          <w:rFonts w:ascii="Arial" w:eastAsia="Humanst521 BT" w:hAnsi="Arial" w:cs="Arial"/>
          <w:color w:val="221F1F"/>
        </w:rPr>
        <w:t xml:space="preserve"> </w:t>
      </w:r>
    </w:p>
    <w:p w:rsidR="006E40D9" w:rsidRPr="005506B7" w:rsidRDefault="003B2515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position w:val="-1"/>
        </w:rPr>
        <w:t>MABOLOKA COMMUNITY RADIO</w:t>
      </w:r>
      <w:r w:rsidR="00E440A5">
        <w:rPr>
          <w:rFonts w:ascii="Arial" w:eastAsia="Humanst521 BT" w:hAnsi="Arial" w:cs="Arial"/>
          <w:color w:val="221F1F"/>
          <w:position w:val="-1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  <w:position w:val="-1"/>
        </w:rPr>
        <w:t>should be</w:t>
      </w:r>
      <w:r w:rsidR="00E440A5">
        <w:rPr>
          <w:rFonts w:ascii="Arial" w:eastAsia="Humanst521 BT" w:hAnsi="Arial" w:cs="Arial"/>
          <w:color w:val="221F1F"/>
          <w:position w:val="-1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  <w:position w:val="-1"/>
        </w:rPr>
        <w:t>made</w:t>
      </w:r>
      <w:r w:rsidR="00E440A5">
        <w:rPr>
          <w:rFonts w:ascii="Arial" w:eastAsia="Humanst521 BT" w:hAnsi="Arial" w:cs="Arial"/>
          <w:color w:val="221F1F"/>
          <w:position w:val="-1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  <w:position w:val="-1"/>
        </w:rPr>
        <w:t>aware</w:t>
      </w:r>
      <w:r w:rsidR="00E440A5">
        <w:rPr>
          <w:rFonts w:ascii="Arial" w:eastAsia="Humanst521 BT" w:hAnsi="Arial" w:cs="Arial"/>
          <w:color w:val="221F1F"/>
          <w:position w:val="-1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  <w:position w:val="-1"/>
        </w:rPr>
        <w:t>of</w:t>
      </w:r>
      <w:r w:rsidR="00E440A5">
        <w:rPr>
          <w:rFonts w:ascii="Arial" w:eastAsia="Humanst521 BT" w:hAnsi="Arial" w:cs="Arial"/>
          <w:color w:val="221F1F"/>
          <w:position w:val="-1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  <w:position w:val="-1"/>
        </w:rPr>
        <w:t>this</w:t>
      </w:r>
      <w:r w:rsidR="00E440A5">
        <w:rPr>
          <w:rFonts w:ascii="Arial" w:eastAsia="Humanst521 BT" w:hAnsi="Arial" w:cs="Arial"/>
          <w:color w:val="221F1F"/>
          <w:position w:val="-1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  <w:w w:val="104"/>
          <w:position w:val="-1"/>
        </w:rPr>
        <w:t>polic</w:t>
      </w:r>
      <w:r w:rsidR="00B54F68" w:rsidRPr="005506B7">
        <w:rPr>
          <w:rFonts w:ascii="Arial" w:eastAsia="Humanst521 BT" w:hAnsi="Arial" w:cs="Arial"/>
          <w:color w:val="221F1F"/>
          <w:spacing w:val="-14"/>
          <w:w w:val="104"/>
          <w:position w:val="-1"/>
        </w:rPr>
        <w:t>y</w:t>
      </w:r>
      <w:r w:rsidR="00B54F68" w:rsidRPr="005506B7">
        <w:rPr>
          <w:rFonts w:ascii="Arial" w:eastAsia="Humanst521 BT" w:hAnsi="Arial" w:cs="Arial"/>
          <w:color w:val="221F1F"/>
          <w:w w:val="111"/>
          <w:position w:val="-1"/>
        </w:rPr>
        <w:t>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w w:val="94"/>
        </w:rPr>
        <w:t>GUIDELINES</w:t>
      </w:r>
      <w:r w:rsidRPr="005506B7">
        <w:rPr>
          <w:rFonts w:ascii="Arial" w:eastAsia="Humanst521 BT" w:hAnsi="Arial" w:cs="Arial"/>
          <w:b/>
        </w:rPr>
        <w:t>FORIMPLEMEN</w:t>
      </w:r>
      <w:r w:rsidRPr="005506B7">
        <w:rPr>
          <w:rFonts w:ascii="Arial" w:eastAsia="Humanst521 BT" w:hAnsi="Arial" w:cs="Arial"/>
          <w:b/>
          <w:spacing w:val="-9"/>
        </w:rPr>
        <w:t>T</w:t>
      </w:r>
      <w:r w:rsidRPr="005506B7">
        <w:rPr>
          <w:rFonts w:ascii="Arial" w:eastAsia="Humanst521 BT" w:hAnsi="Arial" w:cs="Arial"/>
          <w:b/>
          <w:spacing w:val="-8"/>
        </w:rPr>
        <w:t>A</w:t>
      </w:r>
      <w:r w:rsidRPr="005506B7">
        <w:rPr>
          <w:rFonts w:ascii="Arial" w:eastAsia="Humanst521 BT" w:hAnsi="Arial" w:cs="Arial"/>
          <w:b/>
        </w:rPr>
        <w:t>TION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E440A5" w:rsidRDefault="003B2515" w:rsidP="00E440A5">
      <w:pPr>
        <w:pStyle w:val="ListParagraph"/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MABOLOKA COMMUNITY RADIO</w:t>
      </w:r>
      <w:r w:rsidR="00E440A5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ensures</w:t>
      </w:r>
      <w:r w:rsidR="00E440A5">
        <w:rPr>
          <w:rFonts w:ascii="Arial" w:eastAsia="Humanst521 BT" w:hAnsi="Arial" w:cs="Arial"/>
          <w:color w:val="221F1F"/>
        </w:rPr>
        <w:t xml:space="preserve"> </w:t>
      </w:r>
      <w:proofErr w:type="gramStart"/>
      <w:r w:rsidR="00B54F68" w:rsidRPr="005506B7">
        <w:rPr>
          <w:rFonts w:ascii="Arial" w:eastAsia="Humanst521 BT" w:hAnsi="Arial" w:cs="Arial"/>
          <w:color w:val="221F1F"/>
        </w:rPr>
        <w:t>that  its</w:t>
      </w:r>
      <w:proofErr w:type="gramEnd"/>
      <w:r w:rsidR="00E440A5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services,in</w:t>
      </w:r>
      <w:r w:rsidR="00E440A5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  <w:w w:val="107"/>
        </w:rPr>
        <w:t>combination,</w:t>
      </w:r>
      <w:r w:rsidR="00B54F68" w:rsidRPr="005506B7">
        <w:rPr>
          <w:rFonts w:ascii="Arial" w:eastAsia="Humanst521 BT" w:hAnsi="Arial" w:cs="Arial"/>
          <w:color w:val="221F1F"/>
        </w:rPr>
        <w:t>air</w:t>
      </w:r>
      <w:r w:rsidR="00E440A5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a</w:t>
      </w:r>
      <w:r w:rsidR="00E440A5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  <w:w w:val="111"/>
        </w:rPr>
        <w:t>significant</w:t>
      </w:r>
      <w:r w:rsidR="00E440A5">
        <w:rPr>
          <w:rFonts w:ascii="Arial" w:eastAsia="Humanst521 BT" w:hAnsi="Arial" w:cs="Arial"/>
          <w:color w:val="221F1F"/>
          <w:w w:val="111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amount of</w:t>
      </w:r>
      <w:r w:rsidR="00E440A5">
        <w:rPr>
          <w:rFonts w:ascii="Arial" w:eastAsia="Humanst521 BT" w:hAnsi="Arial" w:cs="Arial"/>
          <w:color w:val="221F1F"/>
        </w:rPr>
        <w:t xml:space="preserve">  </w:t>
      </w:r>
      <w:r w:rsidR="00B54F68" w:rsidRPr="005506B7">
        <w:rPr>
          <w:rFonts w:ascii="Arial" w:eastAsia="Humanst521 BT" w:hAnsi="Arial" w:cs="Arial"/>
          <w:color w:val="221F1F"/>
          <w:w w:val="108"/>
        </w:rPr>
        <w:t>educational programming</w:t>
      </w:r>
      <w:r w:rsidR="00E440A5">
        <w:rPr>
          <w:rFonts w:ascii="Arial" w:eastAsia="Humanst521 BT" w:hAnsi="Arial" w:cs="Arial"/>
          <w:color w:val="221F1F"/>
          <w:w w:val="108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that</w:t>
      </w:r>
      <w:r w:rsidR="00E440A5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complies</w:t>
      </w:r>
      <w:r w:rsidR="00E440A5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with</w:t>
      </w:r>
      <w:r w:rsidR="00E440A5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the</w:t>
      </w:r>
      <w:r w:rsidR="00E440A5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objectives</w:t>
      </w:r>
      <w:r w:rsidR="00E440A5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outlined in</w:t>
      </w:r>
      <w:r w:rsidR="00E440A5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this</w:t>
      </w:r>
      <w:r w:rsidR="00E440A5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  <w:w w:val="104"/>
        </w:rPr>
        <w:t>policy</w:t>
      </w:r>
    </w:p>
    <w:p w:rsidR="006E40D9" w:rsidRPr="005506B7" w:rsidRDefault="003B2515" w:rsidP="000A6EE5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lastRenderedPageBreak/>
        <w:t>MABOLOKA COMMUNITY RADIO</w:t>
      </w:r>
      <w:r w:rsidR="00E440A5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ensures</w:t>
      </w:r>
      <w:r w:rsidR="00E440A5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that</w:t>
      </w:r>
      <w:r w:rsidR="00E440A5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  <w:w w:val="108"/>
        </w:rPr>
        <w:t>educational</w:t>
      </w:r>
      <w:r w:rsidR="00E440A5">
        <w:rPr>
          <w:rFonts w:ascii="Arial" w:eastAsia="Humanst521 BT" w:hAnsi="Arial" w:cs="Arial"/>
          <w:color w:val="221F1F"/>
          <w:w w:val="108"/>
        </w:rPr>
        <w:t xml:space="preserve">  </w:t>
      </w:r>
      <w:r w:rsidR="00B54F68" w:rsidRPr="005506B7">
        <w:rPr>
          <w:rFonts w:ascii="Arial" w:eastAsia="Humanst521 BT" w:hAnsi="Arial" w:cs="Arial"/>
          <w:color w:val="221F1F"/>
        </w:rPr>
        <w:t>programmes are</w:t>
      </w:r>
      <w:r w:rsidR="00E440A5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scheduled at</w:t>
      </w:r>
      <w:r w:rsidR="00E440A5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times</w:t>
      </w:r>
      <w:r w:rsidR="00E440A5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that</w:t>
      </w:r>
      <w:r w:rsidR="00E440A5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are</w:t>
      </w:r>
      <w:r w:rsidR="00E440A5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 xml:space="preserve">suitable </w:t>
      </w:r>
      <w:r w:rsidR="00B54F68" w:rsidRPr="005506B7">
        <w:rPr>
          <w:rFonts w:ascii="Arial" w:eastAsia="Humanst521 BT" w:hAnsi="Arial" w:cs="Arial"/>
          <w:color w:val="221F1F"/>
          <w:w w:val="103"/>
        </w:rPr>
        <w:t xml:space="preserve">for </w:t>
      </w:r>
      <w:r w:rsidR="00B54F68" w:rsidRPr="005506B7">
        <w:rPr>
          <w:rFonts w:ascii="Arial" w:eastAsia="Humanst521 BT" w:hAnsi="Arial" w:cs="Arial"/>
          <w:color w:val="221F1F"/>
        </w:rPr>
        <w:t>the</w:t>
      </w:r>
      <w:r w:rsidR="00E440A5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target</w:t>
      </w:r>
      <w:r w:rsidR="00E440A5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  <w:w w:val="106"/>
        </w:rPr>
        <w:t>audiences</w:t>
      </w:r>
    </w:p>
    <w:p w:rsidR="006E40D9" w:rsidRPr="005506B7" w:rsidRDefault="00B54F68" w:rsidP="000A6EE5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All</w:t>
      </w:r>
      <w:r w:rsidR="00E440A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the</w:t>
      </w:r>
      <w:r w:rsidR="00E440A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8"/>
        </w:rPr>
        <w:t>educational</w:t>
      </w:r>
      <w:r w:rsidR="00E440A5">
        <w:rPr>
          <w:rFonts w:ascii="Arial" w:eastAsia="Humanst521 BT" w:hAnsi="Arial" w:cs="Arial"/>
          <w:color w:val="221F1F"/>
          <w:w w:val="108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programmes have clear</w:t>
      </w:r>
      <w:r w:rsidR="00E440A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goals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</w:rPr>
        <w:t>Such goals and expected</w:t>
      </w:r>
      <w:r w:rsidR="00E440A5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 xml:space="preserve">outcomes </w:t>
      </w:r>
      <w:r w:rsidRPr="005506B7">
        <w:rPr>
          <w:rFonts w:ascii="Arial" w:eastAsia="Humanst521 BT" w:hAnsi="Arial" w:cs="Arial"/>
          <w:color w:val="221F1F"/>
          <w:w w:val="101"/>
        </w:rPr>
        <w:t xml:space="preserve">are </w:t>
      </w:r>
      <w:r w:rsidRPr="005506B7">
        <w:rPr>
          <w:rFonts w:ascii="Arial" w:eastAsia="Humanst521 BT" w:hAnsi="Arial" w:cs="Arial"/>
          <w:color w:val="221F1F"/>
        </w:rPr>
        <w:t xml:space="preserve">established  before  the   production,  </w:t>
      </w:r>
      <w:r w:rsidRPr="005506B7">
        <w:rPr>
          <w:rFonts w:ascii="Arial" w:eastAsia="Humanst521 BT" w:hAnsi="Arial" w:cs="Arial"/>
          <w:color w:val="221F1F"/>
          <w:w w:val="107"/>
        </w:rPr>
        <w:t xml:space="preserve">commissioning </w:t>
      </w:r>
      <w:r w:rsidRPr="005506B7">
        <w:rPr>
          <w:rFonts w:ascii="Arial" w:eastAsia="Humanst521 BT" w:hAnsi="Arial" w:cs="Arial"/>
          <w:color w:val="221F1F"/>
        </w:rPr>
        <w:t xml:space="preserve">or </w:t>
      </w:r>
      <w:r w:rsidRPr="005506B7">
        <w:rPr>
          <w:rFonts w:ascii="Arial" w:eastAsia="Humanst521 BT" w:hAnsi="Arial" w:cs="Arial"/>
          <w:color w:val="221F1F"/>
          <w:w w:val="108"/>
        </w:rPr>
        <w:t xml:space="preserve">acquisition </w:t>
      </w:r>
      <w:r w:rsidRPr="005506B7">
        <w:rPr>
          <w:rFonts w:ascii="Arial" w:eastAsia="Humanst521 BT" w:hAnsi="Arial" w:cs="Arial"/>
          <w:color w:val="221F1F"/>
        </w:rPr>
        <w:t xml:space="preserve">of  any  </w:t>
      </w:r>
      <w:r w:rsidRPr="005506B7">
        <w:rPr>
          <w:rFonts w:ascii="Arial" w:eastAsia="Humanst521 BT" w:hAnsi="Arial" w:cs="Arial"/>
          <w:color w:val="221F1F"/>
          <w:w w:val="108"/>
        </w:rPr>
        <w:t xml:space="preserve">educational </w:t>
      </w:r>
      <w:r w:rsidRPr="005506B7">
        <w:rPr>
          <w:rFonts w:ascii="Arial" w:eastAsia="Humanst521 BT" w:hAnsi="Arial" w:cs="Arial"/>
          <w:color w:val="221F1F"/>
          <w:w w:val="105"/>
        </w:rPr>
        <w:t>programme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3B2515" w:rsidP="000A6EE5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MABOLOKA COMMUNITY RADIO</w:t>
      </w:r>
      <w:r w:rsidR="00B54F68" w:rsidRPr="005506B7">
        <w:rPr>
          <w:rFonts w:ascii="Arial" w:eastAsia="Humanst521 BT" w:hAnsi="Arial" w:cs="Arial"/>
          <w:color w:val="221F1F"/>
        </w:rPr>
        <w:t>'s</w:t>
      </w:r>
      <w:r w:rsidR="00E440A5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  <w:w w:val="108"/>
        </w:rPr>
        <w:t>educational</w:t>
      </w:r>
      <w:r w:rsidR="00E440A5">
        <w:rPr>
          <w:rFonts w:ascii="Arial" w:eastAsia="Humanst521 BT" w:hAnsi="Arial" w:cs="Arial"/>
          <w:color w:val="221F1F"/>
          <w:w w:val="108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  <w:w w:val="108"/>
        </w:rPr>
        <w:t>broadcasting</w:t>
      </w:r>
      <w:r w:rsidR="00E440A5">
        <w:rPr>
          <w:rFonts w:ascii="Arial" w:eastAsia="Humanst521 BT" w:hAnsi="Arial" w:cs="Arial"/>
          <w:color w:val="221F1F"/>
          <w:w w:val="108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businessunit</w:t>
      </w:r>
      <w:proofErr w:type="gramStart"/>
      <w:r w:rsidR="00B54F68" w:rsidRPr="005506B7">
        <w:rPr>
          <w:rFonts w:ascii="Arial" w:eastAsia="Humanst521 BT" w:hAnsi="Arial" w:cs="Arial"/>
          <w:color w:val="221F1F"/>
        </w:rPr>
        <w:t>,together</w:t>
      </w:r>
      <w:proofErr w:type="gramEnd"/>
      <w:r w:rsidR="00E440A5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with the</w:t>
      </w:r>
      <w:r w:rsidR="00E440A5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  <w:w w:val="104"/>
        </w:rPr>
        <w:t>commissioning</w:t>
      </w:r>
      <w:r w:rsidR="00E440A5">
        <w:rPr>
          <w:rFonts w:ascii="Arial" w:eastAsia="Humanst521 BT" w:hAnsi="Arial" w:cs="Arial"/>
          <w:color w:val="221F1F"/>
          <w:w w:val="104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  <w:w w:val="104"/>
        </w:rPr>
        <w:t xml:space="preserve">editors </w:t>
      </w:r>
      <w:r w:rsidR="00B54F68" w:rsidRPr="005506B7">
        <w:rPr>
          <w:rFonts w:ascii="Arial" w:eastAsia="Humanst521 BT" w:hAnsi="Arial" w:cs="Arial"/>
          <w:color w:val="221F1F"/>
        </w:rPr>
        <w:t xml:space="preserve">and executive producers responsible,   is tasked with ensuring  that these outcomes </w:t>
      </w:r>
      <w:r w:rsidR="00B54F68" w:rsidRPr="005506B7">
        <w:rPr>
          <w:rFonts w:ascii="Arial" w:eastAsia="Humanst521 BT" w:hAnsi="Arial" w:cs="Arial"/>
          <w:color w:val="221F1F"/>
          <w:w w:val="101"/>
        </w:rPr>
        <w:t xml:space="preserve">are </w:t>
      </w:r>
      <w:r w:rsidR="00B54F68" w:rsidRPr="005506B7">
        <w:rPr>
          <w:rFonts w:ascii="Arial" w:eastAsia="Humanst521 BT" w:hAnsi="Arial" w:cs="Arial"/>
          <w:color w:val="221F1F"/>
        </w:rPr>
        <w:t>achieved</w:t>
      </w:r>
      <w:r w:rsidR="00E440A5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through creative</w:t>
      </w:r>
      <w:r w:rsidR="00E440A5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and</w:t>
      </w:r>
      <w:r w:rsidR="00E440A5">
        <w:rPr>
          <w:rFonts w:ascii="Arial" w:eastAsia="Humanst521 BT" w:hAnsi="Arial" w:cs="Arial"/>
          <w:color w:val="221F1F"/>
        </w:rPr>
        <w:t xml:space="preserve">  </w:t>
      </w:r>
      <w:r w:rsidR="00B54F68" w:rsidRPr="005506B7">
        <w:rPr>
          <w:rFonts w:ascii="Arial" w:eastAsia="Humanst521 BT" w:hAnsi="Arial" w:cs="Arial"/>
          <w:color w:val="221F1F"/>
        </w:rPr>
        <w:t xml:space="preserve">innovative </w:t>
      </w:r>
      <w:r w:rsidR="00B54F68" w:rsidRPr="005506B7">
        <w:rPr>
          <w:rFonts w:ascii="Arial" w:eastAsia="Humanst521 BT" w:hAnsi="Arial" w:cs="Arial"/>
          <w:color w:val="221F1F"/>
          <w:w w:val="108"/>
        </w:rPr>
        <w:t>programming.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w w:val="97"/>
        </w:rPr>
        <w:t>PROGRAMMING</w:t>
      </w:r>
      <w:r w:rsidRPr="005506B7">
        <w:rPr>
          <w:rFonts w:ascii="Arial" w:eastAsia="Humanst521 BT" w:hAnsi="Arial" w:cs="Arial"/>
          <w:b/>
        </w:rPr>
        <w:t>GUIDELINES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0A6EE5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w w:val="107"/>
        </w:rPr>
        <w:t>Educational</w:t>
      </w:r>
      <w:r w:rsidR="00C1145E">
        <w:rPr>
          <w:rFonts w:ascii="Arial" w:eastAsia="Humanst521 BT" w:hAnsi="Arial" w:cs="Arial"/>
          <w:color w:val="221F1F"/>
          <w:w w:val="107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programmes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should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conform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to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the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highest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8"/>
        </w:rPr>
        <w:t>broadcasting</w:t>
      </w:r>
      <w:r w:rsidR="00C1145E">
        <w:rPr>
          <w:rFonts w:ascii="Arial" w:eastAsia="Humanst521 BT" w:hAnsi="Arial" w:cs="Arial"/>
          <w:color w:val="221F1F"/>
          <w:w w:val="108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standards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  <w:w w:val="95"/>
        </w:rPr>
        <w:t xml:space="preserve">They </w:t>
      </w:r>
      <w:r w:rsidRPr="005506B7">
        <w:rPr>
          <w:rFonts w:ascii="Arial" w:eastAsia="Humanst521 BT" w:hAnsi="Arial" w:cs="Arial"/>
          <w:color w:val="221F1F"/>
          <w:w w:val="108"/>
        </w:rPr>
        <w:t xml:space="preserve">should </w:t>
      </w:r>
      <w:r w:rsidRPr="005506B7">
        <w:rPr>
          <w:rFonts w:ascii="Arial" w:eastAsia="Humanst521 BT" w:hAnsi="Arial" w:cs="Arial"/>
          <w:color w:val="221F1F"/>
        </w:rPr>
        <w:t xml:space="preserve">utilise a wide range   of programme  formats  designed  to ensure that the aim of </w:t>
      </w:r>
      <w:r w:rsidRPr="005506B7">
        <w:rPr>
          <w:rFonts w:ascii="Arial" w:eastAsia="Humanst521 BT" w:hAnsi="Arial" w:cs="Arial"/>
          <w:color w:val="221F1F"/>
          <w:w w:val="105"/>
        </w:rPr>
        <w:t xml:space="preserve">the </w:t>
      </w:r>
      <w:r w:rsidRPr="005506B7">
        <w:rPr>
          <w:rFonts w:ascii="Arial" w:eastAsia="Humanst521 BT" w:hAnsi="Arial" w:cs="Arial"/>
          <w:color w:val="221F1F"/>
        </w:rPr>
        <w:t xml:space="preserve">programme   is achieved creatively and is appropriate   to the subject matter and </w:t>
      </w:r>
      <w:r w:rsidRPr="005506B7">
        <w:rPr>
          <w:rFonts w:ascii="Arial" w:eastAsia="Humanst521 BT" w:hAnsi="Arial" w:cs="Arial"/>
          <w:color w:val="221F1F"/>
          <w:w w:val="106"/>
        </w:rPr>
        <w:t>target audience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0A6EE5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w w:val="107"/>
        </w:rPr>
        <w:t>Educational</w:t>
      </w:r>
      <w:r w:rsidR="00C1145E">
        <w:rPr>
          <w:rFonts w:ascii="Arial" w:eastAsia="Humanst521 BT" w:hAnsi="Arial" w:cs="Arial"/>
          <w:color w:val="221F1F"/>
          <w:w w:val="107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 xml:space="preserve">programmes should utilise innovative </w:t>
      </w:r>
      <w:r w:rsidRPr="005506B7">
        <w:rPr>
          <w:rFonts w:ascii="Arial" w:eastAsia="Humanst521 BT" w:hAnsi="Arial" w:cs="Arial"/>
          <w:color w:val="221F1F"/>
          <w:w w:val="106"/>
        </w:rPr>
        <w:t>technologies</w:t>
      </w:r>
      <w:r w:rsidR="00C1145E">
        <w:rPr>
          <w:rFonts w:ascii="Arial" w:eastAsia="Humanst521 BT" w:hAnsi="Arial" w:cs="Arial"/>
          <w:color w:val="221F1F"/>
          <w:w w:val="106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 xml:space="preserve">and techniques </w:t>
      </w:r>
      <w:r w:rsidRPr="005506B7">
        <w:rPr>
          <w:rFonts w:ascii="Arial" w:eastAsia="Humanst521 BT" w:hAnsi="Arial" w:cs="Arial"/>
          <w:color w:val="221F1F"/>
          <w:w w:val="109"/>
        </w:rPr>
        <w:t xml:space="preserve">(including </w:t>
      </w:r>
      <w:r w:rsidRPr="005506B7">
        <w:rPr>
          <w:rFonts w:ascii="Arial" w:eastAsia="Humanst521 BT" w:hAnsi="Arial" w:cs="Arial"/>
          <w:color w:val="221F1F"/>
          <w:w w:val="110"/>
        </w:rPr>
        <w:t>dubbing,multilingual</w:t>
      </w:r>
      <w:r w:rsidR="00C1145E">
        <w:rPr>
          <w:rFonts w:ascii="Arial" w:eastAsia="Humanst521 BT" w:hAnsi="Arial" w:cs="Arial"/>
          <w:color w:val="221F1F"/>
          <w:w w:val="110"/>
        </w:rPr>
        <w:t xml:space="preserve"> </w:t>
      </w:r>
      <w:r w:rsidRPr="005506B7">
        <w:rPr>
          <w:rFonts w:ascii="Arial" w:eastAsia="Humanst521 BT" w:hAnsi="Arial" w:cs="Arial"/>
          <w:color w:val="221F1F"/>
          <w:w w:val="110"/>
        </w:rPr>
        <w:t>programming</w:t>
      </w:r>
      <w:r w:rsidR="00C1145E">
        <w:rPr>
          <w:rFonts w:ascii="Arial" w:eastAsia="Humanst521 BT" w:hAnsi="Arial" w:cs="Arial"/>
          <w:color w:val="221F1F"/>
          <w:w w:val="110"/>
        </w:rPr>
        <w:t xml:space="preserve"> </w:t>
      </w:r>
      <w:r w:rsidRPr="005506B7">
        <w:rPr>
          <w:rFonts w:ascii="Arial" w:eastAsia="Humanst521 BT" w:hAnsi="Arial" w:cs="Arial"/>
          <w:color w:val="221F1F"/>
          <w:w w:val="109"/>
        </w:rPr>
        <w:t>)</w:t>
      </w:r>
      <w:r w:rsidRPr="005506B7">
        <w:rPr>
          <w:rFonts w:ascii="Arial" w:eastAsia="Humanst521 BT" w:hAnsi="Arial" w:cs="Arial"/>
          <w:color w:val="221F1F"/>
        </w:rPr>
        <w:t>in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order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to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increase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the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effectiveness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11"/>
        </w:rPr>
        <w:t xml:space="preserve">and </w:t>
      </w:r>
      <w:r w:rsidRPr="005506B7">
        <w:rPr>
          <w:rFonts w:ascii="Arial" w:eastAsia="Humanst521 BT" w:hAnsi="Arial" w:cs="Arial"/>
          <w:color w:val="221F1F"/>
        </w:rPr>
        <w:t>comprehensibility of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programmes in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 xml:space="preserve">different </w:t>
      </w:r>
      <w:r w:rsidRPr="005506B7">
        <w:rPr>
          <w:rFonts w:ascii="Arial" w:eastAsia="Humanst521 BT" w:hAnsi="Arial" w:cs="Arial"/>
          <w:color w:val="221F1F"/>
          <w:w w:val="109"/>
        </w:rPr>
        <w:t>language</w:t>
      </w:r>
      <w:r w:rsidR="00C1145E">
        <w:rPr>
          <w:rFonts w:ascii="Arial" w:eastAsia="Humanst521 BT" w:hAnsi="Arial" w:cs="Arial"/>
          <w:color w:val="221F1F"/>
          <w:w w:val="109"/>
        </w:rPr>
        <w:t xml:space="preserve"> </w:t>
      </w:r>
      <w:r w:rsidRPr="005506B7">
        <w:rPr>
          <w:rFonts w:ascii="Arial" w:eastAsia="Humanst521 BT" w:hAnsi="Arial" w:cs="Arial"/>
          <w:color w:val="221F1F"/>
          <w:w w:val="109"/>
        </w:rPr>
        <w:t>communities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0A6EE5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All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the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8"/>
        </w:rPr>
        <w:t>educational</w:t>
      </w:r>
      <w:r w:rsidR="00C1145E">
        <w:rPr>
          <w:rFonts w:ascii="Arial" w:eastAsia="Humanst521 BT" w:hAnsi="Arial" w:cs="Arial"/>
          <w:color w:val="221F1F"/>
          <w:w w:val="108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programmes should be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12"/>
        </w:rPr>
        <w:t>challenging</w:t>
      </w:r>
      <w:r w:rsidR="00C1145E">
        <w:rPr>
          <w:rFonts w:ascii="Arial" w:eastAsia="Humanst521 BT" w:hAnsi="Arial" w:cs="Arial"/>
          <w:color w:val="221F1F"/>
          <w:w w:val="112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and informative, aim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to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promote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15"/>
        </w:rPr>
        <w:t xml:space="preserve">a </w:t>
      </w:r>
      <w:r w:rsidRPr="005506B7">
        <w:rPr>
          <w:rFonts w:ascii="Arial" w:eastAsia="Humanst521 BT" w:hAnsi="Arial" w:cs="Arial"/>
          <w:color w:val="221F1F"/>
        </w:rPr>
        <w:t>culture</w:t>
      </w:r>
      <w:r w:rsidR="00C1145E">
        <w:rPr>
          <w:rFonts w:ascii="Arial" w:eastAsia="Humanst521 BT" w:hAnsi="Arial" w:cs="Arial"/>
          <w:color w:val="221F1F"/>
        </w:rPr>
        <w:t xml:space="preserve">  </w:t>
      </w:r>
      <w:r w:rsidRPr="005506B7">
        <w:rPr>
          <w:rFonts w:ascii="Arial" w:eastAsia="Humanst521 BT" w:hAnsi="Arial" w:cs="Arial"/>
          <w:color w:val="221F1F"/>
        </w:rPr>
        <w:t>of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learning and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10"/>
        </w:rPr>
        <w:t xml:space="preserve">teaching, </w:t>
      </w:r>
      <w:r w:rsidRPr="005506B7">
        <w:rPr>
          <w:rFonts w:ascii="Arial" w:eastAsia="Humanst521 BT" w:hAnsi="Arial" w:cs="Arial"/>
          <w:color w:val="221F1F"/>
        </w:rPr>
        <w:t>and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support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the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drive</w:t>
      </w:r>
      <w:r w:rsidR="00C1145E">
        <w:rPr>
          <w:rFonts w:ascii="Arial" w:eastAsia="Humanst521 BT" w:hAnsi="Arial" w:cs="Arial"/>
          <w:color w:val="221F1F"/>
        </w:rPr>
        <w:t xml:space="preserve">  </w:t>
      </w:r>
      <w:r w:rsidRPr="005506B7">
        <w:rPr>
          <w:rFonts w:ascii="Arial" w:eastAsia="Humanst521 BT" w:hAnsi="Arial" w:cs="Arial"/>
          <w:color w:val="221F1F"/>
        </w:rPr>
        <w:t>for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 xml:space="preserve">life-long </w:t>
      </w:r>
      <w:r w:rsidRPr="005506B7">
        <w:rPr>
          <w:rFonts w:ascii="Arial" w:eastAsia="Humanst521 BT" w:hAnsi="Arial" w:cs="Arial"/>
          <w:color w:val="221F1F"/>
          <w:w w:val="109"/>
        </w:rPr>
        <w:t>learning.</w:t>
      </w:r>
      <w:r w:rsidRPr="005506B7">
        <w:rPr>
          <w:rFonts w:ascii="Arial" w:eastAsia="Humanst521 BT" w:hAnsi="Arial" w:cs="Arial"/>
          <w:color w:val="221F1F"/>
        </w:rPr>
        <w:t>The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basic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3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of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all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the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8"/>
        </w:rPr>
        <w:t>education</w:t>
      </w:r>
      <w:r w:rsidR="00C1145E">
        <w:rPr>
          <w:rFonts w:ascii="Arial" w:eastAsia="Humanst521 BT" w:hAnsi="Arial" w:cs="Arial"/>
          <w:color w:val="221F1F"/>
          <w:w w:val="108"/>
        </w:rPr>
        <w:t xml:space="preserve">al </w:t>
      </w:r>
      <w:r w:rsidRPr="005506B7">
        <w:rPr>
          <w:rFonts w:ascii="Arial" w:eastAsia="Humanst521 BT" w:hAnsi="Arial" w:cs="Arial"/>
          <w:color w:val="221F1F"/>
        </w:rPr>
        <w:t>programmes is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to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seek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to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impart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knowledge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and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4"/>
        </w:rPr>
        <w:t>problem-solving</w:t>
      </w:r>
      <w:r w:rsidR="00C1145E">
        <w:rPr>
          <w:rFonts w:ascii="Arial" w:eastAsia="Humanst521 BT" w:hAnsi="Arial" w:cs="Arial"/>
          <w:color w:val="221F1F"/>
          <w:w w:val="104"/>
        </w:rPr>
        <w:t xml:space="preserve"> </w:t>
      </w:r>
      <w:r w:rsidRPr="005506B7">
        <w:rPr>
          <w:rFonts w:ascii="Arial" w:eastAsia="Humanst521 BT" w:hAnsi="Arial" w:cs="Arial"/>
          <w:color w:val="221F1F"/>
          <w:w w:val="104"/>
        </w:rPr>
        <w:t xml:space="preserve">skills, </w:t>
      </w:r>
      <w:r w:rsidRPr="005506B7">
        <w:rPr>
          <w:rFonts w:ascii="Arial" w:eastAsia="Humanst521 BT" w:hAnsi="Arial" w:cs="Arial"/>
          <w:color w:val="221F1F"/>
        </w:rPr>
        <w:t>promotecritical</w:t>
      </w:r>
      <w:r w:rsidRPr="005506B7">
        <w:rPr>
          <w:rFonts w:ascii="Arial" w:eastAsia="Humanst521 BT" w:hAnsi="Arial" w:cs="Arial"/>
          <w:color w:val="221F1F"/>
          <w:w w:val="110"/>
        </w:rPr>
        <w:t>thinking</w:t>
      </w:r>
      <w:r w:rsidRPr="005506B7">
        <w:rPr>
          <w:rFonts w:ascii="Arial" w:eastAsia="Humanst521 BT" w:hAnsi="Arial" w:cs="Arial"/>
          <w:color w:val="221F1F"/>
        </w:rPr>
        <w:t>and,whennecessar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r w:rsidRPr="005506B7">
        <w:rPr>
          <w:rFonts w:ascii="Arial" w:eastAsia="Humanst521 BT" w:hAnsi="Arial" w:cs="Arial"/>
          <w:color w:val="221F1F"/>
        </w:rPr>
        <w:t>,assistin</w:t>
      </w:r>
      <w:r w:rsidRPr="005506B7">
        <w:rPr>
          <w:rFonts w:ascii="Arial" w:eastAsia="Humanst521 BT" w:hAnsi="Arial" w:cs="Arial"/>
          <w:color w:val="221F1F"/>
          <w:w w:val="114"/>
        </w:rPr>
        <w:t>changing</w:t>
      </w:r>
      <w:r w:rsidRPr="005506B7">
        <w:rPr>
          <w:rFonts w:ascii="Arial" w:eastAsia="Humanst521 BT" w:hAnsi="Arial" w:cs="Arial"/>
          <w:color w:val="221F1F"/>
        </w:rPr>
        <w:t>attitudes and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5"/>
        </w:rPr>
        <w:t>behaviour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0A6EE5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w w:val="107"/>
        </w:rPr>
        <w:t>Educational</w:t>
      </w:r>
      <w:r w:rsidR="00C1145E">
        <w:rPr>
          <w:rFonts w:ascii="Arial" w:eastAsia="Humanst521 BT" w:hAnsi="Arial" w:cs="Arial"/>
          <w:color w:val="221F1F"/>
          <w:w w:val="107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programmes should relate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to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the personal circumstances of the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11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listeners,and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seek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to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impart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the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knowledge  and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skills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that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would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help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them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to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 xml:space="preserve">change </w:t>
      </w:r>
      <w:r w:rsidRPr="005506B7">
        <w:rPr>
          <w:rFonts w:ascii="Arial" w:eastAsia="Humanst521 BT" w:hAnsi="Arial" w:cs="Arial"/>
          <w:color w:val="221F1F"/>
          <w:w w:val="102"/>
        </w:rPr>
        <w:t xml:space="preserve">their </w:t>
      </w:r>
      <w:r w:rsidRPr="005506B7">
        <w:rPr>
          <w:rFonts w:ascii="Arial" w:eastAsia="Humanst521 BT" w:hAnsi="Arial" w:cs="Arial"/>
          <w:color w:val="221F1F"/>
        </w:rPr>
        <w:t>circumstances for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the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1"/>
        </w:rPr>
        <w:t>better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0A6EE5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spacing w:val="2"/>
          <w:w w:val="106"/>
        </w:rPr>
        <w:t>Educationa</w:t>
      </w:r>
      <w:r w:rsidRPr="005506B7">
        <w:rPr>
          <w:rFonts w:ascii="Arial" w:eastAsia="Humanst521 BT" w:hAnsi="Arial" w:cs="Arial"/>
          <w:color w:val="221F1F"/>
          <w:w w:val="106"/>
        </w:rPr>
        <w:t xml:space="preserve">l </w:t>
      </w:r>
      <w:r w:rsidRPr="005506B7">
        <w:rPr>
          <w:rFonts w:ascii="Arial" w:eastAsia="Humanst521 BT" w:hAnsi="Arial" w:cs="Arial"/>
          <w:color w:val="221F1F"/>
          <w:spacing w:val="2"/>
          <w:w w:val="106"/>
        </w:rPr>
        <w:t>programmin</w:t>
      </w:r>
      <w:r w:rsidRPr="005506B7">
        <w:rPr>
          <w:rFonts w:ascii="Arial" w:eastAsia="Humanst521 BT" w:hAnsi="Arial" w:cs="Arial"/>
          <w:color w:val="221F1F"/>
          <w:w w:val="106"/>
        </w:rPr>
        <w:t xml:space="preserve">g  </w:t>
      </w:r>
      <w:r w:rsidRPr="005506B7">
        <w:rPr>
          <w:rFonts w:ascii="Arial" w:eastAsia="Humanst521 BT" w:hAnsi="Arial" w:cs="Arial"/>
          <w:color w:val="221F1F"/>
          <w:spacing w:val="2"/>
        </w:rPr>
        <w:t>should</w:t>
      </w:r>
      <w:r w:rsidRPr="005506B7">
        <w:rPr>
          <w:rFonts w:ascii="Arial" w:eastAsia="Humanst521 BT" w:hAnsi="Arial" w:cs="Arial"/>
          <w:color w:val="221F1F"/>
        </w:rPr>
        <w:t xml:space="preserve">,  </w:t>
      </w:r>
      <w:r w:rsidRPr="005506B7">
        <w:rPr>
          <w:rFonts w:ascii="Arial" w:eastAsia="Humanst521 BT" w:hAnsi="Arial" w:cs="Arial"/>
          <w:color w:val="221F1F"/>
          <w:spacing w:val="2"/>
        </w:rPr>
        <w:t>i</w:t>
      </w:r>
      <w:r w:rsidRPr="005506B7">
        <w:rPr>
          <w:rFonts w:ascii="Arial" w:eastAsia="Humanst521 BT" w:hAnsi="Arial" w:cs="Arial"/>
          <w:color w:val="221F1F"/>
        </w:rPr>
        <w:t xml:space="preserve">f  </w:t>
      </w:r>
      <w:r w:rsidRPr="005506B7">
        <w:rPr>
          <w:rFonts w:ascii="Arial" w:eastAsia="Humanst521 BT" w:hAnsi="Arial" w:cs="Arial"/>
          <w:color w:val="221F1F"/>
          <w:spacing w:val="2"/>
        </w:rPr>
        <w:t>appropriate</w:t>
      </w:r>
      <w:r w:rsidRPr="005506B7">
        <w:rPr>
          <w:rFonts w:ascii="Arial" w:eastAsia="Humanst521 BT" w:hAnsi="Arial" w:cs="Arial"/>
          <w:color w:val="221F1F"/>
        </w:rPr>
        <w:t xml:space="preserve">,  </w:t>
      </w:r>
      <w:r w:rsidRPr="005506B7">
        <w:rPr>
          <w:rFonts w:ascii="Arial" w:eastAsia="Humanst521 BT" w:hAnsi="Arial" w:cs="Arial"/>
          <w:color w:val="221F1F"/>
          <w:spacing w:val="2"/>
        </w:rPr>
        <w:t>assis</w:t>
      </w:r>
      <w:r w:rsidRPr="005506B7">
        <w:rPr>
          <w:rFonts w:ascii="Arial" w:eastAsia="Humanst521 BT" w:hAnsi="Arial" w:cs="Arial"/>
          <w:color w:val="221F1F"/>
        </w:rPr>
        <w:t xml:space="preserve">t  </w:t>
      </w:r>
      <w:r w:rsidRPr="005506B7">
        <w:rPr>
          <w:rFonts w:ascii="Arial" w:eastAsia="Humanst521 BT" w:hAnsi="Arial" w:cs="Arial"/>
          <w:color w:val="221F1F"/>
          <w:spacing w:val="2"/>
        </w:rPr>
        <w:t>i</w:t>
      </w:r>
      <w:r w:rsidRPr="005506B7">
        <w:rPr>
          <w:rFonts w:ascii="Arial" w:eastAsia="Humanst521 BT" w:hAnsi="Arial" w:cs="Arial"/>
          <w:color w:val="221F1F"/>
        </w:rPr>
        <w:t xml:space="preserve">n  </w:t>
      </w:r>
      <w:r w:rsidRPr="005506B7">
        <w:rPr>
          <w:rFonts w:ascii="Arial" w:eastAsia="Humanst521 BT" w:hAnsi="Arial" w:cs="Arial"/>
          <w:color w:val="221F1F"/>
          <w:spacing w:val="2"/>
        </w:rPr>
        <w:t>fosterin</w:t>
      </w:r>
      <w:r w:rsidRPr="005506B7">
        <w:rPr>
          <w:rFonts w:ascii="Arial" w:eastAsia="Humanst521 BT" w:hAnsi="Arial" w:cs="Arial"/>
          <w:color w:val="221F1F"/>
        </w:rPr>
        <w:t xml:space="preserve">g  a  </w:t>
      </w:r>
      <w:r w:rsidRPr="005506B7">
        <w:rPr>
          <w:rFonts w:ascii="Arial" w:eastAsia="Humanst521 BT" w:hAnsi="Arial" w:cs="Arial"/>
          <w:color w:val="221F1F"/>
          <w:spacing w:val="2"/>
          <w:w w:val="106"/>
        </w:rPr>
        <w:t xml:space="preserve">harmonious </w:t>
      </w:r>
      <w:r w:rsidRPr="005506B7">
        <w:rPr>
          <w:rFonts w:ascii="Arial" w:eastAsia="Humanst521 BT" w:hAnsi="Arial" w:cs="Arial"/>
          <w:color w:val="221F1F"/>
        </w:rPr>
        <w:t xml:space="preserve">relationship  between   South  Africans  and  the environment,  and  promote   </w:t>
      </w:r>
      <w:r w:rsidRPr="005506B7">
        <w:rPr>
          <w:rFonts w:ascii="Arial" w:eastAsia="Humanst521 BT" w:hAnsi="Arial" w:cs="Arial"/>
          <w:color w:val="221F1F"/>
          <w:w w:val="108"/>
        </w:rPr>
        <w:t xml:space="preserve">sustainable </w:t>
      </w:r>
      <w:r w:rsidRPr="005506B7">
        <w:rPr>
          <w:rFonts w:ascii="Arial" w:eastAsia="Humanst521 BT" w:hAnsi="Arial" w:cs="Arial"/>
          <w:color w:val="221F1F"/>
          <w:w w:val="104"/>
        </w:rPr>
        <w:t>development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0A6EE5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w w:val="107"/>
        </w:rPr>
        <w:t>Educational</w:t>
      </w:r>
      <w:r w:rsidRPr="005506B7">
        <w:rPr>
          <w:rFonts w:ascii="Arial" w:eastAsia="Humanst521 BT" w:hAnsi="Arial" w:cs="Arial"/>
          <w:color w:val="221F1F"/>
        </w:rPr>
        <w:t xml:space="preserve">programmes comply with all the 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Pr="005506B7">
        <w:rPr>
          <w:rFonts w:ascii="Arial" w:eastAsia="Humanst521 BT" w:hAnsi="Arial" w:cs="Arial"/>
          <w:color w:val="221F1F"/>
        </w:rPr>
        <w:t xml:space="preserve">editorial policies, </w:t>
      </w:r>
      <w:r w:rsidRPr="005506B7">
        <w:rPr>
          <w:rFonts w:ascii="Arial" w:eastAsia="Humanst521 BT" w:hAnsi="Arial" w:cs="Arial"/>
          <w:color w:val="221F1F"/>
          <w:w w:val="111"/>
        </w:rPr>
        <w:t>including</w:t>
      </w:r>
      <w:r w:rsidRPr="005506B7">
        <w:rPr>
          <w:rFonts w:ascii="Arial" w:eastAsia="Humanst521 BT" w:hAnsi="Arial" w:cs="Arial"/>
          <w:color w:val="221F1F"/>
        </w:rPr>
        <w:t xml:space="preserve">those </w:t>
      </w:r>
      <w:r w:rsidRPr="005506B7">
        <w:rPr>
          <w:rFonts w:ascii="Arial" w:eastAsia="Humanst521 BT" w:hAnsi="Arial" w:cs="Arial"/>
          <w:color w:val="221F1F"/>
          <w:w w:val="107"/>
        </w:rPr>
        <w:t xml:space="preserve">on </w:t>
      </w:r>
      <w:r w:rsidRPr="005506B7">
        <w:rPr>
          <w:rFonts w:ascii="Arial" w:eastAsia="Humanst521 BT" w:hAnsi="Arial" w:cs="Arial"/>
          <w:color w:val="221F1F"/>
        </w:rPr>
        <w:t xml:space="preserve">portrayal and stereotyping of people, violence, and the  </w:t>
      </w:r>
      <w:r w:rsidRPr="005506B7">
        <w:rPr>
          <w:rFonts w:ascii="Arial" w:eastAsia="Humanst521 BT" w:hAnsi="Arial" w:cs="Arial"/>
          <w:color w:val="221F1F"/>
          <w:w w:val="108"/>
        </w:rPr>
        <w:t>classification</w:t>
      </w:r>
      <w:r w:rsidRPr="005506B7">
        <w:rPr>
          <w:rFonts w:ascii="Arial" w:eastAsia="Humanst521 BT" w:hAnsi="Arial" w:cs="Arial"/>
          <w:color w:val="221F1F"/>
        </w:rPr>
        <w:t xml:space="preserve">and </w:t>
      </w:r>
      <w:r w:rsidRPr="005506B7">
        <w:rPr>
          <w:rFonts w:ascii="Arial" w:eastAsia="Humanst521 BT" w:hAnsi="Arial" w:cs="Arial"/>
          <w:color w:val="221F1F"/>
          <w:w w:val="110"/>
        </w:rPr>
        <w:t xml:space="preserve">schedulingof </w:t>
      </w:r>
      <w:r w:rsidRPr="005506B7">
        <w:rPr>
          <w:rFonts w:ascii="Arial" w:eastAsia="Humanst521 BT" w:hAnsi="Arial" w:cs="Arial"/>
          <w:color w:val="221F1F"/>
        </w:rPr>
        <w:t>programmes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  <w:w w:val="107"/>
        </w:rPr>
        <w:t>Educational</w:t>
      </w:r>
      <w:r w:rsidRPr="005506B7">
        <w:rPr>
          <w:rFonts w:ascii="Arial" w:eastAsia="Humanst521 BT" w:hAnsi="Arial" w:cs="Arial"/>
          <w:color w:val="221F1F"/>
        </w:rPr>
        <w:t>programmes should  seeknotonlytoavoidstereotypesbased,</w:t>
      </w:r>
      <w:r w:rsidRPr="005506B7">
        <w:rPr>
          <w:rFonts w:ascii="Arial" w:eastAsia="Humanst521 BT" w:hAnsi="Arial" w:cs="Arial"/>
          <w:color w:val="221F1F"/>
          <w:w w:val="103"/>
        </w:rPr>
        <w:t xml:space="preserve">for </w:t>
      </w:r>
      <w:r w:rsidRPr="005506B7">
        <w:rPr>
          <w:rFonts w:ascii="Arial" w:eastAsia="Humanst521 BT" w:hAnsi="Arial" w:cs="Arial"/>
          <w:color w:val="221F1F"/>
        </w:rPr>
        <w:t>example,onrace,ethnicityanddisabilit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r w:rsidRPr="005506B7">
        <w:rPr>
          <w:rFonts w:ascii="Arial" w:eastAsia="Humanst521 BT" w:hAnsi="Arial" w:cs="Arial"/>
          <w:color w:val="221F1F"/>
        </w:rPr>
        <w:t xml:space="preserve">, buttochallenge proactivelyanystereotypeor </w:t>
      </w:r>
      <w:r w:rsidRPr="005506B7">
        <w:rPr>
          <w:rFonts w:ascii="Arial" w:eastAsia="Humanst521 BT" w:hAnsi="Arial" w:cs="Arial"/>
          <w:color w:val="221F1F"/>
          <w:w w:val="109"/>
        </w:rPr>
        <w:t xml:space="preserve">bias, </w:t>
      </w:r>
      <w:r w:rsidRPr="005506B7">
        <w:rPr>
          <w:rFonts w:ascii="Arial" w:eastAsia="Humanst521 BT" w:hAnsi="Arial" w:cs="Arial"/>
          <w:color w:val="221F1F"/>
        </w:rPr>
        <w:t>andsoassistin</w:t>
      </w:r>
      <w:r w:rsidRPr="005506B7">
        <w:rPr>
          <w:rFonts w:ascii="Arial" w:eastAsia="Humanst521 BT" w:hAnsi="Arial" w:cs="Arial"/>
          <w:color w:val="221F1F"/>
          <w:w w:val="110"/>
        </w:rPr>
        <w:t>changingattitudes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0A6EE5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w w:val="107"/>
        </w:rPr>
        <w:t>Educationalprogramming</w:t>
      </w:r>
      <w:r w:rsidRPr="005506B7">
        <w:rPr>
          <w:rFonts w:ascii="Arial" w:eastAsia="Humanst521 BT" w:hAnsi="Arial" w:cs="Arial"/>
          <w:color w:val="221F1F"/>
        </w:rPr>
        <w:t>shouldutilisearangeofsubjectexpertsandinterviewees</w:t>
      </w:r>
      <w:proofErr w:type="gramStart"/>
      <w:r w:rsidRPr="005506B7">
        <w:rPr>
          <w:rFonts w:ascii="Arial" w:eastAsia="Humanst521 BT" w:hAnsi="Arial" w:cs="Arial"/>
          <w:color w:val="221F1F"/>
        </w:rPr>
        <w:t>,who,</w:t>
      </w:r>
      <w:r w:rsidRPr="005506B7">
        <w:rPr>
          <w:rFonts w:ascii="Arial" w:eastAsia="Humanst521 BT" w:hAnsi="Arial" w:cs="Arial"/>
          <w:color w:val="221F1F"/>
          <w:w w:val="103"/>
        </w:rPr>
        <w:t>for</w:t>
      </w:r>
      <w:proofErr w:type="gramEnd"/>
      <w:r w:rsidRPr="005506B7">
        <w:rPr>
          <w:rFonts w:ascii="Arial" w:eastAsia="Humanst521 BT" w:hAnsi="Arial" w:cs="Arial"/>
          <w:color w:val="221F1F"/>
          <w:w w:val="103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 xml:space="preserve">example, areofdifferent races,genders and physical abilities, and hold  </w:t>
      </w:r>
      <w:r w:rsidRPr="005506B7">
        <w:rPr>
          <w:rFonts w:ascii="Arial" w:eastAsia="Humanst521 BT" w:hAnsi="Arial" w:cs="Arial"/>
          <w:color w:val="221F1F"/>
          <w:w w:val="110"/>
        </w:rPr>
        <w:t>differing</w:t>
      </w:r>
      <w:r w:rsidRPr="005506B7">
        <w:rPr>
          <w:rFonts w:ascii="Arial" w:eastAsia="Humanst521 BT" w:hAnsi="Arial" w:cs="Arial"/>
          <w:color w:val="221F1F"/>
        </w:rPr>
        <w:t>views,</w:t>
      </w:r>
      <w:r w:rsidRPr="005506B7">
        <w:rPr>
          <w:rFonts w:ascii="Arial" w:eastAsia="Humanst521 BT" w:hAnsi="Arial" w:cs="Arial"/>
          <w:color w:val="221F1F"/>
          <w:w w:val="110"/>
        </w:rPr>
        <w:t xml:space="preserve">in </w:t>
      </w:r>
      <w:r w:rsidRPr="005506B7">
        <w:rPr>
          <w:rFonts w:ascii="Arial" w:eastAsia="Humanst521 BT" w:hAnsi="Arial" w:cs="Arial"/>
          <w:color w:val="221F1F"/>
        </w:rPr>
        <w:t>ordertoreflectourdiverse</w:t>
      </w:r>
      <w:r w:rsidRPr="005506B7">
        <w:rPr>
          <w:rFonts w:ascii="Arial" w:eastAsia="Humanst521 BT" w:hAnsi="Arial" w:cs="Arial"/>
          <w:color w:val="221F1F"/>
          <w:w w:val="102"/>
        </w:rPr>
        <w:t>societ</w:t>
      </w:r>
      <w:r w:rsidRPr="005506B7">
        <w:rPr>
          <w:rFonts w:ascii="Arial" w:eastAsia="Humanst521 BT" w:hAnsi="Arial" w:cs="Arial"/>
          <w:color w:val="221F1F"/>
          <w:spacing w:val="-14"/>
          <w:w w:val="102"/>
        </w:rPr>
        <w:t>y</w:t>
      </w:r>
      <w:r w:rsidRPr="005506B7">
        <w:rPr>
          <w:rFonts w:ascii="Arial" w:eastAsia="Humanst521 BT" w:hAnsi="Arial" w:cs="Arial"/>
          <w:color w:val="221F1F"/>
          <w:w w:val="111"/>
        </w:rPr>
        <w:t>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w w:val="93"/>
        </w:rPr>
        <w:t>ADVERTISING</w:t>
      </w:r>
      <w:r w:rsidRPr="005506B7">
        <w:rPr>
          <w:rFonts w:ascii="Arial" w:eastAsia="Humanst521 BT" w:hAnsi="Arial" w:cs="Arial"/>
          <w:b/>
        </w:rPr>
        <w:t>IN</w:t>
      </w:r>
      <w:r w:rsidRPr="005506B7">
        <w:rPr>
          <w:rFonts w:ascii="Arial" w:eastAsia="Humanst521 BT" w:hAnsi="Arial" w:cs="Arial"/>
          <w:b/>
          <w:w w:val="89"/>
        </w:rPr>
        <w:t>REL</w:t>
      </w:r>
      <w:r w:rsidRPr="005506B7">
        <w:rPr>
          <w:rFonts w:ascii="Arial" w:eastAsia="Humanst521 BT" w:hAnsi="Arial" w:cs="Arial"/>
          <w:b/>
          <w:spacing w:val="-8"/>
          <w:w w:val="89"/>
        </w:rPr>
        <w:t>A</w:t>
      </w:r>
      <w:r w:rsidRPr="005506B7">
        <w:rPr>
          <w:rFonts w:ascii="Arial" w:eastAsia="Humanst521 BT" w:hAnsi="Arial" w:cs="Arial"/>
          <w:b/>
          <w:w w:val="89"/>
        </w:rPr>
        <w:t>TIONTOEDUC</w:t>
      </w:r>
      <w:r w:rsidRPr="005506B7">
        <w:rPr>
          <w:rFonts w:ascii="Arial" w:eastAsia="Humanst521 BT" w:hAnsi="Arial" w:cs="Arial"/>
          <w:b/>
          <w:spacing w:val="-8"/>
          <w:w w:val="89"/>
        </w:rPr>
        <w:t>A</w:t>
      </w:r>
      <w:r w:rsidRPr="005506B7">
        <w:rPr>
          <w:rFonts w:ascii="Arial" w:eastAsia="Humanst521 BT" w:hAnsi="Arial" w:cs="Arial"/>
          <w:b/>
          <w:w w:val="89"/>
        </w:rPr>
        <w:t xml:space="preserve">TIONAL </w:t>
      </w:r>
      <w:r w:rsidRPr="005506B7">
        <w:rPr>
          <w:rFonts w:ascii="Arial" w:eastAsia="Humanst521 BT" w:hAnsi="Arial" w:cs="Arial"/>
          <w:b/>
        </w:rPr>
        <w:t>PROGRAMMES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3B2515" w:rsidP="000A6EE5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MABOLOKA COMMUNITY RADIO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will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use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every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possible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source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of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  <w:w w:val="114"/>
        </w:rPr>
        <w:t>funding</w:t>
      </w:r>
      <w:r w:rsidR="00C1145E">
        <w:rPr>
          <w:rFonts w:ascii="Arial" w:eastAsia="Humanst521 BT" w:hAnsi="Arial" w:cs="Arial"/>
          <w:color w:val="221F1F"/>
          <w:w w:val="114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to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meet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its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  <w:w w:val="109"/>
        </w:rPr>
        <w:t>obligations</w:t>
      </w:r>
      <w:r w:rsidR="00C1145E">
        <w:rPr>
          <w:rFonts w:ascii="Arial" w:eastAsia="Humanst521 BT" w:hAnsi="Arial" w:cs="Arial"/>
          <w:color w:val="221F1F"/>
          <w:w w:val="109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interms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of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this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  <w:w w:val="104"/>
        </w:rPr>
        <w:t>polic</w:t>
      </w:r>
      <w:r w:rsidR="00B54F68" w:rsidRPr="005506B7">
        <w:rPr>
          <w:rFonts w:ascii="Arial" w:eastAsia="Humanst521 BT" w:hAnsi="Arial" w:cs="Arial"/>
          <w:color w:val="221F1F"/>
          <w:spacing w:val="-14"/>
          <w:w w:val="104"/>
        </w:rPr>
        <w:t>y</w:t>
      </w:r>
      <w:r w:rsidR="00B54F68" w:rsidRPr="005506B7">
        <w:rPr>
          <w:rFonts w:ascii="Arial" w:eastAsia="Humanst521 BT" w:hAnsi="Arial" w:cs="Arial"/>
          <w:color w:val="221F1F"/>
          <w:w w:val="111"/>
        </w:rPr>
        <w:t>, including</w:t>
      </w:r>
      <w:r w:rsidR="00C1145E">
        <w:rPr>
          <w:rFonts w:ascii="Arial" w:eastAsia="Humanst521 BT" w:hAnsi="Arial" w:cs="Arial"/>
          <w:color w:val="221F1F"/>
          <w:w w:val="111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commercial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  <w:w w:val="106"/>
        </w:rPr>
        <w:t>sponsorship,</w:t>
      </w:r>
      <w:r w:rsidR="00B54F68" w:rsidRPr="005506B7">
        <w:rPr>
          <w:rFonts w:ascii="Arial" w:eastAsia="Humanst521 BT" w:hAnsi="Arial" w:cs="Arial"/>
          <w:color w:val="221F1F"/>
        </w:rPr>
        <w:t>subject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to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the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  <w:w w:val="109"/>
        </w:rPr>
        <w:t>following: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0A6EE5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  <w:sectPr w:rsidR="006E40D9" w:rsidRPr="005506B7">
          <w:pgSz w:w="10900" w:h="16840"/>
          <w:pgMar w:top="1300" w:right="780" w:bottom="280" w:left="500" w:header="720" w:footer="720" w:gutter="0"/>
          <w:cols w:space="720"/>
        </w:sectPr>
      </w:pPr>
      <w:r w:rsidRPr="005506B7">
        <w:rPr>
          <w:rFonts w:ascii="Arial" w:eastAsia="Humanst521 BT" w:hAnsi="Arial" w:cs="Arial"/>
          <w:color w:val="221F1F"/>
          <w:position w:val="-1"/>
        </w:rPr>
        <w:t>When a programme is  required to be presented -wholl</w:t>
      </w:r>
      <w:r w:rsidRPr="005506B7">
        <w:rPr>
          <w:rFonts w:ascii="Arial" w:eastAsia="Humanst521 BT" w:hAnsi="Arial" w:cs="Arial"/>
          <w:color w:val="221F1F"/>
          <w:spacing w:val="-15"/>
          <w:position w:val="-1"/>
        </w:rPr>
        <w:t>y</w:t>
      </w:r>
      <w:r w:rsidRPr="005506B7">
        <w:rPr>
          <w:rFonts w:ascii="Arial" w:eastAsia="Humanst521 BT" w:hAnsi="Arial" w:cs="Arial"/>
          <w:color w:val="221F1F"/>
          <w:position w:val="-1"/>
        </w:rPr>
        <w:t>, or</w:t>
      </w:r>
      <w:r w:rsidR="00C1145E">
        <w:rPr>
          <w:rFonts w:ascii="Arial" w:eastAsia="Humanst521 BT" w:hAnsi="Arial" w:cs="Arial"/>
          <w:color w:val="221F1F"/>
          <w:position w:val="-1"/>
        </w:rPr>
        <w:t xml:space="preserve"> </w:t>
      </w:r>
      <w:r w:rsidRPr="005506B7">
        <w:rPr>
          <w:rFonts w:ascii="Arial" w:eastAsia="Humanst521 BT" w:hAnsi="Arial" w:cs="Arial"/>
          <w:color w:val="221F1F"/>
          <w:position w:val="-1"/>
        </w:rPr>
        <w:t xml:space="preserve">in part -in a setting </w:t>
      </w:r>
      <w:r w:rsidRPr="005506B7">
        <w:rPr>
          <w:rFonts w:ascii="Arial" w:eastAsia="Humanst521 BT" w:hAnsi="Arial" w:cs="Arial"/>
          <w:color w:val="221F1F"/>
          <w:w w:val="109"/>
          <w:position w:val="-1"/>
        </w:rPr>
        <w:t>that</w:t>
      </w:r>
      <w:r w:rsidR="00C1145E">
        <w:rPr>
          <w:rFonts w:ascii="Arial" w:eastAsia="Humanst521 BT" w:hAnsi="Arial" w:cs="Arial"/>
          <w:color w:val="221F1F"/>
          <w:w w:val="109"/>
          <w:position w:val="-1"/>
        </w:rPr>
        <w:t xml:space="preserve"> </w:t>
      </w:r>
      <w:r w:rsidRPr="005506B7">
        <w:rPr>
          <w:rFonts w:ascii="Arial" w:eastAsia="Humanst521 BT" w:hAnsi="Arial" w:cs="Arial"/>
          <w:color w:val="221F1F"/>
          <w:position w:val="-1"/>
        </w:rPr>
        <w:t xml:space="preserve">simulates  a place of business  (for example, a supermarket), care should  be taken </w:t>
      </w:r>
      <w:r w:rsidRPr="005506B7">
        <w:rPr>
          <w:rFonts w:ascii="Arial" w:eastAsia="Humanst521 BT" w:hAnsi="Arial" w:cs="Arial"/>
          <w:color w:val="221F1F"/>
          <w:w w:val="110"/>
          <w:position w:val="-1"/>
        </w:rPr>
        <w:t>in</w:t>
      </w:r>
    </w:p>
    <w:p w:rsidR="006E40D9" w:rsidRPr="005506B7" w:rsidRDefault="00B54F68" w:rsidP="007D64D1">
      <w:pPr>
        <w:rPr>
          <w:rFonts w:ascii="Arial" w:eastAsia="BankGothic Lt BT" w:hAnsi="Arial" w:cs="Arial"/>
        </w:rPr>
      </w:pPr>
      <w:r w:rsidRPr="005506B7">
        <w:rPr>
          <w:rFonts w:ascii="Arial" w:eastAsia="BankGothic Lt BT" w:hAnsi="Arial" w:cs="Arial"/>
        </w:rPr>
        <w:lastRenderedPageBreak/>
        <w:t xml:space="preserve">EDUCATIONAL </w:t>
      </w:r>
      <w:r w:rsidRPr="005506B7">
        <w:rPr>
          <w:rFonts w:ascii="Arial" w:eastAsia="BankGothic Lt BT" w:hAnsi="Arial" w:cs="Arial"/>
          <w:w w:val="103"/>
        </w:rPr>
        <w:t>B</w:t>
      </w:r>
      <w:r w:rsidRPr="005506B7">
        <w:rPr>
          <w:rFonts w:ascii="Arial" w:eastAsia="BankGothic Lt BT" w:hAnsi="Arial" w:cs="Arial"/>
          <w:w w:val="105"/>
        </w:rPr>
        <w:t>R</w:t>
      </w:r>
      <w:r w:rsidRPr="005506B7">
        <w:rPr>
          <w:rFonts w:ascii="Arial" w:eastAsia="BankGothic Lt BT" w:hAnsi="Arial" w:cs="Arial"/>
          <w:w w:val="102"/>
        </w:rPr>
        <w:t>O</w:t>
      </w:r>
      <w:r w:rsidRPr="005506B7">
        <w:rPr>
          <w:rFonts w:ascii="Arial" w:eastAsia="BankGothic Lt BT" w:hAnsi="Arial" w:cs="Arial"/>
          <w:w w:val="106"/>
        </w:rPr>
        <w:t>A</w:t>
      </w:r>
      <w:r w:rsidRPr="005506B7">
        <w:rPr>
          <w:rFonts w:ascii="Arial" w:eastAsia="BankGothic Lt BT" w:hAnsi="Arial" w:cs="Arial"/>
          <w:w w:val="104"/>
        </w:rPr>
        <w:t>D</w:t>
      </w:r>
      <w:r w:rsidRPr="005506B7">
        <w:rPr>
          <w:rFonts w:ascii="Arial" w:eastAsia="BankGothic Lt BT" w:hAnsi="Arial" w:cs="Arial"/>
          <w:w w:val="106"/>
        </w:rPr>
        <w:t>CA</w:t>
      </w:r>
      <w:r w:rsidRPr="005506B7">
        <w:rPr>
          <w:rFonts w:ascii="Arial" w:eastAsia="BankGothic Lt BT" w:hAnsi="Arial" w:cs="Arial"/>
          <w:w w:val="103"/>
        </w:rPr>
        <w:t>S</w:t>
      </w:r>
      <w:r w:rsidRPr="005506B7">
        <w:rPr>
          <w:rFonts w:ascii="Arial" w:eastAsia="BankGothic Lt BT" w:hAnsi="Arial" w:cs="Arial"/>
          <w:w w:val="107"/>
        </w:rPr>
        <w:t>T</w:t>
      </w:r>
      <w:r w:rsidRPr="005506B7">
        <w:rPr>
          <w:rFonts w:ascii="Arial" w:eastAsia="BankGothic Lt BT" w:hAnsi="Arial" w:cs="Arial"/>
          <w:w w:val="108"/>
        </w:rPr>
        <w:t>I</w:t>
      </w:r>
      <w:r w:rsidRPr="005506B7">
        <w:rPr>
          <w:rFonts w:ascii="Arial" w:eastAsia="BankGothic Lt BT" w:hAnsi="Arial" w:cs="Arial"/>
          <w:w w:val="103"/>
        </w:rPr>
        <w:t>N</w:t>
      </w:r>
      <w:r w:rsidRPr="005506B7">
        <w:rPr>
          <w:rFonts w:ascii="Arial" w:eastAsia="BankGothic Lt BT" w:hAnsi="Arial" w:cs="Arial"/>
          <w:w w:val="104"/>
        </w:rPr>
        <w:t>G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0A6EE5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w w:val="112"/>
        </w:rPr>
        <w:t>D</w:t>
      </w:r>
      <w:r w:rsidR="00B54F68" w:rsidRPr="005506B7">
        <w:rPr>
          <w:rFonts w:ascii="Arial" w:eastAsia="Humanst521 BT" w:hAnsi="Arial" w:cs="Arial"/>
          <w:color w:val="221F1F"/>
          <w:w w:val="112"/>
        </w:rPr>
        <w:t>esigning</w:t>
      </w:r>
      <w:r w:rsidR="00C1145E">
        <w:rPr>
          <w:rFonts w:ascii="Arial" w:eastAsia="Humanst521 BT" w:hAnsi="Arial" w:cs="Arial"/>
          <w:color w:val="221F1F"/>
          <w:w w:val="112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the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setting, and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the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props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used</w:t>
      </w:r>
      <w:proofErr w:type="gramStart"/>
      <w:r w:rsidR="00B54F68" w:rsidRPr="005506B7">
        <w:rPr>
          <w:rFonts w:ascii="Arial" w:eastAsia="Humanst521 BT" w:hAnsi="Arial" w:cs="Arial"/>
          <w:color w:val="221F1F"/>
        </w:rPr>
        <w:t>,to</w:t>
      </w:r>
      <w:proofErr w:type="gramEnd"/>
      <w:r w:rsidR="00C1145E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reduce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  <w:w w:val="108"/>
        </w:rPr>
        <w:t>identification</w:t>
      </w:r>
      <w:r w:rsidR="00C1145E">
        <w:rPr>
          <w:rFonts w:ascii="Arial" w:eastAsia="Humanst521 BT" w:hAnsi="Arial" w:cs="Arial"/>
          <w:color w:val="221F1F"/>
          <w:w w:val="108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with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particular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  <w:w w:val="106"/>
        </w:rPr>
        <w:t xml:space="preserve">companies </w:t>
      </w:r>
      <w:r w:rsidR="00B54F68" w:rsidRPr="005506B7">
        <w:rPr>
          <w:rFonts w:ascii="Arial" w:eastAsia="Humanst521 BT" w:hAnsi="Arial" w:cs="Arial"/>
          <w:color w:val="221F1F"/>
        </w:rPr>
        <w:t>or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  <w:w w:val="101"/>
        </w:rPr>
        <w:t>proprietors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0A6EE5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Programmes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or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programme material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produced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externall</w:t>
      </w:r>
      <w:r w:rsidRPr="005506B7">
        <w:rPr>
          <w:rFonts w:ascii="Arial" w:eastAsia="Humanst521 BT" w:hAnsi="Arial" w:cs="Arial"/>
          <w:color w:val="221F1F"/>
          <w:spacing w:val="-15"/>
        </w:rPr>
        <w:t>y</w:t>
      </w:r>
      <w:r w:rsidRPr="005506B7">
        <w:rPr>
          <w:rFonts w:ascii="Arial" w:eastAsia="Humanst521 BT" w:hAnsi="Arial" w:cs="Arial"/>
          <w:color w:val="221F1F"/>
        </w:rPr>
        <w:t>,or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increated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settings, may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no</w:t>
      </w:r>
      <w:r w:rsidR="00C1145E">
        <w:rPr>
          <w:rFonts w:ascii="Arial" w:eastAsia="Humanst521 BT" w:hAnsi="Arial" w:cs="Arial"/>
          <w:color w:val="221F1F"/>
        </w:rPr>
        <w:t xml:space="preserve">t </w:t>
      </w:r>
      <w:r w:rsidRPr="005506B7">
        <w:rPr>
          <w:rFonts w:ascii="Arial" w:eastAsia="Humanst521 BT" w:hAnsi="Arial" w:cs="Arial"/>
          <w:color w:val="221F1F"/>
          <w:w w:val="104"/>
        </w:rPr>
        <w:t xml:space="preserve">be </w:t>
      </w:r>
      <w:r w:rsidRPr="005506B7">
        <w:rPr>
          <w:rFonts w:ascii="Arial" w:eastAsia="Humanst521 BT" w:hAnsi="Arial" w:cs="Arial"/>
          <w:color w:val="221F1F"/>
        </w:rPr>
        <w:t>used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to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carry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indirect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commercial</w:t>
      </w:r>
      <w:r w:rsidR="00C1145E">
        <w:rPr>
          <w:rFonts w:ascii="Arial" w:eastAsia="Humanst521 BT" w:hAnsi="Arial" w:cs="Arial"/>
          <w:color w:val="221F1F"/>
        </w:rPr>
        <w:t xml:space="preserve">  </w:t>
      </w:r>
      <w:r w:rsidRPr="005506B7">
        <w:rPr>
          <w:rFonts w:ascii="Arial" w:eastAsia="Humanst521 BT" w:hAnsi="Arial" w:cs="Arial"/>
          <w:color w:val="221F1F"/>
          <w:w w:val="106"/>
        </w:rPr>
        <w:t>advertising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0A6EE5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Care</w:t>
      </w:r>
      <w:r w:rsidR="00C1145E">
        <w:rPr>
          <w:rFonts w:ascii="Arial" w:eastAsia="Humanst521 BT" w:hAnsi="Arial" w:cs="Arial"/>
          <w:color w:val="221F1F"/>
        </w:rPr>
        <w:t xml:space="preserve"> </w:t>
      </w:r>
      <w:proofErr w:type="gramStart"/>
      <w:r w:rsidRPr="005506B7">
        <w:rPr>
          <w:rFonts w:ascii="Arial" w:eastAsia="Humanst521 BT" w:hAnsi="Arial" w:cs="Arial"/>
          <w:color w:val="221F1F"/>
        </w:rPr>
        <w:t>should  be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taken to avoid the exposure of advertising  signs  or other </w:t>
      </w:r>
      <w:r w:rsidRPr="005506B7">
        <w:rPr>
          <w:rFonts w:ascii="Arial" w:eastAsia="Humanst521 BT" w:hAnsi="Arial" w:cs="Arial"/>
          <w:color w:val="221F1F"/>
          <w:w w:val="103"/>
        </w:rPr>
        <w:t xml:space="preserve">commercial </w:t>
      </w:r>
      <w:r w:rsidRPr="005506B7">
        <w:rPr>
          <w:rFonts w:ascii="Arial" w:eastAsia="Humanst521 BT" w:hAnsi="Arial" w:cs="Arial"/>
          <w:color w:val="221F1F"/>
          <w:w w:val="108"/>
        </w:rPr>
        <w:t>identification</w:t>
      </w:r>
      <w:r w:rsidR="00C1145E">
        <w:rPr>
          <w:rFonts w:ascii="Arial" w:eastAsia="Humanst521 BT" w:hAnsi="Arial" w:cs="Arial"/>
          <w:color w:val="221F1F"/>
          <w:w w:val="108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inprogramme content.  Where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this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is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impossible, it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is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the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responsibility of</w:t>
      </w:r>
      <w:r w:rsidRPr="005506B7">
        <w:rPr>
          <w:rFonts w:ascii="Arial" w:eastAsia="Humanst521 BT" w:hAnsi="Arial" w:cs="Arial"/>
          <w:color w:val="221F1F"/>
          <w:w w:val="105"/>
        </w:rPr>
        <w:t xml:space="preserve">the </w:t>
      </w:r>
      <w:r w:rsidRPr="005506B7">
        <w:rPr>
          <w:rFonts w:ascii="Arial" w:eastAsia="Humanst521 BT" w:hAnsi="Arial" w:cs="Arial"/>
          <w:color w:val="221F1F"/>
        </w:rPr>
        <w:t>produce</w:t>
      </w:r>
      <w:r w:rsidRPr="005506B7">
        <w:rPr>
          <w:rFonts w:ascii="Arial" w:eastAsia="Humanst521 BT" w:hAnsi="Arial" w:cs="Arial"/>
          <w:color w:val="221F1F"/>
          <w:spacing w:val="-17"/>
        </w:rPr>
        <w:t>r</w:t>
      </w:r>
      <w:r w:rsidRPr="005506B7">
        <w:rPr>
          <w:rFonts w:ascii="Arial" w:eastAsia="Humanst521 BT" w:hAnsi="Arial" w:cs="Arial"/>
          <w:color w:val="221F1F"/>
        </w:rPr>
        <w:t>, or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the directo</w:t>
      </w:r>
      <w:r w:rsidRPr="005506B7">
        <w:rPr>
          <w:rFonts w:ascii="Arial" w:eastAsia="Humanst521 BT" w:hAnsi="Arial" w:cs="Arial"/>
          <w:color w:val="221F1F"/>
          <w:spacing w:val="-16"/>
        </w:rPr>
        <w:t>r</w:t>
      </w:r>
      <w:proofErr w:type="gramStart"/>
      <w:r w:rsidRPr="005506B7">
        <w:rPr>
          <w:rFonts w:ascii="Arial" w:eastAsia="Humanst521 BT" w:hAnsi="Arial" w:cs="Arial"/>
          <w:color w:val="221F1F"/>
        </w:rPr>
        <w:t>,  or</w:t>
      </w:r>
      <w:proofErr w:type="gramEnd"/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 xml:space="preserve">both, to play down as much as possible such </w:t>
      </w:r>
      <w:r w:rsidRPr="005506B7">
        <w:rPr>
          <w:rFonts w:ascii="Arial" w:eastAsia="Humanst521 BT" w:hAnsi="Arial" w:cs="Arial"/>
          <w:color w:val="221F1F"/>
          <w:w w:val="102"/>
        </w:rPr>
        <w:t xml:space="preserve">extraneous </w:t>
      </w:r>
      <w:r w:rsidRPr="005506B7">
        <w:rPr>
          <w:rFonts w:ascii="Arial" w:eastAsia="Humanst521 BT" w:hAnsi="Arial" w:cs="Arial"/>
          <w:color w:val="221F1F"/>
        </w:rPr>
        <w:t>commercial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1"/>
        </w:rPr>
        <w:t>exposure.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w w:val="92"/>
        </w:rPr>
        <w:t>EDUC</w:t>
      </w:r>
      <w:r w:rsidRPr="005506B7">
        <w:rPr>
          <w:rFonts w:ascii="Arial" w:eastAsia="Humanst521 BT" w:hAnsi="Arial" w:cs="Arial"/>
          <w:b/>
          <w:spacing w:val="-8"/>
          <w:w w:val="92"/>
        </w:rPr>
        <w:t>A</w:t>
      </w:r>
      <w:r w:rsidRPr="005506B7">
        <w:rPr>
          <w:rFonts w:ascii="Arial" w:eastAsia="Humanst521 BT" w:hAnsi="Arial" w:cs="Arial"/>
          <w:b/>
          <w:w w:val="92"/>
        </w:rPr>
        <w:t>TIONAL</w:t>
      </w:r>
      <w:r w:rsidR="00CF763D">
        <w:rPr>
          <w:rFonts w:ascii="Arial" w:eastAsia="Humanst521 BT" w:hAnsi="Arial" w:cs="Arial"/>
          <w:b/>
          <w:w w:val="92"/>
        </w:rPr>
        <w:t xml:space="preserve"> </w:t>
      </w:r>
      <w:r w:rsidRPr="005506B7">
        <w:rPr>
          <w:rFonts w:ascii="Arial" w:eastAsia="Humanst521 BT" w:hAnsi="Arial" w:cs="Arial"/>
          <w:b/>
          <w:w w:val="92"/>
        </w:rPr>
        <w:t>MAND</w:t>
      </w:r>
      <w:r w:rsidRPr="005506B7">
        <w:rPr>
          <w:rFonts w:ascii="Arial" w:eastAsia="Humanst521 BT" w:hAnsi="Arial" w:cs="Arial"/>
          <w:b/>
          <w:spacing w:val="-8"/>
          <w:w w:val="92"/>
        </w:rPr>
        <w:t>A</w:t>
      </w:r>
      <w:r w:rsidRPr="005506B7">
        <w:rPr>
          <w:rFonts w:ascii="Arial" w:eastAsia="Humanst521 BT" w:hAnsi="Arial" w:cs="Arial"/>
          <w:b/>
          <w:w w:val="92"/>
        </w:rPr>
        <w:t>TE</w:t>
      </w:r>
      <w:r w:rsidR="00CF763D">
        <w:rPr>
          <w:rFonts w:ascii="Arial" w:eastAsia="Humanst521 BT" w:hAnsi="Arial" w:cs="Arial"/>
          <w:b/>
          <w:w w:val="92"/>
        </w:rPr>
        <w:t xml:space="preserve"> </w:t>
      </w:r>
      <w:r w:rsidRPr="005506B7">
        <w:rPr>
          <w:rFonts w:ascii="Arial" w:eastAsia="Humanst521 BT" w:hAnsi="Arial" w:cs="Arial"/>
          <w:b/>
        </w:rPr>
        <w:t>AREAS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Arising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from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the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6"/>
        </w:rPr>
        <w:t xml:space="preserve">Broadcasting </w:t>
      </w:r>
      <w:r w:rsidR="00C1145E">
        <w:rPr>
          <w:rFonts w:ascii="Arial" w:eastAsia="Humanst521 BT" w:hAnsi="Arial" w:cs="Arial"/>
          <w:color w:val="221F1F"/>
        </w:rPr>
        <w:t>Act</w:t>
      </w:r>
      <w:proofErr w:type="gramStart"/>
      <w:r w:rsidR="00C1145E">
        <w:rPr>
          <w:rFonts w:ascii="Arial" w:eastAsia="Humanst521 BT" w:hAnsi="Arial" w:cs="Arial"/>
          <w:color w:val="221F1F"/>
        </w:rPr>
        <w:t>,</w:t>
      </w:r>
      <w:r w:rsidR="003B2515" w:rsidRPr="005506B7">
        <w:rPr>
          <w:rFonts w:ascii="Arial" w:eastAsia="Humanst521 BT" w:hAnsi="Arial" w:cs="Arial"/>
          <w:color w:val="221F1F"/>
        </w:rPr>
        <w:t>MABOLOKA</w:t>
      </w:r>
      <w:proofErr w:type="gramEnd"/>
      <w:r w:rsidR="003B2515" w:rsidRPr="005506B7">
        <w:rPr>
          <w:rFonts w:ascii="Arial" w:eastAsia="Humanst521 BT" w:hAnsi="Arial" w:cs="Arial"/>
          <w:color w:val="221F1F"/>
        </w:rPr>
        <w:t xml:space="preserve"> COMMUNITY RADIO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has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identified the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7"/>
        </w:rPr>
        <w:t>following</w:t>
      </w:r>
      <w:r w:rsidR="00C1145E">
        <w:rPr>
          <w:rFonts w:ascii="Arial" w:eastAsia="Humanst521 BT" w:hAnsi="Arial" w:cs="Arial"/>
          <w:color w:val="221F1F"/>
          <w:w w:val="107"/>
        </w:rPr>
        <w:t xml:space="preserve"> </w:t>
      </w:r>
      <w:r w:rsidRPr="005506B7">
        <w:rPr>
          <w:rFonts w:ascii="Arial" w:eastAsia="Humanst521 BT" w:hAnsi="Arial" w:cs="Arial"/>
          <w:color w:val="221F1F"/>
          <w:w w:val="107"/>
        </w:rPr>
        <w:t>educational</w:t>
      </w:r>
      <w:r w:rsidR="00C1145E">
        <w:rPr>
          <w:rFonts w:ascii="Arial" w:eastAsia="Humanst521 BT" w:hAnsi="Arial" w:cs="Arial"/>
          <w:color w:val="221F1F"/>
          <w:w w:val="107"/>
        </w:rPr>
        <w:t xml:space="preserve"> </w:t>
      </w:r>
      <w:r w:rsidRPr="005506B7">
        <w:rPr>
          <w:rFonts w:ascii="Arial" w:eastAsia="Humanst521 BT" w:hAnsi="Arial" w:cs="Arial"/>
          <w:color w:val="221F1F"/>
          <w:w w:val="107"/>
        </w:rPr>
        <w:t xml:space="preserve">programme </w:t>
      </w:r>
      <w:r w:rsidRPr="005506B7">
        <w:rPr>
          <w:rFonts w:ascii="Arial" w:eastAsia="Humanst521 BT" w:hAnsi="Arial" w:cs="Arial"/>
          <w:color w:val="221F1F"/>
          <w:w w:val="105"/>
        </w:rPr>
        <w:t>areas: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Early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Childhood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1"/>
        </w:rPr>
        <w:t>Development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Children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at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Home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spacing w:val="-4"/>
        </w:rPr>
        <w:t>F</w:t>
      </w:r>
      <w:r w:rsidRPr="005506B7">
        <w:rPr>
          <w:rFonts w:ascii="Arial" w:eastAsia="Humanst521 BT" w:hAnsi="Arial" w:cs="Arial"/>
          <w:color w:val="221F1F"/>
        </w:rPr>
        <w:t>ormal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6"/>
        </w:rPr>
        <w:t>Education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spacing w:val="-17"/>
        </w:rPr>
        <w:t>Y</w:t>
      </w:r>
      <w:r w:rsidRPr="005506B7">
        <w:rPr>
          <w:rFonts w:ascii="Arial" w:eastAsia="Humanst521 BT" w:hAnsi="Arial" w:cs="Arial"/>
          <w:color w:val="221F1F"/>
        </w:rPr>
        <w:t>outh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1"/>
        </w:rPr>
        <w:t>Development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Adult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and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Human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Resources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1"/>
        </w:rPr>
        <w:t>Development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proofErr w:type="gramStart"/>
      <w:r w:rsidRPr="005506B7">
        <w:rPr>
          <w:rFonts w:ascii="Arial" w:eastAsia="Humanst521 BT" w:hAnsi="Arial" w:cs="Arial"/>
          <w:color w:val="221F1F"/>
        </w:rPr>
        <w:t>Public</w:t>
      </w:r>
      <w:r w:rsidR="00C1145E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6"/>
        </w:rPr>
        <w:t>Education.</w:t>
      </w:r>
      <w:proofErr w:type="gramEnd"/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w w:val="92"/>
        </w:rPr>
        <w:t>EAR</w:t>
      </w:r>
      <w:r w:rsidRPr="005506B7">
        <w:rPr>
          <w:rFonts w:ascii="Arial" w:eastAsia="Humanst521 BT" w:hAnsi="Arial" w:cs="Arial"/>
          <w:b/>
          <w:spacing w:val="-24"/>
          <w:w w:val="92"/>
        </w:rPr>
        <w:t>L</w:t>
      </w:r>
      <w:r w:rsidRPr="005506B7">
        <w:rPr>
          <w:rFonts w:ascii="Arial" w:eastAsia="Humanst521 BT" w:hAnsi="Arial" w:cs="Arial"/>
          <w:b/>
          <w:w w:val="92"/>
        </w:rPr>
        <w:t>YCHILDHOOD</w:t>
      </w:r>
      <w:r w:rsidRPr="005506B7">
        <w:rPr>
          <w:rFonts w:ascii="Arial" w:eastAsia="Humanst521 BT" w:hAnsi="Arial" w:cs="Arial"/>
          <w:b/>
          <w:w w:val="96"/>
        </w:rPr>
        <w:t>DEVE</w:t>
      </w:r>
      <w:r w:rsidRPr="005506B7">
        <w:rPr>
          <w:rFonts w:ascii="Arial" w:eastAsia="Humanst521 BT" w:hAnsi="Arial" w:cs="Arial"/>
          <w:b/>
          <w:spacing w:val="-9"/>
          <w:w w:val="96"/>
        </w:rPr>
        <w:t>L</w:t>
      </w:r>
      <w:r w:rsidRPr="005506B7">
        <w:rPr>
          <w:rFonts w:ascii="Arial" w:eastAsia="Humanst521 BT" w:hAnsi="Arial" w:cs="Arial"/>
          <w:b/>
          <w:w w:val="94"/>
        </w:rPr>
        <w:t>OPMENT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Programmes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for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early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="000A6EE5" w:rsidRPr="005506B7">
        <w:rPr>
          <w:rFonts w:ascii="Arial" w:eastAsia="Humanst521 BT" w:hAnsi="Arial" w:cs="Arial"/>
          <w:color w:val="221F1F"/>
        </w:rPr>
        <w:t xml:space="preserve">childhood </w:t>
      </w:r>
      <w:r w:rsidR="000A6EE5" w:rsidRPr="005506B7">
        <w:rPr>
          <w:rFonts w:ascii="Arial" w:eastAsia="Humanst521 BT" w:hAnsi="Arial" w:cs="Arial"/>
          <w:color w:val="221F1F"/>
          <w:spacing w:val="20"/>
        </w:rPr>
        <w:t>development</w:t>
      </w:r>
      <w:r w:rsidR="00CF763D">
        <w:rPr>
          <w:rFonts w:ascii="Arial" w:eastAsia="Humanst521 BT" w:hAnsi="Arial" w:cs="Arial"/>
          <w:color w:val="221F1F"/>
          <w:spacing w:val="20"/>
        </w:rPr>
        <w:t xml:space="preserve"> </w:t>
      </w:r>
      <w:r w:rsidR="000A6EE5" w:rsidRPr="005506B7">
        <w:rPr>
          <w:rFonts w:ascii="Arial" w:eastAsia="Humanst521 BT" w:hAnsi="Arial" w:cs="Arial"/>
          <w:color w:val="221F1F"/>
          <w:spacing w:val="8"/>
        </w:rPr>
        <w:t>are</w:t>
      </w:r>
      <w:r w:rsidR="00CF763D">
        <w:rPr>
          <w:rFonts w:ascii="Arial" w:eastAsia="Humanst521 BT" w:hAnsi="Arial" w:cs="Arial"/>
          <w:color w:val="221F1F"/>
          <w:spacing w:val="8"/>
        </w:rPr>
        <w:t xml:space="preserve"> </w:t>
      </w:r>
      <w:r w:rsidR="000A6EE5" w:rsidRPr="005506B7">
        <w:rPr>
          <w:rFonts w:ascii="Arial" w:eastAsia="Humanst521 BT" w:hAnsi="Arial" w:cs="Arial"/>
          <w:color w:val="221F1F"/>
        </w:rPr>
        <w:t xml:space="preserve">aimed </w:t>
      </w:r>
      <w:r w:rsidR="000A6EE5" w:rsidRPr="005506B7">
        <w:rPr>
          <w:rFonts w:ascii="Arial" w:eastAsia="Humanst521 BT" w:hAnsi="Arial" w:cs="Arial"/>
          <w:color w:val="221F1F"/>
          <w:spacing w:val="1"/>
        </w:rPr>
        <w:t>at</w:t>
      </w:r>
      <w:r w:rsidR="00CF763D">
        <w:rPr>
          <w:rFonts w:ascii="Arial" w:eastAsia="Humanst521 BT" w:hAnsi="Arial" w:cs="Arial"/>
          <w:color w:val="221F1F"/>
          <w:spacing w:val="1"/>
        </w:rPr>
        <w:t xml:space="preserve"> </w:t>
      </w:r>
      <w:r w:rsidRPr="005506B7">
        <w:rPr>
          <w:rFonts w:ascii="Arial" w:eastAsia="Humanst521 BT" w:hAnsi="Arial" w:cs="Arial"/>
          <w:color w:val="221F1F"/>
          <w:w w:val="108"/>
        </w:rPr>
        <w:t>supporting</w:t>
      </w:r>
      <w:r w:rsidR="00CF763D">
        <w:rPr>
          <w:rFonts w:ascii="Arial" w:eastAsia="Humanst521 BT" w:hAnsi="Arial" w:cs="Arial"/>
          <w:color w:val="221F1F"/>
          <w:w w:val="108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the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holistic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4"/>
        </w:rPr>
        <w:t xml:space="preserve">development </w:t>
      </w:r>
      <w:r w:rsidRPr="005506B7">
        <w:rPr>
          <w:rFonts w:ascii="Arial" w:eastAsia="Humanst521 BT" w:hAnsi="Arial" w:cs="Arial"/>
          <w:color w:val="221F1F"/>
        </w:rPr>
        <w:t>of</w:t>
      </w:r>
      <w:r w:rsidR="00CF763D">
        <w:rPr>
          <w:rFonts w:ascii="Arial" w:eastAsia="Humanst521 BT" w:hAnsi="Arial" w:cs="Arial"/>
          <w:color w:val="221F1F"/>
        </w:rPr>
        <w:t xml:space="preserve"> young </w:t>
      </w:r>
      <w:proofErr w:type="gramStart"/>
      <w:r w:rsidR="00CF763D">
        <w:rPr>
          <w:rFonts w:ascii="Arial" w:eastAsia="Humanst521 BT" w:hAnsi="Arial" w:cs="Arial"/>
          <w:color w:val="221F1F"/>
        </w:rPr>
        <w:t>children(</w:t>
      </w:r>
      <w:proofErr w:type="gramEnd"/>
      <w:r w:rsidR="00CF763D">
        <w:rPr>
          <w:rFonts w:ascii="Arial" w:eastAsia="Humanst521 BT" w:hAnsi="Arial" w:cs="Arial"/>
          <w:color w:val="221F1F"/>
        </w:rPr>
        <w:t>from0-7).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="00CF763D">
        <w:rPr>
          <w:rFonts w:ascii="Arial" w:eastAsia="Humanst521 BT" w:hAnsi="Arial" w:cs="Arial"/>
          <w:color w:val="221F1F"/>
        </w:rPr>
        <w:t xml:space="preserve"> recognizes </w:t>
      </w:r>
      <w:r w:rsidRPr="005506B7">
        <w:rPr>
          <w:rFonts w:ascii="Arial" w:eastAsia="Humanst521 BT" w:hAnsi="Arial" w:cs="Arial"/>
          <w:color w:val="221F1F"/>
        </w:rPr>
        <w:t>that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as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relatively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few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SouthAfrican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4"/>
        </w:rPr>
        <w:t xml:space="preserve">children </w:t>
      </w:r>
      <w:r w:rsidRPr="005506B7">
        <w:rPr>
          <w:rFonts w:ascii="Arial" w:eastAsia="Humanst521 BT" w:hAnsi="Arial" w:cs="Arial"/>
          <w:color w:val="221F1F"/>
        </w:rPr>
        <w:t>have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access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to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any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structured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early</w:t>
      </w:r>
      <w:r w:rsidR="000A6EE5" w:rsidRPr="005506B7">
        <w:rPr>
          <w:rFonts w:ascii="Arial" w:eastAsia="Humanst521 BT" w:hAnsi="Arial" w:cs="Arial"/>
          <w:color w:val="221F1F"/>
        </w:rPr>
        <w:t xml:space="preserve">childhood </w:t>
      </w:r>
      <w:r w:rsidR="000A6EE5" w:rsidRPr="005506B7">
        <w:rPr>
          <w:rFonts w:ascii="Arial" w:eastAsia="Humanst521 BT" w:hAnsi="Arial" w:cs="Arial"/>
          <w:color w:val="221F1F"/>
          <w:spacing w:val="26"/>
        </w:rPr>
        <w:t>education</w:t>
      </w:r>
      <w:r w:rsidR="000A6EE5" w:rsidRPr="005506B7">
        <w:rPr>
          <w:rFonts w:ascii="Arial" w:eastAsia="Humanst521 BT" w:hAnsi="Arial" w:cs="Arial"/>
          <w:color w:val="221F1F"/>
        </w:rPr>
        <w:t xml:space="preserve">, </w:t>
      </w:r>
      <w:r w:rsidR="000A6EE5" w:rsidRPr="005506B7">
        <w:rPr>
          <w:rFonts w:ascii="Arial" w:eastAsia="Humanst521 BT" w:hAnsi="Arial" w:cs="Arial"/>
          <w:color w:val="221F1F"/>
          <w:spacing w:val="29"/>
        </w:rPr>
        <w:t>these</w:t>
      </w:r>
      <w:r w:rsidR="00CF763D">
        <w:rPr>
          <w:rFonts w:ascii="Arial" w:eastAsia="Humanst521 BT" w:hAnsi="Arial" w:cs="Arial"/>
          <w:color w:val="221F1F"/>
          <w:spacing w:val="29"/>
        </w:rPr>
        <w:t xml:space="preserve"> </w:t>
      </w:r>
      <w:r w:rsidR="000A6EE5" w:rsidRPr="005506B7">
        <w:rPr>
          <w:rFonts w:ascii="Arial" w:eastAsia="Humanst521 BT" w:hAnsi="Arial" w:cs="Arial"/>
          <w:color w:val="221F1F"/>
        </w:rPr>
        <w:t xml:space="preserve">programmes </w:t>
      </w:r>
      <w:r w:rsidR="000A6EE5" w:rsidRPr="005506B7">
        <w:rPr>
          <w:rFonts w:ascii="Arial" w:eastAsia="Humanst521 BT" w:hAnsi="Arial" w:cs="Arial"/>
          <w:color w:val="221F1F"/>
          <w:spacing w:val="22"/>
        </w:rPr>
        <w:t>assist</w:t>
      </w:r>
      <w:r w:rsidR="00CF763D">
        <w:rPr>
          <w:rFonts w:ascii="Arial" w:eastAsia="Humanst521 BT" w:hAnsi="Arial" w:cs="Arial"/>
          <w:color w:val="221F1F"/>
          <w:spacing w:val="22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in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6"/>
        </w:rPr>
        <w:t xml:space="preserve">preparing </w:t>
      </w:r>
      <w:r w:rsidRPr="005506B7">
        <w:rPr>
          <w:rFonts w:ascii="Arial" w:eastAsia="Humanst521 BT" w:hAnsi="Arial" w:cs="Arial"/>
          <w:color w:val="221F1F"/>
          <w:spacing w:val="4"/>
        </w:rPr>
        <w:t>youn</w:t>
      </w:r>
      <w:r w:rsidRPr="005506B7">
        <w:rPr>
          <w:rFonts w:ascii="Arial" w:eastAsia="Humanst521 BT" w:hAnsi="Arial" w:cs="Arial"/>
          <w:color w:val="221F1F"/>
        </w:rPr>
        <w:t xml:space="preserve">g  </w:t>
      </w:r>
      <w:r w:rsidRPr="005506B7">
        <w:rPr>
          <w:rFonts w:ascii="Arial" w:eastAsia="Humanst521 BT" w:hAnsi="Arial" w:cs="Arial"/>
          <w:color w:val="221F1F"/>
          <w:spacing w:val="4"/>
        </w:rPr>
        <w:t>childre</w:t>
      </w:r>
      <w:r w:rsidRPr="005506B7">
        <w:rPr>
          <w:rFonts w:ascii="Arial" w:eastAsia="Humanst521 BT" w:hAnsi="Arial" w:cs="Arial"/>
          <w:color w:val="221F1F"/>
        </w:rPr>
        <w:t xml:space="preserve">n  </w:t>
      </w:r>
      <w:r w:rsidRPr="005506B7">
        <w:rPr>
          <w:rFonts w:ascii="Arial" w:eastAsia="Humanst521 BT" w:hAnsi="Arial" w:cs="Arial"/>
          <w:color w:val="221F1F"/>
          <w:spacing w:val="4"/>
        </w:rPr>
        <w:t>"t</w:t>
      </w:r>
      <w:r w:rsidRPr="005506B7">
        <w:rPr>
          <w:rFonts w:ascii="Arial" w:eastAsia="Humanst521 BT" w:hAnsi="Arial" w:cs="Arial"/>
          <w:color w:val="221F1F"/>
        </w:rPr>
        <w:t xml:space="preserve">o   </w:t>
      </w:r>
      <w:r w:rsidRPr="005506B7">
        <w:rPr>
          <w:rFonts w:ascii="Arial" w:eastAsia="Humanst521 BT" w:hAnsi="Arial" w:cs="Arial"/>
          <w:color w:val="221F1F"/>
          <w:spacing w:val="4"/>
        </w:rPr>
        <w:t>b</w:t>
      </w:r>
      <w:r w:rsidRPr="005506B7">
        <w:rPr>
          <w:rFonts w:ascii="Arial" w:eastAsia="Humanst521 BT" w:hAnsi="Arial" w:cs="Arial"/>
          <w:color w:val="221F1F"/>
        </w:rPr>
        <w:t xml:space="preserve">e  </w:t>
      </w:r>
      <w:r w:rsidRPr="005506B7">
        <w:rPr>
          <w:rFonts w:ascii="Arial" w:eastAsia="Humanst521 BT" w:hAnsi="Arial" w:cs="Arial"/>
          <w:color w:val="221F1F"/>
          <w:spacing w:val="4"/>
        </w:rPr>
        <w:t>read</w:t>
      </w:r>
      <w:r w:rsidRPr="005506B7">
        <w:rPr>
          <w:rFonts w:ascii="Arial" w:eastAsia="Humanst521 BT" w:hAnsi="Arial" w:cs="Arial"/>
          <w:color w:val="221F1F"/>
        </w:rPr>
        <w:t xml:space="preserve">y  </w:t>
      </w:r>
      <w:r w:rsidRPr="005506B7">
        <w:rPr>
          <w:rFonts w:ascii="Arial" w:eastAsia="Humanst521 BT" w:hAnsi="Arial" w:cs="Arial"/>
          <w:color w:val="221F1F"/>
          <w:spacing w:val="4"/>
        </w:rPr>
        <w:t>t</w:t>
      </w:r>
      <w:r w:rsidRPr="005506B7">
        <w:rPr>
          <w:rFonts w:ascii="Arial" w:eastAsia="Humanst521 BT" w:hAnsi="Arial" w:cs="Arial"/>
          <w:color w:val="221F1F"/>
        </w:rPr>
        <w:t xml:space="preserve">o  </w:t>
      </w:r>
      <w:r w:rsidRPr="005506B7">
        <w:rPr>
          <w:rFonts w:ascii="Arial" w:eastAsia="Humanst521 BT" w:hAnsi="Arial" w:cs="Arial"/>
          <w:color w:val="221F1F"/>
          <w:spacing w:val="4"/>
        </w:rPr>
        <w:t>learn"</w:t>
      </w:r>
      <w:r w:rsidRPr="005506B7">
        <w:rPr>
          <w:rFonts w:ascii="Arial" w:eastAsia="Humanst521 BT" w:hAnsi="Arial" w:cs="Arial"/>
          <w:color w:val="221F1F"/>
        </w:rPr>
        <w:t xml:space="preserve">.  </w:t>
      </w:r>
      <w:r w:rsidR="000A6EE5" w:rsidRPr="005506B7">
        <w:rPr>
          <w:rFonts w:ascii="Arial" w:eastAsia="Humanst521 BT" w:hAnsi="Arial" w:cs="Arial"/>
          <w:color w:val="221F1F"/>
          <w:spacing w:val="4"/>
          <w:w w:val="106"/>
        </w:rPr>
        <w:t>Educationa</w:t>
      </w:r>
      <w:r w:rsidR="000A6EE5" w:rsidRPr="005506B7">
        <w:rPr>
          <w:rFonts w:ascii="Arial" w:eastAsia="Humanst521 BT" w:hAnsi="Arial" w:cs="Arial"/>
          <w:color w:val="221F1F"/>
          <w:w w:val="106"/>
        </w:rPr>
        <w:t xml:space="preserve">l </w:t>
      </w:r>
      <w:proofErr w:type="gramStart"/>
      <w:r w:rsidR="000A6EE5" w:rsidRPr="005506B7">
        <w:rPr>
          <w:rFonts w:ascii="Arial" w:eastAsia="Humanst521 BT" w:hAnsi="Arial" w:cs="Arial"/>
          <w:color w:val="221F1F"/>
          <w:spacing w:val="46"/>
          <w:w w:val="106"/>
        </w:rPr>
        <w:t>programming</w:t>
      </w:r>
      <w:r w:rsidRPr="005506B7">
        <w:rPr>
          <w:rFonts w:ascii="Arial" w:eastAsia="Humanst521 BT" w:hAnsi="Arial" w:cs="Arial"/>
          <w:color w:val="221F1F"/>
          <w:spacing w:val="4"/>
        </w:rPr>
        <w:t>als</w:t>
      </w:r>
      <w:r w:rsidRPr="005506B7">
        <w:rPr>
          <w:rFonts w:ascii="Arial" w:eastAsia="Humanst521 BT" w:hAnsi="Arial" w:cs="Arial"/>
          <w:color w:val="221F1F"/>
        </w:rPr>
        <w:t xml:space="preserve">o  </w:t>
      </w:r>
      <w:r w:rsidRPr="005506B7">
        <w:rPr>
          <w:rFonts w:ascii="Arial" w:eastAsia="Humanst521 BT" w:hAnsi="Arial" w:cs="Arial"/>
          <w:color w:val="221F1F"/>
          <w:spacing w:val="4"/>
        </w:rPr>
        <w:t>support</w:t>
      </w:r>
      <w:r w:rsidRPr="005506B7">
        <w:rPr>
          <w:rFonts w:ascii="Arial" w:eastAsia="Humanst521 BT" w:hAnsi="Arial" w:cs="Arial"/>
          <w:color w:val="221F1F"/>
        </w:rPr>
        <w:t>s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 </w:t>
      </w:r>
      <w:r w:rsidRPr="005506B7">
        <w:rPr>
          <w:rFonts w:ascii="Arial" w:eastAsia="Humanst521 BT" w:hAnsi="Arial" w:cs="Arial"/>
          <w:color w:val="221F1F"/>
          <w:spacing w:val="4"/>
          <w:w w:val="105"/>
        </w:rPr>
        <w:t xml:space="preserve">the </w:t>
      </w:r>
      <w:r w:rsidRPr="005506B7">
        <w:rPr>
          <w:rFonts w:ascii="Arial" w:eastAsia="Humanst521 BT" w:hAnsi="Arial" w:cs="Arial"/>
          <w:color w:val="221F1F"/>
          <w:w w:val="106"/>
        </w:rPr>
        <w:t>implementation</w:t>
      </w:r>
      <w:r w:rsidRPr="005506B7">
        <w:rPr>
          <w:rFonts w:ascii="Arial" w:eastAsia="Humanst521 BT" w:hAnsi="Arial" w:cs="Arial"/>
          <w:color w:val="221F1F"/>
        </w:rPr>
        <w:t>ofthe</w:t>
      </w:r>
      <w:r w:rsidRPr="005506B7">
        <w:rPr>
          <w:rFonts w:ascii="Arial" w:eastAsia="Humanst521 BT" w:hAnsi="Arial" w:cs="Arial"/>
          <w:color w:val="221F1F"/>
          <w:w w:val="110"/>
        </w:rPr>
        <w:t>national</w:t>
      </w:r>
      <w:r w:rsidRPr="005506B7">
        <w:rPr>
          <w:rFonts w:ascii="Arial" w:eastAsia="Humanst521 BT" w:hAnsi="Arial" w:cs="Arial"/>
          <w:color w:val="221F1F"/>
        </w:rPr>
        <w:t>GradeR(Reception</w:t>
      </w:r>
      <w:r w:rsidRPr="005506B7">
        <w:rPr>
          <w:rFonts w:ascii="Arial" w:eastAsia="Humanst521 BT" w:hAnsi="Arial" w:cs="Arial"/>
          <w:color w:val="221F1F"/>
          <w:spacing w:val="-16"/>
        </w:rPr>
        <w:t>Y</w:t>
      </w:r>
      <w:r w:rsidRPr="005506B7">
        <w:rPr>
          <w:rFonts w:ascii="Arial" w:eastAsia="Humanst521 BT" w:hAnsi="Arial" w:cs="Arial"/>
          <w:color w:val="221F1F"/>
        </w:rPr>
        <w:t>ear)curriculum.Moreove</w:t>
      </w:r>
      <w:r w:rsidRPr="005506B7">
        <w:rPr>
          <w:rFonts w:ascii="Arial" w:eastAsia="Humanst521 BT" w:hAnsi="Arial" w:cs="Arial"/>
          <w:color w:val="221F1F"/>
          <w:spacing w:val="-16"/>
        </w:rPr>
        <w:t>r</w:t>
      </w:r>
      <w:r w:rsidRPr="005506B7">
        <w:rPr>
          <w:rFonts w:ascii="Arial" w:eastAsia="Humanst521 BT" w:hAnsi="Arial" w:cs="Arial"/>
          <w:color w:val="221F1F"/>
        </w:rPr>
        <w:t>,this</w:t>
      </w:r>
      <w:r w:rsidRPr="005506B7">
        <w:rPr>
          <w:rFonts w:ascii="Arial" w:eastAsia="Humanst521 BT" w:hAnsi="Arial" w:cs="Arial"/>
          <w:color w:val="221F1F"/>
          <w:w w:val="108"/>
        </w:rPr>
        <w:t xml:space="preserve">programming </w:t>
      </w:r>
      <w:r w:rsidRPr="005506B7">
        <w:rPr>
          <w:rFonts w:ascii="Arial" w:eastAsia="Humanst521 BT" w:hAnsi="Arial" w:cs="Arial"/>
          <w:color w:val="221F1F"/>
        </w:rPr>
        <w:t>will equip caregivers with the knowledge and skills  to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 xml:space="preserve">facilitate and support the growth </w:t>
      </w:r>
      <w:r w:rsidRPr="005506B7">
        <w:rPr>
          <w:rFonts w:ascii="Arial" w:eastAsia="Humanst521 BT" w:hAnsi="Arial" w:cs="Arial"/>
          <w:color w:val="221F1F"/>
          <w:w w:val="111"/>
        </w:rPr>
        <w:t xml:space="preserve">and </w:t>
      </w:r>
      <w:r w:rsidRPr="005506B7">
        <w:rPr>
          <w:rFonts w:ascii="Arial" w:eastAsia="Humanst521 BT" w:hAnsi="Arial" w:cs="Arial"/>
          <w:color w:val="221F1F"/>
        </w:rPr>
        <w:t>development of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 xml:space="preserve">young </w:t>
      </w:r>
      <w:r w:rsidRPr="005506B7">
        <w:rPr>
          <w:rFonts w:ascii="Arial" w:eastAsia="Humanst521 BT" w:hAnsi="Arial" w:cs="Arial"/>
          <w:color w:val="221F1F"/>
          <w:w w:val="105"/>
        </w:rPr>
        <w:t>children.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Early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="000A6EE5" w:rsidRPr="005506B7">
        <w:rPr>
          <w:rFonts w:ascii="Arial" w:eastAsia="Humanst521 BT" w:hAnsi="Arial" w:cs="Arial"/>
          <w:color w:val="221F1F"/>
        </w:rPr>
        <w:t xml:space="preserve">childhood </w:t>
      </w:r>
      <w:r w:rsidR="000A6EE5" w:rsidRPr="005506B7">
        <w:rPr>
          <w:rFonts w:ascii="Arial" w:eastAsia="Humanst521 BT" w:hAnsi="Arial" w:cs="Arial"/>
          <w:color w:val="221F1F"/>
          <w:spacing w:val="16"/>
        </w:rPr>
        <w:t>development</w:t>
      </w:r>
      <w:r w:rsidR="00CF763D">
        <w:rPr>
          <w:rFonts w:ascii="Arial" w:eastAsia="Humanst521 BT" w:hAnsi="Arial" w:cs="Arial"/>
          <w:color w:val="221F1F"/>
          <w:spacing w:val="16"/>
        </w:rPr>
        <w:t xml:space="preserve"> </w:t>
      </w:r>
      <w:r w:rsidR="000A6EE5" w:rsidRPr="005506B7">
        <w:rPr>
          <w:rFonts w:ascii="Arial" w:eastAsia="Humanst521 BT" w:hAnsi="Arial" w:cs="Arial"/>
          <w:color w:val="221F1F"/>
          <w:spacing w:val="3"/>
        </w:rPr>
        <w:t>programmes</w:t>
      </w:r>
      <w:r w:rsidR="00CF763D">
        <w:rPr>
          <w:rFonts w:ascii="Arial" w:eastAsia="Humanst521 BT" w:hAnsi="Arial" w:cs="Arial"/>
          <w:color w:val="221F1F"/>
          <w:spacing w:val="3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should meet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the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9"/>
        </w:rPr>
        <w:t>following</w:t>
      </w:r>
      <w:r w:rsidR="00CF763D">
        <w:rPr>
          <w:rFonts w:ascii="Arial" w:eastAsia="Humanst521 BT" w:hAnsi="Arial" w:cs="Arial"/>
          <w:color w:val="221F1F"/>
          <w:w w:val="109"/>
        </w:rPr>
        <w:t xml:space="preserve"> </w:t>
      </w:r>
      <w:r w:rsidRPr="005506B7">
        <w:rPr>
          <w:rFonts w:ascii="Arial" w:eastAsia="Humanst521 BT" w:hAnsi="Arial" w:cs="Arial"/>
          <w:color w:val="221F1F"/>
          <w:w w:val="104"/>
        </w:rPr>
        <w:t>st</w:t>
      </w:r>
      <w:r w:rsidRPr="005506B7">
        <w:rPr>
          <w:rFonts w:ascii="Arial" w:eastAsia="Humanst521 BT" w:hAnsi="Arial" w:cs="Arial"/>
          <w:color w:val="221F1F"/>
          <w:w w:val="108"/>
        </w:rPr>
        <w:t>andards:</w:t>
      </w:r>
    </w:p>
    <w:p w:rsidR="006E40D9" w:rsidRPr="005506B7" w:rsidRDefault="00B54F68" w:rsidP="000A6EE5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Be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7"/>
        </w:rPr>
        <w:t>entertaining</w:t>
      </w:r>
      <w:r w:rsidR="00CF763D">
        <w:rPr>
          <w:rFonts w:ascii="Arial" w:eastAsia="Humanst521 BT" w:hAnsi="Arial" w:cs="Arial"/>
          <w:color w:val="221F1F"/>
          <w:w w:val="107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and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actively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12"/>
        </w:rPr>
        <w:t>engage</w:t>
      </w:r>
      <w:r w:rsidR="00CF763D">
        <w:rPr>
          <w:rFonts w:ascii="Arial" w:eastAsia="Humanst521 BT" w:hAnsi="Arial" w:cs="Arial"/>
          <w:color w:val="221F1F"/>
          <w:w w:val="112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the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6"/>
        </w:rPr>
        <w:t>audience</w:t>
      </w:r>
    </w:p>
    <w:p w:rsidR="006E40D9" w:rsidRPr="005506B7" w:rsidRDefault="00B54F68" w:rsidP="000A6EE5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Develop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children's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6"/>
        </w:rPr>
        <w:t>sel</w:t>
      </w:r>
      <w:r w:rsidRPr="005506B7">
        <w:rPr>
          <w:rFonts w:ascii="Arial" w:eastAsia="Humanst521 BT" w:hAnsi="Arial" w:cs="Arial"/>
          <w:color w:val="221F1F"/>
          <w:spacing w:val="-3"/>
          <w:w w:val="106"/>
        </w:rPr>
        <w:t>f</w:t>
      </w:r>
      <w:r w:rsidRPr="005506B7">
        <w:rPr>
          <w:rFonts w:ascii="Arial" w:eastAsia="Humanst521 BT" w:hAnsi="Arial" w:cs="Arial"/>
          <w:color w:val="221F1F"/>
          <w:w w:val="102"/>
        </w:rPr>
        <w:t>-esteem</w:t>
      </w:r>
    </w:p>
    <w:p w:rsidR="006E40D9" w:rsidRPr="005506B7" w:rsidRDefault="000A6EE5" w:rsidP="000A6EE5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 xml:space="preserve">Enhance </w:t>
      </w:r>
      <w:r w:rsidRPr="005506B7">
        <w:rPr>
          <w:rFonts w:ascii="Arial" w:eastAsia="Humanst521 BT" w:hAnsi="Arial" w:cs="Arial"/>
          <w:color w:val="221F1F"/>
          <w:spacing w:val="2"/>
        </w:rPr>
        <w:t>listeners’</w:t>
      </w:r>
      <w:r w:rsidR="00CF763D">
        <w:rPr>
          <w:rFonts w:ascii="Arial" w:eastAsia="Humanst521 BT" w:hAnsi="Arial" w:cs="Arial"/>
          <w:color w:val="221F1F"/>
          <w:spacing w:val="2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'</w:t>
      </w:r>
      <w:r w:rsidR="00B54F68" w:rsidRPr="005506B7">
        <w:rPr>
          <w:rFonts w:ascii="Arial" w:eastAsia="Humanst521 BT" w:hAnsi="Arial" w:cs="Arial"/>
          <w:color w:val="221F1F"/>
          <w:w w:val="111"/>
        </w:rPr>
        <w:t>imagination</w:t>
      </w:r>
    </w:p>
    <w:p w:rsidR="006E40D9" w:rsidRPr="005506B7" w:rsidRDefault="00B54F68" w:rsidP="000A6EE5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Reflect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the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personal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experiences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and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cultures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of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the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6"/>
        </w:rPr>
        <w:t>audience</w:t>
      </w:r>
    </w:p>
    <w:p w:rsidR="006E40D9" w:rsidRPr="005506B7" w:rsidRDefault="00B54F68" w:rsidP="000A6EE5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Affirm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children's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sense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of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self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and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6"/>
        </w:rPr>
        <w:t>place</w:t>
      </w:r>
    </w:p>
    <w:p w:rsidR="006E40D9" w:rsidRPr="005506B7" w:rsidRDefault="00B54F68" w:rsidP="000A6EE5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spacing w:val="-21"/>
          <w:w w:val="79"/>
        </w:rPr>
        <w:t>T</w:t>
      </w:r>
      <w:r w:rsidRPr="005506B7">
        <w:rPr>
          <w:rFonts w:ascii="Arial" w:eastAsia="Humanst521 BT" w:hAnsi="Arial" w:cs="Arial"/>
          <w:color w:val="221F1F"/>
          <w:w w:val="103"/>
        </w:rPr>
        <w:t>ake</w:t>
      </w:r>
      <w:r w:rsidR="00CF763D">
        <w:rPr>
          <w:rFonts w:ascii="Arial" w:eastAsia="Humanst521 BT" w:hAnsi="Arial" w:cs="Arial"/>
          <w:color w:val="221F1F"/>
          <w:w w:val="103"/>
        </w:rPr>
        <w:t xml:space="preserve"> </w:t>
      </w:r>
      <w:r w:rsidR="000A6EE5" w:rsidRPr="005506B7">
        <w:rPr>
          <w:rFonts w:ascii="Arial" w:eastAsia="Humanst521 BT" w:hAnsi="Arial" w:cs="Arial"/>
          <w:color w:val="221F1F"/>
        </w:rPr>
        <w:t xml:space="preserve">account </w:t>
      </w:r>
      <w:r w:rsidR="000A6EE5" w:rsidRPr="005506B7">
        <w:rPr>
          <w:rFonts w:ascii="Arial" w:eastAsia="Humanst521 BT" w:hAnsi="Arial" w:cs="Arial"/>
          <w:color w:val="221F1F"/>
          <w:spacing w:val="5"/>
        </w:rPr>
        <w:t>of</w:t>
      </w:r>
      <w:r w:rsidR="00CF763D">
        <w:rPr>
          <w:rFonts w:ascii="Arial" w:eastAsia="Humanst521 BT" w:hAnsi="Arial" w:cs="Arial"/>
          <w:color w:val="221F1F"/>
          <w:spacing w:val="5"/>
        </w:rPr>
        <w:t xml:space="preserve"> </w:t>
      </w:r>
      <w:r w:rsidRPr="005506B7">
        <w:rPr>
          <w:rFonts w:ascii="Arial" w:eastAsia="Humanst521 BT" w:hAnsi="Arial" w:cs="Arial"/>
          <w:color w:val="221F1F"/>
          <w:w w:val="114"/>
        </w:rPr>
        <w:t>language</w:t>
      </w:r>
      <w:r w:rsidR="00CF763D">
        <w:rPr>
          <w:rFonts w:ascii="Arial" w:eastAsia="Humanst521 BT" w:hAnsi="Arial" w:cs="Arial"/>
          <w:color w:val="221F1F"/>
          <w:w w:val="114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needs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and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the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needs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of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learners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with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7"/>
        </w:rPr>
        <w:t>disabilities</w:t>
      </w:r>
    </w:p>
    <w:p w:rsidR="006E40D9" w:rsidRPr="005506B7" w:rsidRDefault="00B54F68" w:rsidP="000A6EE5">
      <w:pPr>
        <w:pStyle w:val="ListParagraph"/>
        <w:numPr>
          <w:ilvl w:val="0"/>
          <w:numId w:val="2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Be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focused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primarily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on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 xml:space="preserve">health, </w:t>
      </w:r>
      <w:proofErr w:type="gramStart"/>
      <w:r w:rsidR="000A6EE5" w:rsidRPr="005506B7">
        <w:rPr>
          <w:rFonts w:ascii="Arial" w:eastAsia="Humanst521 BT" w:hAnsi="Arial" w:cs="Arial"/>
          <w:color w:val="221F1F"/>
        </w:rPr>
        <w:t>nutrition</w:t>
      </w:r>
      <w:proofErr w:type="gramEnd"/>
      <w:r w:rsidR="000A6EE5" w:rsidRPr="005506B7">
        <w:rPr>
          <w:rFonts w:ascii="Arial" w:eastAsia="Humanst521 BT" w:hAnsi="Arial" w:cs="Arial"/>
          <w:color w:val="221F1F"/>
        </w:rPr>
        <w:t xml:space="preserve"> </w:t>
      </w:r>
      <w:r w:rsidR="000A6EE5" w:rsidRPr="005506B7">
        <w:rPr>
          <w:rFonts w:ascii="Arial" w:eastAsia="Humanst521 BT" w:hAnsi="Arial" w:cs="Arial"/>
          <w:color w:val="221F1F"/>
          <w:spacing w:val="2"/>
        </w:rPr>
        <w:t>and</w:t>
      </w:r>
      <w:r w:rsidR="00CF763D">
        <w:rPr>
          <w:rFonts w:ascii="Arial" w:eastAsia="Humanst521 BT" w:hAnsi="Arial" w:cs="Arial"/>
          <w:color w:val="221F1F"/>
          <w:spacing w:val="2"/>
        </w:rPr>
        <w:t xml:space="preserve"> </w:t>
      </w:r>
      <w:r w:rsidRPr="005506B7">
        <w:rPr>
          <w:rFonts w:ascii="Arial" w:eastAsia="Humanst521 BT" w:hAnsi="Arial" w:cs="Arial"/>
          <w:color w:val="221F1F"/>
          <w:w w:val="106"/>
        </w:rPr>
        <w:t>safet</w:t>
      </w:r>
      <w:r w:rsidRPr="005506B7">
        <w:rPr>
          <w:rFonts w:ascii="Arial" w:eastAsia="Humanst521 BT" w:hAnsi="Arial" w:cs="Arial"/>
          <w:color w:val="221F1F"/>
          <w:spacing w:val="-14"/>
          <w:w w:val="106"/>
        </w:rPr>
        <w:t>y</w:t>
      </w:r>
      <w:r w:rsidRPr="005506B7">
        <w:rPr>
          <w:rFonts w:ascii="Arial" w:eastAsia="Humanst521 BT" w:hAnsi="Arial" w:cs="Arial"/>
          <w:color w:val="221F1F"/>
          <w:w w:val="111"/>
        </w:rPr>
        <w:t>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w w:val="89"/>
        </w:rPr>
        <w:t>CHILDREN</w:t>
      </w:r>
      <w:r w:rsidRPr="005506B7">
        <w:rPr>
          <w:rFonts w:ascii="Arial" w:eastAsia="Humanst521 BT" w:hAnsi="Arial" w:cs="Arial"/>
          <w:b/>
          <w:spacing w:val="-8"/>
          <w:w w:val="89"/>
        </w:rPr>
        <w:t>A</w:t>
      </w:r>
      <w:r w:rsidRPr="005506B7">
        <w:rPr>
          <w:rFonts w:ascii="Arial" w:eastAsia="Humanst521 BT" w:hAnsi="Arial" w:cs="Arial"/>
          <w:b/>
          <w:w w:val="89"/>
        </w:rPr>
        <w:t>T</w:t>
      </w:r>
      <w:r w:rsidRPr="005506B7">
        <w:rPr>
          <w:rFonts w:ascii="Arial" w:eastAsia="Humanst521 BT" w:hAnsi="Arial" w:cs="Arial"/>
          <w:b/>
        </w:rPr>
        <w:t>HOME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w w:val="107"/>
        </w:rPr>
        <w:t>Educationalprogramming</w:t>
      </w:r>
      <w:r w:rsidRPr="005506B7">
        <w:rPr>
          <w:rFonts w:ascii="Arial" w:eastAsia="Humanst521 BT" w:hAnsi="Arial" w:cs="Arial"/>
          <w:color w:val="221F1F"/>
        </w:rPr>
        <w:t>forchildrenathomeisaimedatchildrenofschool</w:t>
      </w:r>
      <w:r w:rsidRPr="005506B7">
        <w:rPr>
          <w:rFonts w:ascii="Arial" w:eastAsia="Humanst521 BT" w:hAnsi="Arial" w:cs="Arial"/>
          <w:color w:val="221F1F"/>
          <w:w w:val="115"/>
        </w:rPr>
        <w:t>going</w:t>
      </w:r>
      <w:r w:rsidRPr="005506B7">
        <w:rPr>
          <w:rFonts w:ascii="Arial" w:eastAsia="Humanst521 BT" w:hAnsi="Arial" w:cs="Arial"/>
          <w:color w:val="221F1F"/>
        </w:rPr>
        <w:t>agewho</w:t>
      </w:r>
      <w:r w:rsidRPr="005506B7">
        <w:rPr>
          <w:rFonts w:ascii="Arial" w:eastAsia="Humanst521 BT" w:hAnsi="Arial" w:cs="Arial"/>
          <w:color w:val="221F1F"/>
          <w:w w:val="101"/>
        </w:rPr>
        <w:t xml:space="preserve">are </w:t>
      </w:r>
      <w:r w:rsidRPr="005506B7">
        <w:rPr>
          <w:rFonts w:ascii="Arial" w:eastAsia="Humanst521 BT" w:hAnsi="Arial" w:cs="Arial"/>
          <w:color w:val="221F1F"/>
        </w:rPr>
        <w:t>not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at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school</w:t>
      </w:r>
      <w:proofErr w:type="gramStart"/>
      <w:r w:rsidRPr="005506B7">
        <w:rPr>
          <w:rFonts w:ascii="Arial" w:eastAsia="Humanst521 BT" w:hAnsi="Arial" w:cs="Arial"/>
          <w:color w:val="221F1F"/>
        </w:rPr>
        <w:t>,  and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seeks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to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create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the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space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for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children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to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12"/>
        </w:rPr>
        <w:t>engage</w:t>
      </w:r>
      <w:r w:rsidR="00CF763D">
        <w:rPr>
          <w:rFonts w:ascii="Arial" w:eastAsia="Humanst521 BT" w:hAnsi="Arial" w:cs="Arial"/>
          <w:color w:val="221F1F"/>
          <w:w w:val="112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and express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their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10"/>
        </w:rPr>
        <w:t xml:space="preserve">thoughts </w:t>
      </w:r>
      <w:r w:rsidRPr="005506B7">
        <w:rPr>
          <w:rFonts w:ascii="Arial" w:eastAsia="Humanst521 BT" w:hAnsi="Arial" w:cs="Arial"/>
          <w:color w:val="221F1F"/>
        </w:rPr>
        <w:t>and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opinions on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issues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that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 xml:space="preserve">affect </w:t>
      </w:r>
      <w:r w:rsidRPr="005506B7">
        <w:rPr>
          <w:rFonts w:ascii="Arial" w:eastAsia="Humanst521 BT" w:hAnsi="Arial" w:cs="Arial"/>
          <w:color w:val="221F1F"/>
          <w:w w:val="106"/>
        </w:rPr>
        <w:t>them.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 xml:space="preserve">Educational </w:t>
      </w:r>
      <w:r w:rsidRPr="005506B7">
        <w:rPr>
          <w:rFonts w:ascii="Arial" w:eastAsia="Humanst521 BT" w:hAnsi="Arial" w:cs="Arial"/>
          <w:color w:val="221F1F"/>
          <w:w w:val="108"/>
        </w:rPr>
        <w:t>programming</w:t>
      </w:r>
      <w:r w:rsidRPr="005506B7">
        <w:rPr>
          <w:rFonts w:ascii="Arial" w:eastAsia="Humanst521 BT" w:hAnsi="Arial" w:cs="Arial"/>
          <w:color w:val="221F1F"/>
        </w:rPr>
        <w:t>forchildrenathomeisrequiredtomeetthe</w:t>
      </w:r>
      <w:r w:rsidRPr="005506B7">
        <w:rPr>
          <w:rFonts w:ascii="Arial" w:eastAsia="Humanst521 BT" w:hAnsi="Arial" w:cs="Arial"/>
          <w:color w:val="221F1F"/>
          <w:w w:val="108"/>
        </w:rPr>
        <w:t>followingstandards:</w:t>
      </w:r>
    </w:p>
    <w:p w:rsidR="006E40D9" w:rsidRPr="005506B7" w:rsidRDefault="00B54F68" w:rsidP="000A6EE5">
      <w:pPr>
        <w:pStyle w:val="ListParagraph"/>
        <w:numPr>
          <w:ilvl w:val="0"/>
          <w:numId w:val="8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Be</w:t>
      </w:r>
      <w:r w:rsidRPr="005506B7">
        <w:rPr>
          <w:rFonts w:ascii="Arial" w:eastAsia="Humanst521 BT" w:hAnsi="Arial" w:cs="Arial"/>
          <w:color w:val="221F1F"/>
          <w:w w:val="109"/>
        </w:rPr>
        <w:t>entertaining,enabling</w:t>
      </w:r>
      <w:r w:rsidRPr="005506B7">
        <w:rPr>
          <w:rFonts w:ascii="Arial" w:eastAsia="Humanst521 BT" w:hAnsi="Arial" w:cs="Arial"/>
          <w:color w:val="221F1F"/>
        </w:rPr>
        <w:t>childrentolearn,havefunandinteractwith</w:t>
      </w:r>
      <w:r w:rsidRPr="005506B7">
        <w:rPr>
          <w:rFonts w:ascii="Arial" w:eastAsia="Humanst521 BT" w:hAnsi="Arial" w:cs="Arial"/>
          <w:color w:val="221F1F"/>
          <w:w w:val="102"/>
        </w:rPr>
        <w:t>others</w:t>
      </w:r>
    </w:p>
    <w:p w:rsidR="006E40D9" w:rsidRPr="005506B7" w:rsidRDefault="00B54F68" w:rsidP="000A6EE5">
      <w:pPr>
        <w:pStyle w:val="ListParagraph"/>
        <w:numPr>
          <w:ilvl w:val="0"/>
          <w:numId w:val="8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spacing w:val="-21"/>
          <w:w w:val="79"/>
        </w:rPr>
        <w:t>T</w:t>
      </w:r>
      <w:r w:rsidRPr="005506B7">
        <w:rPr>
          <w:rFonts w:ascii="Arial" w:eastAsia="Humanst521 BT" w:hAnsi="Arial" w:cs="Arial"/>
          <w:color w:val="221F1F"/>
          <w:w w:val="103"/>
        </w:rPr>
        <w:t>ake</w:t>
      </w:r>
      <w:r w:rsidR="00CF763D">
        <w:rPr>
          <w:rFonts w:ascii="Arial" w:eastAsia="Humanst521 BT" w:hAnsi="Arial" w:cs="Arial"/>
          <w:color w:val="221F1F"/>
          <w:w w:val="103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account of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14"/>
        </w:rPr>
        <w:t>language</w:t>
      </w:r>
      <w:r w:rsidR="00CF763D">
        <w:rPr>
          <w:rFonts w:ascii="Arial" w:eastAsia="Humanst521 BT" w:hAnsi="Arial" w:cs="Arial"/>
          <w:color w:val="221F1F"/>
          <w:w w:val="114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needs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and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the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needs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of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learners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with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7"/>
        </w:rPr>
        <w:t>disabilities</w:t>
      </w:r>
    </w:p>
    <w:p w:rsidR="006E40D9" w:rsidRPr="005506B7" w:rsidRDefault="00B54F68" w:rsidP="000A6EE5">
      <w:pPr>
        <w:pStyle w:val="ListParagraph"/>
        <w:numPr>
          <w:ilvl w:val="0"/>
          <w:numId w:val="8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Promote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healthy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living, social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awareness,sel</w:t>
      </w:r>
      <w:r w:rsidRPr="005506B7">
        <w:rPr>
          <w:rFonts w:ascii="Arial" w:eastAsia="Humanst521 BT" w:hAnsi="Arial" w:cs="Arial"/>
          <w:color w:val="221F1F"/>
          <w:spacing w:val="-3"/>
        </w:rPr>
        <w:t>f</w:t>
      </w:r>
      <w:r w:rsidRPr="005506B7">
        <w:rPr>
          <w:rFonts w:ascii="Arial" w:eastAsia="Humanst521 BT" w:hAnsi="Arial" w:cs="Arial"/>
          <w:color w:val="221F1F"/>
        </w:rPr>
        <w:t>-esteem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and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an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9"/>
        </w:rPr>
        <w:t>understanding</w:t>
      </w:r>
      <w:r w:rsidR="00CF763D">
        <w:rPr>
          <w:rFonts w:ascii="Arial" w:eastAsia="Humanst521 BT" w:hAnsi="Arial" w:cs="Arial"/>
          <w:color w:val="221F1F"/>
          <w:w w:val="109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of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 xml:space="preserve">human </w:t>
      </w:r>
      <w:r w:rsidRPr="005506B7">
        <w:rPr>
          <w:rFonts w:ascii="Arial" w:eastAsia="Humanst521 BT" w:hAnsi="Arial" w:cs="Arial"/>
          <w:color w:val="221F1F"/>
          <w:w w:val="108"/>
        </w:rPr>
        <w:t>rights</w:t>
      </w:r>
    </w:p>
    <w:p w:rsidR="006E40D9" w:rsidRPr="005506B7" w:rsidRDefault="00B54F68" w:rsidP="000A6EE5">
      <w:pPr>
        <w:pStyle w:val="ListParagraph"/>
        <w:numPr>
          <w:ilvl w:val="0"/>
          <w:numId w:val="8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Be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focused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primarily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on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science</w:t>
      </w:r>
      <w:proofErr w:type="gramStart"/>
      <w:r w:rsidRPr="005506B7">
        <w:rPr>
          <w:rFonts w:ascii="Arial" w:eastAsia="Humanst521 BT" w:hAnsi="Arial" w:cs="Arial"/>
          <w:color w:val="221F1F"/>
        </w:rPr>
        <w:t>,technolog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, </w:t>
      </w:r>
      <w:r w:rsidRPr="005506B7">
        <w:rPr>
          <w:rFonts w:ascii="Arial" w:eastAsia="Humanst521 BT" w:hAnsi="Arial" w:cs="Arial"/>
          <w:color w:val="221F1F"/>
          <w:w w:val="107"/>
        </w:rPr>
        <w:t>mathematics,</w:t>
      </w:r>
      <w:r w:rsidRPr="005506B7">
        <w:rPr>
          <w:rFonts w:ascii="Arial" w:eastAsia="Humanst521 BT" w:hAnsi="Arial" w:cs="Arial"/>
          <w:color w:val="221F1F"/>
        </w:rPr>
        <w:t>economics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and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7"/>
        </w:rPr>
        <w:t>communication.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w w:val="96"/>
        </w:rPr>
        <w:t>FORMAL</w:t>
      </w:r>
      <w:r w:rsidRPr="005506B7">
        <w:rPr>
          <w:rFonts w:ascii="Arial" w:eastAsia="Humanst521 BT" w:hAnsi="Arial" w:cs="Arial"/>
          <w:b/>
          <w:w w:val="93"/>
        </w:rPr>
        <w:t>EDUC</w:t>
      </w:r>
      <w:r w:rsidRPr="005506B7">
        <w:rPr>
          <w:rFonts w:ascii="Arial" w:eastAsia="Humanst521 BT" w:hAnsi="Arial" w:cs="Arial"/>
          <w:b/>
          <w:spacing w:val="-9"/>
          <w:w w:val="93"/>
        </w:rPr>
        <w:t>A</w:t>
      </w:r>
      <w:r w:rsidRPr="005506B7">
        <w:rPr>
          <w:rFonts w:ascii="Arial" w:eastAsia="Humanst521 BT" w:hAnsi="Arial" w:cs="Arial"/>
          <w:b/>
          <w:w w:val="88"/>
        </w:rPr>
        <w:t>TION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spacing w:val="-4"/>
        </w:rPr>
        <w:t>F</w:t>
      </w:r>
      <w:r w:rsidR="00CF763D">
        <w:rPr>
          <w:rFonts w:ascii="Arial" w:eastAsia="Humanst521 BT" w:hAnsi="Arial" w:cs="Arial"/>
          <w:color w:val="221F1F"/>
        </w:rPr>
        <w:t>orm</w:t>
      </w:r>
      <w:r w:rsidRPr="005506B7">
        <w:rPr>
          <w:rFonts w:ascii="Arial" w:eastAsia="Humanst521 BT" w:hAnsi="Arial" w:cs="Arial"/>
          <w:color w:val="221F1F"/>
        </w:rPr>
        <w:t xml:space="preserve">al </w:t>
      </w:r>
      <w:r w:rsidRPr="005506B7">
        <w:rPr>
          <w:rFonts w:ascii="Arial" w:eastAsia="Humanst521 BT" w:hAnsi="Arial" w:cs="Arial"/>
          <w:color w:val="221F1F"/>
          <w:w w:val="108"/>
        </w:rPr>
        <w:t xml:space="preserve">educational </w:t>
      </w:r>
      <w:proofErr w:type="gramStart"/>
      <w:r w:rsidRPr="005506B7">
        <w:rPr>
          <w:rFonts w:ascii="Arial" w:eastAsia="Humanst521 BT" w:hAnsi="Arial" w:cs="Arial"/>
          <w:color w:val="221F1F"/>
        </w:rPr>
        <w:t>programmes  affirm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and support the development  of </w:t>
      </w:r>
      <w:r w:rsidRPr="005506B7">
        <w:rPr>
          <w:rFonts w:ascii="Arial" w:eastAsia="Humanst521 BT" w:hAnsi="Arial" w:cs="Arial"/>
          <w:color w:val="221F1F"/>
          <w:spacing w:val="-3"/>
          <w:w w:val="88"/>
        </w:rPr>
        <w:t>F</w:t>
      </w:r>
      <w:r w:rsidRPr="005506B7">
        <w:rPr>
          <w:rFonts w:ascii="Arial" w:eastAsia="Humanst521 BT" w:hAnsi="Arial" w:cs="Arial"/>
          <w:color w:val="221F1F"/>
          <w:w w:val="109"/>
        </w:rPr>
        <w:t>oundation</w:t>
      </w:r>
      <w:r w:rsidR="00CF763D">
        <w:rPr>
          <w:rFonts w:ascii="Arial" w:eastAsia="Humanst521 BT" w:hAnsi="Arial" w:cs="Arial"/>
          <w:color w:val="221F1F"/>
          <w:w w:val="109"/>
        </w:rPr>
        <w:t xml:space="preserve"> </w:t>
      </w:r>
      <w:r w:rsidRPr="005506B7">
        <w:rPr>
          <w:rFonts w:ascii="Arial" w:eastAsia="Humanst521 BT" w:hAnsi="Arial" w:cs="Arial"/>
          <w:color w:val="221F1F"/>
          <w:w w:val="103"/>
        </w:rPr>
        <w:t xml:space="preserve">Phase </w:t>
      </w:r>
      <w:r w:rsidRPr="005506B7">
        <w:rPr>
          <w:rFonts w:ascii="Arial" w:eastAsia="Humanst521 BT" w:hAnsi="Arial" w:cs="Arial"/>
          <w:color w:val="221F1F"/>
        </w:rPr>
        <w:t>learners(ages5-9)andIntermediate Phaselearners(ages</w:t>
      </w:r>
      <w:r w:rsidRPr="005506B7">
        <w:rPr>
          <w:rFonts w:ascii="Arial" w:eastAsia="Humanst521 BT" w:hAnsi="Arial" w:cs="Arial"/>
          <w:color w:val="221F1F"/>
          <w:w w:val="107"/>
        </w:rPr>
        <w:t>9-13).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Formal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 xml:space="preserve">education </w:t>
      </w:r>
      <w:r w:rsidRPr="005506B7">
        <w:rPr>
          <w:rFonts w:ascii="Arial" w:eastAsia="Humanst521 BT" w:hAnsi="Arial" w:cs="Arial"/>
          <w:color w:val="221F1F"/>
          <w:w w:val="107"/>
        </w:rPr>
        <w:t>programming</w:t>
      </w:r>
      <w:r w:rsidR="00563301">
        <w:rPr>
          <w:rFonts w:ascii="Arial" w:eastAsia="Humanst521 BT" w:hAnsi="Arial" w:cs="Arial"/>
          <w:color w:val="221F1F"/>
          <w:w w:val="107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is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required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to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meet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the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9"/>
        </w:rPr>
        <w:t>following</w:t>
      </w:r>
      <w:r w:rsidR="00563301">
        <w:rPr>
          <w:rFonts w:ascii="Arial" w:eastAsia="Humanst521 BT" w:hAnsi="Arial" w:cs="Arial"/>
          <w:color w:val="221F1F"/>
          <w:w w:val="109"/>
        </w:rPr>
        <w:t xml:space="preserve"> </w:t>
      </w:r>
      <w:r w:rsidRPr="005506B7">
        <w:rPr>
          <w:rFonts w:ascii="Arial" w:eastAsia="Humanst521 BT" w:hAnsi="Arial" w:cs="Arial"/>
          <w:color w:val="221F1F"/>
          <w:w w:val="104"/>
        </w:rPr>
        <w:t>st</w:t>
      </w:r>
      <w:r w:rsidRPr="005506B7">
        <w:rPr>
          <w:rFonts w:ascii="Arial" w:eastAsia="Humanst521 BT" w:hAnsi="Arial" w:cs="Arial"/>
          <w:color w:val="221F1F"/>
          <w:w w:val="108"/>
        </w:rPr>
        <w:t>andard</w:t>
      </w:r>
      <w:r w:rsidRPr="005506B7">
        <w:rPr>
          <w:rFonts w:ascii="Arial" w:eastAsia="Humanst521 BT" w:hAnsi="Arial" w:cs="Arial"/>
          <w:color w:val="221F1F"/>
          <w:w w:val="107"/>
        </w:rPr>
        <w:t>s:</w:t>
      </w:r>
    </w:p>
    <w:p w:rsidR="006E40D9" w:rsidRPr="005506B7" w:rsidRDefault="00B54F68" w:rsidP="000A6EE5">
      <w:pPr>
        <w:pStyle w:val="ListParagraph"/>
        <w:numPr>
          <w:ilvl w:val="0"/>
          <w:numId w:val="9"/>
        </w:numPr>
        <w:rPr>
          <w:rFonts w:ascii="Arial" w:eastAsia="Humanst521 BT" w:hAnsi="Arial" w:cs="Arial"/>
        </w:rPr>
        <w:sectPr w:rsidR="006E40D9" w:rsidRPr="005506B7">
          <w:pgSz w:w="10900" w:h="16840"/>
          <w:pgMar w:top="280" w:right="480" w:bottom="280" w:left="760" w:header="720" w:footer="720" w:gutter="0"/>
          <w:cols w:space="720"/>
        </w:sectPr>
      </w:pPr>
      <w:r w:rsidRPr="005506B7">
        <w:rPr>
          <w:rFonts w:ascii="Arial" w:eastAsia="Humanst521 BT" w:hAnsi="Arial" w:cs="Arial"/>
          <w:color w:val="221F1F"/>
          <w:position w:val="-1"/>
        </w:rPr>
        <w:t xml:space="preserve">It should  support the </w:t>
      </w:r>
      <w:r w:rsidRPr="005506B7">
        <w:rPr>
          <w:rFonts w:ascii="Arial" w:eastAsia="Humanst521 BT" w:hAnsi="Arial" w:cs="Arial"/>
          <w:color w:val="221F1F"/>
          <w:w w:val="106"/>
          <w:position w:val="-1"/>
        </w:rPr>
        <w:t xml:space="preserve">implementation </w:t>
      </w:r>
      <w:r w:rsidRPr="005506B7">
        <w:rPr>
          <w:rFonts w:ascii="Arial" w:eastAsia="Humanst521 BT" w:hAnsi="Arial" w:cs="Arial"/>
          <w:color w:val="221F1F"/>
          <w:position w:val="-1"/>
        </w:rPr>
        <w:t xml:space="preserve">of the </w:t>
      </w:r>
      <w:r w:rsidRPr="005506B7">
        <w:rPr>
          <w:rFonts w:ascii="Arial" w:eastAsia="Humanst521 BT" w:hAnsi="Arial" w:cs="Arial"/>
          <w:color w:val="221F1F"/>
          <w:w w:val="110"/>
          <w:position w:val="-1"/>
        </w:rPr>
        <w:t xml:space="preserve">national </w:t>
      </w:r>
      <w:r w:rsidRPr="005506B7">
        <w:rPr>
          <w:rFonts w:ascii="Arial" w:eastAsia="Humanst521 BT" w:hAnsi="Arial" w:cs="Arial"/>
          <w:color w:val="221F1F"/>
          <w:position w:val="-1"/>
        </w:rPr>
        <w:t xml:space="preserve">school curriculum  by </w:t>
      </w:r>
      <w:r w:rsidRPr="005506B7">
        <w:rPr>
          <w:rFonts w:ascii="Arial" w:eastAsia="Humanst521 BT" w:hAnsi="Arial" w:cs="Arial"/>
          <w:color w:val="221F1F"/>
          <w:w w:val="107"/>
          <w:position w:val="-1"/>
        </w:rPr>
        <w:t>providing</w:t>
      </w:r>
      <w:r w:rsidR="00563301">
        <w:rPr>
          <w:rFonts w:ascii="Arial" w:eastAsia="Humanst521 BT" w:hAnsi="Arial" w:cs="Arial"/>
          <w:color w:val="221F1F"/>
          <w:w w:val="107"/>
          <w:position w:val="-1"/>
        </w:rPr>
        <w:t xml:space="preserve"> </w:t>
      </w:r>
      <w:r w:rsidRPr="005506B7">
        <w:rPr>
          <w:rFonts w:ascii="Arial" w:eastAsia="Humanst521 BT" w:hAnsi="Arial" w:cs="Arial"/>
          <w:color w:val="221F1F"/>
          <w:position w:val="-1"/>
        </w:rPr>
        <w:t>resources</w:t>
      </w:r>
      <w:r w:rsidR="00563301">
        <w:rPr>
          <w:rFonts w:ascii="Arial" w:eastAsia="Humanst521 BT" w:hAnsi="Arial" w:cs="Arial"/>
          <w:color w:val="221F1F"/>
          <w:position w:val="-1"/>
        </w:rPr>
        <w:t xml:space="preserve"> </w:t>
      </w:r>
      <w:r w:rsidRPr="005506B7">
        <w:rPr>
          <w:rFonts w:ascii="Arial" w:eastAsia="Humanst521 BT" w:hAnsi="Arial" w:cs="Arial"/>
          <w:color w:val="221F1F"/>
          <w:position w:val="-1"/>
        </w:rPr>
        <w:t>of</w:t>
      </w:r>
      <w:r w:rsidR="00563301">
        <w:rPr>
          <w:rFonts w:ascii="Arial" w:eastAsia="Humanst521 BT" w:hAnsi="Arial" w:cs="Arial"/>
          <w:color w:val="221F1F"/>
          <w:position w:val="-1"/>
        </w:rPr>
        <w:t xml:space="preserve"> </w:t>
      </w:r>
      <w:r w:rsidRPr="005506B7">
        <w:rPr>
          <w:rFonts w:ascii="Arial" w:eastAsia="Humanst521 BT" w:hAnsi="Arial" w:cs="Arial"/>
          <w:color w:val="221F1F"/>
          <w:position w:val="-1"/>
        </w:rPr>
        <w:t>excellent</w:t>
      </w:r>
      <w:r w:rsidR="00563301">
        <w:rPr>
          <w:rFonts w:ascii="Arial" w:eastAsia="Humanst521 BT" w:hAnsi="Arial" w:cs="Arial"/>
          <w:color w:val="221F1F"/>
          <w:position w:val="-1"/>
        </w:rPr>
        <w:t xml:space="preserve"> </w:t>
      </w:r>
      <w:r w:rsidRPr="005506B7">
        <w:rPr>
          <w:rFonts w:ascii="Arial" w:eastAsia="Humanst521 BT" w:hAnsi="Arial" w:cs="Arial"/>
          <w:color w:val="221F1F"/>
          <w:position w:val="-1"/>
        </w:rPr>
        <w:t>quality developed</w:t>
      </w:r>
      <w:r w:rsidR="00563301">
        <w:rPr>
          <w:rFonts w:ascii="Arial" w:eastAsia="Humanst521 BT" w:hAnsi="Arial" w:cs="Arial"/>
          <w:color w:val="221F1F"/>
          <w:position w:val="-1"/>
        </w:rPr>
        <w:t xml:space="preserve"> </w:t>
      </w:r>
      <w:r w:rsidRPr="005506B7">
        <w:rPr>
          <w:rFonts w:ascii="Arial" w:eastAsia="Humanst521 BT" w:hAnsi="Arial" w:cs="Arial"/>
          <w:color w:val="221F1F"/>
          <w:position w:val="-1"/>
        </w:rPr>
        <w:t>specifically to</w:t>
      </w:r>
      <w:r w:rsidR="00563301">
        <w:rPr>
          <w:rFonts w:ascii="Arial" w:eastAsia="Humanst521 BT" w:hAnsi="Arial" w:cs="Arial"/>
          <w:color w:val="221F1F"/>
          <w:position w:val="-1"/>
        </w:rPr>
        <w:t xml:space="preserve"> </w:t>
      </w:r>
      <w:r w:rsidRPr="005506B7">
        <w:rPr>
          <w:rFonts w:ascii="Arial" w:eastAsia="Humanst521 BT" w:hAnsi="Arial" w:cs="Arial"/>
          <w:color w:val="221F1F"/>
          <w:position w:val="-1"/>
        </w:rPr>
        <w:t>assist</w:t>
      </w:r>
      <w:r w:rsidR="00563301">
        <w:rPr>
          <w:rFonts w:ascii="Arial" w:eastAsia="Humanst521 BT" w:hAnsi="Arial" w:cs="Arial"/>
          <w:color w:val="221F1F"/>
          <w:position w:val="-1"/>
        </w:rPr>
        <w:t xml:space="preserve"> </w:t>
      </w:r>
      <w:r w:rsidRPr="005506B7">
        <w:rPr>
          <w:rFonts w:ascii="Arial" w:eastAsia="Humanst521 BT" w:hAnsi="Arial" w:cs="Arial"/>
          <w:color w:val="221F1F"/>
          <w:position w:val="-1"/>
        </w:rPr>
        <w:t>both</w:t>
      </w:r>
      <w:r w:rsidR="00563301">
        <w:rPr>
          <w:rFonts w:ascii="Arial" w:eastAsia="Humanst521 BT" w:hAnsi="Arial" w:cs="Arial"/>
          <w:color w:val="221F1F"/>
          <w:position w:val="-1"/>
        </w:rPr>
        <w:t xml:space="preserve"> </w:t>
      </w:r>
      <w:r w:rsidRPr="005506B7">
        <w:rPr>
          <w:rFonts w:ascii="Arial" w:eastAsia="Humanst521 BT" w:hAnsi="Arial" w:cs="Arial"/>
          <w:color w:val="221F1F"/>
          <w:position w:val="-1"/>
        </w:rPr>
        <w:t>teachers</w:t>
      </w:r>
      <w:r w:rsidR="00563301">
        <w:rPr>
          <w:rFonts w:ascii="Arial" w:eastAsia="Humanst521 BT" w:hAnsi="Arial" w:cs="Arial"/>
          <w:color w:val="221F1F"/>
          <w:position w:val="-1"/>
        </w:rPr>
        <w:t xml:space="preserve"> </w:t>
      </w:r>
      <w:r w:rsidRPr="005506B7">
        <w:rPr>
          <w:rFonts w:ascii="Arial" w:eastAsia="Humanst521 BT" w:hAnsi="Arial" w:cs="Arial"/>
          <w:color w:val="221F1F"/>
          <w:position w:val="-1"/>
        </w:rPr>
        <w:t xml:space="preserve">and learners  </w:t>
      </w:r>
      <w:r w:rsidR="000A6EE5" w:rsidRPr="005506B7">
        <w:rPr>
          <w:rFonts w:ascii="Arial" w:eastAsia="Humanst521 BT" w:hAnsi="Arial" w:cs="Arial"/>
          <w:color w:val="221F1F"/>
          <w:position w:val="-1"/>
        </w:rPr>
        <w:t xml:space="preserve">to </w:t>
      </w:r>
      <w:r w:rsidRPr="005506B7">
        <w:rPr>
          <w:rFonts w:ascii="Arial" w:eastAsia="Humanst521 BT" w:hAnsi="Arial" w:cs="Arial"/>
          <w:color w:val="221F1F"/>
        </w:rPr>
        <w:t>achieve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8"/>
        </w:rPr>
        <w:t>nationally</w:t>
      </w:r>
      <w:r w:rsidR="00CF763D">
        <w:rPr>
          <w:rFonts w:ascii="Arial" w:eastAsia="Humanst521 BT" w:hAnsi="Arial" w:cs="Arial"/>
          <w:color w:val="221F1F"/>
          <w:w w:val="108"/>
        </w:rPr>
        <w:t xml:space="preserve">  </w:t>
      </w:r>
      <w:r w:rsidRPr="005506B7">
        <w:rPr>
          <w:rFonts w:ascii="Arial" w:eastAsia="Humanst521 BT" w:hAnsi="Arial" w:cs="Arial"/>
          <w:color w:val="221F1F"/>
        </w:rPr>
        <w:t>set</w:t>
      </w:r>
      <w:r w:rsidR="00CF763D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4"/>
        </w:rPr>
        <w:t>outcom</w:t>
      </w:r>
      <w:r w:rsidR="000A6EE5" w:rsidRPr="005506B7">
        <w:rPr>
          <w:rFonts w:ascii="Arial" w:eastAsia="Humanst521 BT" w:hAnsi="Arial" w:cs="Arial"/>
          <w:color w:val="221F1F"/>
          <w:w w:val="104"/>
        </w:rPr>
        <w:t>e</w:t>
      </w:r>
    </w:p>
    <w:p w:rsidR="006E40D9" w:rsidRPr="005506B7" w:rsidRDefault="00B54F68" w:rsidP="000A6EE5">
      <w:pPr>
        <w:pStyle w:val="ListParagraph"/>
        <w:numPr>
          <w:ilvl w:val="0"/>
          <w:numId w:val="9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lastRenderedPageBreak/>
        <w:t>It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should enhance learning in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all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the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learning areas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of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the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curriculum:literac</w:t>
      </w:r>
      <w:r w:rsidRPr="005506B7">
        <w:rPr>
          <w:rFonts w:ascii="Arial" w:eastAsia="Humanst521 BT" w:hAnsi="Arial" w:cs="Arial"/>
          <w:color w:val="221F1F"/>
          <w:spacing w:val="-13"/>
        </w:rPr>
        <w:t>y</w:t>
      </w:r>
      <w:r w:rsidRPr="005506B7">
        <w:rPr>
          <w:rFonts w:ascii="Arial" w:eastAsia="Humanst521 BT" w:hAnsi="Arial" w:cs="Arial"/>
          <w:color w:val="221F1F"/>
        </w:rPr>
        <w:t>,numeracy</w:t>
      </w:r>
      <w:r w:rsidRPr="005506B7">
        <w:rPr>
          <w:rFonts w:ascii="Arial" w:eastAsia="Humanst521 BT" w:hAnsi="Arial" w:cs="Arial"/>
          <w:color w:val="221F1F"/>
          <w:w w:val="111"/>
        </w:rPr>
        <w:t xml:space="preserve">and </w:t>
      </w:r>
      <w:r w:rsidRPr="005506B7">
        <w:rPr>
          <w:rFonts w:ascii="Arial" w:eastAsia="Humanst521 BT" w:hAnsi="Arial" w:cs="Arial"/>
          <w:color w:val="221F1F"/>
        </w:rPr>
        <w:t>life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skills(</w:t>
      </w:r>
      <w:r w:rsidRPr="005506B7">
        <w:rPr>
          <w:rFonts w:ascii="Arial" w:eastAsia="Humanst521 BT" w:hAnsi="Arial" w:cs="Arial"/>
          <w:color w:val="221F1F"/>
          <w:spacing w:val="-4"/>
        </w:rPr>
        <w:t>F</w:t>
      </w:r>
      <w:r w:rsidRPr="005506B7">
        <w:rPr>
          <w:rFonts w:ascii="Arial" w:eastAsia="Humanst521 BT" w:hAnsi="Arial" w:cs="Arial"/>
          <w:color w:val="221F1F"/>
        </w:rPr>
        <w:t>oundation Phase),</w:t>
      </w:r>
      <w:r w:rsidRPr="005506B7">
        <w:rPr>
          <w:rFonts w:ascii="Arial" w:eastAsia="Humanst521 BT" w:hAnsi="Arial" w:cs="Arial"/>
          <w:color w:val="221F1F"/>
          <w:w w:val="110"/>
        </w:rPr>
        <w:t>languages,mathematics,</w:t>
      </w:r>
      <w:r w:rsidRPr="005506B7">
        <w:rPr>
          <w:rFonts w:ascii="Arial" w:eastAsia="Humanst521 BT" w:hAnsi="Arial" w:cs="Arial"/>
          <w:color w:val="221F1F"/>
        </w:rPr>
        <w:t>social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sciences,arts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and culture,</w:t>
      </w:r>
      <w:r w:rsidRPr="005506B7">
        <w:rPr>
          <w:rFonts w:ascii="Arial" w:eastAsia="Humanst521 BT" w:hAnsi="Arial" w:cs="Arial"/>
          <w:color w:val="221F1F"/>
          <w:w w:val="107"/>
        </w:rPr>
        <w:t xml:space="preserve">life </w:t>
      </w:r>
      <w:r w:rsidRPr="005506B7">
        <w:rPr>
          <w:rFonts w:ascii="Arial" w:eastAsia="Humanst521 BT" w:hAnsi="Arial" w:cs="Arial"/>
          <w:color w:val="221F1F"/>
        </w:rPr>
        <w:t>orientation, natural sciences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and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technology (Intermediate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2"/>
        </w:rPr>
        <w:t>Phase)</w:t>
      </w:r>
    </w:p>
    <w:p w:rsidR="006E40D9" w:rsidRPr="00563301" w:rsidRDefault="00B54F68" w:rsidP="007D64D1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563301">
        <w:rPr>
          <w:rFonts w:ascii="Arial" w:eastAsia="Humanst521 BT" w:hAnsi="Arial" w:cs="Arial"/>
          <w:color w:val="221F1F"/>
          <w:w w:val="107"/>
        </w:rPr>
        <w:t>Educational</w:t>
      </w:r>
      <w:r w:rsidR="00563301" w:rsidRPr="00563301">
        <w:rPr>
          <w:rFonts w:ascii="Arial" w:eastAsia="Humanst521 BT" w:hAnsi="Arial" w:cs="Arial"/>
          <w:color w:val="221F1F"/>
          <w:w w:val="107"/>
        </w:rPr>
        <w:t xml:space="preserve"> </w:t>
      </w:r>
      <w:r w:rsidRPr="00563301">
        <w:rPr>
          <w:rFonts w:ascii="Arial" w:eastAsia="Humanst521 BT" w:hAnsi="Arial" w:cs="Arial"/>
          <w:color w:val="221F1F"/>
          <w:w w:val="107"/>
        </w:rPr>
        <w:t>programming</w:t>
      </w:r>
      <w:r w:rsidR="00563301" w:rsidRPr="00563301">
        <w:rPr>
          <w:rFonts w:ascii="Arial" w:eastAsia="Humanst521 BT" w:hAnsi="Arial" w:cs="Arial"/>
          <w:color w:val="221F1F"/>
          <w:w w:val="107"/>
        </w:rPr>
        <w:t xml:space="preserve"> </w:t>
      </w:r>
      <w:r w:rsidRPr="00563301">
        <w:rPr>
          <w:rFonts w:ascii="Arial" w:eastAsia="Humanst521 BT" w:hAnsi="Arial" w:cs="Arial"/>
          <w:color w:val="221F1F"/>
        </w:rPr>
        <w:t>should also</w:t>
      </w:r>
      <w:r w:rsidR="00563301" w:rsidRPr="00563301">
        <w:rPr>
          <w:rFonts w:ascii="Arial" w:eastAsia="Humanst521 BT" w:hAnsi="Arial" w:cs="Arial"/>
          <w:color w:val="221F1F"/>
        </w:rPr>
        <w:t xml:space="preserve"> </w:t>
      </w:r>
      <w:r w:rsidRPr="00563301">
        <w:rPr>
          <w:rFonts w:ascii="Arial" w:eastAsia="Humanst521 BT" w:hAnsi="Arial" w:cs="Arial"/>
          <w:color w:val="221F1F"/>
        </w:rPr>
        <w:t>take</w:t>
      </w:r>
      <w:r w:rsidR="00563301" w:rsidRPr="00563301">
        <w:rPr>
          <w:rFonts w:ascii="Arial" w:eastAsia="Humanst521 BT" w:hAnsi="Arial" w:cs="Arial"/>
          <w:color w:val="221F1F"/>
        </w:rPr>
        <w:t xml:space="preserve"> </w:t>
      </w:r>
      <w:r w:rsidRPr="00563301">
        <w:rPr>
          <w:rFonts w:ascii="Arial" w:eastAsia="Humanst521 BT" w:hAnsi="Arial" w:cs="Arial"/>
          <w:color w:val="221F1F"/>
        </w:rPr>
        <w:t>account of</w:t>
      </w:r>
      <w:r w:rsidR="00563301" w:rsidRPr="00563301">
        <w:rPr>
          <w:rFonts w:ascii="Arial" w:eastAsia="Humanst521 BT" w:hAnsi="Arial" w:cs="Arial"/>
          <w:color w:val="221F1F"/>
        </w:rPr>
        <w:t xml:space="preserve"> </w:t>
      </w:r>
      <w:r w:rsidRPr="00563301">
        <w:rPr>
          <w:rFonts w:ascii="Arial" w:eastAsia="Humanst521 BT" w:hAnsi="Arial" w:cs="Arial"/>
          <w:color w:val="221F1F"/>
        </w:rPr>
        <w:t>learners'</w:t>
      </w:r>
      <w:r w:rsidR="00563301" w:rsidRPr="00563301">
        <w:rPr>
          <w:rFonts w:ascii="Arial" w:eastAsia="Humanst521 BT" w:hAnsi="Arial" w:cs="Arial"/>
          <w:color w:val="221F1F"/>
        </w:rPr>
        <w:t xml:space="preserve"> </w:t>
      </w:r>
      <w:r w:rsidRPr="00563301">
        <w:rPr>
          <w:rFonts w:ascii="Arial" w:eastAsia="Humanst521 BT" w:hAnsi="Arial" w:cs="Arial"/>
          <w:color w:val="221F1F"/>
          <w:w w:val="114"/>
        </w:rPr>
        <w:t>language</w:t>
      </w:r>
      <w:r w:rsidR="00563301" w:rsidRPr="00563301">
        <w:rPr>
          <w:rFonts w:ascii="Arial" w:eastAsia="Humanst521 BT" w:hAnsi="Arial" w:cs="Arial"/>
          <w:color w:val="221F1F"/>
          <w:w w:val="114"/>
        </w:rPr>
        <w:t xml:space="preserve"> </w:t>
      </w:r>
      <w:r w:rsidRPr="00563301">
        <w:rPr>
          <w:rFonts w:ascii="Arial" w:eastAsia="Humanst521 BT" w:hAnsi="Arial" w:cs="Arial"/>
          <w:color w:val="221F1F"/>
        </w:rPr>
        <w:t>needs</w:t>
      </w:r>
      <w:r w:rsidR="00563301">
        <w:rPr>
          <w:rFonts w:ascii="Arial" w:eastAsia="Humanst521 BT" w:hAnsi="Arial" w:cs="Arial"/>
          <w:color w:val="221F1F"/>
        </w:rPr>
        <w:t>.</w:t>
      </w: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spacing w:val="-3"/>
          <w:w w:val="88"/>
        </w:rPr>
        <w:t>Y</w:t>
      </w:r>
      <w:r w:rsidRPr="005506B7">
        <w:rPr>
          <w:rFonts w:ascii="Arial" w:eastAsia="Humanst521 BT" w:hAnsi="Arial" w:cs="Arial"/>
          <w:b/>
          <w:w w:val="88"/>
        </w:rPr>
        <w:t>OUTH</w:t>
      </w:r>
      <w:r w:rsidRPr="005506B7">
        <w:rPr>
          <w:rFonts w:ascii="Arial" w:eastAsia="Humanst521 BT" w:hAnsi="Arial" w:cs="Arial"/>
          <w:b/>
          <w:w w:val="96"/>
        </w:rPr>
        <w:t>DEVE</w:t>
      </w:r>
      <w:r w:rsidRPr="005506B7">
        <w:rPr>
          <w:rFonts w:ascii="Arial" w:eastAsia="Humanst521 BT" w:hAnsi="Arial" w:cs="Arial"/>
          <w:b/>
          <w:spacing w:val="-9"/>
          <w:w w:val="96"/>
        </w:rPr>
        <w:t>L</w:t>
      </w:r>
      <w:r w:rsidRPr="005506B7">
        <w:rPr>
          <w:rFonts w:ascii="Arial" w:eastAsia="Humanst521 BT" w:hAnsi="Arial" w:cs="Arial"/>
          <w:b/>
          <w:w w:val="94"/>
        </w:rPr>
        <w:t>OPMENT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spacing w:val="-17"/>
        </w:rPr>
        <w:t>Y</w:t>
      </w:r>
      <w:r w:rsidRPr="005506B7">
        <w:rPr>
          <w:rFonts w:ascii="Arial" w:eastAsia="Humanst521 BT" w:hAnsi="Arial" w:cs="Arial"/>
          <w:color w:val="221F1F"/>
        </w:rPr>
        <w:t xml:space="preserve">outh development </w:t>
      </w:r>
      <w:r w:rsidRPr="005506B7">
        <w:rPr>
          <w:rFonts w:ascii="Arial" w:eastAsia="Humanst521 BT" w:hAnsi="Arial" w:cs="Arial"/>
          <w:color w:val="221F1F"/>
          <w:w w:val="108"/>
        </w:rPr>
        <w:t>educational</w:t>
      </w:r>
      <w:r w:rsidR="00563301">
        <w:rPr>
          <w:rFonts w:ascii="Arial" w:eastAsia="Humanst521 BT" w:hAnsi="Arial" w:cs="Arial"/>
          <w:color w:val="221F1F"/>
          <w:w w:val="108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 xml:space="preserve">programmes   are aimed at </w:t>
      </w:r>
      <w:proofErr w:type="gramStart"/>
      <w:r w:rsidRPr="005506B7">
        <w:rPr>
          <w:rFonts w:ascii="Arial" w:eastAsia="Humanst521 BT" w:hAnsi="Arial" w:cs="Arial"/>
          <w:color w:val="221F1F"/>
        </w:rPr>
        <w:t>promoting  a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culture of </w:t>
      </w:r>
      <w:r w:rsidRPr="005506B7">
        <w:rPr>
          <w:rFonts w:ascii="Arial" w:eastAsia="Humanst521 BT" w:hAnsi="Arial" w:cs="Arial"/>
          <w:color w:val="221F1F"/>
          <w:w w:val="109"/>
        </w:rPr>
        <w:t xml:space="preserve">life-long </w:t>
      </w:r>
      <w:r w:rsidRPr="005506B7">
        <w:rPr>
          <w:rFonts w:ascii="Arial" w:eastAsia="Humanst521 BT" w:hAnsi="Arial" w:cs="Arial"/>
          <w:color w:val="221F1F"/>
        </w:rPr>
        <w:t>learning among young people,bothatandafter</w:t>
      </w:r>
      <w:r w:rsidRPr="005506B7">
        <w:rPr>
          <w:rFonts w:ascii="Arial" w:eastAsia="Humanst521 BT" w:hAnsi="Arial" w:cs="Arial"/>
          <w:color w:val="221F1F"/>
          <w:w w:val="105"/>
        </w:rPr>
        <w:t>school.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Youth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7"/>
        </w:rPr>
        <w:t>educational</w:t>
      </w:r>
      <w:r w:rsidR="00563301">
        <w:rPr>
          <w:rFonts w:ascii="Arial" w:eastAsia="Humanst521 BT" w:hAnsi="Arial" w:cs="Arial"/>
          <w:color w:val="221F1F"/>
          <w:w w:val="107"/>
        </w:rPr>
        <w:t xml:space="preserve"> </w:t>
      </w:r>
      <w:r w:rsidRPr="005506B7">
        <w:rPr>
          <w:rFonts w:ascii="Arial" w:eastAsia="Humanst521 BT" w:hAnsi="Arial" w:cs="Arial"/>
          <w:color w:val="221F1F"/>
          <w:w w:val="107"/>
        </w:rPr>
        <w:t>programming</w:t>
      </w:r>
      <w:r w:rsidR="00563301">
        <w:rPr>
          <w:rFonts w:ascii="Arial" w:eastAsia="Humanst521 BT" w:hAnsi="Arial" w:cs="Arial"/>
          <w:color w:val="221F1F"/>
          <w:w w:val="107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is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required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to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meet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the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9"/>
        </w:rPr>
        <w:t>following</w:t>
      </w:r>
      <w:r w:rsidR="00563301">
        <w:rPr>
          <w:rFonts w:ascii="Arial" w:eastAsia="Humanst521 BT" w:hAnsi="Arial" w:cs="Arial"/>
          <w:color w:val="221F1F"/>
          <w:w w:val="109"/>
        </w:rPr>
        <w:t xml:space="preserve"> </w:t>
      </w:r>
      <w:r w:rsidRPr="005506B7">
        <w:rPr>
          <w:rFonts w:ascii="Arial" w:eastAsia="Humanst521 BT" w:hAnsi="Arial" w:cs="Arial"/>
          <w:color w:val="221F1F"/>
          <w:w w:val="104"/>
        </w:rPr>
        <w:t>st</w:t>
      </w:r>
      <w:r w:rsidRPr="005506B7">
        <w:rPr>
          <w:rFonts w:ascii="Arial" w:eastAsia="Humanst521 BT" w:hAnsi="Arial" w:cs="Arial"/>
          <w:color w:val="221F1F"/>
          <w:w w:val="108"/>
        </w:rPr>
        <w:t>andard</w:t>
      </w:r>
      <w:r w:rsidRPr="005506B7">
        <w:rPr>
          <w:rFonts w:ascii="Arial" w:eastAsia="Humanst521 BT" w:hAnsi="Arial" w:cs="Arial"/>
          <w:color w:val="221F1F"/>
          <w:w w:val="107"/>
        </w:rPr>
        <w:t>s:</w:t>
      </w:r>
    </w:p>
    <w:p w:rsidR="006E40D9" w:rsidRPr="005506B7" w:rsidRDefault="00B54F68" w:rsidP="000A6EE5">
      <w:pPr>
        <w:pStyle w:val="ListParagraph"/>
        <w:numPr>
          <w:ilvl w:val="0"/>
          <w:numId w:val="10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It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should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aim</w:t>
      </w:r>
      <w:r w:rsidR="00563301">
        <w:rPr>
          <w:rFonts w:ascii="Arial" w:eastAsia="Humanst521 BT" w:hAnsi="Arial" w:cs="Arial"/>
          <w:color w:val="221F1F"/>
        </w:rPr>
        <w:t xml:space="preserve">  </w:t>
      </w:r>
      <w:r w:rsidRPr="005506B7">
        <w:rPr>
          <w:rFonts w:ascii="Arial" w:eastAsia="Humanst521 BT" w:hAnsi="Arial" w:cs="Arial"/>
          <w:color w:val="221F1F"/>
        </w:rPr>
        <w:t>to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develop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sel</w:t>
      </w:r>
      <w:r w:rsidRPr="005506B7">
        <w:rPr>
          <w:rFonts w:ascii="Arial" w:eastAsia="Humanst521 BT" w:hAnsi="Arial" w:cs="Arial"/>
          <w:color w:val="221F1F"/>
          <w:spacing w:val="-3"/>
        </w:rPr>
        <w:t>f</w:t>
      </w:r>
      <w:r w:rsidRPr="005506B7">
        <w:rPr>
          <w:rFonts w:ascii="Arial" w:eastAsia="Humanst521 BT" w:hAnsi="Arial" w:cs="Arial"/>
          <w:color w:val="221F1F"/>
        </w:rPr>
        <w:t>-esteem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among listeners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and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provide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platform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3"/>
        </w:rPr>
        <w:t xml:space="preserve">for </w:t>
      </w:r>
      <w:r w:rsidRPr="005506B7">
        <w:rPr>
          <w:rFonts w:ascii="Arial" w:eastAsia="Humanst521 BT" w:hAnsi="Arial" w:cs="Arial"/>
          <w:color w:val="221F1F"/>
          <w:w w:val="101"/>
        </w:rPr>
        <w:t>expression</w:t>
      </w:r>
    </w:p>
    <w:p w:rsidR="006E40D9" w:rsidRPr="005506B7" w:rsidRDefault="00B54F68" w:rsidP="000A6EE5">
      <w:pPr>
        <w:pStyle w:val="ListParagraph"/>
        <w:numPr>
          <w:ilvl w:val="0"/>
          <w:numId w:val="10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It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should contextualise young people's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realities,fears,concerns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and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4"/>
        </w:rPr>
        <w:t>needs</w:t>
      </w:r>
    </w:p>
    <w:p w:rsidR="006E40D9" w:rsidRPr="005506B7" w:rsidRDefault="00B54F68" w:rsidP="000A6EE5">
      <w:pPr>
        <w:pStyle w:val="ListParagraph"/>
        <w:numPr>
          <w:ilvl w:val="0"/>
          <w:numId w:val="10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spacing w:val="4"/>
        </w:rPr>
        <w:t>I</w:t>
      </w:r>
      <w:r w:rsidRPr="005506B7">
        <w:rPr>
          <w:rFonts w:ascii="Arial" w:eastAsia="Humanst521 BT" w:hAnsi="Arial" w:cs="Arial"/>
          <w:color w:val="221F1F"/>
        </w:rPr>
        <w:t xml:space="preserve">t    </w:t>
      </w:r>
      <w:r w:rsidRPr="005506B7">
        <w:rPr>
          <w:rFonts w:ascii="Arial" w:eastAsia="Humanst521 BT" w:hAnsi="Arial" w:cs="Arial"/>
          <w:color w:val="221F1F"/>
          <w:spacing w:val="4"/>
        </w:rPr>
        <w:t>shoul</w:t>
      </w:r>
      <w:r w:rsidRPr="005506B7">
        <w:rPr>
          <w:rFonts w:ascii="Arial" w:eastAsia="Humanst521 BT" w:hAnsi="Arial" w:cs="Arial"/>
          <w:color w:val="221F1F"/>
        </w:rPr>
        <w:t xml:space="preserve">d     </w:t>
      </w:r>
      <w:r w:rsidRPr="005506B7">
        <w:rPr>
          <w:rFonts w:ascii="Arial" w:eastAsia="Humanst521 BT" w:hAnsi="Arial" w:cs="Arial"/>
          <w:color w:val="221F1F"/>
          <w:spacing w:val="4"/>
        </w:rPr>
        <w:t>showcas</w:t>
      </w:r>
      <w:r w:rsidRPr="005506B7">
        <w:rPr>
          <w:rFonts w:ascii="Arial" w:eastAsia="Humanst521 BT" w:hAnsi="Arial" w:cs="Arial"/>
          <w:color w:val="221F1F"/>
        </w:rPr>
        <w:t xml:space="preserve">e     </w:t>
      </w:r>
      <w:r w:rsidRPr="005506B7">
        <w:rPr>
          <w:rFonts w:ascii="Arial" w:eastAsia="Humanst521 BT" w:hAnsi="Arial" w:cs="Arial"/>
          <w:color w:val="221F1F"/>
          <w:spacing w:val="4"/>
        </w:rPr>
        <w:t>yout</w:t>
      </w:r>
      <w:r w:rsidRPr="005506B7">
        <w:rPr>
          <w:rFonts w:ascii="Arial" w:eastAsia="Humanst521 BT" w:hAnsi="Arial" w:cs="Arial"/>
          <w:color w:val="221F1F"/>
        </w:rPr>
        <w:t xml:space="preserve">h     </w:t>
      </w:r>
      <w:r w:rsidRPr="005506B7">
        <w:rPr>
          <w:rFonts w:ascii="Arial" w:eastAsia="Humanst521 BT" w:hAnsi="Arial" w:cs="Arial"/>
          <w:color w:val="221F1F"/>
          <w:spacing w:val="4"/>
        </w:rPr>
        <w:t>solvin</w:t>
      </w:r>
      <w:r w:rsidRPr="005506B7">
        <w:rPr>
          <w:rFonts w:ascii="Arial" w:eastAsia="Humanst521 BT" w:hAnsi="Arial" w:cs="Arial"/>
          <w:color w:val="221F1F"/>
        </w:rPr>
        <w:t xml:space="preserve">g     </w:t>
      </w:r>
      <w:r w:rsidRPr="005506B7">
        <w:rPr>
          <w:rFonts w:ascii="Arial" w:eastAsia="Humanst521 BT" w:hAnsi="Arial" w:cs="Arial"/>
          <w:color w:val="221F1F"/>
          <w:spacing w:val="4"/>
        </w:rPr>
        <w:t>problems</w:t>
      </w:r>
      <w:r w:rsidRPr="005506B7">
        <w:rPr>
          <w:rFonts w:ascii="Arial" w:eastAsia="Humanst521 BT" w:hAnsi="Arial" w:cs="Arial"/>
          <w:color w:val="221F1F"/>
        </w:rPr>
        <w:t xml:space="preserve">,     </w:t>
      </w:r>
      <w:r w:rsidRPr="005506B7">
        <w:rPr>
          <w:rFonts w:ascii="Arial" w:eastAsia="Humanst521 BT" w:hAnsi="Arial" w:cs="Arial"/>
          <w:color w:val="221F1F"/>
          <w:spacing w:val="4"/>
          <w:w w:val="109"/>
        </w:rPr>
        <w:t>thinkin</w:t>
      </w:r>
      <w:r w:rsidRPr="005506B7">
        <w:rPr>
          <w:rFonts w:ascii="Arial" w:eastAsia="Humanst521 BT" w:hAnsi="Arial" w:cs="Arial"/>
          <w:color w:val="221F1F"/>
          <w:w w:val="109"/>
        </w:rPr>
        <w:t xml:space="preserve">g    </w:t>
      </w:r>
      <w:r w:rsidRPr="005506B7">
        <w:rPr>
          <w:rFonts w:ascii="Arial" w:eastAsia="Humanst521 BT" w:hAnsi="Arial" w:cs="Arial"/>
          <w:color w:val="221F1F"/>
          <w:spacing w:val="4"/>
        </w:rPr>
        <w:t>criticall</w:t>
      </w:r>
      <w:r w:rsidRPr="005506B7">
        <w:rPr>
          <w:rFonts w:ascii="Arial" w:eastAsia="Humanst521 BT" w:hAnsi="Arial" w:cs="Arial"/>
          <w:color w:val="221F1F"/>
          <w:spacing w:val="-8"/>
        </w:rPr>
        <w:t>y</w:t>
      </w:r>
      <w:r w:rsidRPr="005506B7">
        <w:rPr>
          <w:rFonts w:ascii="Arial" w:eastAsia="Humanst521 BT" w:hAnsi="Arial" w:cs="Arial"/>
          <w:color w:val="221F1F"/>
        </w:rPr>
        <w:t xml:space="preserve">,     </w:t>
      </w:r>
      <w:r w:rsidRPr="005506B7">
        <w:rPr>
          <w:rFonts w:ascii="Arial" w:eastAsia="Humanst521 BT" w:hAnsi="Arial" w:cs="Arial"/>
          <w:color w:val="221F1F"/>
          <w:spacing w:val="4"/>
          <w:w w:val="111"/>
        </w:rPr>
        <w:t xml:space="preserve">acting </w:t>
      </w:r>
      <w:r w:rsidRPr="005506B7">
        <w:rPr>
          <w:rFonts w:ascii="Arial" w:eastAsia="Humanst521 BT" w:hAnsi="Arial" w:cs="Arial"/>
          <w:color w:val="221F1F"/>
          <w:w w:val="106"/>
        </w:rPr>
        <w:t>independentl</w:t>
      </w:r>
      <w:r w:rsidRPr="005506B7">
        <w:rPr>
          <w:rFonts w:ascii="Arial" w:eastAsia="Humanst521 BT" w:hAnsi="Arial" w:cs="Arial"/>
          <w:color w:val="221F1F"/>
          <w:spacing w:val="-15"/>
          <w:w w:val="106"/>
        </w:rPr>
        <w:t>y</w:t>
      </w:r>
      <w:r w:rsidRPr="005506B7">
        <w:rPr>
          <w:rFonts w:ascii="Arial" w:eastAsia="Humanst521 BT" w:hAnsi="Arial" w:cs="Arial"/>
          <w:color w:val="221F1F"/>
          <w:w w:val="106"/>
        </w:rPr>
        <w:t>,developing</w:t>
      </w:r>
      <w:r w:rsidR="00563301">
        <w:rPr>
          <w:rFonts w:ascii="Arial" w:eastAsia="Humanst521 BT" w:hAnsi="Arial" w:cs="Arial"/>
          <w:color w:val="221F1F"/>
          <w:w w:val="106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creatively—intellectuall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r w:rsidRPr="005506B7">
        <w:rPr>
          <w:rFonts w:ascii="Arial" w:eastAsia="Humanst521 BT" w:hAnsi="Arial" w:cs="Arial"/>
          <w:color w:val="221F1F"/>
        </w:rPr>
        <w:t>, sociall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r w:rsidRPr="005506B7">
        <w:rPr>
          <w:rFonts w:ascii="Arial" w:eastAsia="Humanst521 BT" w:hAnsi="Arial" w:cs="Arial"/>
          <w:color w:val="221F1F"/>
        </w:rPr>
        <w:t>,cognitively  and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emotionally — and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8"/>
        </w:rPr>
        <w:t>addressing,</w:t>
      </w:r>
      <w:r w:rsidRPr="005506B7">
        <w:rPr>
          <w:rFonts w:ascii="Arial" w:eastAsia="Humanst521 BT" w:hAnsi="Arial" w:cs="Arial"/>
          <w:color w:val="221F1F"/>
        </w:rPr>
        <w:t>overcoming and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7"/>
        </w:rPr>
        <w:t>transforming</w:t>
      </w:r>
      <w:r w:rsidR="00563301">
        <w:rPr>
          <w:rFonts w:ascii="Arial" w:eastAsia="Humanst521 BT" w:hAnsi="Arial" w:cs="Arial"/>
          <w:color w:val="221F1F"/>
          <w:w w:val="107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their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6"/>
        </w:rPr>
        <w:t>future</w:t>
      </w:r>
    </w:p>
    <w:p w:rsidR="006E40D9" w:rsidRPr="005506B7" w:rsidRDefault="00B54F68" w:rsidP="000A6EE5">
      <w:pPr>
        <w:pStyle w:val="ListParagraph"/>
        <w:numPr>
          <w:ilvl w:val="0"/>
          <w:numId w:val="10"/>
        </w:num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It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should create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an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awareness of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the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rights and responsibilities of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all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citi</w:t>
      </w:r>
      <w:r w:rsidR="00563301">
        <w:rPr>
          <w:rFonts w:ascii="Arial" w:eastAsia="Humanst521 BT" w:hAnsi="Arial" w:cs="Arial"/>
          <w:color w:val="221F1F"/>
        </w:rPr>
        <w:t>z</w:t>
      </w:r>
      <w:r w:rsidRPr="005506B7">
        <w:rPr>
          <w:rFonts w:ascii="Arial" w:eastAsia="Humanst521 BT" w:hAnsi="Arial" w:cs="Arial"/>
          <w:color w:val="221F1F"/>
        </w:rPr>
        <w:t xml:space="preserve">ens, </w:t>
      </w:r>
      <w:r w:rsidRPr="005506B7">
        <w:rPr>
          <w:rFonts w:ascii="Arial" w:eastAsia="Humanst521 BT" w:hAnsi="Arial" w:cs="Arial"/>
          <w:color w:val="221F1F"/>
          <w:w w:val="108"/>
        </w:rPr>
        <w:t>including</w:t>
      </w:r>
      <w:r w:rsidR="00563301">
        <w:rPr>
          <w:rFonts w:ascii="Arial" w:eastAsia="Humanst521 BT" w:hAnsi="Arial" w:cs="Arial"/>
          <w:color w:val="221F1F"/>
          <w:w w:val="108"/>
        </w:rPr>
        <w:t xml:space="preserve"> </w:t>
      </w:r>
      <w:r w:rsidRPr="005506B7">
        <w:rPr>
          <w:rFonts w:ascii="Arial" w:eastAsia="Humanst521 BT" w:hAnsi="Arial" w:cs="Arial"/>
          <w:color w:val="221F1F"/>
          <w:w w:val="108"/>
        </w:rPr>
        <w:t xml:space="preserve">the </w:t>
      </w:r>
      <w:r w:rsidRPr="005506B7">
        <w:rPr>
          <w:rFonts w:ascii="Arial" w:eastAsia="Humanst521 BT" w:hAnsi="Arial" w:cs="Arial"/>
          <w:color w:val="221F1F"/>
        </w:rPr>
        <w:t>youth</w:t>
      </w:r>
      <w:proofErr w:type="gramStart"/>
      <w:r w:rsidRPr="005506B7">
        <w:rPr>
          <w:rFonts w:ascii="Arial" w:eastAsia="Humanst521 BT" w:hAnsi="Arial" w:cs="Arial"/>
          <w:color w:val="221F1F"/>
        </w:rPr>
        <w:t>,as</w:t>
      </w:r>
      <w:proofErr w:type="gramEnd"/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contained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 xml:space="preserve"> in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the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Bill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of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Rights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of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the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4"/>
        </w:rPr>
        <w:t>Constitution.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w w:val="92"/>
        </w:rPr>
        <w:t>ADU</w:t>
      </w:r>
      <w:r w:rsidRPr="005506B7">
        <w:rPr>
          <w:rFonts w:ascii="Arial" w:eastAsia="Humanst521 BT" w:hAnsi="Arial" w:cs="Arial"/>
          <w:b/>
          <w:spacing w:val="-18"/>
          <w:w w:val="92"/>
        </w:rPr>
        <w:t>L</w:t>
      </w:r>
      <w:r w:rsidRPr="005506B7">
        <w:rPr>
          <w:rFonts w:ascii="Arial" w:eastAsia="Humanst521 BT" w:hAnsi="Arial" w:cs="Arial"/>
          <w:b/>
          <w:w w:val="92"/>
        </w:rPr>
        <w:t>T</w:t>
      </w:r>
      <w:r w:rsidR="00563301">
        <w:rPr>
          <w:rFonts w:ascii="Arial" w:eastAsia="Humanst521 BT" w:hAnsi="Arial" w:cs="Arial"/>
          <w:b/>
          <w:w w:val="92"/>
        </w:rPr>
        <w:t xml:space="preserve"> </w:t>
      </w:r>
      <w:r w:rsidRPr="005506B7">
        <w:rPr>
          <w:rFonts w:ascii="Arial" w:eastAsia="Humanst521 BT" w:hAnsi="Arial" w:cs="Arial"/>
          <w:b/>
          <w:w w:val="92"/>
        </w:rPr>
        <w:t>AND</w:t>
      </w:r>
      <w:r w:rsidR="00563301">
        <w:rPr>
          <w:rFonts w:ascii="Arial" w:eastAsia="Humanst521 BT" w:hAnsi="Arial" w:cs="Arial"/>
          <w:b/>
          <w:w w:val="92"/>
        </w:rPr>
        <w:t xml:space="preserve"> </w:t>
      </w:r>
      <w:r w:rsidRPr="005506B7">
        <w:rPr>
          <w:rFonts w:ascii="Arial" w:eastAsia="Humanst521 BT" w:hAnsi="Arial" w:cs="Arial"/>
          <w:b/>
          <w:w w:val="92"/>
        </w:rPr>
        <w:t>HUMAN</w:t>
      </w:r>
      <w:r w:rsidR="00563301">
        <w:rPr>
          <w:rFonts w:ascii="Arial" w:eastAsia="Humanst521 BT" w:hAnsi="Arial" w:cs="Arial"/>
          <w:b/>
          <w:w w:val="92"/>
        </w:rPr>
        <w:t xml:space="preserve"> </w:t>
      </w:r>
      <w:r w:rsidRPr="005506B7">
        <w:rPr>
          <w:rFonts w:ascii="Arial" w:eastAsia="Humanst521 BT" w:hAnsi="Arial" w:cs="Arial"/>
          <w:b/>
          <w:w w:val="92"/>
        </w:rPr>
        <w:t>RESOURCES</w:t>
      </w:r>
      <w:r w:rsidR="00563301">
        <w:rPr>
          <w:rFonts w:ascii="Arial" w:eastAsia="Humanst521 BT" w:hAnsi="Arial" w:cs="Arial"/>
          <w:b/>
          <w:w w:val="92"/>
        </w:rPr>
        <w:t xml:space="preserve"> </w:t>
      </w:r>
      <w:r w:rsidRPr="005506B7">
        <w:rPr>
          <w:rFonts w:ascii="Arial" w:eastAsia="Humanst521 BT" w:hAnsi="Arial" w:cs="Arial"/>
          <w:b/>
          <w:w w:val="96"/>
        </w:rPr>
        <w:t>DEVE</w:t>
      </w:r>
      <w:r w:rsidRPr="005506B7">
        <w:rPr>
          <w:rFonts w:ascii="Arial" w:eastAsia="Humanst521 BT" w:hAnsi="Arial" w:cs="Arial"/>
          <w:b/>
          <w:spacing w:val="-9"/>
          <w:w w:val="96"/>
        </w:rPr>
        <w:t>L</w:t>
      </w:r>
      <w:r w:rsidRPr="005506B7">
        <w:rPr>
          <w:rFonts w:ascii="Arial" w:eastAsia="Humanst521 BT" w:hAnsi="Arial" w:cs="Arial"/>
          <w:b/>
          <w:w w:val="94"/>
        </w:rPr>
        <w:t>OPMENT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Adult and human resources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development programmes affirm the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concept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of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 xml:space="preserve">life-long </w:t>
      </w:r>
      <w:r w:rsidRPr="005506B7">
        <w:rPr>
          <w:rFonts w:ascii="Arial" w:eastAsia="Humanst521 BT" w:hAnsi="Arial" w:cs="Arial"/>
          <w:color w:val="221F1F"/>
          <w:w w:val="109"/>
        </w:rPr>
        <w:t xml:space="preserve">learning, </w:t>
      </w:r>
      <w:r w:rsidRPr="005506B7">
        <w:rPr>
          <w:rFonts w:ascii="Arial" w:eastAsia="Humanst521 BT" w:hAnsi="Arial" w:cs="Arial"/>
          <w:color w:val="221F1F"/>
        </w:rPr>
        <w:t>and support development of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the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skills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and knowledge needed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for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survival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in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</w:t>
      </w:r>
      <w:r w:rsidR="00563301">
        <w:rPr>
          <w:rFonts w:ascii="Arial" w:eastAsia="Humanst521 BT" w:hAnsi="Arial" w:cs="Arial"/>
          <w:color w:val="221F1F"/>
        </w:rPr>
        <w:t xml:space="preserve"> 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competitive  </w:t>
      </w:r>
      <w:r w:rsidRPr="005506B7">
        <w:rPr>
          <w:rFonts w:ascii="Arial" w:eastAsia="Humanst521 BT" w:hAnsi="Arial" w:cs="Arial"/>
          <w:color w:val="221F1F"/>
          <w:w w:val="111"/>
        </w:rPr>
        <w:t>and</w:t>
      </w:r>
      <w:proofErr w:type="gramEnd"/>
      <w:r w:rsidRPr="005506B7">
        <w:rPr>
          <w:rFonts w:ascii="Arial" w:eastAsia="Humanst521 BT" w:hAnsi="Arial" w:cs="Arial"/>
          <w:color w:val="221F1F"/>
          <w:w w:val="111"/>
        </w:rPr>
        <w:t xml:space="preserve"> </w:t>
      </w:r>
      <w:r w:rsidRPr="005506B7">
        <w:rPr>
          <w:rFonts w:ascii="Arial" w:eastAsia="Humanst521 BT" w:hAnsi="Arial" w:cs="Arial"/>
          <w:color w:val="221F1F"/>
          <w:spacing w:val="1"/>
        </w:rPr>
        <w:t>eve</w:t>
      </w:r>
      <w:r w:rsidRPr="005506B7">
        <w:rPr>
          <w:rFonts w:ascii="Arial" w:eastAsia="Humanst521 BT" w:hAnsi="Arial" w:cs="Arial"/>
          <w:color w:val="221F1F"/>
          <w:spacing w:val="-9"/>
        </w:rPr>
        <w:t>r</w:t>
      </w:r>
      <w:r w:rsidRPr="005506B7">
        <w:rPr>
          <w:rFonts w:ascii="Arial" w:eastAsia="Humanst521 BT" w:hAnsi="Arial" w:cs="Arial"/>
          <w:color w:val="221F1F"/>
          <w:spacing w:val="1"/>
        </w:rPr>
        <w:t>-evolvin</w:t>
      </w:r>
      <w:r w:rsidRPr="005506B7">
        <w:rPr>
          <w:rFonts w:ascii="Arial" w:eastAsia="Humanst521 BT" w:hAnsi="Arial" w:cs="Arial"/>
          <w:color w:val="221F1F"/>
        </w:rPr>
        <w:t xml:space="preserve">g  </w:t>
      </w:r>
      <w:r w:rsidRPr="005506B7">
        <w:rPr>
          <w:rFonts w:ascii="Arial" w:eastAsia="Humanst521 BT" w:hAnsi="Arial" w:cs="Arial"/>
          <w:color w:val="221F1F"/>
          <w:spacing w:val="1"/>
        </w:rPr>
        <w:t>world</w:t>
      </w:r>
      <w:r w:rsidRPr="005506B7">
        <w:rPr>
          <w:rFonts w:ascii="Arial" w:eastAsia="Humanst521 BT" w:hAnsi="Arial" w:cs="Arial"/>
          <w:color w:val="221F1F"/>
        </w:rPr>
        <w:t xml:space="preserve">.  </w:t>
      </w:r>
      <w:r w:rsidRPr="005506B7">
        <w:rPr>
          <w:rFonts w:ascii="Arial" w:eastAsia="Humanst521 BT" w:hAnsi="Arial" w:cs="Arial"/>
          <w:color w:val="221F1F"/>
          <w:spacing w:val="1"/>
        </w:rPr>
        <w:t>Programme</w:t>
      </w:r>
      <w:r w:rsidRPr="005506B7">
        <w:rPr>
          <w:rFonts w:ascii="Arial" w:eastAsia="Humanst521 BT" w:hAnsi="Arial" w:cs="Arial"/>
          <w:color w:val="221F1F"/>
        </w:rPr>
        <w:t xml:space="preserve">s  </w:t>
      </w:r>
      <w:r w:rsidRPr="005506B7">
        <w:rPr>
          <w:rFonts w:ascii="Arial" w:eastAsia="Humanst521 BT" w:hAnsi="Arial" w:cs="Arial"/>
          <w:color w:val="221F1F"/>
          <w:spacing w:val="1"/>
        </w:rPr>
        <w:t>ar</w:t>
      </w:r>
      <w:r w:rsidRPr="005506B7">
        <w:rPr>
          <w:rFonts w:ascii="Arial" w:eastAsia="Humanst521 BT" w:hAnsi="Arial" w:cs="Arial"/>
          <w:color w:val="221F1F"/>
        </w:rPr>
        <w:t xml:space="preserve">e </w:t>
      </w:r>
      <w:r w:rsidRPr="005506B7">
        <w:rPr>
          <w:rFonts w:ascii="Arial" w:eastAsia="Humanst521 BT" w:hAnsi="Arial" w:cs="Arial"/>
          <w:color w:val="221F1F"/>
          <w:spacing w:val="1"/>
        </w:rPr>
        <w:t>aime</w:t>
      </w:r>
      <w:r w:rsidRPr="005506B7">
        <w:rPr>
          <w:rFonts w:ascii="Arial" w:eastAsia="Humanst521 BT" w:hAnsi="Arial" w:cs="Arial"/>
          <w:color w:val="221F1F"/>
        </w:rPr>
        <w:t xml:space="preserve">d  </w:t>
      </w:r>
      <w:r w:rsidRPr="005506B7">
        <w:rPr>
          <w:rFonts w:ascii="Arial" w:eastAsia="Humanst521 BT" w:hAnsi="Arial" w:cs="Arial"/>
          <w:color w:val="221F1F"/>
          <w:spacing w:val="1"/>
        </w:rPr>
        <w:t>a</w:t>
      </w:r>
      <w:r w:rsidRPr="005506B7">
        <w:rPr>
          <w:rFonts w:ascii="Arial" w:eastAsia="Humanst521 BT" w:hAnsi="Arial" w:cs="Arial"/>
          <w:color w:val="221F1F"/>
        </w:rPr>
        <w:t xml:space="preserve">t  </w:t>
      </w:r>
      <w:r w:rsidRPr="005506B7">
        <w:rPr>
          <w:rFonts w:ascii="Arial" w:eastAsia="Humanst521 BT" w:hAnsi="Arial" w:cs="Arial"/>
          <w:color w:val="221F1F"/>
          <w:spacing w:val="1"/>
        </w:rPr>
        <w:t>meetin</w:t>
      </w:r>
      <w:r w:rsidRPr="005506B7">
        <w:rPr>
          <w:rFonts w:ascii="Arial" w:eastAsia="Humanst521 BT" w:hAnsi="Arial" w:cs="Arial"/>
          <w:color w:val="221F1F"/>
        </w:rPr>
        <w:t xml:space="preserve">g  </w:t>
      </w:r>
      <w:r w:rsidRPr="005506B7">
        <w:rPr>
          <w:rFonts w:ascii="Arial" w:eastAsia="Humanst521 BT" w:hAnsi="Arial" w:cs="Arial"/>
          <w:color w:val="221F1F"/>
          <w:spacing w:val="1"/>
        </w:rPr>
        <w:t>th</w:t>
      </w:r>
      <w:r w:rsidRPr="005506B7">
        <w:rPr>
          <w:rFonts w:ascii="Arial" w:eastAsia="Humanst521 BT" w:hAnsi="Arial" w:cs="Arial"/>
          <w:color w:val="221F1F"/>
        </w:rPr>
        <w:t xml:space="preserve">e   </w:t>
      </w:r>
      <w:r w:rsidRPr="005506B7">
        <w:rPr>
          <w:rFonts w:ascii="Arial" w:eastAsia="Humanst521 BT" w:hAnsi="Arial" w:cs="Arial"/>
          <w:color w:val="221F1F"/>
          <w:spacing w:val="1"/>
        </w:rPr>
        <w:t>forma</w:t>
      </w:r>
      <w:r w:rsidRPr="005506B7">
        <w:rPr>
          <w:rFonts w:ascii="Arial" w:eastAsia="Humanst521 BT" w:hAnsi="Arial" w:cs="Arial"/>
          <w:color w:val="221F1F"/>
        </w:rPr>
        <w:t xml:space="preserve">l  </w:t>
      </w:r>
      <w:r w:rsidRPr="005506B7">
        <w:rPr>
          <w:rFonts w:ascii="Arial" w:eastAsia="Humanst521 BT" w:hAnsi="Arial" w:cs="Arial"/>
          <w:color w:val="221F1F"/>
          <w:spacing w:val="1"/>
        </w:rPr>
        <w:t>an</w:t>
      </w:r>
      <w:r w:rsidRPr="005506B7">
        <w:rPr>
          <w:rFonts w:ascii="Arial" w:eastAsia="Humanst521 BT" w:hAnsi="Arial" w:cs="Arial"/>
          <w:color w:val="221F1F"/>
        </w:rPr>
        <w:t xml:space="preserve">d  </w:t>
      </w:r>
      <w:r w:rsidRPr="005506B7">
        <w:rPr>
          <w:rFonts w:ascii="Arial" w:eastAsia="Humanst521 BT" w:hAnsi="Arial" w:cs="Arial"/>
          <w:color w:val="221F1F"/>
          <w:spacing w:val="1"/>
        </w:rPr>
        <w:t>informa</w:t>
      </w:r>
      <w:r w:rsidRPr="005506B7">
        <w:rPr>
          <w:rFonts w:ascii="Arial" w:eastAsia="Humanst521 BT" w:hAnsi="Arial" w:cs="Arial"/>
          <w:color w:val="221F1F"/>
        </w:rPr>
        <w:t xml:space="preserve">l  </w:t>
      </w:r>
      <w:r w:rsidRPr="005506B7">
        <w:rPr>
          <w:rFonts w:ascii="Arial" w:eastAsia="Humanst521 BT" w:hAnsi="Arial" w:cs="Arial"/>
          <w:color w:val="221F1F"/>
          <w:spacing w:val="1"/>
          <w:w w:val="103"/>
        </w:rPr>
        <w:t xml:space="preserve">skills </w:t>
      </w:r>
      <w:r w:rsidRPr="005506B7">
        <w:rPr>
          <w:rFonts w:ascii="Arial" w:eastAsia="Humanst521 BT" w:hAnsi="Arial" w:cs="Arial"/>
          <w:color w:val="221F1F"/>
        </w:rPr>
        <w:t>development needs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of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both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the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employed  and  the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unemploy</w:t>
      </w:r>
      <w:r w:rsidR="00563301">
        <w:rPr>
          <w:rFonts w:ascii="Arial" w:eastAsia="Humanst521 BT" w:hAnsi="Arial" w:cs="Arial"/>
          <w:color w:val="221F1F"/>
        </w:rPr>
        <w:t xml:space="preserve">ed, and  support  Community </w:t>
      </w:r>
      <w:r w:rsidRPr="005506B7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10"/>
        </w:rPr>
        <w:t xml:space="preserve">in </w:t>
      </w:r>
      <w:r w:rsidRPr="005506B7">
        <w:rPr>
          <w:rFonts w:ascii="Arial" w:eastAsia="Humanst521 BT" w:hAnsi="Arial" w:cs="Arial"/>
          <w:color w:val="221F1F"/>
        </w:rPr>
        <w:t>their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7"/>
        </w:rPr>
        <w:t>occupational</w:t>
      </w:r>
      <w:r w:rsidR="00563301">
        <w:rPr>
          <w:rFonts w:ascii="Arial" w:eastAsia="Humanst521 BT" w:hAnsi="Arial" w:cs="Arial"/>
          <w:color w:val="221F1F"/>
          <w:w w:val="107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endeavours</w:t>
      </w:r>
      <w:proofErr w:type="gramStart"/>
      <w:r w:rsidRPr="005506B7">
        <w:rPr>
          <w:rFonts w:ascii="Arial" w:eastAsia="Humanst521 BT" w:hAnsi="Arial" w:cs="Arial"/>
          <w:color w:val="221F1F"/>
        </w:rPr>
        <w:t>. Programmes  include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adult literac</w:t>
      </w:r>
      <w:r w:rsidRPr="005506B7">
        <w:rPr>
          <w:rFonts w:ascii="Arial" w:eastAsia="Humanst521 BT" w:hAnsi="Arial" w:cs="Arial"/>
          <w:color w:val="221F1F"/>
          <w:spacing w:val="-14"/>
        </w:rPr>
        <w:t>y</w:t>
      </w:r>
      <w:r w:rsidRPr="005506B7">
        <w:rPr>
          <w:rFonts w:ascii="Arial" w:eastAsia="Humanst521 BT" w:hAnsi="Arial" w:cs="Arial"/>
          <w:color w:val="221F1F"/>
        </w:rPr>
        <w:t>,skills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 xml:space="preserve">development, </w:t>
      </w:r>
      <w:r w:rsidRPr="005506B7">
        <w:rPr>
          <w:rFonts w:ascii="Arial" w:eastAsia="Humanst521 BT" w:hAnsi="Arial" w:cs="Arial"/>
          <w:color w:val="221F1F"/>
          <w:w w:val="104"/>
        </w:rPr>
        <w:t xml:space="preserve">educator </w:t>
      </w:r>
      <w:r w:rsidRPr="005506B7">
        <w:rPr>
          <w:rFonts w:ascii="Arial" w:eastAsia="Humanst521 BT" w:hAnsi="Arial" w:cs="Arial"/>
          <w:color w:val="221F1F"/>
        </w:rPr>
        <w:t>development and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entrepreneurial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skills</w:t>
      </w:r>
      <w:r w:rsidR="00563301">
        <w:rPr>
          <w:rFonts w:ascii="Arial" w:eastAsia="Humanst521 BT" w:hAnsi="Arial" w:cs="Arial"/>
          <w:color w:val="221F1F"/>
        </w:rPr>
        <w:t xml:space="preserve">  </w:t>
      </w:r>
      <w:r w:rsidRPr="005506B7">
        <w:rPr>
          <w:rFonts w:ascii="Arial" w:eastAsia="Humanst521 BT" w:hAnsi="Arial" w:cs="Arial"/>
          <w:color w:val="221F1F"/>
          <w:w w:val="104"/>
        </w:rPr>
        <w:t>development.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563301" w:rsidP="007D64D1">
      <w:pPr>
        <w:rPr>
          <w:rFonts w:ascii="Arial" w:eastAsia="Humanst521 BT" w:hAnsi="Arial" w:cs="Arial"/>
        </w:rPr>
      </w:pPr>
      <w:r>
        <w:rPr>
          <w:rFonts w:ascii="Arial" w:eastAsia="Humanst521 BT" w:hAnsi="Arial" w:cs="Arial"/>
          <w:b/>
          <w:w w:val="91"/>
        </w:rPr>
        <w:t xml:space="preserve">COMMUNITY </w:t>
      </w:r>
      <w:r w:rsidR="00B54F68" w:rsidRPr="005506B7">
        <w:rPr>
          <w:rFonts w:ascii="Arial" w:eastAsia="Humanst521 BT" w:hAnsi="Arial" w:cs="Arial"/>
          <w:b/>
          <w:w w:val="93"/>
        </w:rPr>
        <w:t>EDUC</w:t>
      </w:r>
      <w:r w:rsidR="00B54F68" w:rsidRPr="005506B7">
        <w:rPr>
          <w:rFonts w:ascii="Arial" w:eastAsia="Humanst521 BT" w:hAnsi="Arial" w:cs="Arial"/>
          <w:b/>
          <w:spacing w:val="-8"/>
          <w:w w:val="93"/>
        </w:rPr>
        <w:t>A</w:t>
      </w:r>
      <w:r w:rsidR="00B54F68" w:rsidRPr="005506B7">
        <w:rPr>
          <w:rFonts w:ascii="Arial" w:eastAsia="Humanst521 BT" w:hAnsi="Arial" w:cs="Arial"/>
          <w:b/>
          <w:w w:val="88"/>
        </w:rPr>
        <w:t>TION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>Public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8"/>
        </w:rPr>
        <w:t>educational</w:t>
      </w:r>
      <w:r w:rsidR="00563301">
        <w:rPr>
          <w:rFonts w:ascii="Arial" w:eastAsia="Humanst521 BT" w:hAnsi="Arial" w:cs="Arial"/>
          <w:color w:val="221F1F"/>
          <w:w w:val="108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programmes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are aimed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at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offering the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7"/>
        </w:rPr>
        <w:t>information,</w:t>
      </w:r>
      <w:r w:rsidRPr="005506B7">
        <w:rPr>
          <w:rFonts w:ascii="Arial" w:eastAsia="Humanst521 BT" w:hAnsi="Arial" w:cs="Arial"/>
          <w:color w:val="221F1F"/>
        </w:rPr>
        <w:t>knowledge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and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skills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="00563301">
        <w:rPr>
          <w:rFonts w:ascii="Arial" w:eastAsia="Humanst521 BT" w:hAnsi="Arial" w:cs="Arial"/>
          <w:color w:val="221F1F"/>
          <w:w w:val="108"/>
        </w:rPr>
        <w:t>The community</w:t>
      </w:r>
      <w:r w:rsidRPr="005506B7">
        <w:rPr>
          <w:rFonts w:ascii="Arial" w:eastAsia="Humanst521 BT" w:hAnsi="Arial" w:cs="Arial"/>
          <w:color w:val="221F1F"/>
        </w:rPr>
        <w:t xml:space="preserve"> need for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 xml:space="preserve">effective </w:t>
      </w:r>
      <w:r w:rsidRPr="005506B7">
        <w:rPr>
          <w:rFonts w:ascii="Arial" w:eastAsia="Humanst521 BT" w:hAnsi="Arial" w:cs="Arial"/>
          <w:color w:val="221F1F"/>
          <w:w w:val="107"/>
        </w:rPr>
        <w:t>participation</w:t>
      </w:r>
      <w:r w:rsidR="00563301">
        <w:rPr>
          <w:rFonts w:ascii="Arial" w:eastAsia="Humanst521 BT" w:hAnsi="Arial" w:cs="Arial"/>
          <w:color w:val="221F1F"/>
          <w:w w:val="107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and interaction in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societ</w:t>
      </w:r>
      <w:r w:rsidRPr="005506B7">
        <w:rPr>
          <w:rFonts w:ascii="Arial" w:eastAsia="Humanst521 BT" w:hAnsi="Arial" w:cs="Arial"/>
          <w:color w:val="221F1F"/>
          <w:spacing w:val="-15"/>
        </w:rPr>
        <w:t>y</w:t>
      </w:r>
      <w:r w:rsidRPr="005506B7">
        <w:rPr>
          <w:rFonts w:ascii="Arial" w:eastAsia="Humanst521 BT" w:hAnsi="Arial" w:cs="Arial"/>
          <w:color w:val="221F1F"/>
        </w:rPr>
        <w:t>.They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promote the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drive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3"/>
        </w:rPr>
        <w:t xml:space="preserve">for </w:t>
      </w:r>
      <w:r w:rsidRPr="005506B7">
        <w:rPr>
          <w:rFonts w:ascii="Arial" w:eastAsia="Humanst521 BT" w:hAnsi="Arial" w:cs="Arial"/>
          <w:color w:val="221F1F"/>
        </w:rPr>
        <w:t xml:space="preserve">life-long </w:t>
      </w:r>
      <w:r w:rsidRPr="005506B7">
        <w:rPr>
          <w:rFonts w:ascii="Arial" w:eastAsia="Humanst521 BT" w:hAnsi="Arial" w:cs="Arial"/>
          <w:color w:val="221F1F"/>
          <w:w w:val="109"/>
        </w:rPr>
        <w:t>learning,</w:t>
      </w:r>
      <w:r w:rsidRPr="005506B7">
        <w:rPr>
          <w:rFonts w:ascii="Arial" w:eastAsia="Humanst521 BT" w:hAnsi="Arial" w:cs="Arial"/>
          <w:color w:val="221F1F"/>
        </w:rPr>
        <w:t>and foster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tolerance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 xml:space="preserve">and </w:t>
      </w:r>
      <w:r w:rsidRPr="005506B7">
        <w:rPr>
          <w:rFonts w:ascii="Arial" w:eastAsia="Humanst521 BT" w:hAnsi="Arial" w:cs="Arial"/>
          <w:color w:val="221F1F"/>
          <w:w w:val="109"/>
        </w:rPr>
        <w:t>understanding</w:t>
      </w:r>
      <w:r w:rsidR="00563301">
        <w:rPr>
          <w:rFonts w:ascii="Arial" w:eastAsia="Humanst521 BT" w:hAnsi="Arial" w:cs="Arial"/>
          <w:color w:val="221F1F"/>
          <w:w w:val="109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of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one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another and al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lour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4"/>
        </w:rPr>
        <w:t>cultures</w:t>
      </w:r>
      <w:proofErr w:type="gramStart"/>
      <w:r w:rsidRPr="005506B7">
        <w:rPr>
          <w:rFonts w:ascii="Arial" w:eastAsia="Humanst521 BT" w:hAnsi="Arial" w:cs="Arial"/>
          <w:color w:val="221F1F"/>
          <w:w w:val="104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</w:rPr>
        <w:t>Such programmes enable people to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take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 xml:space="preserve">informed decisions, encourage 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critical  </w:t>
      </w:r>
      <w:r w:rsidRPr="005506B7">
        <w:rPr>
          <w:rFonts w:ascii="Arial" w:eastAsia="Humanst521 BT" w:hAnsi="Arial" w:cs="Arial"/>
          <w:color w:val="221F1F"/>
          <w:w w:val="111"/>
        </w:rPr>
        <w:t>thinking,and</w:t>
      </w:r>
      <w:proofErr w:type="gramEnd"/>
      <w:r w:rsidRPr="005506B7">
        <w:rPr>
          <w:rFonts w:ascii="Arial" w:eastAsia="Humanst521 BT" w:hAnsi="Arial" w:cs="Arial"/>
          <w:color w:val="221F1F"/>
          <w:w w:val="111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impart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problem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 xml:space="preserve">solving </w:t>
      </w:r>
      <w:r w:rsidRPr="005506B7">
        <w:rPr>
          <w:rFonts w:ascii="Arial" w:eastAsia="Humanst521 BT" w:hAnsi="Arial" w:cs="Arial"/>
          <w:color w:val="221F1F"/>
          <w:w w:val="104"/>
        </w:rPr>
        <w:t>skills.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w w:val="94"/>
        </w:rPr>
        <w:t>RESEARCH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</w:rPr>
        <w:t xml:space="preserve"> </w:t>
      </w:r>
      <w:r w:rsidR="003B2515" w:rsidRPr="005506B7">
        <w:rPr>
          <w:rFonts w:ascii="Arial" w:eastAsia="Humanst521 BT" w:hAnsi="Arial" w:cs="Arial"/>
          <w:color w:val="221F1F"/>
        </w:rPr>
        <w:t>MABOLOKA COMMUNITY RADIO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 xml:space="preserve">evaluates  the  impact  of  its </w:t>
      </w:r>
      <w:r w:rsidRPr="005506B7">
        <w:rPr>
          <w:rFonts w:ascii="Arial" w:eastAsia="Humanst521 BT" w:hAnsi="Arial" w:cs="Arial"/>
          <w:color w:val="221F1F"/>
          <w:w w:val="108"/>
        </w:rPr>
        <w:t xml:space="preserve">educational </w:t>
      </w:r>
      <w:r w:rsidRPr="005506B7">
        <w:rPr>
          <w:rFonts w:ascii="Arial" w:eastAsia="Humanst521 BT" w:hAnsi="Arial" w:cs="Arial"/>
          <w:color w:val="221F1F"/>
        </w:rPr>
        <w:t xml:space="preserve">programmes  </w:t>
      </w:r>
      <w:r w:rsidRPr="005506B7">
        <w:rPr>
          <w:rFonts w:ascii="Arial" w:eastAsia="Humanst521 BT" w:hAnsi="Arial" w:cs="Arial"/>
          <w:color w:val="221F1F"/>
          <w:w w:val="107"/>
        </w:rPr>
        <w:t>continuall</w:t>
      </w:r>
      <w:r w:rsidRPr="005506B7">
        <w:rPr>
          <w:rFonts w:ascii="Arial" w:eastAsia="Humanst521 BT" w:hAnsi="Arial" w:cs="Arial"/>
          <w:color w:val="221F1F"/>
          <w:spacing w:val="-7"/>
          <w:w w:val="107"/>
        </w:rPr>
        <w:t>y</w:t>
      </w:r>
      <w:proofErr w:type="gramStart"/>
      <w:r w:rsidRPr="005506B7">
        <w:rPr>
          <w:rFonts w:ascii="Arial" w:eastAsia="Humanst521 BT" w:hAnsi="Arial" w:cs="Arial"/>
          <w:color w:val="221F1F"/>
          <w:w w:val="107"/>
        </w:rPr>
        <w:t xml:space="preserve">. 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Research </w:t>
      </w:r>
      <w:r w:rsidRPr="005506B7">
        <w:rPr>
          <w:rFonts w:ascii="Arial" w:eastAsia="Humanst521 BT" w:hAnsi="Arial" w:cs="Arial"/>
          <w:color w:val="221F1F"/>
          <w:w w:val="105"/>
        </w:rPr>
        <w:t xml:space="preserve">is </w:t>
      </w:r>
      <w:r w:rsidRPr="005506B7">
        <w:rPr>
          <w:rFonts w:ascii="Arial" w:eastAsia="Humanst521 BT" w:hAnsi="Arial" w:cs="Arial"/>
          <w:color w:val="221F1F"/>
        </w:rPr>
        <w:t>done to assess audience needs and to evaluate the effectiveness of the programmes</w:t>
      </w:r>
      <w:proofErr w:type="gramStart"/>
      <w:r w:rsidRPr="005506B7">
        <w:rPr>
          <w:rFonts w:ascii="Arial" w:eastAsia="Humanst521 BT" w:hAnsi="Arial" w:cs="Arial"/>
          <w:color w:val="221F1F"/>
        </w:rPr>
        <w:t xml:space="preserve">.     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This includes audience   research (e.g. to </w:t>
      </w:r>
      <w:proofErr w:type="gramStart"/>
      <w:r w:rsidRPr="005506B7">
        <w:rPr>
          <w:rFonts w:ascii="Arial" w:eastAsia="Humanst521 BT" w:hAnsi="Arial" w:cs="Arial"/>
          <w:color w:val="221F1F"/>
        </w:rPr>
        <w:t>establish  people's</w:t>
      </w:r>
      <w:proofErr w:type="gramEnd"/>
      <w:r w:rsidRPr="005506B7">
        <w:rPr>
          <w:rFonts w:ascii="Arial" w:eastAsia="Humanst521 BT" w:hAnsi="Arial" w:cs="Arial"/>
          <w:color w:val="221F1F"/>
        </w:rPr>
        <w:t xml:space="preserve"> needs) and formative and </w:t>
      </w:r>
      <w:r w:rsidRPr="005506B7">
        <w:rPr>
          <w:rFonts w:ascii="Arial" w:eastAsia="Humanst521 BT" w:hAnsi="Arial" w:cs="Arial"/>
          <w:color w:val="221F1F"/>
          <w:w w:val="105"/>
        </w:rPr>
        <w:t xml:space="preserve">summative </w:t>
      </w:r>
      <w:r w:rsidRPr="005506B7">
        <w:rPr>
          <w:rFonts w:ascii="Arial" w:eastAsia="Humanst521 BT" w:hAnsi="Arial" w:cs="Arial"/>
          <w:color w:val="221F1F"/>
        </w:rPr>
        <w:t>research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which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enables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9"/>
        </w:rPr>
        <w:t xml:space="preserve">understanding </w:t>
      </w:r>
      <w:r w:rsidRPr="005506B7">
        <w:rPr>
          <w:rFonts w:ascii="Arial" w:eastAsia="Humanst521 BT" w:hAnsi="Arial" w:cs="Arial"/>
          <w:color w:val="221F1F"/>
        </w:rPr>
        <w:t>of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the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</w:rPr>
        <w:t>contribution of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8"/>
        </w:rPr>
        <w:t xml:space="preserve">programming </w:t>
      </w:r>
      <w:r w:rsidRPr="005506B7">
        <w:rPr>
          <w:rFonts w:ascii="Arial" w:eastAsia="Humanst521 BT" w:hAnsi="Arial" w:cs="Arial"/>
          <w:color w:val="221F1F"/>
        </w:rPr>
        <w:t>to</w:t>
      </w:r>
      <w:r w:rsidR="00563301">
        <w:rPr>
          <w:rFonts w:ascii="Arial" w:eastAsia="Humanst521 BT" w:hAnsi="Arial" w:cs="Arial"/>
          <w:color w:val="221F1F"/>
        </w:rPr>
        <w:t xml:space="preserve"> </w:t>
      </w:r>
      <w:r w:rsidRPr="005506B7">
        <w:rPr>
          <w:rFonts w:ascii="Arial" w:eastAsia="Humanst521 BT" w:hAnsi="Arial" w:cs="Arial"/>
          <w:color w:val="221F1F"/>
          <w:w w:val="106"/>
        </w:rPr>
        <w:t xml:space="preserve">audiences </w:t>
      </w:r>
      <w:r w:rsidRPr="005506B7">
        <w:rPr>
          <w:rFonts w:ascii="Arial" w:eastAsia="Humanst521 BT" w:hAnsi="Arial" w:cs="Arial"/>
          <w:color w:val="221F1F"/>
          <w:w w:val="104"/>
        </w:rPr>
        <w:t>development.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  <w:w w:val="92"/>
        </w:rPr>
        <w:t>MONITORINGAND</w:t>
      </w:r>
      <w:r w:rsidRPr="005506B7">
        <w:rPr>
          <w:rFonts w:ascii="Arial" w:eastAsia="Humanst521 BT" w:hAnsi="Arial" w:cs="Arial"/>
          <w:b/>
          <w:w w:val="96"/>
        </w:rPr>
        <w:t>IMPLEMEN</w:t>
      </w:r>
      <w:r w:rsidRPr="005506B7">
        <w:rPr>
          <w:rFonts w:ascii="Arial" w:eastAsia="Humanst521 BT" w:hAnsi="Arial" w:cs="Arial"/>
          <w:b/>
          <w:spacing w:val="-8"/>
          <w:w w:val="96"/>
        </w:rPr>
        <w:t>T</w:t>
      </w:r>
      <w:r w:rsidRPr="005506B7">
        <w:rPr>
          <w:rFonts w:ascii="Arial" w:eastAsia="Humanst521 BT" w:hAnsi="Arial" w:cs="Arial"/>
          <w:b/>
          <w:spacing w:val="-9"/>
          <w:w w:val="94"/>
        </w:rPr>
        <w:t>A</w:t>
      </w:r>
      <w:r w:rsidRPr="005506B7">
        <w:rPr>
          <w:rFonts w:ascii="Arial" w:eastAsia="Humanst521 BT" w:hAnsi="Arial" w:cs="Arial"/>
          <w:b/>
          <w:w w:val="88"/>
        </w:rPr>
        <w:t>TION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3B2515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w w:val="96"/>
        </w:rPr>
        <w:t>MABOLOKA COMMUNITY RADIO</w:t>
      </w:r>
      <w:r w:rsidR="005506B7">
        <w:rPr>
          <w:rFonts w:ascii="Arial" w:eastAsia="Humanst521 BT" w:hAnsi="Arial" w:cs="Arial"/>
          <w:color w:val="221F1F"/>
          <w:w w:val="96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submits</w:t>
      </w:r>
      <w:r w:rsidR="005506B7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to</w:t>
      </w:r>
      <w:r w:rsidR="005506B7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the</w:t>
      </w:r>
      <w:r w:rsidR="005506B7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Board</w:t>
      </w:r>
      <w:r w:rsidR="005506B7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a</w:t>
      </w:r>
      <w:r w:rsidR="00563301">
        <w:rPr>
          <w:rFonts w:ascii="Arial" w:eastAsia="Humanst521 BT" w:hAnsi="Arial" w:cs="Arial"/>
          <w:color w:val="221F1F"/>
        </w:rPr>
        <w:t>n</w:t>
      </w:r>
      <w:r w:rsidR="00B54F68" w:rsidRPr="005506B7">
        <w:rPr>
          <w:rFonts w:ascii="Arial" w:eastAsia="Humanst521 BT" w:hAnsi="Arial" w:cs="Arial"/>
          <w:color w:val="221F1F"/>
          <w:w w:val="112"/>
        </w:rPr>
        <w:t>nual</w:t>
      </w:r>
      <w:r w:rsidR="005506B7">
        <w:rPr>
          <w:rFonts w:ascii="Arial" w:eastAsia="Humanst521 BT" w:hAnsi="Arial" w:cs="Arial"/>
          <w:color w:val="221F1F"/>
          <w:w w:val="112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action</w:t>
      </w:r>
      <w:r w:rsidR="005506B7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plan</w:t>
      </w:r>
      <w:r w:rsidR="005506B7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that</w:t>
      </w:r>
      <w:r w:rsidR="005506B7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identifies</w:t>
      </w:r>
      <w:r w:rsidR="005506B7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  <w:w w:val="108"/>
        </w:rPr>
        <w:t>educational</w:t>
      </w:r>
      <w:r w:rsidR="005506B7">
        <w:rPr>
          <w:rFonts w:ascii="Arial" w:eastAsia="Humanst521 BT" w:hAnsi="Arial" w:cs="Arial"/>
          <w:color w:val="221F1F"/>
          <w:w w:val="108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priorities</w:t>
      </w:r>
      <w:r w:rsidR="005506B7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for</w:t>
      </w:r>
      <w:r w:rsidR="005506B7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  <w:w w:val="106"/>
        </w:rPr>
        <w:t xml:space="preserve">each </w:t>
      </w:r>
      <w:r w:rsidR="00B54F68" w:rsidRPr="005506B7">
        <w:rPr>
          <w:rFonts w:ascii="Arial" w:eastAsia="Humanst521 BT" w:hAnsi="Arial" w:cs="Arial"/>
          <w:color w:val="221F1F"/>
        </w:rPr>
        <w:t>of</w:t>
      </w:r>
      <w:r w:rsidR="005506B7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the</w:t>
      </w:r>
      <w:r w:rsidR="005506B7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  <w:w w:val="108"/>
        </w:rPr>
        <w:t>educational</w:t>
      </w:r>
      <w:r w:rsidR="005506B7">
        <w:rPr>
          <w:rFonts w:ascii="Arial" w:eastAsia="Humanst521 BT" w:hAnsi="Arial" w:cs="Arial"/>
          <w:color w:val="221F1F"/>
          <w:w w:val="108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mandate areas(outlined above).When</w:t>
      </w:r>
      <w:r w:rsidR="005506B7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necessar</w:t>
      </w:r>
      <w:r w:rsidR="00B54F68" w:rsidRPr="005506B7">
        <w:rPr>
          <w:rFonts w:ascii="Arial" w:eastAsia="Humanst521 BT" w:hAnsi="Arial" w:cs="Arial"/>
          <w:color w:val="221F1F"/>
          <w:spacing w:val="-14"/>
        </w:rPr>
        <w:t>y</w:t>
      </w:r>
      <w:r w:rsidR="00B54F68" w:rsidRPr="005506B7">
        <w:rPr>
          <w:rFonts w:ascii="Arial" w:eastAsia="Humanst521 BT" w:hAnsi="Arial" w:cs="Arial"/>
          <w:color w:val="221F1F"/>
        </w:rPr>
        <w:t>,the</w:t>
      </w:r>
      <w:r w:rsidR="005506B7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strategies</w:t>
      </w:r>
      <w:r w:rsidR="005506B7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>are</w:t>
      </w:r>
      <w:r w:rsidR="005506B7">
        <w:rPr>
          <w:rFonts w:ascii="Arial" w:eastAsia="Humanst521 BT" w:hAnsi="Arial" w:cs="Arial"/>
          <w:color w:val="221F1F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  <w:w w:val="106"/>
        </w:rPr>
        <w:t xml:space="preserve">drafted </w:t>
      </w:r>
      <w:r w:rsidR="00B54F68" w:rsidRPr="005506B7">
        <w:rPr>
          <w:rFonts w:ascii="Arial" w:eastAsia="Humanst521 BT" w:hAnsi="Arial" w:cs="Arial"/>
          <w:color w:val="221F1F"/>
        </w:rPr>
        <w:t xml:space="preserve">in </w:t>
      </w:r>
      <w:r w:rsidR="00B54F68" w:rsidRPr="005506B7">
        <w:rPr>
          <w:rFonts w:ascii="Arial" w:eastAsia="Humanst521 BT" w:hAnsi="Arial" w:cs="Arial"/>
          <w:color w:val="221F1F"/>
          <w:w w:val="107"/>
        </w:rPr>
        <w:t xml:space="preserve">consultation </w:t>
      </w:r>
      <w:r w:rsidR="00B54F68" w:rsidRPr="005506B7">
        <w:rPr>
          <w:rFonts w:ascii="Arial" w:eastAsia="Humanst521 BT" w:hAnsi="Arial" w:cs="Arial"/>
          <w:color w:val="221F1F"/>
        </w:rPr>
        <w:t xml:space="preserve">with </w:t>
      </w:r>
      <w:r w:rsidR="00B54F68" w:rsidRPr="005506B7">
        <w:rPr>
          <w:rFonts w:ascii="Arial" w:eastAsia="Humanst521 BT" w:hAnsi="Arial" w:cs="Arial"/>
          <w:color w:val="221F1F"/>
          <w:w w:val="108"/>
        </w:rPr>
        <w:t xml:space="preserve">educational </w:t>
      </w:r>
      <w:r w:rsidR="00B54F68" w:rsidRPr="005506B7">
        <w:rPr>
          <w:rFonts w:ascii="Arial" w:eastAsia="Humanst521 BT" w:hAnsi="Arial" w:cs="Arial"/>
          <w:color w:val="221F1F"/>
        </w:rPr>
        <w:t>stakeholders</w:t>
      </w:r>
      <w:proofErr w:type="gramStart"/>
      <w:r w:rsidR="00B54F68" w:rsidRPr="005506B7">
        <w:rPr>
          <w:rFonts w:ascii="Arial" w:eastAsia="Humanst521 BT" w:hAnsi="Arial" w:cs="Arial"/>
          <w:color w:val="221F1F"/>
        </w:rPr>
        <w:t xml:space="preserve">.    </w:t>
      </w:r>
      <w:proofErr w:type="gramEnd"/>
      <w:r w:rsidR="00B54F68" w:rsidRPr="005506B7">
        <w:rPr>
          <w:rFonts w:ascii="Arial" w:eastAsia="Humanst521 BT" w:hAnsi="Arial" w:cs="Arial"/>
          <w:color w:val="221F1F"/>
          <w:w w:val="106"/>
        </w:rPr>
        <w:t xml:space="preserve">Implementation </w:t>
      </w:r>
      <w:r w:rsidR="00B54F68" w:rsidRPr="005506B7">
        <w:rPr>
          <w:rFonts w:ascii="Arial" w:eastAsia="Humanst521 BT" w:hAnsi="Arial" w:cs="Arial"/>
          <w:color w:val="221F1F"/>
        </w:rPr>
        <w:t xml:space="preserve">of these strategic   </w:t>
      </w:r>
      <w:proofErr w:type="gramStart"/>
      <w:r w:rsidR="00B54F68" w:rsidRPr="005506B7">
        <w:rPr>
          <w:rFonts w:ascii="Arial" w:eastAsia="Humanst521 BT" w:hAnsi="Arial" w:cs="Arial"/>
          <w:color w:val="221F1F"/>
        </w:rPr>
        <w:t xml:space="preserve">plans  </w:t>
      </w:r>
      <w:r w:rsidR="00B54F68" w:rsidRPr="005506B7">
        <w:rPr>
          <w:rFonts w:ascii="Arial" w:eastAsia="Humanst521 BT" w:hAnsi="Arial" w:cs="Arial"/>
          <w:color w:val="221F1F"/>
          <w:w w:val="105"/>
        </w:rPr>
        <w:t>is</w:t>
      </w:r>
      <w:proofErr w:type="gramEnd"/>
      <w:r w:rsidR="00B54F68" w:rsidRPr="005506B7">
        <w:rPr>
          <w:rFonts w:ascii="Arial" w:eastAsia="Humanst521 BT" w:hAnsi="Arial" w:cs="Arial"/>
          <w:color w:val="221F1F"/>
          <w:w w:val="105"/>
        </w:rPr>
        <w:t xml:space="preserve"> </w:t>
      </w:r>
      <w:r w:rsidR="00B54F68" w:rsidRPr="005506B7">
        <w:rPr>
          <w:rFonts w:ascii="Arial" w:eastAsia="Humanst521 BT" w:hAnsi="Arial" w:cs="Arial"/>
          <w:color w:val="221F1F"/>
        </w:rPr>
        <w:t xml:space="preserve">evaluated </w:t>
      </w:r>
      <w:r w:rsidR="00B54F68" w:rsidRPr="005506B7">
        <w:rPr>
          <w:rFonts w:ascii="Arial" w:eastAsia="Humanst521 BT" w:hAnsi="Arial" w:cs="Arial"/>
          <w:color w:val="221F1F"/>
          <w:w w:val="110"/>
        </w:rPr>
        <w:t>annuall</w:t>
      </w:r>
      <w:r w:rsidR="00B54F68" w:rsidRPr="005506B7">
        <w:rPr>
          <w:rFonts w:ascii="Arial" w:eastAsia="Humanst521 BT" w:hAnsi="Arial" w:cs="Arial"/>
          <w:color w:val="221F1F"/>
          <w:spacing w:val="-14"/>
          <w:w w:val="110"/>
        </w:rPr>
        <w:t>y</w:t>
      </w:r>
      <w:r w:rsidR="00B54F68" w:rsidRPr="005506B7">
        <w:rPr>
          <w:rFonts w:ascii="Arial" w:eastAsia="Humanst521 BT" w:hAnsi="Arial" w:cs="Arial"/>
          <w:color w:val="221F1F"/>
          <w:w w:val="111"/>
        </w:rPr>
        <w:t>.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b/>
        </w:rPr>
        <w:t>REVIEW</w:t>
      </w:r>
    </w:p>
    <w:p w:rsidR="006E40D9" w:rsidRPr="005506B7" w:rsidRDefault="006E40D9" w:rsidP="007D64D1">
      <w:pPr>
        <w:rPr>
          <w:rFonts w:ascii="Arial" w:hAnsi="Arial" w:cs="Arial"/>
        </w:rPr>
      </w:pPr>
    </w:p>
    <w:p w:rsidR="006E40D9" w:rsidRPr="005506B7" w:rsidRDefault="00B54F68" w:rsidP="007D64D1">
      <w:pPr>
        <w:rPr>
          <w:rFonts w:ascii="Arial" w:eastAsia="Humanst521 BT" w:hAnsi="Arial" w:cs="Arial"/>
        </w:rPr>
      </w:pPr>
      <w:r w:rsidRPr="005506B7">
        <w:rPr>
          <w:rFonts w:ascii="Arial" w:eastAsia="Humanst521 BT" w:hAnsi="Arial" w:cs="Arial"/>
          <w:color w:val="221F1F"/>
          <w:position w:val="-1"/>
        </w:rPr>
        <w:t>This</w:t>
      </w:r>
      <w:r w:rsidR="005506B7">
        <w:rPr>
          <w:rFonts w:ascii="Arial" w:eastAsia="Humanst521 BT" w:hAnsi="Arial" w:cs="Arial"/>
          <w:color w:val="221F1F"/>
          <w:position w:val="-1"/>
        </w:rPr>
        <w:t xml:space="preserve"> </w:t>
      </w:r>
      <w:r w:rsidRPr="005506B7">
        <w:rPr>
          <w:rFonts w:ascii="Arial" w:eastAsia="Humanst521 BT" w:hAnsi="Arial" w:cs="Arial"/>
          <w:color w:val="221F1F"/>
          <w:position w:val="-1"/>
        </w:rPr>
        <w:t>policy</w:t>
      </w:r>
      <w:r w:rsidR="005506B7">
        <w:rPr>
          <w:rFonts w:ascii="Arial" w:eastAsia="Humanst521 BT" w:hAnsi="Arial" w:cs="Arial"/>
          <w:color w:val="221F1F"/>
          <w:position w:val="-1"/>
        </w:rPr>
        <w:t xml:space="preserve"> </w:t>
      </w:r>
      <w:r w:rsidRPr="005506B7">
        <w:rPr>
          <w:rFonts w:ascii="Arial" w:eastAsia="Humanst521 BT" w:hAnsi="Arial" w:cs="Arial"/>
          <w:color w:val="221F1F"/>
          <w:position w:val="-1"/>
        </w:rPr>
        <w:t>is</w:t>
      </w:r>
      <w:r w:rsidR="005506B7">
        <w:rPr>
          <w:rFonts w:ascii="Arial" w:eastAsia="Humanst521 BT" w:hAnsi="Arial" w:cs="Arial"/>
          <w:color w:val="221F1F"/>
          <w:position w:val="-1"/>
        </w:rPr>
        <w:t xml:space="preserve"> </w:t>
      </w:r>
      <w:r w:rsidRPr="005506B7">
        <w:rPr>
          <w:rFonts w:ascii="Arial" w:eastAsia="Humanst521 BT" w:hAnsi="Arial" w:cs="Arial"/>
          <w:color w:val="221F1F"/>
          <w:position w:val="-1"/>
        </w:rPr>
        <w:t>reviewed</w:t>
      </w:r>
      <w:r w:rsidR="005506B7">
        <w:rPr>
          <w:rFonts w:ascii="Arial" w:eastAsia="Humanst521 BT" w:hAnsi="Arial" w:cs="Arial"/>
          <w:color w:val="221F1F"/>
          <w:position w:val="-1"/>
        </w:rPr>
        <w:t xml:space="preserve"> </w:t>
      </w:r>
      <w:r w:rsidRPr="005506B7">
        <w:rPr>
          <w:rFonts w:ascii="Arial" w:eastAsia="Humanst521 BT" w:hAnsi="Arial" w:cs="Arial"/>
          <w:color w:val="221F1F"/>
          <w:position w:val="-1"/>
        </w:rPr>
        <w:t>by</w:t>
      </w:r>
      <w:r w:rsidR="005506B7">
        <w:rPr>
          <w:rFonts w:ascii="Arial" w:eastAsia="Humanst521 BT" w:hAnsi="Arial" w:cs="Arial"/>
          <w:color w:val="221F1F"/>
          <w:position w:val="-1"/>
        </w:rPr>
        <w:t xml:space="preserve"> </w:t>
      </w:r>
      <w:r w:rsidR="003B2515" w:rsidRPr="005506B7">
        <w:rPr>
          <w:rFonts w:ascii="Arial" w:eastAsia="Humanst521 BT" w:hAnsi="Arial" w:cs="Arial"/>
          <w:color w:val="221F1F"/>
          <w:position w:val="-1"/>
        </w:rPr>
        <w:t>MABOLOKA COMMUNITY RADIO</w:t>
      </w:r>
      <w:r w:rsidR="005506B7">
        <w:rPr>
          <w:rFonts w:ascii="Arial" w:eastAsia="Humanst521 BT" w:hAnsi="Arial" w:cs="Arial"/>
          <w:color w:val="221F1F"/>
          <w:position w:val="-1"/>
        </w:rPr>
        <w:t xml:space="preserve"> </w:t>
      </w:r>
      <w:r w:rsidRPr="005506B7">
        <w:rPr>
          <w:rFonts w:ascii="Arial" w:eastAsia="Humanst521 BT" w:hAnsi="Arial" w:cs="Arial"/>
          <w:color w:val="221F1F"/>
          <w:position w:val="-1"/>
        </w:rPr>
        <w:t>Board</w:t>
      </w:r>
      <w:r w:rsidR="005506B7">
        <w:rPr>
          <w:rFonts w:ascii="Arial" w:eastAsia="Humanst521 BT" w:hAnsi="Arial" w:cs="Arial"/>
          <w:color w:val="221F1F"/>
          <w:position w:val="-1"/>
        </w:rPr>
        <w:t xml:space="preserve"> </w:t>
      </w:r>
      <w:r w:rsidRPr="005506B7">
        <w:rPr>
          <w:rFonts w:ascii="Arial" w:eastAsia="Humanst521 BT" w:hAnsi="Arial" w:cs="Arial"/>
          <w:color w:val="221F1F"/>
          <w:position w:val="-1"/>
        </w:rPr>
        <w:t>every</w:t>
      </w:r>
      <w:r w:rsidR="005506B7">
        <w:rPr>
          <w:rFonts w:ascii="Arial" w:eastAsia="Humanst521 BT" w:hAnsi="Arial" w:cs="Arial"/>
          <w:color w:val="221F1F"/>
          <w:position w:val="-1"/>
        </w:rPr>
        <w:t xml:space="preserve"> </w:t>
      </w:r>
      <w:r w:rsidRPr="005506B7">
        <w:rPr>
          <w:rFonts w:ascii="Arial" w:eastAsia="Humanst521 BT" w:hAnsi="Arial" w:cs="Arial"/>
          <w:color w:val="221F1F"/>
          <w:position w:val="-1"/>
        </w:rPr>
        <w:t>five</w:t>
      </w:r>
      <w:r w:rsidR="005506B7">
        <w:rPr>
          <w:rFonts w:ascii="Arial" w:eastAsia="Humanst521 BT" w:hAnsi="Arial" w:cs="Arial"/>
          <w:color w:val="221F1F"/>
          <w:position w:val="-1"/>
        </w:rPr>
        <w:t xml:space="preserve"> </w:t>
      </w:r>
      <w:r w:rsidRPr="005506B7">
        <w:rPr>
          <w:rFonts w:ascii="Arial" w:eastAsia="Humanst521 BT" w:hAnsi="Arial" w:cs="Arial"/>
          <w:color w:val="221F1F"/>
          <w:w w:val="102"/>
          <w:position w:val="-1"/>
        </w:rPr>
        <w:t>years.</w:t>
      </w:r>
    </w:p>
    <w:p w:rsidR="006E40D9" w:rsidRDefault="006E40D9" w:rsidP="007D64D1">
      <w:pPr>
        <w:rPr>
          <w:sz w:val="12"/>
          <w:szCs w:val="12"/>
        </w:rPr>
      </w:pPr>
    </w:p>
    <w:p w:rsidR="006E40D9" w:rsidRDefault="006E40D9" w:rsidP="007D64D1">
      <w:pPr>
        <w:rPr>
          <w:rFonts w:ascii="Humanst521 BT" w:eastAsia="Humanst521 BT" w:hAnsi="Humanst521 BT" w:cs="Humanst521 BT"/>
        </w:rPr>
      </w:pPr>
    </w:p>
    <w:sectPr w:rsidR="006E40D9" w:rsidSect="00C50ABA">
      <w:pgSz w:w="10900" w:h="16840"/>
      <w:pgMar w:top="1320" w:right="800" w:bottom="280" w:left="5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nkGothic Lt BT">
    <w:altName w:val="Sitka Small"/>
    <w:charset w:val="00"/>
    <w:family w:val="swiss"/>
    <w:pitch w:val="variable"/>
    <w:sig w:usb0="00000001" w:usb1="00000000" w:usb2="00000000" w:usb3="00000000" w:csb0="0000001B" w:csb1="00000000"/>
  </w:font>
  <w:font w:name="Humanst521 BT">
    <w:panose1 w:val="020B0602020204020204"/>
    <w:charset w:val="00"/>
    <w:family w:val="swiss"/>
    <w:pitch w:val="variable"/>
    <w:sig w:usb0="800000AF" w:usb1="1000204A" w:usb2="00000000" w:usb3="00000000" w:csb0="0000001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69EE"/>
    <w:multiLevelType w:val="multilevel"/>
    <w:tmpl w:val="14F2F7F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00BC4ACD"/>
    <w:multiLevelType w:val="hybridMultilevel"/>
    <w:tmpl w:val="D0AC16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A71E4E"/>
    <w:multiLevelType w:val="hybridMultilevel"/>
    <w:tmpl w:val="B86A2F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AB6CB7"/>
    <w:multiLevelType w:val="hybridMultilevel"/>
    <w:tmpl w:val="B2F275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7D6A28"/>
    <w:multiLevelType w:val="hybridMultilevel"/>
    <w:tmpl w:val="BEC2A5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0854B0"/>
    <w:multiLevelType w:val="hybridMultilevel"/>
    <w:tmpl w:val="52B2C7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556ACD"/>
    <w:multiLevelType w:val="hybridMultilevel"/>
    <w:tmpl w:val="EB163C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0E28F7"/>
    <w:multiLevelType w:val="hybridMultilevel"/>
    <w:tmpl w:val="718203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436B86"/>
    <w:multiLevelType w:val="hybridMultilevel"/>
    <w:tmpl w:val="4B2A19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5210A3"/>
    <w:multiLevelType w:val="hybridMultilevel"/>
    <w:tmpl w:val="D52A3C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8457C7"/>
    <w:multiLevelType w:val="hybridMultilevel"/>
    <w:tmpl w:val="8272CF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6A1D35"/>
    <w:multiLevelType w:val="hybridMultilevel"/>
    <w:tmpl w:val="833897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2A4658"/>
    <w:multiLevelType w:val="hybridMultilevel"/>
    <w:tmpl w:val="AC968606"/>
    <w:lvl w:ilvl="0" w:tplc="08090001">
      <w:start w:val="1"/>
      <w:numFmt w:val="bullet"/>
      <w:lvlText w:val=""/>
      <w:lvlJc w:val="left"/>
      <w:pPr>
        <w:ind w:left="27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4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1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8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6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3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0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7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481" w:hanging="360"/>
      </w:pPr>
      <w:rPr>
        <w:rFonts w:ascii="Wingdings" w:hAnsi="Wingdings" w:hint="default"/>
      </w:rPr>
    </w:lvl>
  </w:abstractNum>
  <w:abstractNum w:abstractNumId="13">
    <w:nsid w:val="434A3DA5"/>
    <w:multiLevelType w:val="hybridMultilevel"/>
    <w:tmpl w:val="340628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DD2E54"/>
    <w:multiLevelType w:val="hybridMultilevel"/>
    <w:tmpl w:val="FF74B5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C01E57"/>
    <w:multiLevelType w:val="hybridMultilevel"/>
    <w:tmpl w:val="6E88C4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26062F"/>
    <w:multiLevelType w:val="hybridMultilevel"/>
    <w:tmpl w:val="CC94CE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D63988"/>
    <w:multiLevelType w:val="hybridMultilevel"/>
    <w:tmpl w:val="A6CA16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65948"/>
    <w:multiLevelType w:val="hybridMultilevel"/>
    <w:tmpl w:val="EF2C0D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D34292"/>
    <w:multiLevelType w:val="hybridMultilevel"/>
    <w:tmpl w:val="154696D2"/>
    <w:lvl w:ilvl="0" w:tplc="0809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</w:abstractNum>
  <w:abstractNum w:abstractNumId="20">
    <w:nsid w:val="73E44B76"/>
    <w:multiLevelType w:val="hybridMultilevel"/>
    <w:tmpl w:val="86FA98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12"/>
  </w:num>
  <w:num w:numId="5">
    <w:abstractNumId w:val="19"/>
  </w:num>
  <w:num w:numId="6">
    <w:abstractNumId w:val="16"/>
  </w:num>
  <w:num w:numId="7">
    <w:abstractNumId w:val="14"/>
  </w:num>
  <w:num w:numId="8">
    <w:abstractNumId w:val="5"/>
  </w:num>
  <w:num w:numId="9">
    <w:abstractNumId w:val="18"/>
  </w:num>
  <w:num w:numId="10">
    <w:abstractNumId w:val="1"/>
  </w:num>
  <w:num w:numId="11">
    <w:abstractNumId w:val="2"/>
  </w:num>
  <w:num w:numId="12">
    <w:abstractNumId w:val="11"/>
  </w:num>
  <w:num w:numId="13">
    <w:abstractNumId w:val="15"/>
  </w:num>
  <w:num w:numId="14">
    <w:abstractNumId w:val="20"/>
  </w:num>
  <w:num w:numId="15">
    <w:abstractNumId w:val="13"/>
  </w:num>
  <w:num w:numId="16">
    <w:abstractNumId w:val="17"/>
  </w:num>
  <w:num w:numId="17">
    <w:abstractNumId w:val="7"/>
  </w:num>
  <w:num w:numId="18">
    <w:abstractNumId w:val="9"/>
  </w:num>
  <w:num w:numId="19">
    <w:abstractNumId w:val="6"/>
  </w:num>
  <w:num w:numId="20">
    <w:abstractNumId w:val="10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activeWritingStyle w:appName="MSWord" w:lang="en-US" w:vendorID="64" w:dllVersion="131078" w:nlCheck="1" w:checkStyle="1"/>
  <w:proofState w:grammar="clean"/>
  <w:defaultTabStop w:val="720"/>
  <w:characterSpacingControl w:val="doNotCompress"/>
  <w:compat/>
  <w:rsids>
    <w:rsidRoot w:val="006E40D9"/>
    <w:rsid w:val="00023B2A"/>
    <w:rsid w:val="000A3C79"/>
    <w:rsid w:val="000A6EE5"/>
    <w:rsid w:val="00312C33"/>
    <w:rsid w:val="003842CE"/>
    <w:rsid w:val="003A1A6B"/>
    <w:rsid w:val="003B2515"/>
    <w:rsid w:val="00466D35"/>
    <w:rsid w:val="0049442F"/>
    <w:rsid w:val="005506B7"/>
    <w:rsid w:val="00563301"/>
    <w:rsid w:val="006E40D9"/>
    <w:rsid w:val="007D64D1"/>
    <w:rsid w:val="008915AF"/>
    <w:rsid w:val="008D6AA0"/>
    <w:rsid w:val="009776D6"/>
    <w:rsid w:val="00A21E71"/>
    <w:rsid w:val="00A6760C"/>
    <w:rsid w:val="00B27C05"/>
    <w:rsid w:val="00B54F68"/>
    <w:rsid w:val="00B70582"/>
    <w:rsid w:val="00C05809"/>
    <w:rsid w:val="00C1145E"/>
    <w:rsid w:val="00C50ABA"/>
    <w:rsid w:val="00CF763D"/>
    <w:rsid w:val="00D641E0"/>
    <w:rsid w:val="00E440A5"/>
    <w:rsid w:val="00FA21CC"/>
    <w:rsid w:val="00FF2E6F"/>
    <w:rsid w:val="00FF60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0A3C79"/>
    <w:pPr>
      <w:ind w:left="720"/>
      <w:contextualSpacing/>
    </w:pPr>
  </w:style>
  <w:style w:type="paragraph" w:styleId="NoSpacing">
    <w:name w:val="No Spacing"/>
    <w:aliases w:val="Spacing"/>
    <w:uiPriority w:val="1"/>
    <w:qFormat/>
    <w:rsid w:val="005506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ccsa.co.z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55</Pages>
  <Words>23210</Words>
  <Characters>132297</Characters>
  <Application>Microsoft Office Word</Application>
  <DocSecurity>0</DocSecurity>
  <Lines>1102</Lines>
  <Paragraphs>310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Jabulani Radebe</dc:creator>
  <cp:lastModifiedBy>Samuel Moleele</cp:lastModifiedBy>
  <cp:revision>3</cp:revision>
  <dcterms:created xsi:type="dcterms:W3CDTF">2020-04-24T08:53:00Z</dcterms:created>
  <dcterms:modified xsi:type="dcterms:W3CDTF">2020-04-27T17:03:00Z</dcterms:modified>
</cp:coreProperties>
</file>